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90" w:rsidRPr="00AC2890" w:rsidRDefault="001B42CD" w:rsidP="00AC2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IR.271</w:t>
      </w:r>
      <w:r w:rsidR="002825A6">
        <w:rPr>
          <w:rFonts w:ascii="Arial" w:hAnsi="Arial" w:cs="Arial"/>
          <w:b/>
          <w:bCs/>
          <w:color w:val="000000"/>
          <w:sz w:val="20"/>
          <w:szCs w:val="20"/>
        </w:rPr>
        <w:t>.15</w:t>
      </w:r>
      <w:bookmarkStart w:id="0" w:name="_GoBack"/>
      <w:bookmarkEnd w:id="0"/>
      <w:r w:rsidR="00603E9A">
        <w:rPr>
          <w:rFonts w:ascii="Arial" w:hAnsi="Arial" w:cs="Arial"/>
          <w:b/>
          <w:bCs/>
          <w:color w:val="000000"/>
          <w:sz w:val="20"/>
          <w:szCs w:val="20"/>
        </w:rPr>
        <w:t>.2017</w:t>
      </w:r>
    </w:p>
    <w:p w:rsidR="005E1DA3" w:rsidRDefault="005E1DA3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1DA3" w:rsidRDefault="00167C91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67C91">
        <w:rPr>
          <w:rFonts w:ascii="Arial" w:hAnsi="Arial" w:cs="Arial"/>
          <w:b/>
          <w:bCs/>
          <w:color w:val="000000"/>
        </w:rPr>
        <w:t>Nazwa Zamówienia:</w:t>
      </w:r>
      <w:r w:rsidR="005E1DA3" w:rsidRPr="005E1DA3">
        <w:rPr>
          <w:rFonts w:ascii="Arial" w:hAnsi="Arial" w:cs="Arial"/>
          <w:color w:val="000000"/>
          <w:sz w:val="20"/>
          <w:szCs w:val="20"/>
        </w:rPr>
        <w:t xml:space="preserve"> </w:t>
      </w:r>
      <w:r w:rsidR="005E1DA3"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AC5181" w:rsidRPr="00AC2890" w:rsidRDefault="00167C91" w:rsidP="00AC289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167C91">
        <w:rPr>
          <w:rFonts w:ascii="Arial" w:hAnsi="Arial" w:cs="Arial"/>
          <w:b/>
          <w:sz w:val="22"/>
          <w:szCs w:val="22"/>
        </w:rPr>
        <w:t xml:space="preserve"> </w:t>
      </w:r>
    </w:p>
    <w:p w:rsidR="00AC5181" w:rsidRDefault="00AC518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Rynek 45,67-300 Szprotawa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>tel. 68/3760580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 xml:space="preserve">e-mail: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NIP: </w:t>
      </w:r>
      <w:r>
        <w:rPr>
          <w:rFonts w:ascii="Arial" w:hAnsi="Arial" w:cs="Arial"/>
          <w:color w:val="000000"/>
          <w:sz w:val="20"/>
          <w:szCs w:val="20"/>
        </w:rPr>
        <w:t>924_10_00-696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godziny pracy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w poniedziałek od 8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16</w:t>
      </w:r>
      <w:r>
        <w:rPr>
          <w:rFonts w:ascii="Arial" w:hAnsi="Arial" w:cs="Arial"/>
          <w:color w:val="000000"/>
          <w:sz w:val="13"/>
          <w:szCs w:val="13"/>
        </w:rPr>
        <w:t>00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od wtorku do piątku od 7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15</w:t>
      </w:r>
      <w:r>
        <w:rPr>
          <w:rFonts w:ascii="Arial" w:hAnsi="Arial" w:cs="Arial"/>
          <w:color w:val="000000"/>
          <w:sz w:val="13"/>
          <w:szCs w:val="13"/>
        </w:rPr>
        <w:t>:00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0024E1" w:rsidRPr="000024E1" w:rsidRDefault="000024E1" w:rsidP="000024E1">
      <w:p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Zamawiający działa w imieniu własnym oraz w imieniu i na rzecz podmiotów określonych 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br/>
        <w:t>w zestawie</w:t>
      </w:r>
      <w:r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>niu stanowiących  Załącznik nr I.5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 do Specyfikacji I</w:t>
      </w:r>
      <w:r w:rsidRPr="000024E1">
        <w:rPr>
          <w:rFonts w:ascii="Tahoma" w:eastAsia="Arial" w:hAnsi="Tahoma" w:cs="Tahoma"/>
          <w:bCs/>
          <w:sz w:val="20"/>
          <w:szCs w:val="20"/>
          <w:lang w:eastAsia="ar-SA"/>
        </w:rPr>
        <w:t>stotnych Warunków Zamówienia.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 w:rsidR="00F0560A">
        <w:rPr>
          <w:rFonts w:ascii="Arial" w:hAnsi="Arial" w:cs="Arial"/>
          <w:color w:val="000000"/>
          <w:sz w:val="20"/>
          <w:szCs w:val="20"/>
        </w:rPr>
        <w:t>(Dz. U. z 2017</w:t>
      </w:r>
      <w:r w:rsidR="00AD06F2">
        <w:rPr>
          <w:rFonts w:ascii="Arial" w:hAnsi="Arial" w:cs="Arial"/>
          <w:color w:val="000000"/>
          <w:sz w:val="20"/>
          <w:szCs w:val="20"/>
        </w:rPr>
        <w:t xml:space="preserve"> r., poz. 1579</w:t>
      </w:r>
      <w:r>
        <w:rPr>
          <w:rFonts w:ascii="Arial" w:hAnsi="Arial" w:cs="Arial"/>
          <w:color w:val="000000"/>
          <w:sz w:val="20"/>
          <w:szCs w:val="20"/>
        </w:rPr>
        <w:t xml:space="preserve"> z późn. zm.).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2.3. Ilekroć w niniejszej SIWZ użyte jest pojęcie „ustawa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color w:val="000000"/>
          <w:sz w:val="20"/>
          <w:szCs w:val="20"/>
        </w:rPr>
        <w:t>”, należy przez to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rozumi</w:t>
      </w:r>
      <w:r w:rsidR="002A3FDA">
        <w:rPr>
          <w:rFonts w:ascii="Arial" w:hAnsi="Arial" w:cs="Arial"/>
          <w:color w:val="000000"/>
          <w:sz w:val="20"/>
          <w:szCs w:val="20"/>
        </w:rPr>
        <w:t xml:space="preserve">eć ustawę </w:t>
      </w: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2A3FDA">
        <w:rPr>
          <w:rFonts w:ascii="Tahoma" w:eastAsia="Times New Roman" w:hAnsi="Tahoma" w:cs="Tahoma"/>
          <w:sz w:val="20"/>
          <w:szCs w:val="20"/>
          <w:lang w:eastAsia="ar-SA"/>
        </w:rPr>
        <w:t xml:space="preserve">Dz.U. z 2017 nr O poz. 220 </w:t>
      </w:r>
      <w:r>
        <w:rPr>
          <w:rFonts w:ascii="Arial" w:hAnsi="Arial" w:cs="Arial"/>
          <w:color w:val="000000"/>
          <w:sz w:val="20"/>
          <w:szCs w:val="20"/>
        </w:rPr>
        <w:t>– tekst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jednolity).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pnego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3.1. Nazwa nadana zamówieniu przez Za</w:t>
      </w:r>
      <w:r w:rsidR="002A2049">
        <w:rPr>
          <w:rFonts w:ascii="Arial" w:hAnsi="Arial" w:cs="Arial"/>
          <w:color w:val="000000"/>
          <w:sz w:val="20"/>
          <w:szCs w:val="20"/>
        </w:rPr>
        <w:t xml:space="preserve">mawiającego: </w:t>
      </w:r>
      <w:r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3.2. Zakres przedmiotu zamówienia: </w:t>
      </w:r>
    </w:p>
    <w:p w:rsidR="00B7639C" w:rsidRPr="00875128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b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3.2.1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Przedmiotem zamówienia jest codzienna całodobowa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dostawa energii elektrycznej o napięciu </w:t>
      </w:r>
      <w:r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znamionowym sieci 230/400V o częstotliwości 50 </w:t>
      </w:r>
      <w:proofErr w:type="spellStart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Hz</w:t>
      </w:r>
      <w:proofErr w:type="spellEnd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,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na potrzeby jednostek organizacyjnych Gminy Szprotawa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>w planowanej ilości około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 </w:t>
      </w:r>
      <w:r w:rsidR="008F7313">
        <w:rPr>
          <w:rFonts w:ascii="Arial" w:eastAsia="Arial" w:hAnsi="Arial" w:cs="Arial"/>
          <w:b/>
          <w:sz w:val="20"/>
          <w:szCs w:val="20"/>
          <w:lang w:eastAsia="ar-SA"/>
        </w:rPr>
        <w:t>1375040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 xml:space="preserve">kWh </w:t>
      </w:r>
      <w:r w:rsidR="00903E59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w okresie od 01.01.2018 roku do 31.12.2018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roku, punkty poboru  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zgodnie ze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szczegółową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specyfikacją zawartą w Załączniku nr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I.3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do SIWZ.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      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>Podane ilośc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i kWh oraz moc w załączniku </w:t>
      </w:r>
      <w:r w:rsidR="005629ED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 są ilościami szacunkowymi. Określenie przewidywanego poboru energii  służy wyborowi najkorzystniejszej oferty i nie stanowi ze strony Zamawiającego zobowiązania do zakupu energii elektrycznej w podanych ilościach. Zamawiający zastrzega sobie prawo do zmiany ilości, bez konieczności zmiany warunków umowy oraz sporządzenia aneksu do umowy. Faktyczne zużycie energii (mniejsze lub większe od prognozy zużycia ene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rgii wskazanej w załączniku </w:t>
      </w:r>
      <w:r w:rsidR="005629ED" w:rsidRPr="005629ED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SIWZ), uzależnione będzie wyłącznie od rzeczywistych potrzeb Zamawiającego, z tym że niezależnie od wielkości zużycia Sprzedawca zobowiązany jest w każdym przypadku stosować zaoferowane w ofercie ceny energii. Na powyższe Wykonawca wyraża zgodę.</w:t>
      </w:r>
    </w:p>
    <w:p w:rsidR="00B7639C" w:rsidRPr="00501B6B" w:rsidRDefault="00B7639C" w:rsidP="00B7639C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Rozliczenie dostawy energii odbywać się będzie na podstawie faktycznego zużycia energii wg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cen    i stawek opłat wynikających ze złożonej oferty.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3.2.2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Sprzedaż energii elektrycznej realizowana będzie na podstawie umowy sprzedaży, o której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mowa w art. 5 ust. 2 ustawy </w:t>
      </w:r>
      <w:r w:rsidRPr="00501B6B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 xml:space="preserve">-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Prawo Energetyczne.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lastRenderedPageBreak/>
        <w:t>3.2.3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Niniejsze zamówienie nie obejmuje świadczenia usług dystrybucji energii elektrycznej. 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3.2.4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Wykonawca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będzie dostarczał energię elektryczną czynną zgodnie z obowiązującymi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standardami jakościowymi obsługi odbiorców określonymi w aktach wykonawczych wydanych na podstawie ustawy – Prawo Energetyczne.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3.2.5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Wykonawca zobowiązany jest do pełnienia podmiotu odpowiedzialnego za bilansowanie handlowe dla energii elektrycznej sprzedanej w ramach przedmiotu zamówienia.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3.2.6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Wykonawca musi posiadać aktualne umowy z Operatorem Systemu Dystrybucyjnego OSD,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br/>
        <w:t>tj. ENEA S.A. umożliwiające sprzedaż energii elektrycznej za pośrednictwem sieci dystrybucyjnej OSD do punktów poboru Zamawiającego.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3.2.7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Szczegółowy opis przedmiotu zamówienia zawarty jest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I.3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 stanowiącym integralną część niniejs</w:t>
      </w:r>
      <w:r w:rsidRPr="00501B6B">
        <w:rPr>
          <w:rFonts w:ascii="Arial" w:eastAsia="Arial" w:hAnsi="Arial" w:cs="Arial"/>
          <w:sz w:val="20"/>
          <w:szCs w:val="20"/>
          <w:lang w:eastAsia="ar-SA"/>
        </w:rPr>
        <w:t>zej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SIWZ. Deklarowane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1 do SIWZ zużycie energii elektrycznej jest wielkością szacunkową i służy wyłącznie do obliczenia ceny oferty.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3.2.8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Każdy z Zamawiających wspólnie udzielających zamówienia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, określonych w Załączniku 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br/>
        <w:t>Nr I.5 do SIWZ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 p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odpisze osobną umowę z Wykonawcą, zgodną z proj</w:t>
      </w:r>
      <w:r w:rsidR="0015395B">
        <w:rPr>
          <w:rFonts w:ascii="Arial" w:eastAsia="Arial" w:hAnsi="Arial" w:cs="Arial"/>
          <w:color w:val="000000"/>
          <w:sz w:val="20"/>
          <w:szCs w:val="20"/>
          <w:lang w:eastAsia="ar-SA"/>
        </w:rPr>
        <w:t>ektem stanowiącym Załącznik nr I.4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3.2.9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Kod CPV 09000000-3, 09300000-2, 09310000-5. 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639C" w:rsidRDefault="00B7639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7B52EC">
        <w:rPr>
          <w:rFonts w:ascii="Arial" w:hAnsi="Arial" w:cs="Arial"/>
          <w:color w:val="000000"/>
          <w:sz w:val="20"/>
          <w:szCs w:val="20"/>
        </w:rPr>
        <w:t>od dnia 01.01.2018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r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7B52EC">
        <w:rPr>
          <w:rFonts w:ascii="Arial" w:hAnsi="Arial" w:cs="Arial"/>
          <w:color w:val="000000"/>
          <w:sz w:val="20"/>
          <w:szCs w:val="20"/>
        </w:rPr>
        <w:t>31.12.2018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0E81" w:rsidRPr="00E85066" w:rsidRDefault="00AC51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5. </w:t>
      </w:r>
      <w:r w:rsidR="00C70E8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Podstawy wykluczenia i warunki udziału w postępowaniu </w:t>
      </w:r>
      <w:r w:rsidR="00C70E81"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64C77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C70E81" w:rsidRPr="00F23D0B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zamówienia na odpowiednim poziomie odnośnie:</w:t>
      </w:r>
    </w:p>
    <w:p w:rsidR="00C70E81" w:rsidRDefault="00C70E81" w:rsidP="00C70E81">
      <w:pPr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150E8E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aktualnie obowiązującą koncesję na prowadzenie działalności gospodarczej w zakresie obrotu energią elektryczną wydanej przez Preze</w:t>
      </w:r>
      <w:r>
        <w:rPr>
          <w:rFonts w:ascii="Arial" w:eastAsia="Times New Roman" w:hAnsi="Arial" w:cs="Arial"/>
          <w:sz w:val="20"/>
          <w:szCs w:val="20"/>
          <w:lang w:eastAsia="pl-PL"/>
        </w:rPr>
        <w:t>sa Urzędu Regulacji Energetyki;</w:t>
      </w:r>
    </w:p>
    <w:p w:rsidR="00150E8E" w:rsidRPr="00AF6FC7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aktualną umowę lub promesę umowy z ENEA SA, umożliwiającą sprzedaż energii elektrycznej za pośrednictwem sieci dystrybucyjnej ENEA SA do punktów poboru Zamawiającego.</w:t>
      </w:r>
    </w:p>
    <w:p w:rsidR="00C70E81" w:rsidRPr="00C70E81" w:rsidRDefault="00C70E81" w:rsidP="00C70E81">
      <w:pPr>
        <w:numPr>
          <w:ilvl w:val="0"/>
          <w:numId w:val="29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C70E81" w:rsidRPr="00AF6FC7" w:rsidRDefault="00C70E81" w:rsidP="00C70E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c)      zdolności technicznej lub zawodowej</w:t>
      </w:r>
    </w:p>
    <w:p w:rsidR="00C70E81" w:rsidRDefault="00C70E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075B7E" w:rsidRPr="00075B7E" w:rsidRDefault="00075B7E" w:rsidP="00075B7E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5B7E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1) wypełniony formularz oferty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zamieszczenia na stronie internetowej</w:t>
      </w:r>
      <w:r w:rsidR="00123BF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919CF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9919C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2D15DA" w:rsidRDefault="00AC5181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</w:p>
    <w:p w:rsidR="002D15DA" w:rsidRPr="00AF29DC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AF29DC">
        <w:rPr>
          <w:rFonts w:ascii="Arial" w:hAnsi="Arial" w:cs="Arial"/>
          <w:color w:val="000000"/>
          <w:sz w:val="20"/>
          <w:szCs w:val="20"/>
        </w:rPr>
        <w:t>obowiązującą koncesję na prowadzenie działalności gospodarczej w zakresie obrotu energią elektryczną wydanej przez Prezesa Urzędu Regulacji Energetyki;</w:t>
      </w:r>
    </w:p>
    <w:p w:rsidR="002D15DA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AF29DC">
        <w:rPr>
          <w:rFonts w:ascii="Arial" w:hAnsi="Arial" w:cs="Arial"/>
          <w:color w:val="000000"/>
          <w:sz w:val="20"/>
          <w:szCs w:val="20"/>
        </w:rPr>
        <w:t>aktualną umowę lub promesę umowy z ENEA SA, umożliwiającą sprzedaż energii elektrycznej za pośrednictwem sieci dystrybucyjnej ENEA SA do punktów poboru Zamawiającego.</w:t>
      </w:r>
    </w:p>
    <w:p w:rsidR="00D37836" w:rsidRPr="00D37836" w:rsidRDefault="00D37836" w:rsidP="00D378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AC5181">
        <w:rPr>
          <w:rFonts w:ascii="Arial" w:hAnsi="Arial" w:cs="Arial"/>
          <w:color w:val="000000"/>
          <w:sz w:val="20"/>
          <w:szCs w:val="20"/>
        </w:rPr>
        <w:t>) pisemne zobowiązanie lub inne dok</w:t>
      </w:r>
      <w:r w:rsidR="003148F8">
        <w:rPr>
          <w:rFonts w:ascii="Arial" w:hAnsi="Arial" w:cs="Arial"/>
          <w:color w:val="000000"/>
          <w:sz w:val="20"/>
          <w:szCs w:val="20"/>
        </w:rPr>
        <w:t>umenty, o których mowa w pkt 6</w:t>
      </w:r>
      <w:r w:rsidR="00AC5181">
        <w:rPr>
          <w:rFonts w:ascii="Arial" w:hAnsi="Arial" w:cs="Arial"/>
          <w:color w:val="000000"/>
          <w:sz w:val="20"/>
          <w:szCs w:val="20"/>
        </w:rPr>
        <w:t>. SIWZ, o ile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polega na zdolnościach technicznych lub zawodowych lub sytuacji finansowej lub ekonomicznej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innych podmiotów 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wraz z pełnomocnictwem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innym dokumentem określającym zakres umocowania do reprezentowania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zobowiązanego;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5C08AC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8675EC">
        <w:rPr>
          <w:rFonts w:ascii="Arial" w:hAnsi="Arial" w:cs="Arial"/>
          <w:bCs/>
          <w:color w:val="000000"/>
          <w:sz w:val="20"/>
          <w:szCs w:val="20"/>
        </w:rPr>
        <w:t>28.4) SIWZ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AC1555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C07078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0F191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7.7</w:t>
      </w:r>
      <w:r w:rsidR="00AC5181">
        <w:rPr>
          <w:rFonts w:ascii="Arial" w:hAnsi="Arial" w:cs="Arial"/>
          <w:color w:val="000000"/>
          <w:sz w:val="20"/>
          <w:szCs w:val="20"/>
        </w:rPr>
        <w:t>. Z treści dokumentów i oświadczeń,</w:t>
      </w:r>
      <w:r>
        <w:rPr>
          <w:rFonts w:ascii="Arial" w:hAnsi="Arial" w:cs="Arial"/>
          <w:color w:val="000000"/>
          <w:sz w:val="20"/>
          <w:szCs w:val="20"/>
        </w:rPr>
        <w:t xml:space="preserve"> o których mowa w pkt 7.1. – 7.3</w:t>
      </w:r>
      <w:r w:rsidR="00AC5181">
        <w:rPr>
          <w:rFonts w:ascii="Arial" w:hAnsi="Arial" w:cs="Arial"/>
          <w:color w:val="000000"/>
          <w:sz w:val="20"/>
          <w:szCs w:val="20"/>
        </w:rPr>
        <w:t>. SIWZ musi wynikać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jednoznacznie, iż postawione przez Zamawiającego warunki i wymagania zostały spełnione.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837D3E">
        <w:rPr>
          <w:rFonts w:ascii="Arial" w:hAnsi="Arial" w:cs="Arial"/>
          <w:b/>
          <w:bCs/>
          <w:color w:val="000000"/>
          <w:sz w:val="20"/>
          <w:szCs w:val="20"/>
        </w:rPr>
        <w:t>pkt 7.3.3</w:t>
      </w:r>
      <w:r w:rsidR="00463CA1">
        <w:rPr>
          <w:rFonts w:ascii="Arial" w:hAnsi="Arial" w:cs="Arial"/>
          <w:b/>
          <w:bCs/>
          <w:color w:val="000000"/>
          <w:sz w:val="20"/>
          <w:szCs w:val="20"/>
        </w:rPr>
        <w:t>, 7.3.4,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463CA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potwierdzające,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że nie otwarto jego likwidacji ani nie ogłoszono upadłości.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-nie zalega z opłacaniem podatków, opłat składek na ubezpieczenie społeczne lub zdrowotne albo że zawarł porozumienie  z właściwym organem w sprawie spłat tych należności wraz z ewentualnymi odsetkami lub grzywnami  w szczególności uzyskał przewidziane prawem zwolnienie odroczenie lub rozłożenie  na raty zaległych płatności lub wstrzymanie  w całości wykonania decyzji właściwego organu. 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powinny</w:t>
      </w:r>
      <w:r w:rsidR="004E549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DE1536">
        <w:rPr>
          <w:rFonts w:ascii="Arial" w:hAnsi="Arial" w:cs="Arial"/>
          <w:b/>
          <w:bCs/>
          <w:color w:val="000000"/>
          <w:sz w:val="20"/>
          <w:szCs w:val="20"/>
        </w:rPr>
        <w:t>7.3.3</w:t>
      </w:r>
      <w:r w:rsidR="002B0C91">
        <w:rPr>
          <w:rFonts w:ascii="Arial" w:hAnsi="Arial" w:cs="Arial"/>
          <w:b/>
          <w:bCs/>
          <w:color w:val="000000"/>
          <w:sz w:val="20"/>
          <w:szCs w:val="20"/>
        </w:rPr>
        <w:t>-7.3.5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szczegółowy opis zamówienia będący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5011FB">
        <w:rPr>
          <w:rFonts w:ascii="Arial" w:hAnsi="Arial" w:cs="Arial"/>
          <w:b/>
          <w:bCs/>
          <w:color w:val="000000"/>
          <w:sz w:val="20"/>
          <w:szCs w:val="20"/>
        </w:rPr>
        <w:t>cznikiem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>
        <w:rPr>
          <w:rFonts w:ascii="Arial" w:hAnsi="Arial" w:cs="Arial"/>
          <w:color w:val="000000"/>
          <w:sz w:val="20"/>
          <w:szCs w:val="20"/>
        </w:rPr>
        <w:t xml:space="preserve">, od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033930">
        <w:rPr>
          <w:rFonts w:ascii="Arial" w:hAnsi="Arial" w:cs="Arial"/>
          <w:b/>
          <w:bCs/>
          <w:color w:val="000000"/>
          <w:sz w:val="20"/>
          <w:szCs w:val="20"/>
        </w:rPr>
        <w:t>), 7.2 i 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8E578D">
        <w:rPr>
          <w:rFonts w:ascii="Arial" w:hAnsi="Arial" w:cs="Arial"/>
          <w:b/>
          <w:bCs/>
          <w:color w:val="000000"/>
          <w:sz w:val="20"/>
          <w:szCs w:val="20"/>
        </w:rPr>
        <w:t>7.3.1) – 7.3.2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częściowych.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do SIWZ </w:t>
      </w:r>
      <w:r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zapisana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da zapisana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podpisana albo zaparafowana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trwale spi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215D5E" w:rsidRPr="00215D5E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Oferta na :</w:t>
      </w:r>
      <w:r w:rsidR="00215D5E" w:rsidRPr="00215D5E">
        <w:rPr>
          <w:rFonts w:ascii="Arial" w:hAnsi="Arial" w:cs="Arial"/>
          <w:color w:val="000000"/>
          <w:sz w:val="20"/>
          <w:szCs w:val="20"/>
        </w:rPr>
        <w:t xml:space="preserve"> </w:t>
      </w:r>
      <w:r w:rsidR="00215D5E" w:rsidRPr="00215D5E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FF497F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F497F" w:rsidRDefault="00FF497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530436">
        <w:rPr>
          <w:rFonts w:ascii="Arial" w:hAnsi="Arial" w:cs="Arial"/>
          <w:b/>
          <w:bCs/>
          <w:color w:val="000000"/>
          <w:sz w:val="20"/>
          <w:szCs w:val="20"/>
        </w:rPr>
        <w:t>12:15 dnia 02</w:t>
      </w:r>
      <w:r w:rsidR="00C44FEE">
        <w:rPr>
          <w:rFonts w:ascii="Arial" w:hAnsi="Arial" w:cs="Arial"/>
          <w:b/>
          <w:bCs/>
          <w:color w:val="000000"/>
          <w:sz w:val="20"/>
          <w:szCs w:val="20"/>
        </w:rPr>
        <w:t xml:space="preserve"> października</w:t>
      </w:r>
      <w:r w:rsidR="00123BF8">
        <w:rPr>
          <w:rFonts w:ascii="Arial" w:hAnsi="Arial" w:cs="Arial"/>
          <w:b/>
          <w:bCs/>
          <w:color w:val="000000"/>
          <w:sz w:val="20"/>
          <w:szCs w:val="20"/>
        </w:rPr>
        <w:t xml:space="preserve"> 2017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530436">
        <w:rPr>
          <w:rFonts w:ascii="Arial" w:hAnsi="Arial" w:cs="Arial"/>
          <w:b/>
          <w:bCs/>
          <w:color w:val="000000"/>
          <w:sz w:val="20"/>
          <w:szCs w:val="20"/>
        </w:rPr>
        <w:t>02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października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530436">
        <w:rPr>
          <w:rFonts w:ascii="Arial" w:hAnsi="Arial" w:cs="Arial"/>
          <w:b/>
          <w:bCs/>
          <w:color w:val="000000"/>
          <w:sz w:val="20"/>
          <w:szCs w:val="20"/>
        </w:rPr>
        <w:t>2017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nie bierze odpowiedzialno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za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ciwe opakowanie oferty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jej w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ciwym miejscu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6954D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z wyj</w:t>
      </w:r>
      <w:r w:rsidRPr="006954D1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54D1">
        <w:rPr>
          <w:rFonts w:ascii="Arial" w:hAnsi="Arial" w:cs="Arial"/>
          <w:bCs/>
          <w:color w:val="000000"/>
          <w:sz w:val="20"/>
          <w:szCs w:val="20"/>
        </w:rPr>
        <w:t>informacji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Stosowne zastrze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enie, 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ww. wymagania, Wykonawca winien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wraz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5D6E07">
        <w:rPr>
          <w:rFonts w:ascii="Arial" w:hAnsi="Arial" w:cs="Arial"/>
          <w:b/>
          <w:bCs/>
          <w:color w:val="000000"/>
          <w:sz w:val="20"/>
          <w:szCs w:val="20"/>
        </w:rPr>
        <w:t>02 października 2017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8D46E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8D46E3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Default="001D134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cenę (brutto) za wykonanie przedmiotu zamówienia, pozostałe oferty uzyskają odpowiednio mniejszą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z najniższą ceną (zł);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badanej (zł);</w:t>
      </w:r>
    </w:p>
    <w:p w:rsidR="00AC5181" w:rsidRDefault="00513D8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60</w:t>
      </w:r>
      <w:r w:rsidR="00AC5181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C16B97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2. Termin płatności  „T” -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40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</w:t>
      </w:r>
      <w:r w:rsidR="008E292F">
        <w:rPr>
          <w:rFonts w:ascii="Arial" w:hAnsi="Arial" w:cs="Arial"/>
          <w:color w:val="000000"/>
          <w:sz w:val="20"/>
          <w:szCs w:val="20"/>
        </w:rPr>
        <w:t>yterium termin płatności („T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color w:val="000000"/>
          <w:sz w:val="20"/>
          <w:szCs w:val="20"/>
        </w:rPr>
        <w:t>termin płatności faktur</w:t>
      </w:r>
    </w:p>
    <w:p w:rsidR="00C16B97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513D8F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8E292F">
        <w:rPr>
          <w:rFonts w:ascii="Arial" w:hAnsi="Arial" w:cs="Arial"/>
          <w:color w:val="000000"/>
          <w:sz w:val="20"/>
          <w:szCs w:val="20"/>
        </w:rPr>
        <w:t>% - waga kryterium „T</w:t>
      </w:r>
      <w:r w:rsidR="00C16B97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- 21 dni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Termin płatności  - 28 dni 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513D8F">
        <w:rPr>
          <w:rFonts w:ascii="Arial" w:hAnsi="Arial" w:cs="Arial"/>
          <w:color w:val="000000"/>
          <w:sz w:val="20"/>
          <w:szCs w:val="20"/>
        </w:rPr>
        <w:t>pkt x 40% = 20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8E292F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Termin płatności  - 35 dni </w:t>
      </w:r>
      <w:r w:rsidR="00C16B97">
        <w:rPr>
          <w:rFonts w:ascii="Arial" w:hAnsi="Arial" w:cs="Arial"/>
          <w:color w:val="000000"/>
          <w:sz w:val="20"/>
          <w:szCs w:val="20"/>
        </w:rPr>
        <w:t>-100 pkt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x 40</w:t>
      </w:r>
      <w:r w:rsidR="00CE499A">
        <w:rPr>
          <w:rFonts w:ascii="Arial" w:hAnsi="Arial" w:cs="Arial"/>
          <w:color w:val="000000"/>
          <w:sz w:val="20"/>
          <w:szCs w:val="20"/>
        </w:rPr>
        <w:t>% =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4</w:t>
      </w:r>
      <w:r w:rsidR="00CE499A">
        <w:rPr>
          <w:rFonts w:ascii="Arial" w:hAnsi="Arial" w:cs="Arial"/>
          <w:color w:val="000000"/>
          <w:sz w:val="20"/>
          <w:szCs w:val="20"/>
        </w:rPr>
        <w:t>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</w:t>
      </w:r>
      <w:r>
        <w:rPr>
          <w:rFonts w:ascii="Arial" w:hAnsi="Arial" w:cs="Arial"/>
          <w:b/>
          <w:bCs/>
          <w:color w:val="000000"/>
          <w:sz w:val="20"/>
          <w:szCs w:val="20"/>
        </w:rPr>
        <w:t>0,00 pkt.</w:t>
      </w: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A75CF6"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A75CF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</w:t>
      </w:r>
      <w:r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P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kopię dokumentów potwierdzających, że osoby które będą uczestniczyć w wykonywaniu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spełniają wymagania określone w pkt. 5.1.2. SIWZ oraz kopie dokumentów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potwierdzających przynależność tych osób do właściwej izby samorządu zawodowego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ustawą z dnia 15 grudnia 2000 r. o samorządach zawodowych architektów oraz inżynierów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budownictwa (Dz. U. z 2013 r., poz. 932 tekst jednolity z późn. zm.),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harmonogram rzeczowo-finansowy,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kosztorys szczegółowy Wykonawcy wraz z cenami jednostkowymi,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oświadczenie potwierdzające zatrudnienie osób na podstawie umowy o pracę wraz z wykazem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osób zgodnie z §4 ust. 4 projektu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dla zachowania terminów określonych w postępowaniu Zamawiający</w:t>
      </w:r>
      <w:r w:rsidRPr="00EF47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dopuszcza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drog</w:t>
      </w:r>
      <w:r w:rsidRPr="00EF47AE">
        <w:rPr>
          <w:rFonts w:ascii="Arial,Bold" w:hAnsi="Arial,Bold" w:cs="Arial,Bold"/>
          <w:bCs/>
          <w:color w:val="000000"/>
          <w:sz w:val="20"/>
          <w:szCs w:val="20"/>
        </w:rPr>
        <w:t xml:space="preserve">ą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elektroniczn</w:t>
      </w:r>
      <w:r w:rsidRPr="00EF47A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zwrócić się</w:t>
      </w:r>
      <w:r w:rsidRPr="0031035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0357">
        <w:rPr>
          <w:rFonts w:ascii="Arial" w:hAnsi="Arial" w:cs="Arial"/>
          <w:bCs/>
          <w:color w:val="000000"/>
          <w:sz w:val="20"/>
          <w:szCs w:val="20"/>
        </w:rPr>
        <w:t>pisemnie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</w:p>
    <w:p w:rsidR="00AC5181" w:rsidRPr="0004584D" w:rsidRDefault="00C6469B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 xml:space="preserve"> 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44. Płatno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przewiduje zapłatę wynagrodzenia w częściach. Zasady i warunki płatności częściowych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zawarte są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45. Zmiany postanowie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46.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I.3 do SIWZ Szczegółowy opis przedmiotu zamówienia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 nr  I.4 do SIWZ Projekt umowy</w:t>
      </w:r>
    </w:p>
    <w:p w:rsidR="00B57DA5" w:rsidRDefault="00B57DA5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I.5 do SIWZ Lista podmiotów w imieniu których działa Zamawiający</w:t>
      </w:r>
    </w:p>
    <w:p w:rsidR="00AE5BD1" w:rsidRDefault="00AE5BD1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I.6 do SIWZ Pełnomocnictwo</w:t>
      </w:r>
      <w:r w:rsidR="00E55A90">
        <w:rPr>
          <w:rFonts w:ascii="Arial" w:eastAsia="Times New Roman" w:hAnsi="Arial" w:cs="Arial"/>
          <w:sz w:val="20"/>
          <w:szCs w:val="20"/>
          <w:lang w:eastAsia="pl-PL"/>
        </w:rPr>
        <w:t xml:space="preserve"> do występowania w imieniu Gminy Szprotawa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05BB1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ZAMAWIAJĄCY: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Gmina Szprotawa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Rynek 45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67-300 Szprotawa</w:t>
      </w:r>
    </w:p>
    <w:p w:rsidR="005849ED" w:rsidRPr="005849ED" w:rsidRDefault="005849ED" w:rsidP="007258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</w:t>
      </w:r>
    </w:p>
    <w:p w:rsidR="005849ED" w:rsidRPr="005849ED" w:rsidRDefault="005849ED" w:rsidP="005849ED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pn. </w:t>
      </w:r>
    </w:p>
    <w:p w:rsidR="004616D1" w:rsidRDefault="004616D1" w:rsidP="004616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616D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WYKONAWCA  - należy podać pełną nazwę Wykonawcy składającego ofertę: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NIP/PESEL …………………….…….…………….., KRS/</w:t>
      </w:r>
      <w:proofErr w:type="spellStart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……………..…………………….………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adres..........................................................................................................................................................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województwo ………………………………….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.................................................... e-mail: ………………………………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REGON ........................................................    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(adres do korespondencji 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 e-mail: ……………………………)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upełnomocniony przedstawiciel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Stosownie do pobranej Specyfikacji Istotnych Warunków Zamówienia (SIWZ) – oferujemy:</w:t>
      </w:r>
    </w:p>
    <w:p w:rsid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1.    wykonanie przedmiotu zamówienia za cenę ryczałtową brutto ........................................  złotych.</w:t>
      </w:r>
    </w:p>
    <w:p w:rsid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2.2 </w:t>
      </w:r>
      <w:r w:rsidRPr="00BF0E20">
        <w:rPr>
          <w:rFonts w:ascii="Arial" w:eastAsia="Times New Roman" w:hAnsi="Arial" w:cs="Arial"/>
          <w:sz w:val="18"/>
          <w:szCs w:val="18"/>
          <w:lang w:eastAsia="pl-PL"/>
        </w:rPr>
        <w:t>Kalkulacja cenowa oferty zgodnie z przedmiotem zamówienia:</w:t>
      </w:r>
    </w:p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2208"/>
        <w:gridCol w:w="1843"/>
        <w:gridCol w:w="1559"/>
        <w:gridCol w:w="2693"/>
        <w:gridCol w:w="851"/>
      </w:tblGrid>
      <w:tr w:rsidR="00BF0E20" w:rsidRPr="00BF0E20" w:rsidTr="007E4FBA">
        <w:trPr>
          <w:cantSplit/>
          <w:trHeight w:val="9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Szacunkowe zapotrzebowanie na energię (kWh) elektryczną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kWh energii elektrycznej czynnej 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  <w:r w:rsidR="00BF0E20"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oferty [zł] 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(iloczyn </w:t>
            </w:r>
            <w:proofErr w:type="spellStart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CxD</w:t>
            </w:r>
            <w:proofErr w:type="spellEnd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Obowiązująca stawka % VAT</w:t>
            </w:r>
          </w:p>
        </w:tc>
      </w:tr>
      <w:tr w:rsidR="00BF0E20" w:rsidRPr="00BF0E20" w:rsidTr="007E4FBA">
        <w:trPr>
          <w:cantSplit/>
          <w:trHeight w:val="258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</w:t>
            </w: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C11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221397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C12a (szczyt)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C12a (poza szczytem)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995686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97671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C11o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</w:tr>
    </w:tbl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ab/>
        <w:t>Termin płatności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 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>(21,28,35 dni</w:t>
      </w:r>
      <w:r w:rsidR="000C607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zapoznaliśmy się ze SIWZ wraz z wprowadzonymi do niej zmianami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:rsidR="005849ED" w:rsidRPr="005849ED" w:rsidRDefault="005849ED" w:rsidP="005849ED">
      <w:p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4.     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spełniamy wszystkie wymagania zawarte w SIWZ.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w celu wykazania spełnienia warunków udziału w postępowaniu polegamy na zdolnościach </w:t>
      </w:r>
      <w:r w:rsidRPr="005849ED">
        <w:rPr>
          <w:rFonts w:ascii="Arial" w:eastAsia="Times New Roman" w:hAnsi="Arial" w:cs="Arial"/>
          <w:sz w:val="20"/>
          <w:szCs w:val="20"/>
          <w:u w:val="single"/>
          <w:lang w:eastAsia="pl-PL"/>
        </w:rPr>
        <w:t>technicznych lub zawodowych lub sytuacji finansowej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nw. podmiotów</w:t>
      </w:r>
      <w:r w:rsidRPr="005849ED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</w:t>
      </w:r>
      <w:r w:rsidRPr="005849ED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(…)</w:t>
      </w:r>
    </w:p>
    <w:p w:rsidR="005849ED" w:rsidRPr="005849ED" w:rsidRDefault="005849ED" w:rsidP="005849ED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podmioty, spośród ww., na zdolnościach których polegamy w zakresie wykształcenia, kwalifikacji zawodowych lub doświadczenia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zrealizują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B05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w ramach niniejszego przedmiotu zamówienia.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zamówienie wykonamy przy udziale nw.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Podwykonawców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Podwykonawcy,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któremu powierzymy wykonanie niżej opisanego zakresu zamówienia: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3E3C63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Oświadczamy, że przedmiot zamówienia wykonamy w terminie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632D0C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="003E3C63">
        <w:rPr>
          <w:rFonts w:ascii="Arial" w:eastAsia="Times New Roman" w:hAnsi="Arial" w:cs="Arial"/>
          <w:sz w:val="20"/>
          <w:szCs w:val="20"/>
          <w:lang w:eastAsia="pl-PL"/>
        </w:rPr>
        <w:t xml:space="preserve">dnia </w:t>
      </w:r>
      <w:r w:rsidR="003E3C63" w:rsidRPr="003E3C63">
        <w:rPr>
          <w:rFonts w:ascii="Arial" w:eastAsia="Times New Roman" w:hAnsi="Arial" w:cs="Arial"/>
          <w:b/>
          <w:sz w:val="20"/>
          <w:szCs w:val="20"/>
          <w:lang w:eastAsia="pl-PL"/>
        </w:rPr>
        <w:t>01.01.2018  do 31.12.2018</w:t>
      </w:r>
      <w:r w:rsidRPr="003E3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8.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jest nam znany, sprawdzony i przyjęty zakres prac objęty zamówieniem.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9.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zawarty w SIWZ projekt umowy stanowiący załącznik do SIWZ akceptujemy bez zastrzeżeń i zobowiązujemy się w przypadku wyboru naszej oferty do zawarcia  umowy w miejscu i terminie wyznaczonym przez Zamawiającego.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uważamy się za związanych z niniejszą ofertą na czas wskazany w SIWZ tzn. przez </w:t>
      </w:r>
      <w:r w:rsidR="005849ED"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30 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dni od upływu terminu składania ofert.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Jako zasadnicze załączniki będące integralną częścią niniejszej oferty, a wynikające ze SIWZ załączamy wszystkie wymagane dokumenty i oświadczenia:</w:t>
      </w:r>
    </w:p>
    <w:p w:rsidR="005849ED" w:rsidRPr="005849ED" w:rsidRDefault="005849ED" w:rsidP="005849ED">
      <w:pPr>
        <w:numPr>
          <w:ilvl w:val="0"/>
          <w:numId w:val="11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wypełniony formularz oferty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wypełnione i podpisane oświadczenie o spełnianiu warunków udziału w postępowaniu oraz </w:t>
      </w:r>
      <w:r w:rsidRPr="005849ED">
        <w:rPr>
          <w:rFonts w:ascii="Arial" w:eastAsia="Times New Roman" w:hAnsi="Arial" w:cs="Arial"/>
          <w:bCs/>
          <w:sz w:val="20"/>
          <w:szCs w:val="24"/>
          <w:lang w:eastAsia="pl-PL"/>
        </w:rPr>
        <w:t>braku podstaw do wykluczenia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pełnomocnictwo lub inny dokument określający zakres umocowania do reprezentowania Wykonawcy, o ile ofertę składa pełnomocnik Wykonawcy;</w:t>
      </w:r>
    </w:p>
    <w:p w:rsidR="005849ED" w:rsidRPr="005849ED" w:rsidRDefault="005849ED" w:rsidP="005849ED">
      <w:pPr>
        <w:numPr>
          <w:ilvl w:val="0"/>
          <w:numId w:val="1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Ofertę sporządzono 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 xml:space="preserve">          </w:t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  <w:t xml:space="preserve">          </w:t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5822B7">
        <w:tc>
          <w:tcPr>
            <w:tcW w:w="5386" w:type="dxa"/>
          </w:tcPr>
          <w:p w:rsidR="005849ED" w:rsidRPr="005849ED" w:rsidRDefault="005849ED" w:rsidP="003A5EC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A5EC4" w:rsidRDefault="003A5EC4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05E2" w:rsidRDefault="007305E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05E2" w:rsidRPr="005849ED" w:rsidRDefault="007305E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(Dz. U. z 2015 r., poz. 2164 z późn. zm.).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623F1" w:rsidRDefault="005849ED" w:rsidP="006623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623F1" w:rsidRPr="006623F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5849ED" w:rsidRPr="005849ED" w:rsidRDefault="005849ED" w:rsidP="005849ED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5849E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5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5849ED">
      <w:pPr>
        <w:numPr>
          <w:ilvl w:val="0"/>
          <w:numId w:val="8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6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96C69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96C69" w:rsidRPr="002B6FDB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Dz. U. z 2015 r., poz. 2164 z późn. zm.)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  <w:r w:rsidR="00E01877" w:rsidRPr="00E01877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2B6FDB" w:rsidRPr="002B6FDB" w:rsidRDefault="002B6FDB" w:rsidP="002B6FDB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5479BB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5479B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2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5479BB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5479B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2B6FD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4B6619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</w:t>
      </w: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BE59D2" w:rsidSect="0072586F">
      <w:pgSz w:w="11907" w:h="16839" w:code="9"/>
      <w:pgMar w:top="709" w:right="1418" w:bottom="1134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9BB" w:rsidRDefault="005479BB" w:rsidP="005849ED">
      <w:pPr>
        <w:spacing w:after="0" w:line="240" w:lineRule="auto"/>
      </w:pPr>
      <w:r>
        <w:separator/>
      </w:r>
    </w:p>
  </w:endnote>
  <w:endnote w:type="continuationSeparator" w:id="0">
    <w:p w:rsidR="005479BB" w:rsidRDefault="005479BB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9BB" w:rsidRDefault="005479BB" w:rsidP="005849ED">
      <w:pPr>
        <w:spacing w:after="0" w:line="240" w:lineRule="auto"/>
      </w:pPr>
      <w:r>
        <w:separator/>
      </w:r>
    </w:p>
  </w:footnote>
  <w:footnote w:type="continuationSeparator" w:id="0">
    <w:p w:rsidR="005479BB" w:rsidRDefault="005479BB" w:rsidP="005849ED">
      <w:pPr>
        <w:spacing w:after="0" w:line="240" w:lineRule="auto"/>
      </w:pPr>
      <w:r>
        <w:continuationSeparator/>
      </w:r>
    </w:p>
  </w:footnote>
  <w:footnote w:id="1">
    <w:p w:rsidR="007E4FBA" w:rsidRPr="00C304D6" w:rsidRDefault="007E4FBA" w:rsidP="005849ED">
      <w:pPr>
        <w:pStyle w:val="Tekstprzypisudolnego"/>
        <w:rPr>
          <w:rFonts w:ascii="Arial" w:hAnsi="Arial" w:cs="Arial"/>
          <w:color w:val="FF0000"/>
          <w:sz w:val="16"/>
          <w:szCs w:val="16"/>
        </w:rPr>
      </w:pPr>
    </w:p>
  </w:footnote>
  <w:footnote w:id="2">
    <w:p w:rsidR="007E4FBA" w:rsidRPr="00337A15" w:rsidRDefault="007E4FBA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8F12509"/>
    <w:multiLevelType w:val="hybridMultilevel"/>
    <w:tmpl w:val="3D180E62"/>
    <w:lvl w:ilvl="0" w:tplc="B8D414E0">
      <w:start w:val="1"/>
      <w:numFmt w:val="lowerLetter"/>
      <w:lvlText w:val="%1)"/>
      <w:lvlJc w:val="left"/>
      <w:pPr>
        <w:ind w:left="147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>
    <w:nsid w:val="0CF00DFC"/>
    <w:multiLevelType w:val="multilevel"/>
    <w:tmpl w:val="6234DC3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9">
    <w:nsid w:val="16457A68"/>
    <w:multiLevelType w:val="hybridMultilevel"/>
    <w:tmpl w:val="A97C94E4"/>
    <w:lvl w:ilvl="0" w:tplc="6E008320">
      <w:start w:val="1"/>
      <w:numFmt w:val="decimal"/>
      <w:lvlText w:val="%1)"/>
      <w:lvlJc w:val="left"/>
      <w:pPr>
        <w:tabs>
          <w:tab w:val="num" w:pos="3120"/>
        </w:tabs>
        <w:ind w:left="3120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5E85D0B"/>
    <w:multiLevelType w:val="hybridMultilevel"/>
    <w:tmpl w:val="49D8785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FDA684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F02882"/>
    <w:multiLevelType w:val="hybridMultilevel"/>
    <w:tmpl w:val="193A4AA2"/>
    <w:lvl w:ilvl="0" w:tplc="D2A0F84C">
      <w:start w:val="1"/>
      <w:numFmt w:val="lowerLetter"/>
      <w:lvlText w:val="%1)"/>
      <w:lvlJc w:val="left"/>
      <w:pPr>
        <w:ind w:left="2062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3">
    <w:nsid w:val="385C4F94"/>
    <w:multiLevelType w:val="hybridMultilevel"/>
    <w:tmpl w:val="5F4AFBA8"/>
    <w:lvl w:ilvl="0" w:tplc="2CD07384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4">
    <w:nsid w:val="4C4E1419"/>
    <w:multiLevelType w:val="hybridMultilevel"/>
    <w:tmpl w:val="A95CBB90"/>
    <w:lvl w:ilvl="0" w:tplc="314C8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26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28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27"/>
  </w:num>
  <w:num w:numId="4">
    <w:abstractNumId w:val="22"/>
  </w:num>
  <w:num w:numId="5">
    <w:abstractNumId w:val="17"/>
  </w:num>
  <w:num w:numId="6">
    <w:abstractNumId w:val="20"/>
  </w:num>
  <w:num w:numId="7">
    <w:abstractNumId w:val="16"/>
  </w:num>
  <w:num w:numId="8">
    <w:abstractNumId w:val="26"/>
  </w:num>
  <w:num w:numId="9">
    <w:abstractNumId w:val="28"/>
  </w:num>
  <w:num w:numId="10">
    <w:abstractNumId w:val="21"/>
  </w:num>
  <w:num w:numId="11">
    <w:abstractNumId w:val="19"/>
  </w:num>
  <w:num w:numId="12">
    <w:abstractNumId w:val="0"/>
  </w:num>
  <w:num w:numId="13">
    <w:abstractNumId w:val="24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5"/>
  </w:num>
  <w:num w:numId="29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24E1"/>
    <w:rsid w:val="00007DC4"/>
    <w:rsid w:val="00033930"/>
    <w:rsid w:val="00037644"/>
    <w:rsid w:val="00040205"/>
    <w:rsid w:val="00040729"/>
    <w:rsid w:val="0004584D"/>
    <w:rsid w:val="00054505"/>
    <w:rsid w:val="00071DC8"/>
    <w:rsid w:val="00075A04"/>
    <w:rsid w:val="00075B7E"/>
    <w:rsid w:val="00097421"/>
    <w:rsid w:val="00097BD9"/>
    <w:rsid w:val="000A77F0"/>
    <w:rsid w:val="000B1CC9"/>
    <w:rsid w:val="000C607E"/>
    <w:rsid w:val="000D066A"/>
    <w:rsid w:val="000D2E28"/>
    <w:rsid w:val="000F191C"/>
    <w:rsid w:val="000F706C"/>
    <w:rsid w:val="00102FAF"/>
    <w:rsid w:val="00111628"/>
    <w:rsid w:val="00111949"/>
    <w:rsid w:val="00123BF8"/>
    <w:rsid w:val="00146FD7"/>
    <w:rsid w:val="00150E8E"/>
    <w:rsid w:val="0015395B"/>
    <w:rsid w:val="00167C91"/>
    <w:rsid w:val="00190829"/>
    <w:rsid w:val="001A07C2"/>
    <w:rsid w:val="001A5ABE"/>
    <w:rsid w:val="001A5FD1"/>
    <w:rsid w:val="001B1BF0"/>
    <w:rsid w:val="001B3E0D"/>
    <w:rsid w:val="001B42CD"/>
    <w:rsid w:val="001B6E6A"/>
    <w:rsid w:val="001C0BB7"/>
    <w:rsid w:val="001C1702"/>
    <w:rsid w:val="001C2E55"/>
    <w:rsid w:val="001D0A2E"/>
    <w:rsid w:val="001D1346"/>
    <w:rsid w:val="001D735E"/>
    <w:rsid w:val="001E0DA9"/>
    <w:rsid w:val="001F3CBD"/>
    <w:rsid w:val="001F6E24"/>
    <w:rsid w:val="00203671"/>
    <w:rsid w:val="002103BE"/>
    <w:rsid w:val="00215D5E"/>
    <w:rsid w:val="00224E57"/>
    <w:rsid w:val="00237249"/>
    <w:rsid w:val="0024427A"/>
    <w:rsid w:val="0024768A"/>
    <w:rsid w:val="0026095C"/>
    <w:rsid w:val="00273C48"/>
    <w:rsid w:val="002825A6"/>
    <w:rsid w:val="00282A7E"/>
    <w:rsid w:val="00284602"/>
    <w:rsid w:val="00292BEB"/>
    <w:rsid w:val="002A2049"/>
    <w:rsid w:val="002A3FDA"/>
    <w:rsid w:val="002A4821"/>
    <w:rsid w:val="002A54BE"/>
    <w:rsid w:val="002B0C91"/>
    <w:rsid w:val="002B1D80"/>
    <w:rsid w:val="002B2C46"/>
    <w:rsid w:val="002B643E"/>
    <w:rsid w:val="002B6FDB"/>
    <w:rsid w:val="002C2D16"/>
    <w:rsid w:val="002C6BBC"/>
    <w:rsid w:val="002D15DA"/>
    <w:rsid w:val="002F1BCD"/>
    <w:rsid w:val="00310357"/>
    <w:rsid w:val="00310C9F"/>
    <w:rsid w:val="003148F8"/>
    <w:rsid w:val="00326E30"/>
    <w:rsid w:val="00331E4E"/>
    <w:rsid w:val="003429A3"/>
    <w:rsid w:val="003817EB"/>
    <w:rsid w:val="00396C69"/>
    <w:rsid w:val="003A5EC4"/>
    <w:rsid w:val="003B1D93"/>
    <w:rsid w:val="003B5B23"/>
    <w:rsid w:val="003E3C63"/>
    <w:rsid w:val="003F30A9"/>
    <w:rsid w:val="00400C14"/>
    <w:rsid w:val="004112A5"/>
    <w:rsid w:val="004239DE"/>
    <w:rsid w:val="00431983"/>
    <w:rsid w:val="00431FC7"/>
    <w:rsid w:val="00443FF4"/>
    <w:rsid w:val="00451B8F"/>
    <w:rsid w:val="00453AA0"/>
    <w:rsid w:val="00455D32"/>
    <w:rsid w:val="004616D1"/>
    <w:rsid w:val="00462E72"/>
    <w:rsid w:val="00463CA1"/>
    <w:rsid w:val="004660DC"/>
    <w:rsid w:val="004737CD"/>
    <w:rsid w:val="00485BD3"/>
    <w:rsid w:val="004B458B"/>
    <w:rsid w:val="004B6619"/>
    <w:rsid w:val="004C7E54"/>
    <w:rsid w:val="004D16C5"/>
    <w:rsid w:val="004E549E"/>
    <w:rsid w:val="005011FB"/>
    <w:rsid w:val="0050166C"/>
    <w:rsid w:val="00502430"/>
    <w:rsid w:val="00513D8F"/>
    <w:rsid w:val="00530436"/>
    <w:rsid w:val="005479BB"/>
    <w:rsid w:val="005629ED"/>
    <w:rsid w:val="00573E4E"/>
    <w:rsid w:val="005769F6"/>
    <w:rsid w:val="005822B7"/>
    <w:rsid w:val="005849ED"/>
    <w:rsid w:val="00590898"/>
    <w:rsid w:val="005A07EA"/>
    <w:rsid w:val="005A2AF0"/>
    <w:rsid w:val="005B6585"/>
    <w:rsid w:val="005C08AC"/>
    <w:rsid w:val="005C48E1"/>
    <w:rsid w:val="005C6857"/>
    <w:rsid w:val="005D6E07"/>
    <w:rsid w:val="005E1DA3"/>
    <w:rsid w:val="005E4C86"/>
    <w:rsid w:val="005F7301"/>
    <w:rsid w:val="00603E9A"/>
    <w:rsid w:val="00605C2E"/>
    <w:rsid w:val="006116BF"/>
    <w:rsid w:val="00632286"/>
    <w:rsid w:val="00632C6F"/>
    <w:rsid w:val="00632D0C"/>
    <w:rsid w:val="00632ED1"/>
    <w:rsid w:val="006477A5"/>
    <w:rsid w:val="00652711"/>
    <w:rsid w:val="00656472"/>
    <w:rsid w:val="006623F1"/>
    <w:rsid w:val="00665AB0"/>
    <w:rsid w:val="006701C4"/>
    <w:rsid w:val="006954D1"/>
    <w:rsid w:val="006A25DF"/>
    <w:rsid w:val="006A75C7"/>
    <w:rsid w:val="006C263A"/>
    <w:rsid w:val="006C56AC"/>
    <w:rsid w:val="006E11AC"/>
    <w:rsid w:val="006E44A1"/>
    <w:rsid w:val="007202A1"/>
    <w:rsid w:val="00721E0A"/>
    <w:rsid w:val="0072525A"/>
    <w:rsid w:val="00725808"/>
    <w:rsid w:val="0072586F"/>
    <w:rsid w:val="007305E2"/>
    <w:rsid w:val="00742E01"/>
    <w:rsid w:val="00762302"/>
    <w:rsid w:val="00762CCF"/>
    <w:rsid w:val="00775A6E"/>
    <w:rsid w:val="00777BA1"/>
    <w:rsid w:val="00796964"/>
    <w:rsid w:val="007A0793"/>
    <w:rsid w:val="007B52EC"/>
    <w:rsid w:val="007E353A"/>
    <w:rsid w:val="007E4FBA"/>
    <w:rsid w:val="007E5F96"/>
    <w:rsid w:val="00802365"/>
    <w:rsid w:val="00811EC4"/>
    <w:rsid w:val="00815EB6"/>
    <w:rsid w:val="00821CB3"/>
    <w:rsid w:val="00823AAC"/>
    <w:rsid w:val="008279AD"/>
    <w:rsid w:val="00837D3E"/>
    <w:rsid w:val="008526D9"/>
    <w:rsid w:val="00852CF1"/>
    <w:rsid w:val="008548DE"/>
    <w:rsid w:val="008675EC"/>
    <w:rsid w:val="0087088B"/>
    <w:rsid w:val="00872018"/>
    <w:rsid w:val="00876032"/>
    <w:rsid w:val="00884C0D"/>
    <w:rsid w:val="00892241"/>
    <w:rsid w:val="008B37BD"/>
    <w:rsid w:val="008B409A"/>
    <w:rsid w:val="008D46E3"/>
    <w:rsid w:val="008E292F"/>
    <w:rsid w:val="008E578D"/>
    <w:rsid w:val="008E66CE"/>
    <w:rsid w:val="008F7313"/>
    <w:rsid w:val="009004D8"/>
    <w:rsid w:val="00903E59"/>
    <w:rsid w:val="00916F8A"/>
    <w:rsid w:val="009510C1"/>
    <w:rsid w:val="00954EF0"/>
    <w:rsid w:val="009715A3"/>
    <w:rsid w:val="009740A2"/>
    <w:rsid w:val="00976C6D"/>
    <w:rsid w:val="009919CF"/>
    <w:rsid w:val="009A5E44"/>
    <w:rsid w:val="00A00989"/>
    <w:rsid w:val="00A02A8C"/>
    <w:rsid w:val="00A02F76"/>
    <w:rsid w:val="00A22368"/>
    <w:rsid w:val="00A340D6"/>
    <w:rsid w:val="00A455EE"/>
    <w:rsid w:val="00A52AED"/>
    <w:rsid w:val="00A70167"/>
    <w:rsid w:val="00A75CF6"/>
    <w:rsid w:val="00AC1555"/>
    <w:rsid w:val="00AC2890"/>
    <w:rsid w:val="00AC4019"/>
    <w:rsid w:val="00AC5181"/>
    <w:rsid w:val="00AD06F2"/>
    <w:rsid w:val="00AE5BD1"/>
    <w:rsid w:val="00AF7557"/>
    <w:rsid w:val="00B05BB1"/>
    <w:rsid w:val="00B10FBE"/>
    <w:rsid w:val="00B159B0"/>
    <w:rsid w:val="00B443CF"/>
    <w:rsid w:val="00B50EFE"/>
    <w:rsid w:val="00B57DA5"/>
    <w:rsid w:val="00B66A1B"/>
    <w:rsid w:val="00B67517"/>
    <w:rsid w:val="00B70A59"/>
    <w:rsid w:val="00B732A9"/>
    <w:rsid w:val="00B738AE"/>
    <w:rsid w:val="00B7460D"/>
    <w:rsid w:val="00B7639C"/>
    <w:rsid w:val="00B8435C"/>
    <w:rsid w:val="00BC0989"/>
    <w:rsid w:val="00BC392E"/>
    <w:rsid w:val="00BC6B42"/>
    <w:rsid w:val="00BD3C34"/>
    <w:rsid w:val="00BE59D2"/>
    <w:rsid w:val="00BF0E20"/>
    <w:rsid w:val="00C07078"/>
    <w:rsid w:val="00C12A49"/>
    <w:rsid w:val="00C13FE8"/>
    <w:rsid w:val="00C16391"/>
    <w:rsid w:val="00C16B97"/>
    <w:rsid w:val="00C34AAD"/>
    <w:rsid w:val="00C37182"/>
    <w:rsid w:val="00C37242"/>
    <w:rsid w:val="00C44FEE"/>
    <w:rsid w:val="00C46222"/>
    <w:rsid w:val="00C525C0"/>
    <w:rsid w:val="00C538B3"/>
    <w:rsid w:val="00C57194"/>
    <w:rsid w:val="00C6469B"/>
    <w:rsid w:val="00C70E81"/>
    <w:rsid w:val="00C75BEA"/>
    <w:rsid w:val="00CA02E3"/>
    <w:rsid w:val="00CA1EFA"/>
    <w:rsid w:val="00CA7FE9"/>
    <w:rsid w:val="00CB05EC"/>
    <w:rsid w:val="00CB4338"/>
    <w:rsid w:val="00CE1A59"/>
    <w:rsid w:val="00CE499A"/>
    <w:rsid w:val="00CE6082"/>
    <w:rsid w:val="00D1178F"/>
    <w:rsid w:val="00D1210B"/>
    <w:rsid w:val="00D37836"/>
    <w:rsid w:val="00D54275"/>
    <w:rsid w:val="00D601E9"/>
    <w:rsid w:val="00D64C77"/>
    <w:rsid w:val="00D66EAE"/>
    <w:rsid w:val="00D76797"/>
    <w:rsid w:val="00D767E8"/>
    <w:rsid w:val="00D8707A"/>
    <w:rsid w:val="00D97094"/>
    <w:rsid w:val="00DA114E"/>
    <w:rsid w:val="00DA3598"/>
    <w:rsid w:val="00DB675E"/>
    <w:rsid w:val="00DE0042"/>
    <w:rsid w:val="00DE1536"/>
    <w:rsid w:val="00DF04A9"/>
    <w:rsid w:val="00DF5201"/>
    <w:rsid w:val="00E01877"/>
    <w:rsid w:val="00E250DD"/>
    <w:rsid w:val="00E339B2"/>
    <w:rsid w:val="00E450DF"/>
    <w:rsid w:val="00E544C0"/>
    <w:rsid w:val="00E55A90"/>
    <w:rsid w:val="00E75407"/>
    <w:rsid w:val="00E91640"/>
    <w:rsid w:val="00EA5DE0"/>
    <w:rsid w:val="00EC1610"/>
    <w:rsid w:val="00EF47AE"/>
    <w:rsid w:val="00F0560A"/>
    <w:rsid w:val="00F212CE"/>
    <w:rsid w:val="00F22E05"/>
    <w:rsid w:val="00F423BC"/>
    <w:rsid w:val="00F44D8E"/>
    <w:rsid w:val="00F50FB9"/>
    <w:rsid w:val="00F70DF9"/>
    <w:rsid w:val="00F74860"/>
    <w:rsid w:val="00F80CF7"/>
    <w:rsid w:val="00F82FA6"/>
    <w:rsid w:val="00FA2386"/>
    <w:rsid w:val="00FC567C"/>
    <w:rsid w:val="00FD2071"/>
    <w:rsid w:val="00FF14B1"/>
    <w:rsid w:val="00FF2A9B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19</Pages>
  <Words>9171</Words>
  <Characters>55032</Characters>
  <Application>Microsoft Office Word</Application>
  <DocSecurity>0</DocSecurity>
  <Lines>458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472</cp:revision>
  <cp:lastPrinted>2016-09-21T09:08:00Z</cp:lastPrinted>
  <dcterms:created xsi:type="dcterms:W3CDTF">2016-09-06T10:23:00Z</dcterms:created>
  <dcterms:modified xsi:type="dcterms:W3CDTF">2017-09-19T08:29:00Z</dcterms:modified>
</cp:coreProperties>
</file>