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0" w:rsidRPr="00AC2890" w:rsidRDefault="00A90F22" w:rsidP="00AC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Nr sprawy: </w:t>
      </w:r>
      <w:r w:rsidR="00916359">
        <w:rPr>
          <w:rFonts w:ascii="Arial" w:hAnsi="Arial" w:cs="Arial"/>
          <w:b/>
          <w:bCs/>
          <w:color w:val="000000"/>
          <w:sz w:val="20"/>
          <w:szCs w:val="20"/>
        </w:rPr>
        <w:t>IR.271.4.2018</w:t>
      </w:r>
      <w:bookmarkStart w:id="0" w:name="_GoBack"/>
      <w:bookmarkEnd w:id="0"/>
    </w:p>
    <w:p w:rsidR="005E1DA3" w:rsidRDefault="005E1DA3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12782" w:rsidRPr="00A90F22" w:rsidRDefault="00167C91" w:rsidP="00D12782">
      <w:pPr>
        <w:jc w:val="center"/>
        <w:rPr>
          <w:rFonts w:ascii="Tahoma" w:eastAsia="Times New Roman" w:hAnsi="Tahoma" w:cs="Tahoma"/>
          <w:b/>
          <w:lang w:eastAsia="ar-SA"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A90F22" w:rsidRPr="00A90F22">
        <w:rPr>
          <w:rFonts w:ascii="Arial" w:hAnsi="Arial" w:cs="Arial"/>
          <w:b/>
        </w:rPr>
        <w:t>Utrzymanie zimowe i letnie dróg i chodników na terenie gminy Szprotawa w latach 2018-2019</w:t>
      </w:r>
    </w:p>
    <w:p w:rsidR="005E1DA3" w:rsidRDefault="005E1DA3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AC2890" w:rsidRDefault="00167C91" w:rsidP="00AC289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7C91">
        <w:rPr>
          <w:rFonts w:ascii="Arial" w:hAnsi="Arial" w:cs="Arial"/>
          <w:b/>
          <w:sz w:val="22"/>
          <w:szCs w:val="22"/>
        </w:rPr>
        <w:t xml:space="preserve"> </w:t>
      </w:r>
    </w:p>
    <w:p w:rsidR="00AC5181" w:rsidRDefault="00AC518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Rynek 45,67-300 Szprotawa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>tel. 68/3760580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 xml:space="preserve">e-mail: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>924_10_00-696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godziny pracy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w poniedziałek od 8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16</w:t>
      </w:r>
      <w:r>
        <w:rPr>
          <w:rFonts w:ascii="Arial" w:hAnsi="Arial" w:cs="Arial"/>
          <w:color w:val="000000"/>
          <w:sz w:val="13"/>
          <w:szCs w:val="13"/>
        </w:rPr>
        <w:t>00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od wtorku do piątku od 7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15</w:t>
      </w:r>
      <w:r>
        <w:rPr>
          <w:rFonts w:ascii="Arial" w:hAnsi="Arial" w:cs="Arial"/>
          <w:color w:val="000000"/>
          <w:sz w:val="13"/>
          <w:szCs w:val="13"/>
        </w:rPr>
        <w:t>:00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468E2">
        <w:rPr>
          <w:rFonts w:ascii="Arial" w:hAnsi="Arial" w:cs="Arial"/>
          <w:b/>
          <w:bCs/>
          <w:color w:val="000000"/>
          <w:sz w:val="20"/>
          <w:szCs w:val="20"/>
        </w:rPr>
        <w:t>2. Tryb postępowania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468E2"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468E2"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 w:rsidRPr="00D468E2"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468E2">
        <w:rPr>
          <w:rFonts w:ascii="Arial" w:hAnsi="Arial" w:cs="Arial"/>
          <w:i/>
          <w:iCs/>
          <w:color w:val="000000"/>
          <w:sz w:val="20"/>
          <w:szCs w:val="20"/>
        </w:rPr>
        <w:t xml:space="preserve">zamówień publicznych </w:t>
      </w:r>
      <w:r w:rsidRPr="00D468E2">
        <w:rPr>
          <w:rFonts w:ascii="Arial" w:hAnsi="Arial" w:cs="Arial"/>
          <w:color w:val="000000"/>
          <w:sz w:val="20"/>
          <w:szCs w:val="20"/>
        </w:rPr>
        <w:t>(</w:t>
      </w:r>
      <w:r w:rsidR="00403BF6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="00403BF6">
        <w:rPr>
          <w:rFonts w:ascii="Verdana" w:hAnsi="Verdana" w:cs="Verdana"/>
          <w:sz w:val="20"/>
          <w:szCs w:val="20"/>
        </w:rPr>
        <w:t>.)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468E2"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468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D468E2"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 w:rsidRPr="00D468E2">
        <w:rPr>
          <w:rFonts w:ascii="Arial" w:hAnsi="Arial" w:cs="Arial"/>
          <w:i/>
          <w:iCs/>
          <w:color w:val="000000"/>
          <w:sz w:val="20"/>
          <w:szCs w:val="20"/>
        </w:rPr>
        <w:t>Prawo zamówień publicznych</w:t>
      </w:r>
      <w:r w:rsidRPr="00D468E2"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Pr="00D468E2" w:rsidRDefault="00AC5181" w:rsidP="00416F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468E2">
        <w:rPr>
          <w:rFonts w:ascii="Arial" w:hAnsi="Arial" w:cs="Arial"/>
          <w:color w:val="000000"/>
          <w:sz w:val="20"/>
          <w:szCs w:val="20"/>
        </w:rPr>
        <w:t>2.1. Specyfikacji Istotnych Warunków Zamówienia, zwanej dalej SIWZ.</w:t>
      </w:r>
    </w:p>
    <w:p w:rsidR="00AC5181" w:rsidRPr="00D468E2" w:rsidRDefault="00416F1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</w:t>
      </w:r>
      <w:r w:rsidR="00AC5181" w:rsidRPr="00D468E2">
        <w:rPr>
          <w:rFonts w:ascii="Arial" w:hAnsi="Arial" w:cs="Arial"/>
          <w:color w:val="000000"/>
          <w:sz w:val="20"/>
          <w:szCs w:val="20"/>
        </w:rPr>
        <w:t xml:space="preserve">. Zgodnie z art. 9 ustawy </w:t>
      </w:r>
      <w:proofErr w:type="spellStart"/>
      <w:r w:rsidR="00AC5181" w:rsidRPr="00D468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AC5181" w:rsidRPr="00D468E2"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 w:rsidR="00AC5181" w:rsidRPr="008F633A">
        <w:rPr>
          <w:rFonts w:ascii="Arial" w:hAnsi="Arial" w:cs="Arial"/>
          <w:bCs/>
          <w:color w:val="000000"/>
          <w:sz w:val="20"/>
          <w:szCs w:val="20"/>
        </w:rPr>
        <w:t>w języku polskim</w:t>
      </w:r>
      <w:r w:rsidR="00AC5181" w:rsidRPr="00D468E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 w:rsidRPr="00D468E2"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Pr="008F633A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F633A">
        <w:rPr>
          <w:rFonts w:ascii="Arial" w:hAnsi="Arial" w:cs="Arial"/>
          <w:bCs/>
          <w:color w:val="000000"/>
          <w:sz w:val="20"/>
          <w:szCs w:val="20"/>
        </w:rPr>
        <w:t>formy pisemnej</w:t>
      </w:r>
      <w:r w:rsidRPr="008F633A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D468E2" w:rsidRDefault="00416F1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2.4</w:t>
      </w:r>
      <w:r w:rsidR="00AC5181" w:rsidRPr="00D468E2">
        <w:rPr>
          <w:rFonts w:ascii="Arial" w:hAnsi="Arial" w:cs="Arial"/>
          <w:color w:val="000000"/>
          <w:sz w:val="20"/>
          <w:szCs w:val="20"/>
        </w:rPr>
        <w:t xml:space="preserve">. Zgodnie z art. 14 ust. 2 ustawy </w:t>
      </w:r>
      <w:proofErr w:type="spellStart"/>
      <w:r w:rsidR="00AC5181" w:rsidRPr="00D468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AC5181" w:rsidRPr="00D468E2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="00AC5181" w:rsidRPr="008F633A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 w:rsidR="00AC5181" w:rsidRPr="008F633A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AC5181" w:rsidRPr="008F633A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468E2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8F633A">
        <w:rPr>
          <w:rFonts w:ascii="Arial" w:hAnsi="Arial" w:cs="Arial"/>
          <w:bCs/>
          <w:color w:val="000000"/>
          <w:sz w:val="20"/>
          <w:szCs w:val="20"/>
        </w:rPr>
        <w:t>na sobotę lub dzień ustawowo wolny od pracy</w:t>
      </w:r>
      <w:r w:rsidRPr="008F633A">
        <w:rPr>
          <w:rFonts w:ascii="Arial" w:hAnsi="Arial" w:cs="Arial"/>
          <w:color w:val="000000"/>
          <w:sz w:val="20"/>
          <w:szCs w:val="20"/>
        </w:rPr>
        <w:t>,</w:t>
      </w:r>
      <w:r w:rsidRPr="00D468E2">
        <w:rPr>
          <w:rFonts w:ascii="Arial" w:hAnsi="Arial" w:cs="Arial"/>
          <w:color w:val="000000"/>
          <w:sz w:val="20"/>
          <w:szCs w:val="20"/>
        </w:rPr>
        <w:t xml:space="preserve"> termin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468E2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8F633A">
        <w:rPr>
          <w:rFonts w:ascii="Arial" w:hAnsi="Arial" w:cs="Arial"/>
          <w:bCs/>
          <w:color w:val="000000"/>
          <w:sz w:val="20"/>
          <w:szCs w:val="20"/>
        </w:rPr>
        <w:t>dnia następnego</w:t>
      </w:r>
      <w:r w:rsidRPr="00D468E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D468E2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D468E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468E2"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A27F8F" w:rsidRPr="00A27F8F" w:rsidRDefault="00A27F8F" w:rsidP="00A27F8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</w:t>
      </w:r>
      <w:r w:rsidR="008442FE">
        <w:rPr>
          <w:rFonts w:ascii="Arial" w:eastAsia="Times New Roman" w:hAnsi="Arial" w:cs="Arial"/>
          <w:lang w:eastAsia="ar-SA"/>
        </w:rPr>
        <w:t>3.</w:t>
      </w:r>
      <w:r w:rsidRPr="00A27F8F">
        <w:rPr>
          <w:rFonts w:ascii="Arial" w:eastAsia="Times New Roman" w:hAnsi="Arial" w:cs="Arial"/>
          <w:lang w:eastAsia="ar-SA"/>
        </w:rPr>
        <w:t>1.Utrzymanie zimowe dróg i chodników gminy Szprotawa według wy</w:t>
      </w:r>
      <w:r w:rsidR="003D7B39">
        <w:rPr>
          <w:rFonts w:ascii="Arial" w:eastAsia="Times New Roman" w:hAnsi="Arial" w:cs="Arial"/>
          <w:lang w:eastAsia="ar-SA"/>
        </w:rPr>
        <w:t>kazu stanowiącego załącznik nr III.4</w:t>
      </w:r>
      <w:r w:rsidRPr="00A27F8F">
        <w:rPr>
          <w:rFonts w:ascii="Arial" w:eastAsia="Times New Roman" w:hAnsi="Arial" w:cs="Arial"/>
          <w:lang w:eastAsia="ar-SA"/>
        </w:rPr>
        <w:t xml:space="preserve">   do SIWZ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W zakresie  utrzymania zimowego  do obowiązków Zleceniobiorcy należ :</w:t>
      </w:r>
    </w:p>
    <w:p w:rsidR="00A27F8F" w:rsidRPr="00A27F8F" w:rsidRDefault="00A27F8F" w:rsidP="00A27F8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a) wykonanie prac przygotowawczych do sezonu zimowego;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b) pełnienie pogotowia kadrowo technicznego  w celu sprawnego prowadzenia  akcji   zimowej o każdej porze dnia i nocy oraz trwanie w   gotowości do podjęcia działań związanych z odśnieżaniem lub likwidacją śliskości    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c) odśnieżanie  jezdni i   chodników ze śniegu i błota pośniegowego w dni powszednie oraz dni świąteczne  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spacing w:after="0" w:line="240" w:lineRule="auto"/>
        <w:ind w:left="737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 xml:space="preserve">-odśnieżanie, usuwanie </w:t>
      </w:r>
      <w:proofErr w:type="spellStart"/>
      <w:r w:rsidRPr="00A27F8F">
        <w:rPr>
          <w:rFonts w:ascii="Arial" w:eastAsia="Times New Roman" w:hAnsi="Arial" w:cs="Arial"/>
          <w:iCs/>
          <w:lang w:eastAsia="ar-SA"/>
        </w:rPr>
        <w:t>oblodzeń</w:t>
      </w:r>
      <w:proofErr w:type="spellEnd"/>
      <w:r w:rsidRPr="00A27F8F">
        <w:rPr>
          <w:rFonts w:ascii="Arial" w:eastAsia="Times New Roman" w:hAnsi="Arial" w:cs="Arial"/>
          <w:iCs/>
          <w:lang w:eastAsia="ar-SA"/>
        </w:rPr>
        <w:t>, ściąganie błota pośniegowego – rozumie się przez to usuniecie śniegu z nawierzchni przeznaczonej do utrzymania. Śnieg z chodników należy usuwać w stronę zieleńca a w przypadku chodników biegnących wzdłuż jezdni śnieg należy pryzmować na chodniku wzdłuż krawężnika drogowego:</w:t>
      </w:r>
    </w:p>
    <w:p w:rsidR="00A27F8F" w:rsidRPr="00A27F8F" w:rsidRDefault="00A27F8F" w:rsidP="009C22C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>zabrania się pryzmowania śniegu wokół budynków;</w:t>
      </w:r>
    </w:p>
    <w:p w:rsidR="00A27F8F" w:rsidRPr="00A27F8F" w:rsidRDefault="00A27F8F" w:rsidP="009C22C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>odśnieżanie przejść dla pieszych polega na całkowitym usunięciu śniegu z nawierzchni zarówno chodnika jak również z jezdni na całej długości i szerokości przejścia. Śnieg z przejścia należy pryzmować 0,5 m od wyznaczonych przejść na chodniku wzdłuż krawężniaka drogowego;</w:t>
      </w:r>
    </w:p>
    <w:p w:rsidR="00A27F8F" w:rsidRPr="00A27F8F" w:rsidRDefault="00A27F8F" w:rsidP="009C22C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 xml:space="preserve">odśnieżanie parkingów, zatok parkingowych oraz miejsc, w których parkowanie pojazdów na chodnikach jest dopuszczone polega na usunięciu masy śnieżnej (również po odśnieżeniu jezdni przez służby utrzymujące drogi) umożliwiając parkowanie pojazdów na chodnikach. Odśnieżanie zatok parkingowych i parkingów odbywa się na całej długości i szerokości nawierzchni-wywóz śniegu na błonia szprotawskie.   </w:t>
      </w:r>
    </w:p>
    <w:p w:rsidR="00A27F8F" w:rsidRPr="00A27F8F" w:rsidRDefault="00A27F8F" w:rsidP="009C22C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lastRenderedPageBreak/>
        <w:t>odsłanianie (odkuwanie) kratek ściekowych w ciągach ulicznych będących w bieżącym utrzymaniu wraz z umożliwieniem spływu wody z topniejącego śniegu;</w:t>
      </w:r>
    </w:p>
    <w:p w:rsidR="00A27F8F" w:rsidRPr="00A27F8F" w:rsidRDefault="00A27F8F" w:rsidP="009C22C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Arial Unicode MS" w:hAnsi="Arial" w:cs="Arial"/>
          <w:lang w:eastAsia="ar-SA"/>
        </w:rPr>
        <w:t>w przypadku ciągłych opadów śniegu obowiązkiem Wykonawcy jest ciągłe i systematyczne odśnieżanie powierzonego terenu ze śniegu, usuwanie muld i zasp śniegowych,;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d) posypywanie jezdni i chodników w przypadku  śliskości pośniegowej i gołoledzi w dni powszednie oraz dni świąteczne, 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e)  Wykonawca monitoruje sytuację na drogach i chodnikach przez cała dobę.  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   Decyzję o rozpoczęciu akcji zimowej (odśnieżanie, usuwanie śliskości drogowej) podejmuje Wykonawca.  </w:t>
      </w:r>
    </w:p>
    <w:p w:rsidR="00A27F8F" w:rsidRPr="00A27F8F" w:rsidRDefault="00A27F8F" w:rsidP="006A674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   </w:t>
      </w:r>
    </w:p>
    <w:p w:rsidR="00A27F8F" w:rsidRPr="00A27F8F" w:rsidRDefault="006A674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</w:t>
      </w:r>
      <w:r w:rsidR="00A27F8F" w:rsidRPr="00A27F8F">
        <w:rPr>
          <w:rFonts w:ascii="Arial" w:eastAsia="Times New Roman" w:hAnsi="Arial" w:cs="Arial"/>
          <w:lang w:eastAsia="ar-SA"/>
        </w:rPr>
        <w:t>f) przygotowanie, rozwiezienie i zasypanie piaskiem 150 skrzyń o poj. 240-600l które Wykonawca wypożyczy Zamawiającemu na okres realizacji umowy oraz  przekazanych skrzyń przez Zamawiającego  w miejsca wskazane przez tut. Urząd   oraz  ich uprzątnięcie po zakończeniu akcji zimowej.</w:t>
      </w:r>
    </w:p>
    <w:p w:rsidR="00A27F8F" w:rsidRPr="00A27F8F" w:rsidRDefault="006A674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 w:rsidR="00A27F8F" w:rsidRPr="00A27F8F">
        <w:rPr>
          <w:rFonts w:ascii="Arial" w:eastAsia="Times New Roman" w:hAnsi="Arial" w:cs="Arial"/>
          <w:lang w:eastAsia="ar-SA"/>
        </w:rPr>
        <w:t>g) przygotowanie materiału szorstkiego  (solanka - piasek z solą) w odpowiedniej ilości   wynikającej  z zakresu zleconego zadania  oraz sprzętu;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h)  niezbędne oznakowanie robót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</w:t>
      </w:r>
      <w:r w:rsidR="006A674F">
        <w:rPr>
          <w:rFonts w:ascii="Arial" w:eastAsia="Times New Roman" w:hAnsi="Arial" w:cs="Arial"/>
          <w:lang w:eastAsia="ar-SA"/>
        </w:rPr>
        <w:t xml:space="preserve">    </w:t>
      </w:r>
      <w:r w:rsidRPr="00A27F8F">
        <w:rPr>
          <w:rFonts w:ascii="Arial" w:eastAsia="Times New Roman" w:hAnsi="Arial" w:cs="Arial"/>
          <w:lang w:eastAsia="ar-SA"/>
        </w:rPr>
        <w:t xml:space="preserve"> i) sprzątnięcie piasku z ulic i chodników oraz oczyszczenie studzienek  kanalizacji deszczowej  po zakończeniu akcji zimowej, Wyczyszczenie (wymycie) placu z kostki betonowej przed Ratuszem myjka wysokociśnieniową gorąca wodą.</w:t>
      </w:r>
    </w:p>
    <w:p w:rsidR="00A27F8F" w:rsidRPr="00A27F8F" w:rsidRDefault="006A674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</w:t>
      </w:r>
      <w:r w:rsidR="00A27F8F" w:rsidRPr="00A27F8F">
        <w:rPr>
          <w:rFonts w:ascii="Arial" w:eastAsia="Times New Roman" w:hAnsi="Arial" w:cs="Arial"/>
          <w:lang w:eastAsia="ar-SA"/>
        </w:rPr>
        <w:t xml:space="preserve"> j) akcja zimowa prowadzona będzie od 1 listopada do 15 marca roku następnego </w:t>
      </w:r>
    </w:p>
    <w:p w:rsidR="00A27F8F" w:rsidRPr="00A27F8F" w:rsidRDefault="006A674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color w:val="FF0000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 w:rsidR="00A27F8F" w:rsidRPr="00A27F8F">
        <w:rPr>
          <w:rFonts w:ascii="Arial" w:eastAsia="Times New Roman" w:hAnsi="Arial" w:cs="Arial"/>
          <w:lang w:eastAsia="ar-SA"/>
        </w:rPr>
        <w:t xml:space="preserve">k) rozliczenie  z Zamawiającym następować będzie  w okresach miesięcznych </w:t>
      </w:r>
    </w:p>
    <w:p w:rsidR="00A27F8F" w:rsidRPr="00A27F8F" w:rsidRDefault="006A674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</w:t>
      </w:r>
      <w:r w:rsidR="00A27F8F" w:rsidRPr="00A27F8F">
        <w:rPr>
          <w:rFonts w:ascii="Arial" w:eastAsia="Times New Roman" w:hAnsi="Arial" w:cs="Arial"/>
          <w:lang w:eastAsia="ar-SA"/>
        </w:rPr>
        <w:t xml:space="preserve"> l) w okresie zimowym tj. od 31 października do 15 marca  jeżeli wystąpią okresy bezśnieżne Wykonawca  będzie wykonywał oczyszczanie miasta  dwa razy w tygodniu.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Przedmiot zamówienia  dotyczący zimowego utrzymania dróg i chodników został opisany w Szczegółowej Specyfikacji Technicznej  stanowiącej załącznik </w:t>
      </w:r>
      <w:r w:rsidR="00C0553E">
        <w:rPr>
          <w:rFonts w:ascii="Arial" w:eastAsia="Times New Roman" w:hAnsi="Arial" w:cs="Arial"/>
          <w:lang w:eastAsia="ar-SA"/>
        </w:rPr>
        <w:t xml:space="preserve">III.3 </w:t>
      </w:r>
      <w:r w:rsidRPr="00A27F8F">
        <w:rPr>
          <w:rFonts w:ascii="Arial" w:eastAsia="Times New Roman" w:hAnsi="Arial" w:cs="Arial"/>
          <w:lang w:eastAsia="ar-SA"/>
        </w:rPr>
        <w:t>do SIWZ.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</w:t>
      </w:r>
      <w:r w:rsidR="008442FE">
        <w:rPr>
          <w:rFonts w:ascii="Arial" w:eastAsia="Times New Roman" w:hAnsi="Arial" w:cs="Arial"/>
          <w:lang w:eastAsia="ar-SA"/>
        </w:rPr>
        <w:t>3.</w:t>
      </w:r>
      <w:r w:rsidRPr="00A27F8F">
        <w:rPr>
          <w:rFonts w:ascii="Arial" w:eastAsia="Times New Roman" w:hAnsi="Arial" w:cs="Arial"/>
          <w:lang w:eastAsia="ar-SA"/>
        </w:rPr>
        <w:t>2. Oczyszczanie miasta  według wy</w:t>
      </w:r>
      <w:r w:rsidR="003D7B39">
        <w:rPr>
          <w:rFonts w:ascii="Arial" w:eastAsia="Times New Roman" w:hAnsi="Arial" w:cs="Arial"/>
          <w:lang w:eastAsia="ar-SA"/>
        </w:rPr>
        <w:t>kazu stanowiącego załącznik nr III.5</w:t>
      </w:r>
      <w:r w:rsidRPr="00A27F8F">
        <w:rPr>
          <w:rFonts w:ascii="Arial" w:eastAsia="Times New Roman" w:hAnsi="Arial" w:cs="Arial"/>
          <w:lang w:eastAsia="ar-SA"/>
        </w:rPr>
        <w:t xml:space="preserve"> do SIWZ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a) zamiatanie ręczne i mechaniczne ulic, chodników, placów i parkingów  </w:t>
      </w:r>
      <w:r w:rsidR="003D7B39">
        <w:rPr>
          <w:rFonts w:ascii="Arial" w:eastAsia="Times New Roman" w:hAnsi="Arial" w:cs="Arial"/>
          <w:lang w:eastAsia="ar-SA"/>
        </w:rPr>
        <w:t>gminnych według załącznika  nr III.5</w:t>
      </w:r>
      <w:r w:rsidRPr="00A27F8F">
        <w:rPr>
          <w:rFonts w:ascii="Arial" w:eastAsia="Times New Roman" w:hAnsi="Arial" w:cs="Arial"/>
          <w:lang w:eastAsia="ar-SA"/>
        </w:rPr>
        <w:t xml:space="preserve"> do SIWZ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b) oczyszczanie miasta będzie prowadzone od 16 marca do 31 października –  trzy razy w tygodniu tj.  poniedziałek, środa, piątek.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c) w okresie zimowym tj. od 31 października do 15 marca oczyszczanie miasta będzie prowadzone tylko w okresach bezśnieżnych dwa razy w tygodniu.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8442FE" w:rsidP="008442FE">
      <w:pPr>
        <w:suppressAutoHyphens/>
        <w:spacing w:after="0" w:line="240" w:lineRule="auto"/>
        <w:ind w:left="54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d) </w:t>
      </w:r>
      <w:r w:rsidR="00A27F8F" w:rsidRPr="00A27F8F">
        <w:rPr>
          <w:rFonts w:ascii="Arial" w:eastAsia="Times New Roman" w:hAnsi="Arial" w:cs="Arial"/>
          <w:lang w:eastAsia="ar-SA"/>
        </w:rPr>
        <w:t>Zakres zadania obejmuje również: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8442FE" w:rsidP="008442FE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="00A27F8F" w:rsidRPr="00A27F8F">
        <w:rPr>
          <w:rFonts w:ascii="Arial" w:eastAsia="Times New Roman" w:hAnsi="Arial" w:cs="Arial"/>
          <w:lang w:eastAsia="ar-SA"/>
        </w:rPr>
        <w:t xml:space="preserve">zbieranie odpadów komunalnych w tym również gałęzie, liście, pozostałości po papierosach, rozbite butelki (zamiatanie) itp.; </w:t>
      </w:r>
    </w:p>
    <w:p w:rsidR="00A27F8F" w:rsidRPr="00A27F8F" w:rsidRDefault="008442FE" w:rsidP="008442FE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="00A27F8F" w:rsidRPr="00A27F8F">
        <w:rPr>
          <w:rFonts w:ascii="Arial" w:eastAsia="Times New Roman" w:hAnsi="Arial" w:cs="Arial"/>
          <w:lang w:eastAsia="ar-SA"/>
        </w:rPr>
        <w:t>oczyszczanie z traw, chwastów wyrastających pomiędzy płytkami, kostką brukową, przy obrzeżach i krawężnikach,;</w:t>
      </w:r>
    </w:p>
    <w:p w:rsidR="00A27F8F" w:rsidRPr="00A27F8F" w:rsidRDefault="008442FE" w:rsidP="008442FE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="00A27F8F" w:rsidRPr="00A27F8F">
        <w:rPr>
          <w:rFonts w:ascii="Arial" w:eastAsia="Times New Roman" w:hAnsi="Arial" w:cs="Arial"/>
          <w:lang w:eastAsia="ar-SA"/>
        </w:rPr>
        <w:t>usuwanie elementów po kolizjach drogowych, które wystąpiły na drogach gminnych na terenie Gminy Szprotawa wraz z oczyszczeniem nawierzchni ,unieszkodliwieniem i utylizacją środków niebezpiecznych dla środowiska (np. plamy oleju lub innych płynów niebezpiecznych na jezdniach po kolizjach drogowych);</w:t>
      </w:r>
    </w:p>
    <w:p w:rsidR="00A27F8F" w:rsidRPr="00A27F8F" w:rsidRDefault="008442FE" w:rsidP="008442FE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="00A27F8F" w:rsidRPr="00A27F8F">
        <w:rPr>
          <w:rFonts w:ascii="Arial" w:eastAsia="Times New Roman" w:hAnsi="Arial" w:cs="Arial"/>
          <w:lang w:eastAsia="ar-SA"/>
        </w:rPr>
        <w:t>usuwanie elementów zagrażających bezpieczeństwu ruchu, jak również rozsypane po jezdni materiały sypkie przez nieznanego sprawcę;</w:t>
      </w:r>
    </w:p>
    <w:p w:rsidR="00A27F8F" w:rsidRPr="00A27F8F" w:rsidRDefault="008442FE" w:rsidP="008442FE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="00A27F8F" w:rsidRPr="00A27F8F">
        <w:rPr>
          <w:rFonts w:ascii="Arial" w:eastAsia="Times New Roman" w:hAnsi="Arial" w:cs="Arial"/>
          <w:lang w:eastAsia="ar-SA"/>
        </w:rPr>
        <w:t>wywóz nieczystości na wysypisko śmieci wraz z wszelkimi opłatami;</w:t>
      </w:r>
    </w:p>
    <w:p w:rsidR="00A27F8F" w:rsidRPr="00A27F8F" w:rsidRDefault="008442FE" w:rsidP="008442FE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="00A27F8F" w:rsidRPr="00A27F8F">
        <w:rPr>
          <w:rFonts w:ascii="Arial" w:eastAsia="Times New Roman" w:hAnsi="Arial" w:cs="Arial"/>
          <w:lang w:eastAsia="ar-SA"/>
        </w:rPr>
        <w:t>szerokość oczyszczania mechanicznego ulic min. 1 m z każdej strony ulicy</w:t>
      </w:r>
    </w:p>
    <w:p w:rsidR="006E3488" w:rsidRPr="006E3488" w:rsidRDefault="008442FE" w:rsidP="0094720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   </w:t>
      </w:r>
      <w:r w:rsidR="00947202">
        <w:rPr>
          <w:rFonts w:ascii="Arial" w:eastAsia="Times New Roman" w:hAnsi="Arial" w:cs="Arial"/>
          <w:lang w:eastAsia="ar-SA"/>
        </w:rPr>
        <w:t>-</w:t>
      </w:r>
      <w:r w:rsidR="006E3488" w:rsidRPr="006E3488">
        <w:rPr>
          <w:rFonts w:ascii="Arial" w:eastAsia="Times New Roman" w:hAnsi="Arial" w:cs="Arial"/>
          <w:lang w:eastAsia="ar-SA"/>
        </w:rPr>
        <w:t xml:space="preserve">opróżnianie koszy ulicznych </w:t>
      </w:r>
      <w:r w:rsidR="006E3488" w:rsidRPr="00947202">
        <w:rPr>
          <w:rFonts w:ascii="Arial" w:eastAsia="Times New Roman" w:hAnsi="Arial" w:cs="Arial"/>
          <w:lang w:eastAsia="ar-SA"/>
        </w:rPr>
        <w:t xml:space="preserve">na terenie miasta   </w:t>
      </w:r>
      <w:r w:rsidR="006E3488" w:rsidRPr="006E3488">
        <w:rPr>
          <w:rFonts w:ascii="Arial" w:eastAsia="Times New Roman" w:hAnsi="Arial" w:cs="Arial"/>
          <w:lang w:eastAsia="ar-SA"/>
        </w:rPr>
        <w:t xml:space="preserve">o poj. ok. 45  l  ( 248 </w:t>
      </w:r>
      <w:r w:rsidR="00947202">
        <w:rPr>
          <w:rFonts w:ascii="Arial" w:eastAsia="Times New Roman" w:hAnsi="Arial" w:cs="Arial"/>
          <w:lang w:eastAsia="ar-SA"/>
        </w:rPr>
        <w:t xml:space="preserve"> </w:t>
      </w:r>
      <w:r w:rsidR="006E3488" w:rsidRPr="006E3488">
        <w:rPr>
          <w:rFonts w:ascii="Arial" w:eastAsia="Times New Roman" w:hAnsi="Arial" w:cs="Arial"/>
          <w:lang w:eastAsia="ar-SA"/>
        </w:rPr>
        <w:t xml:space="preserve">sztuk)  </w:t>
      </w:r>
      <w:r w:rsidR="00947202">
        <w:rPr>
          <w:rFonts w:ascii="Arial" w:eastAsia="Times New Roman" w:hAnsi="Arial" w:cs="Arial"/>
          <w:lang w:eastAsia="ar-SA"/>
        </w:rPr>
        <w:t xml:space="preserve">      </w:t>
      </w:r>
      <w:r w:rsidR="006E3488" w:rsidRPr="006E3488">
        <w:rPr>
          <w:rFonts w:ascii="Arial" w:eastAsia="Times New Roman" w:hAnsi="Arial" w:cs="Arial"/>
          <w:lang w:eastAsia="ar-SA"/>
        </w:rPr>
        <w:t xml:space="preserve">z </w:t>
      </w:r>
      <w:r w:rsidR="006E3488">
        <w:rPr>
          <w:rFonts w:ascii="Arial" w:eastAsia="Times New Roman" w:hAnsi="Arial" w:cs="Arial"/>
          <w:lang w:eastAsia="ar-SA"/>
        </w:rPr>
        <w:t xml:space="preserve">  </w:t>
      </w:r>
      <w:r w:rsidR="006E3488" w:rsidRPr="006E3488">
        <w:rPr>
          <w:rFonts w:ascii="Arial" w:eastAsia="Times New Roman" w:hAnsi="Arial" w:cs="Arial"/>
          <w:lang w:eastAsia="ar-SA"/>
        </w:rPr>
        <w:t>częstotliwością:</w:t>
      </w:r>
    </w:p>
    <w:p w:rsidR="006E3488" w:rsidRPr="006E3488" w:rsidRDefault="00947202" w:rsidP="00947202">
      <w:pPr>
        <w:widowControl w:val="0"/>
        <w:suppressAutoHyphens/>
        <w:autoSpaceDE w:val="0"/>
        <w:spacing w:after="0" w:line="240" w:lineRule="auto"/>
        <w:ind w:left="184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</w:t>
      </w:r>
      <w:r w:rsidR="006E3488" w:rsidRPr="006E3488">
        <w:rPr>
          <w:rFonts w:ascii="Arial" w:eastAsia="Times New Roman" w:hAnsi="Arial" w:cs="Arial"/>
          <w:lang w:eastAsia="ar-SA"/>
        </w:rPr>
        <w:t xml:space="preserve">-w okresie letnim 3 razy w tygodniu  </w:t>
      </w:r>
      <w:proofErr w:type="spellStart"/>
      <w:r w:rsidR="006E3488" w:rsidRPr="006E3488">
        <w:rPr>
          <w:rFonts w:ascii="Arial" w:eastAsia="Times New Roman" w:hAnsi="Arial" w:cs="Arial"/>
          <w:lang w:eastAsia="ar-SA"/>
        </w:rPr>
        <w:t>tj</w:t>
      </w:r>
      <w:proofErr w:type="spellEnd"/>
      <w:r w:rsidR="006E3488" w:rsidRPr="006E3488">
        <w:rPr>
          <w:rFonts w:ascii="Arial" w:eastAsia="Times New Roman" w:hAnsi="Arial" w:cs="Arial"/>
          <w:lang w:eastAsia="ar-SA"/>
        </w:rPr>
        <w:t xml:space="preserve">: od  1 maja  do 30 października  </w:t>
      </w:r>
    </w:p>
    <w:p w:rsidR="006E3488" w:rsidRPr="006E3488" w:rsidRDefault="00947202" w:rsidP="00947202">
      <w:pPr>
        <w:widowControl w:val="0"/>
        <w:suppressAutoHyphens/>
        <w:autoSpaceDE w:val="0"/>
        <w:spacing w:after="0" w:line="240" w:lineRule="auto"/>
        <w:ind w:left="184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    </w:t>
      </w:r>
      <w:r w:rsidR="006E3488" w:rsidRPr="006E3488">
        <w:rPr>
          <w:rFonts w:ascii="Arial" w:eastAsia="Times New Roman" w:hAnsi="Arial" w:cs="Arial"/>
          <w:lang w:eastAsia="ar-SA"/>
        </w:rPr>
        <w:t xml:space="preserve">-w okresie zimowym 2 razy w tygodniu </w:t>
      </w:r>
      <w:proofErr w:type="spellStart"/>
      <w:r w:rsidR="006E3488" w:rsidRPr="006E3488">
        <w:rPr>
          <w:rFonts w:ascii="Arial" w:eastAsia="Times New Roman" w:hAnsi="Arial" w:cs="Arial"/>
          <w:lang w:eastAsia="ar-SA"/>
        </w:rPr>
        <w:t>tj</w:t>
      </w:r>
      <w:proofErr w:type="spellEnd"/>
      <w:r w:rsidR="006E3488" w:rsidRPr="006E3488">
        <w:rPr>
          <w:rFonts w:ascii="Arial" w:eastAsia="Times New Roman" w:hAnsi="Arial" w:cs="Arial"/>
          <w:lang w:eastAsia="ar-SA"/>
        </w:rPr>
        <w:t xml:space="preserve"> : od 1 listopada do 30 kwietnia </w:t>
      </w:r>
    </w:p>
    <w:p w:rsidR="006E3488" w:rsidRPr="006E3488" w:rsidRDefault="00947202" w:rsidP="006E3488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ascii="Arial" w:eastAsia="Times New Roman" w:hAnsi="Arial" w:cs="Arial"/>
          <w:lang w:eastAsia="ar-SA"/>
        </w:rPr>
      </w:pPr>
      <w:r w:rsidRPr="00947202">
        <w:rPr>
          <w:rFonts w:ascii="Arial" w:eastAsia="Times New Roman" w:hAnsi="Arial" w:cs="Arial"/>
          <w:lang w:eastAsia="ar-SA"/>
        </w:rPr>
        <w:t xml:space="preserve">- </w:t>
      </w:r>
      <w:r w:rsidR="006E3488" w:rsidRPr="006E3488">
        <w:rPr>
          <w:rFonts w:ascii="Arial" w:eastAsia="Times New Roman" w:hAnsi="Arial" w:cs="Arial"/>
          <w:lang w:eastAsia="ar-SA"/>
        </w:rPr>
        <w:t>opróżnianie koszy ulicznych na terenie Os. Lotnisko w Wiechlicach o poj. ok. 45  l  ( 62 sztuk)  z częstotliwością:</w:t>
      </w:r>
    </w:p>
    <w:p w:rsidR="006E3488" w:rsidRPr="006E3488" w:rsidRDefault="00947202" w:rsidP="006E3488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       </w:t>
      </w:r>
      <w:r w:rsidR="006E3488" w:rsidRPr="006E3488">
        <w:rPr>
          <w:rFonts w:ascii="Arial" w:eastAsia="Times New Roman" w:hAnsi="Arial" w:cs="Arial"/>
          <w:lang w:eastAsia="ar-SA"/>
        </w:rPr>
        <w:t>- raz w tygodniu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 Przy opróżnianiu koszy ulicznych  do obowiązków Wykonawcy  należy również:</w:t>
      </w:r>
    </w:p>
    <w:p w:rsidR="00A27F8F" w:rsidRPr="00A27F8F" w:rsidRDefault="00A27F8F" w:rsidP="00A27F8F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>-każdorazowo przy opróżnianiu koszy należy usuwać nieczystości wokół koszy w promieniu 3 m bez względu na rodzaj, pochodzenie odpadów oraz usytuowanie koszy (chodnik, zieleniec);</w:t>
      </w:r>
    </w:p>
    <w:p w:rsidR="00A27F8F" w:rsidRPr="00A27F8F" w:rsidRDefault="00A27F8F" w:rsidP="00A27F8F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>-wywóz nieczystości z koszy na wysypisko śmieci wraz z wszelkimi opłatami;</w:t>
      </w:r>
    </w:p>
    <w:p w:rsidR="00A27F8F" w:rsidRPr="00A27F8F" w:rsidRDefault="00A27F8F" w:rsidP="00A27F8F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>-opróżnianie koszy, na skwerach i zieleńcach należy wykonywać bez wjazdu pojazdami mechanicznymi na tereny zielone.</w:t>
      </w:r>
    </w:p>
    <w:p w:rsidR="00A27F8F" w:rsidRPr="00A27F8F" w:rsidRDefault="00A27F8F" w:rsidP="00A27F8F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>-pisemne, na bieżąco, zgłaszanie Zamawiającemu dewastacji, kradzieży, złego stanu technicznego koszy z podaniem ich rodzaju i lokalizacji.</w:t>
      </w:r>
    </w:p>
    <w:p w:rsidR="00A27F8F" w:rsidRPr="00A27F8F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27F8F" w:rsidRPr="002E0663" w:rsidRDefault="00A27F8F" w:rsidP="00A27F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lang w:eastAsia="ar-SA"/>
        </w:rPr>
      </w:pPr>
      <w:r w:rsidRPr="002E0663">
        <w:rPr>
          <w:rFonts w:ascii="Arial" w:eastAsia="Times New Roman" w:hAnsi="Arial" w:cs="Arial"/>
          <w:lang w:eastAsia="ar-SA"/>
        </w:rPr>
        <w:t xml:space="preserve">           </w:t>
      </w:r>
    </w:p>
    <w:p w:rsidR="002E0663" w:rsidRPr="002E0663" w:rsidRDefault="002E0663" w:rsidP="002E066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3.3 Wymogi dotyczące  zatrudnienia pracowników do wykonywania przedmiotu zamówienia:</w:t>
      </w:r>
    </w:p>
    <w:p w:rsidR="002E0663" w:rsidRPr="002E0663" w:rsidRDefault="002E0663" w:rsidP="009C22C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Zamawiający na podstawie art. 29 ust. 3a Ustawy Pzp, wymaga  aby Wykonawca lub Podwykonawca, zatrudniał  do realizacji przedmiotu zamówienia osoby ( w ilości niezbędnej do prawidłowej realizacji  całego zakresu zamówienia opisanego w SIWZ)  na podstawie umowy o pracę (tam gdzie zatrudnienie na umowę o pracę jest wymagane prawem), jeżeli wykonanie tych czynności  polega  na wykonaniu pracy w sposób określony w art.22 § 1  ustawy </w:t>
      </w:r>
      <w:proofErr w:type="spellStart"/>
      <w:r w:rsidRPr="002E0663">
        <w:rPr>
          <w:rFonts w:ascii="Arial" w:eastAsia="Calibri" w:hAnsi="Arial" w:cs="Arial"/>
          <w:sz w:val="20"/>
          <w:szCs w:val="20"/>
        </w:rPr>
        <w:t>zdnia</w:t>
      </w:r>
      <w:proofErr w:type="spellEnd"/>
      <w:r w:rsidRPr="002E0663">
        <w:rPr>
          <w:rFonts w:ascii="Arial" w:eastAsia="Calibri" w:hAnsi="Arial" w:cs="Arial"/>
          <w:sz w:val="20"/>
          <w:szCs w:val="20"/>
        </w:rPr>
        <w:t xml:space="preserve"> 26 czerwca 1974 Kodeks pracy (Dz. z 2014r poz.1502,z późn. zm.)  </w:t>
      </w:r>
    </w:p>
    <w:p w:rsidR="002E0663" w:rsidRPr="002E0663" w:rsidRDefault="002E0663" w:rsidP="009C22C7">
      <w:pPr>
        <w:numPr>
          <w:ilvl w:val="0"/>
          <w:numId w:val="2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2E0663" w:rsidRPr="002E0663" w:rsidRDefault="002E0663" w:rsidP="009C22C7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2E0663" w:rsidRPr="002E0663" w:rsidRDefault="002E0663" w:rsidP="009C22C7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2E0663" w:rsidRPr="002E0663" w:rsidRDefault="002E0663" w:rsidP="009C22C7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przeprowadzania kontroli na miejscu wykonywania świadczenia.</w:t>
      </w:r>
    </w:p>
    <w:p w:rsidR="002E0663" w:rsidRPr="002E0663" w:rsidRDefault="002E0663" w:rsidP="002E0663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2E0663" w:rsidRPr="002E0663" w:rsidRDefault="002E0663" w:rsidP="009C22C7">
      <w:pPr>
        <w:numPr>
          <w:ilvl w:val="0"/>
          <w:numId w:val="2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 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2E0663" w:rsidRPr="002E0663" w:rsidRDefault="002E0663" w:rsidP="009C22C7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2E0663">
        <w:rPr>
          <w:rFonts w:ascii="Arial" w:eastAsia="Calibri" w:hAnsi="Arial" w:cs="Arial"/>
          <w:b/>
          <w:sz w:val="20"/>
          <w:szCs w:val="20"/>
        </w:rPr>
        <w:t xml:space="preserve">oświadczenie wykonawcy lub podwykonawcy </w:t>
      </w:r>
      <w:r w:rsidRPr="002E0663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2E0663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2E0663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oraz podpis osoby uprawnionej do złożenia oświadczenia w imieniu wykonawcy lub podwykonawcy;</w:t>
      </w:r>
    </w:p>
    <w:p w:rsidR="002E0663" w:rsidRPr="002E0663" w:rsidRDefault="002E0663" w:rsidP="002E0663">
      <w:pPr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2E0663" w:rsidRPr="002E0663" w:rsidRDefault="002E0663" w:rsidP="009C22C7">
      <w:pPr>
        <w:numPr>
          <w:ilvl w:val="0"/>
          <w:numId w:val="2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2E0663" w:rsidRPr="002E0663" w:rsidRDefault="002E0663" w:rsidP="009C22C7">
      <w:pPr>
        <w:numPr>
          <w:ilvl w:val="0"/>
          <w:numId w:val="2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D12782" w:rsidRPr="00D468E2" w:rsidRDefault="00D1278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841D0" w:rsidRPr="00E841D0" w:rsidRDefault="00E841D0" w:rsidP="00E841D0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b/>
          <w:bCs/>
          <w:color w:val="000000"/>
          <w:sz w:val="20"/>
          <w:szCs w:val="20"/>
          <w:lang w:eastAsia="ar-SA"/>
        </w:rPr>
      </w:pPr>
    </w:p>
    <w:p w:rsidR="00E841D0" w:rsidRPr="00541D6A" w:rsidRDefault="00541D6A" w:rsidP="00541D6A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color w:val="000000"/>
          <w:sz w:val="20"/>
          <w:szCs w:val="20"/>
          <w:lang w:eastAsia="ar-SA"/>
        </w:rPr>
      </w:pPr>
      <w:r>
        <w:rPr>
          <w:rFonts w:ascii="Tahoma" w:eastAsia="Arial" w:hAnsi="Tahoma" w:cs="Tahoma"/>
          <w:color w:val="000000"/>
          <w:sz w:val="20"/>
          <w:szCs w:val="20"/>
          <w:lang w:eastAsia="ar-SA"/>
        </w:rPr>
        <w:t xml:space="preserve">3.4 </w:t>
      </w:r>
      <w:r w:rsidR="00E841D0" w:rsidRPr="00541D6A">
        <w:rPr>
          <w:rFonts w:ascii="Tahoma" w:eastAsia="Arial" w:hAnsi="Tahoma" w:cs="Tahoma"/>
          <w:color w:val="000000"/>
          <w:sz w:val="20"/>
          <w:szCs w:val="20"/>
          <w:lang w:eastAsia="ar-SA"/>
        </w:rPr>
        <w:t xml:space="preserve">Zamawiający </w:t>
      </w:r>
      <w:r w:rsidR="007209BD" w:rsidRPr="00541D6A">
        <w:rPr>
          <w:rFonts w:ascii="Tahoma" w:eastAsia="Arial" w:hAnsi="Tahoma" w:cs="Tahoma"/>
          <w:color w:val="000000"/>
          <w:sz w:val="20"/>
          <w:szCs w:val="20"/>
          <w:lang w:eastAsia="ar-SA"/>
        </w:rPr>
        <w:t>nie</w:t>
      </w:r>
      <w:r w:rsidR="00E841D0" w:rsidRPr="00541D6A">
        <w:rPr>
          <w:rFonts w:ascii="Tahoma" w:eastAsia="Arial" w:hAnsi="Tahoma" w:cs="Tahoma"/>
          <w:color w:val="000000"/>
          <w:sz w:val="20"/>
          <w:szCs w:val="20"/>
          <w:lang w:eastAsia="ar-SA"/>
        </w:rPr>
        <w:t xml:space="preserve"> dopuszcza składania ofert częściowych.</w:t>
      </w:r>
    </w:p>
    <w:p w:rsidR="00E841D0" w:rsidRPr="00541D6A" w:rsidRDefault="00E841D0" w:rsidP="009C22C7">
      <w:pPr>
        <w:pStyle w:val="Akapitzlist"/>
        <w:numPr>
          <w:ilvl w:val="1"/>
          <w:numId w:val="27"/>
        </w:num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color w:val="000000"/>
          <w:sz w:val="20"/>
          <w:szCs w:val="20"/>
          <w:lang w:eastAsia="ar-SA"/>
        </w:rPr>
      </w:pPr>
      <w:r w:rsidRPr="00541D6A">
        <w:rPr>
          <w:rFonts w:ascii="Tahoma" w:eastAsia="Arial" w:hAnsi="Tahoma" w:cs="Tahoma"/>
          <w:color w:val="000000"/>
          <w:sz w:val="20"/>
          <w:szCs w:val="20"/>
          <w:lang w:eastAsia="ar-SA"/>
        </w:rPr>
        <w:t>Zamawiający nie przewiduje zamówień uzupełniających.</w:t>
      </w:r>
    </w:p>
    <w:p w:rsidR="00E841D0" w:rsidRPr="00541D6A" w:rsidRDefault="00E841D0" w:rsidP="009C22C7">
      <w:pPr>
        <w:pStyle w:val="Akapitzlist"/>
        <w:numPr>
          <w:ilvl w:val="1"/>
          <w:numId w:val="27"/>
        </w:num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color w:val="000000"/>
          <w:sz w:val="20"/>
          <w:szCs w:val="20"/>
          <w:lang w:eastAsia="ar-SA"/>
        </w:rPr>
      </w:pPr>
      <w:r w:rsidRPr="00541D6A">
        <w:rPr>
          <w:rFonts w:ascii="Tahoma" w:eastAsia="Arial" w:hAnsi="Tahoma" w:cs="Tahoma"/>
          <w:color w:val="000000"/>
          <w:sz w:val="20"/>
          <w:szCs w:val="20"/>
          <w:lang w:eastAsia="ar-SA"/>
        </w:rPr>
        <w:t>Zamawiający nie dopuszcza składania ofert wariantowych.</w:t>
      </w:r>
    </w:p>
    <w:p w:rsidR="00E841D0" w:rsidRPr="00541D6A" w:rsidRDefault="00541D6A" w:rsidP="00541D6A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>
        <w:rPr>
          <w:rFonts w:ascii="Tahoma" w:eastAsia="Arial" w:hAnsi="Tahoma" w:cs="Tahoma"/>
          <w:sz w:val="20"/>
          <w:szCs w:val="20"/>
          <w:lang w:eastAsia="ar-SA"/>
        </w:rPr>
        <w:t xml:space="preserve">3.7 </w:t>
      </w:r>
      <w:r w:rsidR="00E841D0" w:rsidRPr="00541D6A">
        <w:rPr>
          <w:rFonts w:ascii="Tahoma" w:eastAsia="Arial" w:hAnsi="Tahoma" w:cs="Tahoma"/>
          <w:sz w:val="20"/>
          <w:szCs w:val="20"/>
          <w:lang w:eastAsia="ar-SA"/>
        </w:rPr>
        <w:t>Zamawiający nie przewiduje aukcji elektronicznej.</w:t>
      </w:r>
    </w:p>
    <w:p w:rsidR="00E841D0" w:rsidRPr="00E841D0" w:rsidRDefault="00541D6A" w:rsidP="001709CA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>
        <w:rPr>
          <w:rFonts w:ascii="Tahoma" w:eastAsia="Arial" w:hAnsi="Tahoma" w:cs="Tahoma"/>
          <w:color w:val="000000"/>
          <w:sz w:val="20"/>
          <w:szCs w:val="20"/>
          <w:lang w:eastAsia="ar-SA"/>
        </w:rPr>
        <w:lastRenderedPageBreak/>
        <w:t>3.8</w:t>
      </w:r>
      <w:r w:rsidR="001709CA">
        <w:rPr>
          <w:rFonts w:ascii="Tahoma" w:eastAsia="Arial" w:hAnsi="Tahoma" w:cs="Tahoma"/>
          <w:color w:val="000000"/>
          <w:sz w:val="20"/>
          <w:szCs w:val="20"/>
          <w:lang w:eastAsia="ar-SA"/>
        </w:rPr>
        <w:t xml:space="preserve"> </w:t>
      </w:r>
      <w:r w:rsidR="00E841D0" w:rsidRPr="00E841D0">
        <w:rPr>
          <w:rFonts w:ascii="Tahoma" w:eastAsia="Arial" w:hAnsi="Tahoma" w:cs="Tahoma"/>
          <w:color w:val="000000"/>
          <w:sz w:val="20"/>
          <w:szCs w:val="20"/>
          <w:lang w:eastAsia="ar-SA"/>
        </w:rPr>
        <w:t>Zamawiający żąda wskazania w formularzu ofertowym części przedmiotu zamówienia, której wykonanie Wykonawca zamierza powierzyć podwykonawcom (Załącznik nr 4 do SIWZ). Brak informacji oznaczać będzie, iż Wykonawca samodzielnie zrealizuje zamówienie.</w:t>
      </w:r>
    </w:p>
    <w:p w:rsidR="00E841D0" w:rsidRDefault="00E841D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841D0" w:rsidRDefault="00E841D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1D1BFF">
        <w:rPr>
          <w:rFonts w:ascii="Arial" w:hAnsi="Arial" w:cs="Arial"/>
          <w:color w:val="000000"/>
          <w:sz w:val="20"/>
          <w:szCs w:val="20"/>
        </w:rPr>
        <w:t>od dnia 01.04</w:t>
      </w:r>
      <w:r w:rsidR="00310A0E">
        <w:rPr>
          <w:rFonts w:ascii="Arial" w:hAnsi="Arial" w:cs="Arial"/>
          <w:color w:val="000000"/>
          <w:sz w:val="20"/>
          <w:szCs w:val="20"/>
        </w:rPr>
        <w:t>.2018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r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D1BFF">
        <w:rPr>
          <w:rFonts w:ascii="Arial" w:hAnsi="Arial" w:cs="Arial"/>
          <w:color w:val="000000"/>
          <w:sz w:val="20"/>
          <w:szCs w:val="20"/>
        </w:rPr>
        <w:t>31.03</w:t>
      </w:r>
      <w:r w:rsidR="00F14635">
        <w:rPr>
          <w:rFonts w:ascii="Arial" w:hAnsi="Arial" w:cs="Arial"/>
          <w:color w:val="000000"/>
          <w:sz w:val="20"/>
          <w:szCs w:val="20"/>
        </w:rPr>
        <w:t>.2019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 Podstawy wykluczenia i warunki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powaniu </w:t>
      </w:r>
      <w:r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406C2D" w:rsidRDefault="00406C2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06C2D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</w:t>
      </w:r>
      <w:r w:rsidR="00A10346">
        <w:rPr>
          <w:rFonts w:ascii="Arial" w:hAnsi="Arial" w:cs="Arial"/>
          <w:color w:val="000000"/>
          <w:sz w:val="20"/>
          <w:szCs w:val="20"/>
        </w:rPr>
        <w:t>wienia na odpowiednim poziomie,</w:t>
      </w:r>
      <w:r w:rsidR="00ED5BD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dotyczące:</w:t>
      </w:r>
    </w:p>
    <w:p w:rsidR="00ED5BDC" w:rsidRDefault="00ED5BDC" w:rsidP="009C22C7">
      <w:pPr>
        <w:numPr>
          <w:ilvl w:val="0"/>
          <w:numId w:val="22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2B4C87" w:rsidRPr="002B4C87" w:rsidRDefault="002B4C87" w:rsidP="002B4C87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C87">
        <w:rPr>
          <w:rFonts w:ascii="Arial" w:eastAsia="Times New Roman" w:hAnsi="Arial" w:cs="Arial"/>
          <w:sz w:val="20"/>
          <w:szCs w:val="20"/>
          <w:lang w:eastAsia="pl-PL"/>
        </w:rPr>
        <w:t>-Zezwolenie na zbieranie odpadów wydane przez właściwego Starostę</w:t>
      </w:r>
    </w:p>
    <w:p w:rsidR="002B4C87" w:rsidRDefault="002B4C87" w:rsidP="002B4C87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C87">
        <w:rPr>
          <w:rFonts w:ascii="Arial" w:eastAsia="Times New Roman" w:hAnsi="Arial" w:cs="Arial"/>
          <w:sz w:val="20"/>
          <w:szCs w:val="20"/>
          <w:lang w:eastAsia="pl-PL"/>
        </w:rPr>
        <w:t>-Zezwolenie na opróżnianie zbiorników bezodpływowych i transport nieczystości ciekłych z terenu Gminy Szprotawa</w:t>
      </w:r>
    </w:p>
    <w:p w:rsidR="00ED5BDC" w:rsidRPr="00AF6FC7" w:rsidRDefault="00ED5BDC" w:rsidP="00ED5BDC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5BDC">
        <w:rPr>
          <w:rFonts w:ascii="Arial" w:eastAsia="Times New Roman" w:hAnsi="Arial" w:cs="Arial"/>
          <w:sz w:val="20"/>
          <w:szCs w:val="20"/>
          <w:lang w:eastAsia="pl-PL"/>
        </w:rPr>
        <w:t>-wpis do rejestru działalności regulowanej w zakresie odbierania odpadów komunalnych z terenu Gminy Szprotawa.</w:t>
      </w:r>
    </w:p>
    <w:p w:rsidR="00ED5BDC" w:rsidRDefault="00ED5BDC" w:rsidP="009C22C7">
      <w:pPr>
        <w:numPr>
          <w:ilvl w:val="0"/>
          <w:numId w:val="22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ED5BDC" w:rsidRPr="004652BA" w:rsidRDefault="00ED5BDC" w:rsidP="004652BA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-Posiadanie środków finansowych lub  zdolności kredytowej w wysokości co najmniej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652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10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00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000  zł</w:t>
      </w:r>
      <w:r w:rsidRPr="007939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D5BDC" w:rsidRPr="00AF6FC7" w:rsidRDefault="00ED5BDC" w:rsidP="004652BA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Wykonawca musi posiadać ważne ubezpieczenie </w:t>
      </w: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od odpowiedzialności cywilnej  </w:t>
      </w: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 zakresie prowadzonej </w:t>
      </w: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działalności na kwotę min. </w:t>
      </w:r>
      <w:r w:rsidR="004652BA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00 0</w:t>
      </w:r>
      <w:r w:rsidRPr="00775A73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00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Pr="0055748C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zł</w:t>
      </w:r>
    </w:p>
    <w:p w:rsidR="00ED5BDC" w:rsidRPr="00AF6FC7" w:rsidRDefault="00ED5BDC" w:rsidP="00ED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ED5BDC" w:rsidRPr="00AF6FC7" w:rsidRDefault="00ED5BDC" w:rsidP="00ED5BD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c)      zdolności technicznej lub zawodowej</w:t>
      </w:r>
    </w:p>
    <w:p w:rsidR="00ED5BDC" w:rsidRPr="00AF6FC7" w:rsidRDefault="00ED5BDC" w:rsidP="00ED5BD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hAnsi="Arial" w:cs="Arial"/>
          <w:b/>
          <w:bCs/>
          <w:color w:val="000000"/>
          <w:sz w:val="20"/>
          <w:szCs w:val="20"/>
        </w:rPr>
      </w:pP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ED5BDC" w:rsidRDefault="00ED5BDC" w:rsidP="009E4714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posiadanie wiedzy i doświadczenia </w:t>
      </w:r>
      <w:proofErr w:type="spellStart"/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: </w:t>
      </w:r>
      <w:r>
        <w:rPr>
          <w:rFonts w:ascii="Arial" w:hAnsi="Arial" w:cs="Arial"/>
          <w:sz w:val="20"/>
          <w:szCs w:val="20"/>
        </w:rPr>
        <w:t>w okresie ostatnich trzech</w:t>
      </w:r>
      <w:r w:rsidRPr="00AF6FC7">
        <w:rPr>
          <w:rFonts w:ascii="Arial" w:hAnsi="Arial" w:cs="Arial"/>
          <w:sz w:val="20"/>
          <w:szCs w:val="20"/>
        </w:rPr>
        <w:t xml:space="preserve"> lat przed upływem terminu składania ofert, a jeżeli okres prowadzenia działalności jest krótszy - w tym okresie, wykonał należycie</w:t>
      </w:r>
      <w:r>
        <w:rPr>
          <w:rFonts w:ascii="Arial" w:hAnsi="Arial" w:cs="Arial"/>
          <w:sz w:val="20"/>
          <w:szCs w:val="20"/>
        </w:rPr>
        <w:t>:</w:t>
      </w:r>
    </w:p>
    <w:p w:rsidR="00ED5BDC" w:rsidRDefault="00ED5BDC" w:rsidP="00ED5BDC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napToGrid w:val="0"/>
          <w:lang w:eastAsia="ar-SA"/>
        </w:rPr>
      </w:pPr>
    </w:p>
    <w:p w:rsidR="00ED5BDC" w:rsidRPr="00ED5BDC" w:rsidRDefault="00ED5BDC" w:rsidP="009E4714">
      <w:pPr>
        <w:widowControl w:val="0"/>
        <w:autoSpaceDE w:val="0"/>
        <w:autoSpaceDN w:val="0"/>
        <w:adjustRightInd w:val="0"/>
        <w:ind w:left="993" w:firstLine="426"/>
        <w:jc w:val="both"/>
        <w:rPr>
          <w:rFonts w:ascii="Arial" w:eastAsia="Times New Roman" w:hAnsi="Arial" w:cs="Arial"/>
          <w:snapToGrid w:val="0"/>
          <w:lang w:eastAsia="ar-SA"/>
        </w:rPr>
      </w:pPr>
      <w:r w:rsidRPr="006D5FB5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– w tym okresie, realizację  przynajmniej jednego zamówienia  polegającego  na wykonaniu usługi lub usług w zakresie utrzymania zimowego ulic i chodników (minimalna  suma długości ulic objętych utrzymaniem zimowym 50 km), zamiatania ulic i chodników (minimalna  suma długości ulic objętych zamiataniem mechanicznym 10 km), Zamawiający dopuszcza wykazanie potwierdzenia spełnienia powyższego warunku na podstawie kilku umów</w:t>
      </w:r>
      <w:r w:rsidRPr="00ED5BDC">
        <w:rPr>
          <w:rFonts w:ascii="Arial" w:eastAsia="Times New Roman" w:hAnsi="Arial" w:cs="Arial"/>
          <w:snapToGrid w:val="0"/>
          <w:lang w:eastAsia="ar-SA"/>
        </w:rPr>
        <w:t xml:space="preserve">. </w:t>
      </w:r>
    </w:p>
    <w:p w:rsidR="00ED5BDC" w:rsidRPr="00AF6FC7" w:rsidRDefault="00ED5BDC" w:rsidP="00ED5B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D5BDC" w:rsidRPr="0079394E" w:rsidRDefault="00ED5BDC" w:rsidP="00ED5B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357B" w:rsidRDefault="00ED5BDC" w:rsidP="009E4714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ind w:left="993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dysponowanie odpowiednim potencjałem technicznym oraz osobami zdolnymi do wykonania  zamówienia</w:t>
      </w: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: </w:t>
      </w:r>
    </w:p>
    <w:p w:rsidR="00ED5BDC" w:rsidRDefault="00ED5BDC" w:rsidP="009E4714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ind w:left="993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>Wykonawca musi dysponować następującym sprzętem:</w:t>
      </w:r>
    </w:p>
    <w:p w:rsidR="00ED5BDC" w:rsidRPr="00ED5BDC" w:rsidRDefault="00ED5BDC" w:rsidP="009C22C7">
      <w:pPr>
        <w:numPr>
          <w:ilvl w:val="0"/>
          <w:numId w:val="23"/>
        </w:numPr>
        <w:suppressAutoHyphens/>
        <w:spacing w:after="0" w:line="360" w:lineRule="auto"/>
        <w:ind w:left="993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D5BDC">
        <w:rPr>
          <w:rFonts w:ascii="Arial" w:eastAsia="Times New Roman" w:hAnsi="Arial" w:cs="Arial"/>
          <w:sz w:val="20"/>
          <w:szCs w:val="20"/>
          <w:lang w:eastAsia="ar-SA"/>
        </w:rPr>
        <w:t>Pługopiaskarka  -pojazd samochodowy o ładowności do 6 t  - 3 szt.</w:t>
      </w:r>
    </w:p>
    <w:p w:rsidR="00ED5BDC" w:rsidRPr="00ED5BDC" w:rsidRDefault="00ED5BDC" w:rsidP="009C22C7">
      <w:pPr>
        <w:numPr>
          <w:ilvl w:val="0"/>
          <w:numId w:val="23"/>
        </w:numPr>
        <w:suppressAutoHyphens/>
        <w:spacing w:after="0" w:line="360" w:lineRule="auto"/>
        <w:ind w:left="993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D5BDC">
        <w:rPr>
          <w:rFonts w:ascii="Arial" w:eastAsia="Times New Roman" w:hAnsi="Arial" w:cs="Arial"/>
          <w:sz w:val="20"/>
          <w:szCs w:val="20"/>
          <w:lang w:eastAsia="ar-SA"/>
        </w:rPr>
        <w:t>pług lekki zawieszony na ciągniku rolniczym. - 2szt.</w:t>
      </w:r>
    </w:p>
    <w:p w:rsidR="00ED5BDC" w:rsidRPr="00ED5BDC" w:rsidRDefault="00ED5BDC" w:rsidP="009C22C7">
      <w:pPr>
        <w:numPr>
          <w:ilvl w:val="0"/>
          <w:numId w:val="23"/>
        </w:numPr>
        <w:suppressAutoHyphens/>
        <w:spacing w:after="0" w:line="360" w:lineRule="auto"/>
        <w:ind w:left="993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D5BDC">
        <w:rPr>
          <w:rFonts w:ascii="Arial" w:eastAsia="Times New Roman" w:hAnsi="Arial" w:cs="Arial"/>
          <w:sz w:val="20"/>
          <w:szCs w:val="20"/>
          <w:lang w:eastAsia="ar-SA"/>
        </w:rPr>
        <w:t>Pługopiaskarka do odśnieżania chodników - 2 szt.</w:t>
      </w:r>
    </w:p>
    <w:p w:rsidR="00ED5BDC" w:rsidRPr="00ED5BDC" w:rsidRDefault="00ED5BDC" w:rsidP="009E4714">
      <w:pPr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D5BDC">
        <w:rPr>
          <w:rFonts w:ascii="Arial" w:eastAsia="Times New Roman" w:hAnsi="Arial" w:cs="Arial"/>
          <w:sz w:val="20"/>
          <w:szCs w:val="20"/>
          <w:lang w:eastAsia="ar-SA"/>
        </w:rPr>
        <w:t>-  samobieżna mechaniczna zamiatarka do oczyszczania jezdni wyposażona w urządzenie  zraszające materiał zbierający, gromadząca materiał zbierany w zbiorniku własnym - minimalna szerokość rozstawu szczotek 2000 mm; -2 szt.</w:t>
      </w:r>
    </w:p>
    <w:p w:rsidR="00ED5BDC" w:rsidRPr="00ED5BDC" w:rsidRDefault="00ED5BDC" w:rsidP="009E4714">
      <w:pPr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D5BDC">
        <w:rPr>
          <w:rFonts w:ascii="Arial" w:eastAsia="Times New Roman" w:hAnsi="Arial" w:cs="Arial"/>
          <w:sz w:val="20"/>
          <w:szCs w:val="20"/>
          <w:lang w:eastAsia="ar-SA"/>
        </w:rPr>
        <w:lastRenderedPageBreak/>
        <w:t>- samobieżna mechaniczna zamiatarka do oczyszczania chodników wyposażona w urządzenie zraszające materiał zbierający, gromadząca materiał zbierany w zbiorniku własnym - minimalna szerokość rozstawu szczotek 1400 mm; - 2 szt.</w:t>
      </w:r>
    </w:p>
    <w:p w:rsidR="00ED5BDC" w:rsidRPr="00ED5BDC" w:rsidRDefault="00ED5BDC" w:rsidP="009E471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D30B8">
        <w:rPr>
          <w:rFonts w:ascii="Arial" w:eastAsia="Times New Roman" w:hAnsi="Arial" w:cs="Arial"/>
          <w:sz w:val="20"/>
          <w:szCs w:val="20"/>
          <w:lang w:eastAsia="ar-SA"/>
        </w:rPr>
        <w:t>-  c</w:t>
      </w:r>
      <w:r w:rsidRPr="00ED5BDC">
        <w:rPr>
          <w:rFonts w:ascii="Arial" w:eastAsia="Times New Roman" w:hAnsi="Arial" w:cs="Arial"/>
          <w:sz w:val="20"/>
          <w:szCs w:val="20"/>
          <w:lang w:eastAsia="ar-SA"/>
        </w:rPr>
        <w:t>iągnik z przyczepą  - 1 szt.</w:t>
      </w:r>
    </w:p>
    <w:p w:rsidR="00ED5BDC" w:rsidRDefault="00ED5BDC" w:rsidP="009E4714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ind w:left="993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8C34CF" w:rsidRDefault="008C34CF" w:rsidP="008C34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8C34CF" w:rsidRDefault="008C34CF" w:rsidP="008C34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8C34CF" w:rsidRDefault="008C34CF" w:rsidP="008C34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8C34CF" w:rsidRPr="00A840F2" w:rsidRDefault="008C34CF" w:rsidP="008C34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40F2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8C34CF" w:rsidRDefault="008C34CF" w:rsidP="008C34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wypełniony formularz oferty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Pr="00690F34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wezwania w terminie 3 dni od zamieszczenia na stronie internetowej </w:t>
      </w:r>
      <w:r w:rsidR="00690F34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690F34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690F34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690F34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690F3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726E38" w:rsidRPr="00C70AA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26E38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 xml:space="preserve">7.3.1 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celu potwierdzenia, że wykonawca posiada niezbędną wiedzę oraz doświadczenie, wykonawca składa następujące dokumenty:</w:t>
      </w:r>
    </w:p>
    <w:p w:rsidR="00726E38" w:rsidRPr="00C70AA2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26E38" w:rsidRPr="00C70AA2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wykonanych w okresie ostatnich 3 lat usług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( z uwzględnieniem rozdziału 5.1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SIWZ), a jeżeli okres prowadzenia działalności jest krótszy - w tym o</w:t>
      </w:r>
      <w:r>
        <w:rPr>
          <w:rFonts w:ascii="Arial" w:eastAsia="Times New Roman" w:hAnsi="Arial" w:cs="Arial"/>
          <w:sz w:val="20"/>
          <w:szCs w:val="20"/>
          <w:lang w:eastAsia="pl-PL"/>
        </w:rPr>
        <w:t>kresie, z podaniem ich zakresu i wartości brutto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oraz daty i miejsca wykonania. </w:t>
      </w:r>
      <w:r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Załącznik nr III.1 do SIWZ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z załączeniem dokumentów potwierdzających, że roboty te zostały wykonane należycie (referencje). Referencje muszą umożliwiać ich weryfikację, zawierać nr telefonu do osoby wystawiającej;</w:t>
      </w:r>
    </w:p>
    <w:p w:rsidR="00726E38" w:rsidRPr="00C70AA2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26E38" w:rsidRPr="00C70AA2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7.3.2 W celu potwierdzenia, że wykonawca posiada potencjał techniczny, a także dysponuje osobami zdolnymi do wykonania zamówienia, wykonawca składa następujące dokumenty:</w:t>
      </w:r>
    </w:p>
    <w:p w:rsidR="00726E38" w:rsidRPr="00C70AA2" w:rsidRDefault="00726E38" w:rsidP="00726E38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6E38" w:rsidRPr="00C70AA2" w:rsidRDefault="00894244" w:rsidP="00726E38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-Wykaz sprzę</w:t>
      </w:r>
      <w:r w:rsidR="003A6C9C">
        <w:rPr>
          <w:rFonts w:ascii="Arial" w:eastAsia="Times New Roman" w:hAnsi="Arial" w:cs="Arial"/>
          <w:sz w:val="20"/>
          <w:szCs w:val="20"/>
          <w:lang w:eastAsia="pl-PL"/>
        </w:rPr>
        <w:t>tu</w:t>
      </w:r>
      <w:r w:rsidR="00726E38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 - </w:t>
      </w:r>
      <w:r w:rsidR="00726E38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</w:t>
      </w:r>
      <w:r w:rsidR="00726E38">
        <w:rPr>
          <w:rFonts w:ascii="Arial" w:eastAsia="Times New Roman" w:hAnsi="Arial" w:cs="Arial"/>
          <w:b/>
          <w:sz w:val="20"/>
          <w:szCs w:val="20"/>
          <w:lang w:eastAsia="pl-PL"/>
        </w:rPr>
        <w:t>k III.2</w:t>
      </w:r>
      <w:r w:rsidR="00726E38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726E38" w:rsidRPr="00C70AA2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26E38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7.3.3 W celu potwierdzenia, że wykonawca znajduje się w sytuacji ekonomicznej i finansowej zapewniającej wykonanie zamówienia, składa następujące dokumenty:</w:t>
      </w:r>
    </w:p>
    <w:p w:rsidR="00726E38" w:rsidRPr="000E5E4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6E38" w:rsidRPr="000E5E4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informację z banku lub spółdzielczej kasy oszczędnościowo kredytowej potwierdzającą wysokość posiadanych środków finansowych lub zdolność kredytową wykonawcy w okresie  nie wcześniejszym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niż 1 miesiąc  przed upływem terminu składania ofert z uwzględnieniem wymogów opisanych w punkcie 5.1 SIWZ.  </w:t>
      </w:r>
    </w:p>
    <w:p w:rsidR="00726E38" w:rsidRPr="000E5E4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- polisę lub inny dokument ubezpieczenia potwierdzający, że wykonawca jest ubezpieczony od odpowiedzialności cywilnej w zakresie prowadzonej działalności gospodarczej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z uwzględnieniem wymogów opisanych w punkcie 5.1 SIWZ.  </w:t>
      </w:r>
    </w:p>
    <w:p w:rsidR="00726E38" w:rsidRPr="00C70AA2" w:rsidRDefault="00726E38" w:rsidP="00726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26E38" w:rsidRPr="00C70AA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26E38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7.3.4</w:t>
      </w:r>
      <w:r>
        <w:rPr>
          <w:rFonts w:ascii="Arial" w:hAnsi="Arial" w:cs="Arial"/>
          <w:color w:val="000000"/>
          <w:sz w:val="20"/>
          <w:szCs w:val="20"/>
        </w:rPr>
        <w:t xml:space="preserve"> W celu potwierdzenia </w:t>
      </w:r>
      <w:r w:rsidR="00F77689">
        <w:rPr>
          <w:rFonts w:ascii="Arial" w:hAnsi="Arial" w:cs="Arial"/>
          <w:color w:val="000000"/>
          <w:sz w:val="20"/>
          <w:szCs w:val="20"/>
        </w:rPr>
        <w:t>posiadania odpowiednich kompetencji lub uprawnień  do prowadzenia określonej działalności zawodowej</w:t>
      </w:r>
      <w:r>
        <w:rPr>
          <w:rFonts w:ascii="Arial" w:hAnsi="Arial" w:cs="Arial"/>
          <w:color w:val="000000"/>
          <w:sz w:val="20"/>
          <w:szCs w:val="20"/>
        </w:rPr>
        <w:t xml:space="preserve"> Wykonawca przedkłada:</w:t>
      </w:r>
    </w:p>
    <w:p w:rsidR="002B4C87" w:rsidRDefault="002B4C87" w:rsidP="002B4C87">
      <w:pPr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ar-SA"/>
        </w:rPr>
      </w:pPr>
    </w:p>
    <w:p w:rsidR="002B4C87" w:rsidRPr="002B4C87" w:rsidRDefault="002B4C87" w:rsidP="002B4C87">
      <w:pPr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2B4C87">
        <w:rPr>
          <w:rFonts w:ascii="Arial" w:eastAsia="Times New Roman" w:hAnsi="Arial" w:cs="Arial"/>
          <w:snapToGrid w:val="0"/>
          <w:lang w:eastAsia="ar-SA"/>
        </w:rPr>
        <w:t>-</w:t>
      </w:r>
      <w:r w:rsidRPr="002B4C8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Zezwolenie na zbieranie odpadów wydane przez właściwego Starostę</w:t>
      </w:r>
    </w:p>
    <w:p w:rsidR="00F33D20" w:rsidRPr="0096770E" w:rsidRDefault="002B4C87" w:rsidP="0096770E">
      <w:pPr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2B4C8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-Zezwolenie na opróżnianie zbiorników bezodpływowych i transport nieczystości ciekłych z terenu Gminy Szprotawa </w:t>
      </w:r>
    </w:p>
    <w:p w:rsidR="00D405DE" w:rsidRPr="00D405DE" w:rsidRDefault="00D405DE" w:rsidP="00D405DE">
      <w:pPr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405DE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-wpis do rejestru działalności regulowanej w zakresie odbierania odpadów komunalnych z terenu Gminy Szprotawa.</w:t>
      </w:r>
    </w:p>
    <w:p w:rsidR="0096770E" w:rsidRDefault="0096770E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26E38" w:rsidRDefault="0096770E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7.3.5</w:t>
      </w:r>
      <w:r w:rsidRPr="0096770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 celu potwierdzenia braku podstaw wykluczenia wykonawcy z udziału w postępowaniu Wykonawca przedkłada:</w:t>
      </w:r>
    </w:p>
    <w:p w:rsidR="0096770E" w:rsidRDefault="0096770E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26E38" w:rsidRPr="00B06CBB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726E38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726E38" w:rsidRPr="00B06CBB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26E38" w:rsidRPr="00B06CBB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726E38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726E38" w:rsidRPr="00B06CBB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26E38" w:rsidRPr="00C70AA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</w:t>
      </w:r>
      <w:r w:rsidRPr="00C70AA2">
        <w:rPr>
          <w:rFonts w:ascii="Arial" w:hAnsi="Arial" w:cs="Arial"/>
          <w:color w:val="000000"/>
          <w:sz w:val="20"/>
          <w:szCs w:val="20"/>
        </w:rPr>
        <w:t>dpis z właściwego rejestru lub z centralnej ewidencji i informacji o działalności gospodarczej,</w:t>
      </w:r>
    </w:p>
    <w:p w:rsidR="00726E38" w:rsidRPr="00C70AA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726E38" w:rsidRPr="00C70AA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726E38" w:rsidRPr="00C70AA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26E38" w:rsidRPr="00C70AA2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6E38" w:rsidRDefault="00726E38" w:rsidP="00726E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690F34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690F3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90F34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690F34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690F34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690F34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>
        <w:rPr>
          <w:rFonts w:ascii="Arial" w:hAnsi="Arial" w:cs="Arial"/>
          <w:color w:val="000000"/>
          <w:sz w:val="20"/>
          <w:szCs w:val="20"/>
        </w:rPr>
        <w:t xml:space="preserve">składają wszyscy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Wykonawcy,którzy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złożyli oferty, z wyjątkiem przypadku gdy w postępowaniu złożono tylko jedną ofertę lub</w:t>
      </w:r>
      <w:r w:rsidR="00690F3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7523F7">
        <w:rPr>
          <w:rFonts w:ascii="Arial" w:hAnsi="Arial" w:cs="Arial"/>
          <w:color w:val="000000"/>
          <w:sz w:val="20"/>
          <w:szCs w:val="20"/>
        </w:rPr>
        <w:t xml:space="preserve"> Zamawiający dopuszcza złożenie oświadczenia wraz z ofertą. 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967792" w:rsidRDefault="00AC5181" w:rsidP="00967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967792" w:rsidRPr="00967792">
        <w:rPr>
          <w:rFonts w:ascii="Arial" w:hAnsi="Arial" w:cs="Arial"/>
          <w:color w:val="000000"/>
          <w:sz w:val="20"/>
          <w:szCs w:val="20"/>
        </w:rPr>
        <w:t xml:space="preserve"> </w:t>
      </w:r>
      <w:r w:rsidR="00967792">
        <w:rPr>
          <w:rFonts w:ascii="Arial" w:hAnsi="Arial" w:cs="Arial"/>
          <w:color w:val="000000"/>
          <w:sz w:val="20"/>
          <w:szCs w:val="20"/>
        </w:rPr>
        <w:t xml:space="preserve">Zamawiający dopuszcza złożenie </w:t>
      </w:r>
      <w:r w:rsidR="00D0637C">
        <w:rPr>
          <w:rFonts w:ascii="Arial" w:hAnsi="Arial" w:cs="Arial"/>
          <w:color w:val="000000"/>
          <w:sz w:val="20"/>
          <w:szCs w:val="20"/>
        </w:rPr>
        <w:t>dokumentów</w:t>
      </w:r>
      <w:r w:rsidR="00967792">
        <w:rPr>
          <w:rFonts w:ascii="Arial" w:hAnsi="Arial" w:cs="Arial"/>
          <w:color w:val="000000"/>
          <w:sz w:val="20"/>
          <w:szCs w:val="20"/>
        </w:rPr>
        <w:t xml:space="preserve"> wraz z ofertą.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E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. Jeżeli Wykonawca zamierza powierzyć wykonanie części zamówienia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 w:rsidR="00AC5181"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A25696">
        <w:rPr>
          <w:rFonts w:ascii="Arial" w:hAnsi="Arial" w:cs="Arial"/>
          <w:b/>
          <w:bCs/>
          <w:color w:val="000000"/>
          <w:sz w:val="20"/>
          <w:szCs w:val="20"/>
        </w:rPr>
        <w:t>7.3.5</w:t>
      </w:r>
      <w:r w:rsidR="004E7985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EB6862">
        <w:rPr>
          <w:rFonts w:ascii="Arial" w:hAnsi="Arial" w:cs="Arial"/>
          <w:b/>
          <w:bCs/>
          <w:color w:val="000000"/>
          <w:sz w:val="20"/>
          <w:szCs w:val="20"/>
        </w:rPr>
        <w:t>pkt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potwierdzające, że nie otwarto jego likwidacji ani nie ogłoszono upadłości. Dokumenty powinny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717F3F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 xml:space="preserve">ceniony w oparciu o szczegółowy opis zamówienia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>
        <w:rPr>
          <w:rFonts w:ascii="Arial" w:hAnsi="Arial" w:cs="Arial"/>
          <w:color w:val="000000"/>
          <w:sz w:val="20"/>
          <w:szCs w:val="20"/>
        </w:rPr>
        <w:t xml:space="preserve">, od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5C1F83">
        <w:rPr>
          <w:rFonts w:ascii="Arial" w:hAnsi="Arial" w:cs="Arial"/>
          <w:b/>
          <w:bCs/>
          <w:color w:val="000000"/>
          <w:sz w:val="20"/>
          <w:szCs w:val="20"/>
        </w:rPr>
        <w:t>), 7.2 i 7.3.2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5C1F83">
        <w:rPr>
          <w:rFonts w:ascii="Arial" w:hAnsi="Arial" w:cs="Arial"/>
          <w:b/>
          <w:bCs/>
          <w:color w:val="000000"/>
          <w:sz w:val="20"/>
          <w:szCs w:val="20"/>
        </w:rPr>
        <w:t xml:space="preserve">7.3.1)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 w:rsidR="00D1376A">
        <w:rPr>
          <w:rFonts w:ascii="Arial" w:hAnsi="Arial" w:cs="Arial"/>
          <w:b/>
          <w:bCs/>
          <w:color w:val="000000"/>
          <w:sz w:val="20"/>
          <w:szCs w:val="20"/>
        </w:rPr>
        <w:t xml:space="preserve"> i usług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zamówień na podst</w:t>
      </w:r>
      <w:r w:rsidR="00D1376A">
        <w:rPr>
          <w:rFonts w:ascii="Arial" w:hAnsi="Arial" w:cs="Arial"/>
          <w:color w:val="000000"/>
          <w:sz w:val="20"/>
          <w:szCs w:val="20"/>
        </w:rPr>
        <w:t>awie art. 67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D463B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="000416C8">
        <w:rPr>
          <w:rFonts w:ascii="Arial" w:hAnsi="Arial" w:cs="Arial"/>
          <w:color w:val="000000"/>
          <w:sz w:val="20"/>
          <w:szCs w:val="20"/>
        </w:rPr>
        <w:t xml:space="preserve">nie </w:t>
      </w:r>
      <w:r>
        <w:rPr>
          <w:rFonts w:ascii="Arial" w:hAnsi="Arial" w:cs="Arial"/>
          <w:color w:val="000000"/>
          <w:sz w:val="20"/>
          <w:szCs w:val="20"/>
        </w:rPr>
        <w:t xml:space="preserve"> dopuszcza  składanie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do SIWZ </w:t>
      </w:r>
      <w:r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</w:t>
      </w:r>
      <w:r w:rsidR="00425CEF">
        <w:rPr>
          <w:rFonts w:ascii="Arial" w:hAnsi="Arial" w:cs="Arial"/>
          <w:color w:val="000000"/>
          <w:sz w:val="20"/>
          <w:szCs w:val="20"/>
        </w:rPr>
        <w:t>ający nie wymaga oględzin miejsc usługi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0416C8" w:rsidRPr="000416C8" w:rsidRDefault="000416C8" w:rsidP="000416C8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 xml:space="preserve">1.Ustala  się  wadium  w wysokości: </w:t>
      </w:r>
    </w:p>
    <w:p w:rsidR="000416C8" w:rsidRPr="000416C8" w:rsidRDefault="000416C8" w:rsidP="000416C8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33E77">
        <w:rPr>
          <w:rFonts w:ascii="Arial" w:eastAsia="Times New Roman" w:hAnsi="Arial" w:cs="Arial"/>
          <w:sz w:val="20"/>
          <w:szCs w:val="20"/>
          <w:lang w:eastAsia="ar-SA"/>
        </w:rPr>
        <w:t xml:space="preserve">10 000 zł słownie: dziesięć tysięcy złotych </w:t>
      </w:r>
    </w:p>
    <w:p w:rsidR="000416C8" w:rsidRPr="000416C8" w:rsidRDefault="000416C8" w:rsidP="000416C8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2)  Wadium  może  być   wnoszone  w  jednej  lub  kilku  następujących  formach:</w:t>
      </w:r>
    </w:p>
    <w:p w:rsidR="000416C8" w:rsidRPr="000416C8" w:rsidRDefault="000416C8" w:rsidP="000416C8">
      <w:pPr>
        <w:suppressAutoHyphens/>
        <w:spacing w:after="0" w:line="240" w:lineRule="auto"/>
        <w:ind w:left="6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  <w:t>1.   pieniądzu</w:t>
      </w:r>
    </w:p>
    <w:p w:rsidR="000416C8" w:rsidRPr="000416C8" w:rsidRDefault="000416C8" w:rsidP="000416C8">
      <w:pPr>
        <w:suppressAutoHyphens/>
        <w:spacing w:after="0" w:line="240" w:lineRule="auto"/>
        <w:ind w:left="6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  <w:t>2.   poręczeniach bankowych</w:t>
      </w:r>
    </w:p>
    <w:p w:rsidR="000416C8" w:rsidRPr="000416C8" w:rsidRDefault="000416C8" w:rsidP="000416C8">
      <w:pPr>
        <w:suppressAutoHyphens/>
        <w:spacing w:after="0" w:line="240" w:lineRule="auto"/>
        <w:ind w:left="6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  <w:t>3.   gwarancjach bankowych</w:t>
      </w:r>
    </w:p>
    <w:p w:rsidR="000416C8" w:rsidRPr="000416C8" w:rsidRDefault="000416C8" w:rsidP="000416C8">
      <w:pPr>
        <w:suppressAutoHyphens/>
        <w:spacing w:after="0" w:line="240" w:lineRule="auto"/>
        <w:ind w:left="6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  <w:t>4.   gwarancjach ubezpieczeniowych</w:t>
      </w:r>
    </w:p>
    <w:p w:rsidR="000416C8" w:rsidRPr="000416C8" w:rsidRDefault="000416C8" w:rsidP="000416C8">
      <w:pPr>
        <w:suppressAutoHyphens/>
        <w:spacing w:after="0" w:line="240" w:lineRule="auto"/>
        <w:ind w:left="6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  <w:t>5.   poręczeniach udzielanych przez podmioty, o których mowa w art. 6 ust. 3 pkt. 4  lit. b  ustawy z dnia 9 listopada 2000 r.  o  utworzeniu  Polskiej Agencji Rozwoju Przedsiębiorczości (Dz. U. nr 109 poz. 1158  oraz  z 2002 r. Nr 25, poz. 253, Nr 66, poz. 596 i Nr 216, poz. 1824).</w:t>
      </w:r>
    </w:p>
    <w:p w:rsidR="000416C8" w:rsidRPr="000416C8" w:rsidRDefault="000416C8" w:rsidP="000416C8">
      <w:pPr>
        <w:suppressAutoHyphens/>
        <w:spacing w:after="0" w:line="240" w:lineRule="auto"/>
        <w:ind w:left="9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Wadium  wnoszone  w  pieniądzu  wpłaca  się  przelewem  na  rachunek  bankowy:</w:t>
      </w:r>
    </w:p>
    <w:p w:rsidR="000416C8" w:rsidRPr="000416C8" w:rsidRDefault="000416C8" w:rsidP="000416C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16C8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Gminy  Szprotawa  </w:t>
      </w:r>
      <w:r w:rsidRPr="000416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PKO BP </w:t>
      </w:r>
      <w:r w:rsidRPr="000416C8">
        <w:rPr>
          <w:rFonts w:ascii="Arial" w:eastAsia="Times New Roman" w:hAnsi="Arial" w:cs="Arial"/>
          <w:sz w:val="20"/>
          <w:szCs w:val="20"/>
          <w:lang w:eastAsia="pl-PL"/>
        </w:rPr>
        <w:t xml:space="preserve">Nr  konta: </w:t>
      </w:r>
      <w:r w:rsidRPr="000416C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14 1020 5402 0000 0002 0268 0403 </w:t>
      </w:r>
      <w:r w:rsidRPr="000416C8">
        <w:rPr>
          <w:rFonts w:ascii="Arial" w:eastAsia="Times New Roman" w:hAnsi="Arial" w:cs="Arial"/>
          <w:b/>
          <w:sz w:val="20"/>
          <w:szCs w:val="20"/>
          <w:lang w:eastAsia="pl-PL"/>
        </w:rPr>
        <w:t>z dokładnym opisem na przelewie jakiego wadium dotyczy</w:t>
      </w:r>
    </w:p>
    <w:p w:rsidR="000416C8" w:rsidRPr="000416C8" w:rsidRDefault="000416C8" w:rsidP="000416C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3)  Wadium  wniesione  w  pieniądzu  zamawiający przechowuje na rachunku bankowym.</w:t>
      </w:r>
    </w:p>
    <w:p w:rsidR="000416C8" w:rsidRPr="000416C8" w:rsidRDefault="000416C8" w:rsidP="000416C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4)  Wadium  wniesione  w  pieniądzu  należy  złożyć  najpóźniej w dniu otwarcia ofert, przed terminem otwarcia dołączając do oferty dowód wpłaty wadium lub przelewu, przy czym  za termin wniesienia wadium w formie pieniężnej przyjmuje się termin uznania na rachunku bankowym zamawiającego.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5)  Wadium wniesione w pieniądzu zostanie zwrócone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 xml:space="preserve">6)  Wadium wniesione w formie inne niż pieniądz należy złożyć w formie oryginału, razem z ofertą najpóźniej w dniu otwarcia ofert przed terminem otwarcia ofert, 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7) Polisa, poręczenie, gwarancja lub inny dokument stanowiący formę wadium  winno zawierać stwierdzenie, że na pierwsze pisemne żądanie zamawiającego – wzywające do zapłaty kwoty wadium zgodnie z warunkami specyfikacji istotnych warunków zamówienia – następuje jego bezwarunkowa wypłata, bez jakichkolwiek zastrzeżeń ze strony gwaranta/poręczyciela.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8)  Oferta niezabezpieczona wadium w jednej lub kilku z podanych wyżej form zostanie wykluczona bez rozpatrywania.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 xml:space="preserve">9)  Zamawiający  </w:t>
      </w:r>
      <w:r w:rsidRPr="000416C8">
        <w:rPr>
          <w:rFonts w:ascii="Arial" w:eastAsia="Times New Roman" w:hAnsi="Arial" w:cs="Arial"/>
          <w:b/>
          <w:sz w:val="20"/>
          <w:szCs w:val="20"/>
          <w:lang w:eastAsia="ar-SA"/>
        </w:rPr>
        <w:t>zwraca niezwłocznie wadium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>, jeżeli: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>a)    upłynął termin związania z umową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>b) zawarto umowę w sprawie zamówienia publicznego i wniesiono zabezpieczenie należytego wykonania tej umowy.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>c) zamawiający unieważnił postępowanie o udzielenie zamówienia, a protesty zostały ostatecznie rozstrzygnięte lub upłynął termin do ich wnoszenia.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 xml:space="preserve">10) Zamawiający  </w:t>
      </w:r>
      <w:r w:rsidRPr="000416C8">
        <w:rPr>
          <w:rFonts w:ascii="Arial" w:eastAsia="Times New Roman" w:hAnsi="Arial" w:cs="Arial"/>
          <w:b/>
          <w:sz w:val="20"/>
          <w:szCs w:val="20"/>
          <w:lang w:eastAsia="ar-SA"/>
        </w:rPr>
        <w:t>zwraca  niezwłocznie  wadium  na  wniosek  wykonawcy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>: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  a)  który wycofał ofertę przed upływem terminu składania ofert,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  b)  który  został wykluczony z postępowania,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  c)  którego  oferta  została  odrzucona.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>11) Złożenie  przez  wykonawcę, którego oferta została odrzucona lub wykluczonego z postępowania  wniosku o zwrot wadium jest równoznaczne ze zrzeczeniem się przez wykonawcę prawa do wniesienia protestu.</w:t>
      </w:r>
    </w:p>
    <w:p w:rsidR="000416C8" w:rsidRPr="000416C8" w:rsidRDefault="000416C8" w:rsidP="000416C8">
      <w:pPr>
        <w:suppressAutoHyphens/>
        <w:spacing w:after="0" w:line="240" w:lineRule="auto"/>
        <w:ind w:left="9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416C8" w:rsidRPr="000416C8" w:rsidRDefault="000416C8" w:rsidP="000416C8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416C8">
        <w:rPr>
          <w:rFonts w:ascii="Arial" w:eastAsia="Times New Roman" w:hAnsi="Arial" w:cs="Arial"/>
          <w:sz w:val="20"/>
          <w:szCs w:val="20"/>
          <w:lang w:eastAsia="ar-SA"/>
        </w:rPr>
        <w:t xml:space="preserve">12) Zamawiający  </w:t>
      </w:r>
      <w:r w:rsidRPr="000416C8">
        <w:rPr>
          <w:rFonts w:ascii="Arial" w:eastAsia="Times New Roman" w:hAnsi="Arial" w:cs="Arial"/>
          <w:b/>
          <w:sz w:val="20"/>
          <w:szCs w:val="20"/>
          <w:lang w:eastAsia="ar-SA"/>
        </w:rPr>
        <w:t>zatrzymuje  wadium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 xml:space="preserve">  wraz  z  odsetkami,  jeżeli  wykonawca, którego oferta została wybrana: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>a)  odmówił podpisania umowy w sprawie zamówienia publicznego na warunkach określonych  w ofercie,</w:t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416C8">
        <w:rPr>
          <w:rFonts w:ascii="Arial" w:eastAsia="Times New Roman" w:hAnsi="Arial" w:cs="Arial"/>
          <w:sz w:val="20"/>
          <w:szCs w:val="20"/>
          <w:lang w:eastAsia="ar-SA"/>
        </w:rPr>
        <w:br/>
        <w:t>b)     zawarcie umowy w sprawie zamówienia publicznego stało się  niemożliwe     z  przyczyn leżących po stronie wykonawcy.</w:t>
      </w:r>
    </w:p>
    <w:p w:rsidR="00215D5E" w:rsidRPr="00233E77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FF497F" w:rsidRPr="00036F86" w:rsidRDefault="001D0A2E" w:rsidP="00036F86">
      <w:pPr>
        <w:jc w:val="center"/>
        <w:rPr>
          <w:rFonts w:ascii="Tahoma" w:eastAsia="Times New Roman" w:hAnsi="Tahoma" w:cs="Tahoma"/>
          <w:b/>
          <w:lang w:eastAsia="ar-SA"/>
        </w:rPr>
      </w:pPr>
      <w:r>
        <w:rPr>
          <w:rFonts w:ascii="Arial" w:hAnsi="Arial" w:cs="Arial"/>
          <w:b/>
        </w:rPr>
        <w:t xml:space="preserve"> Oferta na :</w:t>
      </w:r>
      <w:r w:rsidR="00215D5E" w:rsidRPr="00215D5E">
        <w:rPr>
          <w:rFonts w:ascii="Arial" w:hAnsi="Arial" w:cs="Arial"/>
          <w:color w:val="000000"/>
          <w:sz w:val="20"/>
          <w:szCs w:val="20"/>
        </w:rPr>
        <w:t xml:space="preserve"> </w:t>
      </w:r>
      <w:r w:rsidR="00036F86" w:rsidRPr="00A90F22">
        <w:rPr>
          <w:rFonts w:ascii="Arial" w:hAnsi="Arial" w:cs="Arial"/>
          <w:b/>
        </w:rPr>
        <w:t>Utrzymanie zimowe i letnie dróg i chodników na terenie gminy Szprotawa w latach 2018-2019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B71752">
        <w:rPr>
          <w:rFonts w:ascii="Arial" w:hAnsi="Arial" w:cs="Arial"/>
          <w:b/>
          <w:bCs/>
          <w:color w:val="000000"/>
          <w:sz w:val="20"/>
          <w:szCs w:val="20"/>
        </w:rPr>
        <w:t>12:15 dnia 21 lutego 2018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B71752">
        <w:rPr>
          <w:rFonts w:ascii="Arial" w:hAnsi="Arial" w:cs="Arial"/>
          <w:b/>
          <w:bCs/>
          <w:color w:val="000000"/>
          <w:sz w:val="20"/>
          <w:szCs w:val="20"/>
        </w:rPr>
        <w:t>21 lutego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B71752">
        <w:rPr>
          <w:rFonts w:ascii="Arial" w:hAnsi="Arial" w:cs="Arial"/>
          <w:b/>
          <w:bCs/>
          <w:color w:val="000000"/>
          <w:sz w:val="20"/>
          <w:szCs w:val="20"/>
        </w:rPr>
        <w:t>2018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 zamówienie publiczne są jawne i podlegają udostępnieniu od chwili ich otwarcia,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wyj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informacji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B71752">
        <w:rPr>
          <w:rFonts w:ascii="Arial" w:hAnsi="Arial" w:cs="Arial"/>
          <w:b/>
          <w:bCs/>
          <w:color w:val="000000"/>
          <w:sz w:val="20"/>
          <w:szCs w:val="20"/>
        </w:rPr>
        <w:t>21 lutego 2018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3115B7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3115B7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3115B7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3115B7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Default="008F50C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cena oferty „C” - 6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>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(brutto) za wykonanie przedmiotu zamówienia, pozostałe oferty uzyskają odpowiednio mniejszą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Default="00EF1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proofErr w:type="spellStart"/>
      <w:r w:rsidR="00AC5181">
        <w:rPr>
          <w:rFonts w:ascii="Arial" w:hAnsi="Arial" w:cs="Arial"/>
          <w:color w:val="000000"/>
          <w:sz w:val="20"/>
          <w:szCs w:val="20"/>
        </w:rPr>
        <w:t>C</w:t>
      </w:r>
      <w:r w:rsidR="00AC5181">
        <w:rPr>
          <w:rFonts w:ascii="Arial" w:hAnsi="Arial" w:cs="Arial"/>
          <w:color w:val="000000"/>
          <w:sz w:val="13"/>
          <w:szCs w:val="13"/>
        </w:rPr>
        <w:t>min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D335DA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Default="00EF1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</w:t>
      </w:r>
      <w:proofErr w:type="spellStart"/>
      <w:r w:rsidR="00AC5181">
        <w:rPr>
          <w:rFonts w:ascii="Arial" w:hAnsi="Arial" w:cs="Arial"/>
          <w:color w:val="000000"/>
          <w:sz w:val="20"/>
          <w:szCs w:val="20"/>
        </w:rPr>
        <w:t>C</w:t>
      </w:r>
      <w:r w:rsidR="00AC5181">
        <w:rPr>
          <w:rFonts w:ascii="Arial" w:hAnsi="Arial" w:cs="Arial"/>
          <w:color w:val="000000"/>
          <w:sz w:val="13"/>
          <w:szCs w:val="13"/>
        </w:rPr>
        <w:t>bad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z najniższą ceną (zł);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badanej (zł);</w:t>
      </w:r>
    </w:p>
    <w:p w:rsidR="00AC5181" w:rsidRDefault="00D335D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60</w:t>
      </w:r>
      <w:r w:rsidR="00AC5181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C16B97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D335DA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D335D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płatności  „T” - 40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</w:t>
      </w:r>
      <w:r w:rsidR="008E292F">
        <w:rPr>
          <w:rFonts w:ascii="Arial" w:hAnsi="Arial" w:cs="Arial"/>
          <w:color w:val="000000"/>
          <w:sz w:val="20"/>
          <w:szCs w:val="20"/>
        </w:rPr>
        <w:t>yterium termin płatności („T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color w:val="000000"/>
          <w:sz w:val="20"/>
          <w:szCs w:val="20"/>
        </w:rPr>
        <w:t>termin płatności faktur</w:t>
      </w:r>
    </w:p>
    <w:p w:rsidR="00C16B97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D335DA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8E292F">
        <w:rPr>
          <w:rFonts w:ascii="Arial" w:hAnsi="Arial" w:cs="Arial"/>
          <w:color w:val="000000"/>
          <w:sz w:val="20"/>
          <w:szCs w:val="20"/>
        </w:rPr>
        <w:t>% - waga kryterium „T</w:t>
      </w:r>
      <w:r w:rsidR="00C16B97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- 21 dni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Default="00E639D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- 25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D335DA">
        <w:rPr>
          <w:rFonts w:ascii="Arial" w:hAnsi="Arial" w:cs="Arial"/>
          <w:color w:val="000000"/>
          <w:sz w:val="20"/>
          <w:szCs w:val="20"/>
        </w:rPr>
        <w:t>pkt x 40</w:t>
      </w:r>
      <w:r w:rsidR="00440B14">
        <w:rPr>
          <w:rFonts w:ascii="Arial" w:hAnsi="Arial" w:cs="Arial"/>
          <w:color w:val="000000"/>
          <w:sz w:val="20"/>
          <w:szCs w:val="20"/>
        </w:rPr>
        <w:t>% = 20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8E292F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</w:t>
      </w:r>
      <w:r w:rsidR="00E639D0">
        <w:rPr>
          <w:rFonts w:ascii="Arial" w:hAnsi="Arial" w:cs="Arial"/>
          <w:color w:val="000000"/>
          <w:sz w:val="20"/>
          <w:szCs w:val="20"/>
        </w:rPr>
        <w:t>ci  - 30</w:t>
      </w:r>
      <w:r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>-100 pkt</w:t>
      </w:r>
      <w:r w:rsidR="00D335DA">
        <w:rPr>
          <w:rFonts w:ascii="Arial" w:hAnsi="Arial" w:cs="Arial"/>
          <w:color w:val="000000"/>
          <w:sz w:val="20"/>
          <w:szCs w:val="20"/>
        </w:rPr>
        <w:t xml:space="preserve"> x 40</w:t>
      </w:r>
      <w:r w:rsidR="00440B14">
        <w:rPr>
          <w:rFonts w:ascii="Arial" w:hAnsi="Arial" w:cs="Arial"/>
          <w:color w:val="000000"/>
          <w:sz w:val="20"/>
          <w:szCs w:val="20"/>
        </w:rPr>
        <w:t>% = 40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D335DA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40</w:t>
      </w:r>
      <w:r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A75CF6"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A75CF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0D398D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0D398D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D398D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0D398D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0D398D">
        <w:rPr>
          <w:rFonts w:ascii="Arial" w:hAnsi="Arial" w:cs="Arial"/>
          <w:bCs/>
          <w:color w:val="000000"/>
          <w:sz w:val="20"/>
          <w:szCs w:val="20"/>
        </w:rPr>
        <w:t>cego</w:t>
      </w:r>
      <w:r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 w:rsidR="00002149" w:rsidRPr="0000214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002149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Default="00AC5181" w:rsidP="00002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02149" w:rsidRPr="0000214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002149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1E7C1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AC5181">
        <w:rPr>
          <w:rFonts w:ascii="Arial" w:hAnsi="Arial" w:cs="Arial"/>
          <w:color w:val="000000"/>
          <w:sz w:val="20"/>
          <w:szCs w:val="20"/>
        </w:rPr>
        <w:t>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F4C7B" w:rsidRPr="00EF4C7B" w:rsidRDefault="00EF4C7B" w:rsidP="00EF4C7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Od wykonawcy, którego oferta zostanie uznana jako najkorzystniejsza wymagane będzie wniesienie przed podpisaniem umowy zabezpieczenia należytego wykonania zobowiązań w wysokości:  5% ceny brutto podanej w ofercie </w:t>
      </w:r>
    </w:p>
    <w:p w:rsidR="00EF4C7B" w:rsidRPr="00EF4C7B" w:rsidRDefault="00EF4C7B" w:rsidP="00EF4C7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</w:p>
    <w:p w:rsidR="00EF4C7B" w:rsidRPr="00EF4C7B" w:rsidRDefault="00EF4C7B" w:rsidP="00EF4C7B">
      <w:pPr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Zabezpieczenie należytego wykonania umowy wnoszone jest w jednej lub kilku następujących formach: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cr/>
        <w:t>1)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ab/>
        <w:t xml:space="preserve">w pieniądzu na konto zamawiającego 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cr/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lastRenderedPageBreak/>
        <w:t>2)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ab/>
        <w:t xml:space="preserve">w poręczeniach lub gwarancjach bankowych, 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cr/>
        <w:t>3)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ab/>
        <w:t>w gwarancjach ubezpieczeniowych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cr/>
        <w:t>4)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ab/>
        <w:t>w poręczeniach udzielanych przez podmioty, o których mowa w art. 6 ust.3 pkt 4 lit. b ustawy z dnia 9 listopada 2000 r. o utworzeniu Polskiej Agencji Rozwoju Przedsiębiorczości (Dz.U Dz. Nr 109, poz. 1158 oraz z 2002 r. Nr 25, poz. 253, Nr 66, poz. 596 i Nr 216, poz. 1824)</w:t>
      </w:r>
      <w:r w:rsidRPr="00EF4C7B">
        <w:rPr>
          <w:rFonts w:ascii="Arial" w:eastAsia="Times New Roman" w:hAnsi="Arial" w:cs="Arial"/>
          <w:snapToGrid w:val="0"/>
          <w:sz w:val="20"/>
          <w:szCs w:val="20"/>
          <w:lang w:eastAsia="ar-SA"/>
        </w:rPr>
        <w:cr/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dopuszcza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>
        <w:rPr>
          <w:rFonts w:ascii="Arial" w:hAnsi="Arial" w:cs="Arial"/>
          <w:b/>
          <w:bCs/>
          <w:color w:val="000000"/>
          <w:sz w:val="20"/>
          <w:szCs w:val="20"/>
        </w:rPr>
        <w:t>drog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elektroniczn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pisemnie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002149" w:rsidRPr="0000214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002149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002149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02149" w:rsidRDefault="00E9164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002149" w:rsidRPr="0000214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. Zmiana treści SIWZ stanowi jej</w:t>
      </w:r>
      <w:r w:rsidR="0000214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3E64B6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44. Płatno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przewiduje zapłatę wynagrodzenia w częściach. Zasady i warunki płatności częściowych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zawarte są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E839DA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45. Zmiany postanowie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D468E2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E220E">
        <w:rPr>
          <w:rFonts w:ascii="Arial" w:hAnsi="Arial" w:cs="Arial"/>
          <w:color w:val="000000"/>
          <w:sz w:val="20"/>
          <w:szCs w:val="20"/>
        </w:rPr>
        <w:t>do SIWZ oraz zgodnie z art. 144 Pzp.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46.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Default="00383B02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I.3</w:t>
      </w:r>
      <w:r w:rsidR="00796964" w:rsidRPr="00451B8F">
        <w:rPr>
          <w:rFonts w:ascii="Arial" w:eastAsia="Times New Roman" w:hAnsi="Arial" w:cs="Arial"/>
          <w:sz w:val="20"/>
          <w:szCs w:val="20"/>
          <w:lang w:eastAsia="pl-PL"/>
        </w:rPr>
        <w:t xml:space="preserve"> do SIWZ Projekt umowy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D57AB3" w:rsidRDefault="00D57AB3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nr III.1 do SIWZ Wykaz wykonanych usług</w:t>
      </w:r>
    </w:p>
    <w:p w:rsidR="00D57AB3" w:rsidRDefault="00D57AB3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nr III.2 do SIWZ Wykaz sprzętu</w:t>
      </w:r>
    </w:p>
    <w:p w:rsidR="003D7B39" w:rsidRDefault="003D7B39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III.3 do SIWZ  Specyfikacja techniczna </w:t>
      </w:r>
    </w:p>
    <w:p w:rsidR="003D7B39" w:rsidRDefault="003D7B39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nr III.4 do SIWZ  Wykaz dróg i chodników do zimowego utrzymania</w:t>
      </w:r>
    </w:p>
    <w:p w:rsidR="003D7B39" w:rsidRDefault="003D7B39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nr III.5 do SIWZ  Wykaz dróg i chodników do oczyszczania</w:t>
      </w:r>
    </w:p>
    <w:p w:rsidR="00C60FB6" w:rsidRDefault="00C60FB6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nr III.6 do SIWZ  Wykaz lokali Zamawiającego z których wywożone będą nieczystości płynne</w:t>
      </w:r>
    </w:p>
    <w:p w:rsidR="00AD63DD" w:rsidRDefault="00DA114E" w:rsidP="00220E9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ZAMAWIAJĄCY: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Gmina Szprotawa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Rynek 45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67-300 Szprotawa</w:t>
      </w:r>
    </w:p>
    <w:p w:rsidR="005849ED" w:rsidRPr="005849ED" w:rsidRDefault="005849ED" w:rsidP="007258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</w:t>
      </w:r>
    </w:p>
    <w:p w:rsidR="00036F86" w:rsidRPr="00A90F22" w:rsidRDefault="005849ED" w:rsidP="00036F86">
      <w:pPr>
        <w:jc w:val="center"/>
        <w:rPr>
          <w:rFonts w:ascii="Tahoma" w:eastAsia="Times New Roman" w:hAnsi="Tahoma" w:cs="Tahoma"/>
          <w:b/>
          <w:lang w:eastAsia="ar-SA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pn. </w:t>
      </w:r>
      <w:r w:rsidR="00036F86" w:rsidRPr="00A90F22">
        <w:rPr>
          <w:rFonts w:ascii="Arial" w:hAnsi="Arial" w:cs="Arial"/>
          <w:b/>
        </w:rPr>
        <w:t>Utrzymanie zimowe i letnie dróg i chodników na terenie gminy Szprotawa w latach 2018-2019</w:t>
      </w:r>
    </w:p>
    <w:p w:rsidR="005849ED" w:rsidRPr="005849ED" w:rsidRDefault="005849ED" w:rsidP="005849ED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WYKONAWCA  - należy podać pełną nazwę Wykonawcy składającego ofertę: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NIP/PESEL …………………….…….…………….., KRS/</w:t>
      </w:r>
      <w:proofErr w:type="spellStart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……………..…………………….………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adres..........................................................................................................................................................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województwo ………………………………….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.................................................... e-mail: ………………………………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REGON ........................................................    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(adres do korespondencji 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 e-mail: ……………………………)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upełnomocniony przedstawiciel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972013" w:rsidRPr="00972013" w:rsidRDefault="00470D65" w:rsidP="0097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</w:t>
      </w:r>
      <w:r w:rsidR="00972013" w:rsidRPr="00972013">
        <w:rPr>
          <w:rFonts w:ascii="Times New Roman" w:hAnsi="Times New Roman" w:cs="Times New Roman"/>
          <w:b/>
          <w:bCs/>
          <w:color w:val="000000"/>
        </w:rPr>
        <w:t xml:space="preserve">.OFERUJĘ </w:t>
      </w:r>
      <w:r w:rsidR="00972013" w:rsidRPr="00972013">
        <w:rPr>
          <w:rFonts w:ascii="Times New Roman" w:hAnsi="Times New Roman" w:cs="Times New Roman"/>
          <w:color w:val="000000"/>
        </w:rPr>
        <w:t xml:space="preserve">wykonanie przedmiotu zamówienia w zakresie objętym SIWZ według  ceny ryczałtowej  brutto   za wyszczególnione poniżej  części zamówienia, ceny zawierają wszystkie koszty Wykonawcy związane z wykonaniem zamówienia i przedstawiają się następująco: </w:t>
      </w: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08"/>
        <w:gridCol w:w="1831"/>
        <w:gridCol w:w="2127"/>
        <w:gridCol w:w="2409"/>
      </w:tblGrid>
      <w:tr w:rsidR="008D3F28" w:rsidRPr="008D3F28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08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31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za 1 km w PLN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(ilość kilometrów </w:t>
            </w:r>
            <w:r w:rsidRPr="008D3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55,00</w:t>
            </w:r>
            <w:r w:rsidRPr="008D3F28">
              <w:rPr>
                <w:rFonts w:ascii="Arial" w:eastAsia="Times New Roman" w:hAnsi="Arial" w:cs="Arial"/>
                <w:lang w:eastAsia="ar-SA"/>
              </w:rPr>
              <w:t xml:space="preserve"> x cena jednostkowa brutto) 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ryczałtowa brutto za 1 miesiąc usług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(cena brutto za jeden dzień usług x 30 dni) </w:t>
            </w:r>
          </w:p>
        </w:tc>
      </w:tr>
      <w:tr w:rsidR="008D3F28" w:rsidRPr="008D3F28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31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08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(Uzd) Utrzymanie zimowe dróg gminnych 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2.1- odśnieżanie</w:t>
            </w:r>
          </w:p>
        </w:tc>
        <w:tc>
          <w:tcPr>
            <w:tcW w:w="1831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08"/>
        <w:gridCol w:w="1831"/>
        <w:gridCol w:w="2127"/>
        <w:gridCol w:w="2409"/>
      </w:tblGrid>
      <w:tr w:rsidR="008D3F28" w:rsidRPr="008D3F28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08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31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za 1 m²  w PLN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(ilość m² </w:t>
            </w:r>
            <w:r w:rsidRPr="008D3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24003</w:t>
            </w:r>
            <w:r w:rsidRPr="008D3F28">
              <w:rPr>
                <w:rFonts w:ascii="Arial" w:eastAsia="Times New Roman" w:hAnsi="Arial" w:cs="Arial"/>
                <w:lang w:eastAsia="ar-SA"/>
              </w:rPr>
              <w:t xml:space="preserve"> x cena jednostkowa brutto) 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ryczałtowa brutto za 1 miesiąc usług (cena brutto za jeden dzień usług x 30 dni)</w:t>
            </w:r>
          </w:p>
        </w:tc>
      </w:tr>
      <w:tr w:rsidR="008D3F28" w:rsidRPr="008D3F28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31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08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(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Uzch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 xml:space="preserve">) Utrzymanie zimowe chodników gminnych 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31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12"/>
        <w:gridCol w:w="1827"/>
        <w:gridCol w:w="2127"/>
        <w:gridCol w:w="2409"/>
      </w:tblGrid>
      <w:tr w:rsidR="008D3F28" w:rsidRPr="008D3F28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za 1 m²  w PLN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(ilość km x cena jednostkowa brutto) 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Cena ryczałtowa brutto za 1 miesiąc usług (cena za jeden dzień usług x 12 dni) </w:t>
            </w:r>
          </w:p>
        </w:tc>
      </w:tr>
      <w:tr w:rsidR="008D3F28" w:rsidRPr="008D3F28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(Om) Oczyszczanie miasta mechaniczne  (16</w:t>
            </w:r>
            <w:r w:rsidRPr="008D3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D3F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</w:t>
            </w:r>
            <w:r w:rsidRPr="008D3F28">
              <w:rPr>
                <w:rFonts w:ascii="Arial" w:eastAsia="Times New Roman" w:hAnsi="Arial" w:cs="Arial"/>
                <w:lang w:eastAsia="ar-SA"/>
              </w:rPr>
              <w:t xml:space="preserve">m - zamiatanie)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2.2</w:t>
            </w:r>
          </w:p>
        </w:tc>
        <w:tc>
          <w:tcPr>
            <w:tcW w:w="18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26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(Or) Oczyszczanie miasta ręczne (22551 m² </w:t>
            </w:r>
            <w:r w:rsidRPr="008D3F2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D3F28">
              <w:rPr>
                <w:rFonts w:ascii="Arial" w:eastAsia="Times New Roman" w:hAnsi="Arial" w:cs="Arial"/>
                <w:lang w:eastAsia="ar-SA"/>
              </w:rPr>
              <w:t xml:space="preserve">zamiatanie)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2.2</w:t>
            </w:r>
          </w:p>
        </w:tc>
        <w:tc>
          <w:tcPr>
            <w:tcW w:w="18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27"/>
        <w:gridCol w:w="1812"/>
        <w:gridCol w:w="2127"/>
        <w:gridCol w:w="2409"/>
      </w:tblGrid>
      <w:tr w:rsidR="008D3F28" w:rsidRPr="008D3F28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 Przedmiot umowy</w:t>
            </w:r>
          </w:p>
        </w:tc>
        <w:tc>
          <w:tcPr>
            <w:tcW w:w="18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za 1 m²  w PLN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(ilość m²  x cena jednostkowa brutto) 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Cena  ryczałtowa brutto za 1 miesiąc usług (cena za jeden dzień usług x 1 dzień) </w:t>
            </w:r>
          </w:p>
        </w:tc>
      </w:tr>
      <w:tr w:rsidR="008D3F28" w:rsidRPr="008D3F28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(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Omr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) Oczyszczanie miasta mechaniczne  (</w:t>
            </w:r>
            <w:r w:rsidRPr="008D3F28"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  <w:t>6480</w:t>
            </w:r>
            <w:r w:rsidRPr="008D3F28">
              <w:rPr>
                <w:rFonts w:ascii="Arial" w:eastAsia="Times New Roman" w:hAnsi="Arial" w:cs="Arial"/>
                <w:lang w:eastAsia="ar-SA"/>
              </w:rPr>
              <w:t xml:space="preserve"> m² - zamiatanie mechaniczne jeden dzień w miesiącu-os. Lotnisko)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26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(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Orr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) Oczyszczanie miasta ręczne  (</w:t>
            </w:r>
            <w:r w:rsidRPr="008D3F28"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  <w:t>2650</w:t>
            </w:r>
            <w:r w:rsidRPr="008D3F28">
              <w:rPr>
                <w:rFonts w:ascii="Arial" w:eastAsia="Times New Roman" w:hAnsi="Arial" w:cs="Arial"/>
                <w:lang w:eastAsia="ar-SA"/>
              </w:rPr>
              <w:t>m² - zamiatanie ręczne jeden dzień w miesiącu-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os.Lotnisko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 xml:space="preserve">)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1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5585"/>
        <w:gridCol w:w="3402"/>
      </w:tblGrid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Lp. </w:t>
            </w:r>
          </w:p>
        </w:tc>
        <w:tc>
          <w:tcPr>
            <w:tcW w:w="5585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40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jednostkowa ryczałtowa brutto za m²</w:t>
            </w: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585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</w:t>
            </w:r>
            <w:proofErr w:type="spellStart"/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Up</w:t>
            </w:r>
            <w:proofErr w:type="spellEnd"/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 Usuwanie elementów po kolizjach drogowych, które wystąpiły na drogach gminnych na terenie Gminy Szprotawa wraz z oczyszczeniem nawierzchni ,unieszkodliwieniem i utylizacją środków niebezpiecznych dla środowiska (np. plamy oleju lub innych płynów niebezpiecznych na jezdniach po kolizjach drogowych)</w:t>
            </w:r>
          </w:p>
        </w:tc>
        <w:tc>
          <w:tcPr>
            <w:tcW w:w="3402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599"/>
        <w:gridCol w:w="1840"/>
        <w:gridCol w:w="2127"/>
        <w:gridCol w:w="2409"/>
      </w:tblGrid>
      <w:tr w:rsidR="008D3F28" w:rsidRPr="008D3F28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59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40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za 1 kosz uliczny  w PLN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8D3F28" w:rsidRPr="008D3F28" w:rsidRDefault="00FB0F51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(ilość koszy 310</w:t>
            </w:r>
            <w:r w:rsidR="008D3F28" w:rsidRPr="008D3F28">
              <w:rPr>
                <w:rFonts w:ascii="Arial" w:eastAsia="Times New Roman" w:hAnsi="Arial" w:cs="Arial"/>
                <w:lang w:eastAsia="ar-SA"/>
              </w:rPr>
              <w:t xml:space="preserve"> szt.  x cena jednostkowa brutto) 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 xml:space="preserve">Cena ryczałtowa brutto za 1 miesiąc usług (cena za jeden dzień usług x ilość dni usługi w miesiącu) </w:t>
            </w:r>
          </w:p>
        </w:tc>
      </w:tr>
      <w:tr w:rsidR="008D3F28" w:rsidRPr="008D3F28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lastRenderedPageBreak/>
              <w:t>1</w:t>
            </w:r>
          </w:p>
        </w:tc>
        <w:tc>
          <w:tcPr>
            <w:tcW w:w="259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59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 </w:t>
            </w:r>
            <w:proofErr w:type="spellStart"/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Okl</w:t>
            </w:r>
            <w:proofErr w:type="spellEnd"/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) Opróżnianie koszy ulicznych i parkowych w okresie letnim </w:t>
            </w:r>
          </w:p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( 12 razy w miesiącu)</w:t>
            </w:r>
            <w:r w:rsidRPr="008D3F28">
              <w:rPr>
                <w:rFonts w:ascii="Arial" w:eastAsia="Times New Roman" w:hAnsi="Arial" w:cs="Arial"/>
                <w:lang w:eastAsia="ar-SA"/>
              </w:rPr>
              <w:t xml:space="preserve">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2.2</w:t>
            </w:r>
          </w:p>
        </w:tc>
        <w:tc>
          <w:tcPr>
            <w:tcW w:w="1840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D3F28" w:rsidRPr="008D3F28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9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</w:t>
            </w:r>
            <w:proofErr w:type="spellStart"/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Okz</w:t>
            </w:r>
            <w:proofErr w:type="spellEnd"/>
            <w:r w:rsidRPr="008D3F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 Opróżnianie koszy ulicznych i parkowych</w:t>
            </w:r>
            <w:r w:rsidRPr="008D3F28">
              <w:rPr>
                <w:rFonts w:ascii="Arial" w:eastAsia="Times New Roman" w:hAnsi="Arial" w:cs="Arial"/>
                <w:lang w:eastAsia="ar-SA"/>
              </w:rPr>
              <w:t xml:space="preserve"> w okresie zimowym  ( 8 razy w miesiącu) zgodnie z zakresem </w:t>
            </w:r>
            <w:proofErr w:type="spellStart"/>
            <w:r w:rsidRPr="008D3F2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8D3F28">
              <w:rPr>
                <w:rFonts w:ascii="Arial" w:eastAsia="Times New Roman" w:hAnsi="Arial" w:cs="Arial"/>
                <w:lang w:eastAsia="ar-SA"/>
              </w:rPr>
              <w:t>. III pkt 2.2</w:t>
            </w:r>
          </w:p>
        </w:tc>
        <w:tc>
          <w:tcPr>
            <w:tcW w:w="1840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8D3F28" w:rsidRPr="008D3F28" w:rsidRDefault="008D3F28" w:rsidP="008D3F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D3F28" w:rsidRPr="008D3F28" w:rsidRDefault="008D3F28" w:rsidP="008D3F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5585"/>
        <w:gridCol w:w="3402"/>
      </w:tblGrid>
      <w:tr w:rsidR="00787B38" w:rsidRPr="00787B38" w:rsidTr="00CF5B41">
        <w:trPr>
          <w:trHeight w:val="684"/>
        </w:trPr>
        <w:tc>
          <w:tcPr>
            <w:tcW w:w="0" w:type="auto"/>
            <w:shd w:val="clear" w:color="auto" w:fill="auto"/>
          </w:tcPr>
          <w:p w:rsidR="00787B38" w:rsidRPr="00787B38" w:rsidRDefault="00787B38" w:rsidP="00787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7B38">
              <w:rPr>
                <w:rFonts w:ascii="Arial" w:eastAsia="Times New Roman" w:hAnsi="Arial" w:cs="Arial"/>
                <w:lang w:eastAsia="ar-SA"/>
              </w:rPr>
              <w:t xml:space="preserve">Lp. </w:t>
            </w:r>
          </w:p>
        </w:tc>
        <w:tc>
          <w:tcPr>
            <w:tcW w:w="5585" w:type="dxa"/>
            <w:shd w:val="clear" w:color="auto" w:fill="auto"/>
          </w:tcPr>
          <w:p w:rsidR="00787B38" w:rsidRPr="00787B38" w:rsidRDefault="00787B38" w:rsidP="00787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7B3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402" w:type="dxa"/>
            <w:shd w:val="clear" w:color="auto" w:fill="auto"/>
          </w:tcPr>
          <w:p w:rsidR="00787B38" w:rsidRPr="00787B38" w:rsidRDefault="00787B38" w:rsidP="00787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7B38">
              <w:rPr>
                <w:rFonts w:ascii="Arial" w:eastAsia="Times New Roman" w:hAnsi="Arial" w:cs="Arial"/>
                <w:lang w:eastAsia="ar-SA"/>
              </w:rPr>
              <w:t xml:space="preserve">Cena jednostkowa ryczałtowa brutto </w:t>
            </w:r>
          </w:p>
        </w:tc>
      </w:tr>
      <w:tr w:rsidR="00787B38" w:rsidRPr="00787B38" w:rsidTr="00CF5B41">
        <w:trPr>
          <w:trHeight w:val="684"/>
        </w:trPr>
        <w:tc>
          <w:tcPr>
            <w:tcW w:w="0" w:type="auto"/>
            <w:shd w:val="clear" w:color="auto" w:fill="auto"/>
          </w:tcPr>
          <w:p w:rsidR="00787B38" w:rsidRPr="00787B38" w:rsidRDefault="00787B38" w:rsidP="00787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7B3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585" w:type="dxa"/>
            <w:shd w:val="clear" w:color="auto" w:fill="auto"/>
          </w:tcPr>
          <w:p w:rsidR="00787B38" w:rsidRPr="00787B38" w:rsidRDefault="00787B38" w:rsidP="00787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7B3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(Np)  Wywóz nieczystości płynnych </w:t>
            </w:r>
            <w:r w:rsidRPr="00787B38">
              <w:rPr>
                <w:rFonts w:ascii="Arial" w:eastAsia="Times New Roman" w:hAnsi="Arial" w:cs="Arial"/>
                <w:lang w:eastAsia="ar-SA"/>
              </w:rPr>
              <w:t xml:space="preserve">zgodnie z zakresem </w:t>
            </w:r>
            <w:proofErr w:type="spellStart"/>
            <w:r w:rsidRPr="00787B3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787B38">
              <w:rPr>
                <w:rFonts w:ascii="Arial" w:eastAsia="Times New Roman" w:hAnsi="Arial" w:cs="Arial"/>
                <w:lang w:eastAsia="ar-SA"/>
              </w:rPr>
              <w:t>. III pkt 2.2 za 1 m³</w:t>
            </w:r>
          </w:p>
        </w:tc>
        <w:tc>
          <w:tcPr>
            <w:tcW w:w="3402" w:type="dxa"/>
            <w:shd w:val="clear" w:color="auto" w:fill="auto"/>
          </w:tcPr>
          <w:p w:rsidR="00787B38" w:rsidRPr="00787B38" w:rsidRDefault="00787B38" w:rsidP="00787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787B38" w:rsidRDefault="00787B38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</w:p>
    <w:p w:rsidR="00787B38" w:rsidRDefault="00787B38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</w:p>
    <w:p w:rsidR="00E53269" w:rsidRPr="00CF5B41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>C</w:t>
      </w:r>
      <w:r w:rsidR="000A161C">
        <w:rPr>
          <w:rFonts w:ascii="Arial" w:eastAsia="Times New Roman" w:hAnsi="Arial" w:cs="Arial"/>
          <w:sz w:val="20"/>
          <w:szCs w:val="20"/>
          <w:lang w:val="en-US" w:eastAsia="ar-SA"/>
        </w:rPr>
        <w:t xml:space="preserve"> </w:t>
      </w:r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>= (</w:t>
      </w:r>
      <w:proofErr w:type="spellStart"/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>Uzd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 xml:space="preserve"> x </w:t>
      </w:r>
      <w:r w:rsidR="00EE3266">
        <w:rPr>
          <w:rFonts w:ascii="Arial" w:eastAsia="Times New Roman" w:hAnsi="Arial" w:cs="Arial"/>
          <w:sz w:val="20"/>
          <w:szCs w:val="20"/>
          <w:lang w:val="en-US" w:eastAsia="ar-SA"/>
        </w:rPr>
        <w:t>9) +(</w:t>
      </w:r>
      <w:proofErr w:type="spellStart"/>
      <w:r w:rsidR="00EE3266">
        <w:rPr>
          <w:rFonts w:ascii="Arial" w:eastAsia="Times New Roman" w:hAnsi="Arial" w:cs="Arial"/>
          <w:sz w:val="20"/>
          <w:szCs w:val="20"/>
          <w:lang w:val="en-US" w:eastAsia="ar-SA"/>
        </w:rPr>
        <w:t>Uzch</w:t>
      </w:r>
      <w:proofErr w:type="spellEnd"/>
      <w:r w:rsidR="00EE3266">
        <w:rPr>
          <w:rFonts w:ascii="Arial" w:eastAsia="Times New Roman" w:hAnsi="Arial" w:cs="Arial"/>
          <w:sz w:val="20"/>
          <w:szCs w:val="20"/>
          <w:lang w:val="en-US" w:eastAsia="ar-SA"/>
        </w:rPr>
        <w:t xml:space="preserve"> x 9)+(Om x 15 )+(Or x15)+(</w:t>
      </w:r>
      <w:proofErr w:type="spellStart"/>
      <w:r w:rsidR="00EE3266">
        <w:rPr>
          <w:rFonts w:ascii="Arial" w:eastAsia="Times New Roman" w:hAnsi="Arial" w:cs="Arial"/>
          <w:sz w:val="20"/>
          <w:szCs w:val="20"/>
          <w:lang w:val="en-US" w:eastAsia="ar-SA"/>
        </w:rPr>
        <w:t>Omr</w:t>
      </w:r>
      <w:proofErr w:type="spellEnd"/>
      <w:r w:rsidR="00EE3266">
        <w:rPr>
          <w:rFonts w:ascii="Arial" w:eastAsia="Times New Roman" w:hAnsi="Arial" w:cs="Arial"/>
          <w:sz w:val="20"/>
          <w:szCs w:val="20"/>
          <w:lang w:val="en-US" w:eastAsia="ar-SA"/>
        </w:rPr>
        <w:t xml:space="preserve"> </w:t>
      </w:r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>x 15)+(Orr x 15</w:t>
      </w:r>
      <w:r w:rsidR="00EE3266">
        <w:rPr>
          <w:rFonts w:ascii="Arial" w:eastAsia="Times New Roman" w:hAnsi="Arial" w:cs="Arial"/>
          <w:sz w:val="20"/>
          <w:szCs w:val="20"/>
          <w:lang w:val="en-US" w:eastAsia="ar-SA"/>
        </w:rPr>
        <w:t>)+</w:t>
      </w:r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>(Up x50)+ (</w:t>
      </w:r>
      <w:proofErr w:type="spellStart"/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>Okl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 xml:space="preserve"> x 15)+(</w:t>
      </w:r>
      <w:proofErr w:type="spellStart"/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>Okz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val="en-US" w:eastAsia="ar-SA"/>
        </w:rPr>
        <w:t xml:space="preserve"> x 9)</w:t>
      </w:r>
      <w:r w:rsidR="00CF5B41" w:rsidRPr="00CF5B41">
        <w:rPr>
          <w:rFonts w:ascii="Arial" w:hAnsi="Arial" w:cs="Arial"/>
          <w:sz w:val="20"/>
          <w:szCs w:val="20"/>
          <w:lang w:val="en-US"/>
        </w:rPr>
        <w:t xml:space="preserve"> +(Np x 50)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 xml:space="preserve">(C)  Cena  netto……………………………….  za całość przedmiotu zamówienia 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 xml:space="preserve">        VAT ………………………………………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 xml:space="preserve">(C)  Cena  brutto ……………………………..  za całość przedmiotu zamówienia 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>gdzie: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>C - cena oferty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 xml:space="preserve">Uzd- utrzymanie zimowe dróg cena za miesiąc usług 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E53269">
        <w:rPr>
          <w:rFonts w:ascii="Arial" w:eastAsia="Times New Roman" w:hAnsi="Arial" w:cs="Arial"/>
          <w:sz w:val="20"/>
          <w:szCs w:val="20"/>
          <w:lang w:eastAsia="ar-SA"/>
        </w:rPr>
        <w:t>Uzch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eastAsia="ar-SA"/>
        </w:rPr>
        <w:t xml:space="preserve"> - utrzymanie zimowe chodników  cena za miesiąc usług 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>Om- oczyszczanie mechaniczne miasta  cena za miesiąc usług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53269">
        <w:rPr>
          <w:rFonts w:ascii="Arial" w:eastAsia="Times New Roman" w:hAnsi="Arial" w:cs="Arial"/>
          <w:sz w:val="20"/>
          <w:szCs w:val="20"/>
          <w:lang w:eastAsia="ar-SA"/>
        </w:rPr>
        <w:t>Or- oczyszczanie ręczne miasta cena za miesiąc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E53269">
        <w:rPr>
          <w:rFonts w:ascii="Arial" w:eastAsia="Times New Roman" w:hAnsi="Arial" w:cs="Arial"/>
          <w:sz w:val="20"/>
          <w:szCs w:val="20"/>
          <w:lang w:eastAsia="ar-SA"/>
        </w:rPr>
        <w:t>Omr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eastAsia="ar-SA"/>
        </w:rPr>
        <w:t>- Oczyszczanie mechaniczne raz w miesiącu cena za miesiąc usług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E53269">
        <w:rPr>
          <w:rFonts w:ascii="Arial" w:eastAsia="Times New Roman" w:hAnsi="Arial" w:cs="Arial"/>
          <w:sz w:val="20"/>
          <w:szCs w:val="20"/>
          <w:lang w:eastAsia="ar-SA"/>
        </w:rPr>
        <w:t>Orr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eastAsia="ar-SA"/>
        </w:rPr>
        <w:t>- Oczyszczanie ręczne raz w miesiącu cena za miesiąc usług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E53269">
        <w:rPr>
          <w:rFonts w:ascii="Arial" w:eastAsia="Times New Roman" w:hAnsi="Arial" w:cs="Arial"/>
          <w:sz w:val="20"/>
          <w:szCs w:val="20"/>
          <w:lang w:eastAsia="ar-SA"/>
        </w:rPr>
        <w:t>Okl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eastAsia="ar-SA"/>
        </w:rPr>
        <w:t>- opróżnianie koszy ulicznych  w okresie letnim cena za miesiąc usług</w:t>
      </w:r>
    </w:p>
    <w:p w:rsidR="00E53269" w:rsidRPr="00E53269" w:rsidRDefault="00E53269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E53269">
        <w:rPr>
          <w:rFonts w:ascii="Arial" w:eastAsia="Times New Roman" w:hAnsi="Arial" w:cs="Arial"/>
          <w:sz w:val="20"/>
          <w:szCs w:val="20"/>
          <w:lang w:eastAsia="ar-SA"/>
        </w:rPr>
        <w:t>Okz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eastAsia="ar-SA"/>
        </w:rPr>
        <w:t>- opróżnianie koszy ulicznych  w okresie zimowym cena za miesiąc usług</w:t>
      </w:r>
    </w:p>
    <w:p w:rsidR="00E53269" w:rsidRPr="00E53269" w:rsidRDefault="00E53269" w:rsidP="00E5326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53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E53269">
        <w:rPr>
          <w:rFonts w:ascii="Arial" w:eastAsia="Times New Roman" w:hAnsi="Arial" w:cs="Arial"/>
          <w:sz w:val="20"/>
          <w:szCs w:val="20"/>
          <w:lang w:eastAsia="ar-SA"/>
        </w:rPr>
        <w:t>Up</w:t>
      </w:r>
      <w:proofErr w:type="spellEnd"/>
      <w:r w:rsidRPr="00E53269">
        <w:rPr>
          <w:rFonts w:ascii="Arial" w:eastAsia="Times New Roman" w:hAnsi="Arial" w:cs="Arial"/>
          <w:sz w:val="20"/>
          <w:szCs w:val="20"/>
          <w:lang w:eastAsia="ar-SA"/>
        </w:rPr>
        <w:t>- unieszkodliwianie plam i substancji niebezpiecznych z  jezdni</w:t>
      </w:r>
    </w:p>
    <w:p w:rsidR="00E53269" w:rsidRPr="00E53269" w:rsidRDefault="00787B38" w:rsidP="00E532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Np-wywóz nieczystości płynnych</w:t>
      </w:r>
    </w:p>
    <w:p w:rsidR="00BF0E20" w:rsidRPr="00BF0E20" w:rsidRDefault="00BF0E20" w:rsidP="00671380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ab/>
        <w:t>Termin płatności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 </w:t>
      </w:r>
      <w:r w:rsidR="00A645A5">
        <w:rPr>
          <w:rFonts w:ascii="Arial" w:eastAsia="Times New Roman" w:hAnsi="Arial" w:cs="Arial"/>
          <w:sz w:val="20"/>
          <w:szCs w:val="20"/>
          <w:lang w:eastAsia="pl-PL"/>
        </w:rPr>
        <w:t>(21,25,30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="000C607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ze SIWZ wraz z wprowadzonymi do niej zmianami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:rsidR="005849ED" w:rsidRPr="005849ED" w:rsidRDefault="00671380" w:rsidP="005849ED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    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spełniamy wszystkie wymagania zawarte w SIWZ.</w:t>
      </w: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w celu wykazania spełnienia warunków udziału w postępowaniu polegamy na zdolnościach </w:t>
      </w:r>
      <w:r w:rsidR="005849ED" w:rsidRPr="005849ED">
        <w:rPr>
          <w:rFonts w:ascii="Arial" w:eastAsia="Times New Roman" w:hAnsi="Arial" w:cs="Arial"/>
          <w:sz w:val="20"/>
          <w:szCs w:val="20"/>
          <w:u w:val="single"/>
          <w:lang w:eastAsia="pl-PL"/>
        </w:rPr>
        <w:t>technicznych lub zawodowych lub sytuacji finansowej lub ekonomicznej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nw. podmiotów</w:t>
      </w:r>
      <w:r w:rsidR="005849ED" w:rsidRPr="005849ED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9C22C7">
      <w:pPr>
        <w:numPr>
          <w:ilvl w:val="3"/>
          <w:numId w:val="5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</w:t>
      </w:r>
      <w:r w:rsidRPr="005849ED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SIWZ;</w:t>
      </w:r>
    </w:p>
    <w:p w:rsidR="005849ED" w:rsidRPr="005849ED" w:rsidRDefault="005849ED" w:rsidP="009C22C7">
      <w:pPr>
        <w:numPr>
          <w:ilvl w:val="3"/>
          <w:numId w:val="5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9C22C7">
      <w:pPr>
        <w:numPr>
          <w:ilvl w:val="3"/>
          <w:numId w:val="5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9C22C7">
      <w:pPr>
        <w:numPr>
          <w:ilvl w:val="3"/>
          <w:numId w:val="5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(…)</w:t>
      </w:r>
    </w:p>
    <w:p w:rsidR="005849ED" w:rsidRPr="005849ED" w:rsidRDefault="005849ED" w:rsidP="005849ED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Oświadczamy, że podmioty, spośród ww., na zdolnościach których polegamy w zakresie wykształcenia, kwalifikacji zawodowych lub doświadczenia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zrealizują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B05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w ramach niniejszego przedmiotu zamówienia.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5849ED" w:rsidRDefault="00671380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="00CA3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     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zamówienie wykonamy przy udziale nw. 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Podwykonawców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Podwykonawcy,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któremu powierzymy wykonanie niżej opisanego zakresu zamówienia: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849ED"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Oświadczamy, że przedmiot zamówienia wykonamy w terminie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15485">
        <w:rPr>
          <w:rFonts w:ascii="Arial" w:eastAsia="Times New Roman" w:hAnsi="Arial" w:cs="Arial"/>
          <w:sz w:val="20"/>
          <w:szCs w:val="20"/>
          <w:lang w:eastAsia="pl-PL"/>
        </w:rPr>
        <w:t>od dnia 01.04.2018  do 31.03.2019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jest nam znany, sprawdzony i przyjęty zakres prac objęty zamówieniem.</w:t>
      </w: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zawarty w SIWZ projekt umowy stanowiący załącznik do SIWZ akceptujemy bez zastrzeżeń i zobowiązujemy się w przypadku wyboru naszej oferty do zawarcia  umowy w miejscu i terminie wyznaczonym przez Zamawiającego.</w:t>
      </w: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uważamy się za związanych z niniejszą ofertą na czas wskazany w SIWZ tzn. przez 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30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dni od upływu terminu składania ofert.</w:t>
      </w:r>
    </w:p>
    <w:p w:rsidR="005849ED" w:rsidRPr="005849ED" w:rsidRDefault="0067138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Jako zasadnicze załączniki będące integralną częścią niniejszej oferty, a wynikające ze SIWZ załączamy wszystkie wymagane dokumenty i oświadczenia:</w:t>
      </w:r>
    </w:p>
    <w:p w:rsidR="005849ED" w:rsidRPr="005849ED" w:rsidRDefault="005849ED" w:rsidP="009C22C7">
      <w:pPr>
        <w:numPr>
          <w:ilvl w:val="0"/>
          <w:numId w:val="6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wypełniony formularz oferty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do SIWZ;</w:t>
      </w:r>
    </w:p>
    <w:p w:rsidR="005849ED" w:rsidRPr="005849ED" w:rsidRDefault="005849ED" w:rsidP="009C22C7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wypełnione i podpisane oświadczenie o spełnianiu warunków udziału w postępowaniu oraz </w:t>
      </w:r>
      <w:r w:rsidRPr="005849ED">
        <w:rPr>
          <w:rFonts w:ascii="Arial" w:eastAsia="Times New Roman" w:hAnsi="Arial" w:cs="Arial"/>
          <w:bCs/>
          <w:sz w:val="20"/>
          <w:szCs w:val="24"/>
          <w:lang w:eastAsia="pl-PL"/>
        </w:rPr>
        <w:t>braku podstaw do wykluczenia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do SIWZ;</w:t>
      </w:r>
    </w:p>
    <w:p w:rsidR="005849ED" w:rsidRPr="005849ED" w:rsidRDefault="005849ED" w:rsidP="009C22C7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pełnomocnictwo lub inny dokument określający zakres umocowania do reprezentowania Wykonawcy, o ile ofertę składa pełnomocnik Wykonawcy;</w:t>
      </w:r>
    </w:p>
    <w:p w:rsidR="005849ED" w:rsidRPr="005849ED" w:rsidRDefault="005849ED" w:rsidP="009C22C7">
      <w:pPr>
        <w:numPr>
          <w:ilvl w:val="0"/>
          <w:numId w:val="6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Ofertę sporządzono 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  <w:t xml:space="preserve">          </w:t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220E9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A161C" w:rsidRDefault="000A161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457BE" w:rsidRDefault="008457BE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457BE" w:rsidRDefault="008457BE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457BE" w:rsidRDefault="008457BE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457BE" w:rsidRDefault="008457BE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457BE" w:rsidRDefault="008457BE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457BE" w:rsidRDefault="008457BE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(Dz. U. z 2015 r., poz. 2164 z późn. zm.).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52480" w:rsidRPr="005849ED" w:rsidRDefault="005849ED" w:rsidP="00A83BE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A83BEF" w:rsidRPr="00A83BEF">
        <w:rPr>
          <w:rFonts w:ascii="Arial" w:hAnsi="Arial" w:cs="Arial"/>
          <w:b/>
        </w:rPr>
        <w:t xml:space="preserve"> </w:t>
      </w:r>
      <w:r w:rsidR="00A83BEF" w:rsidRPr="00A90F22">
        <w:rPr>
          <w:rFonts w:ascii="Arial" w:hAnsi="Arial" w:cs="Arial"/>
          <w:b/>
        </w:rPr>
        <w:t>Utrzymanie zimowe i letnie dróg i chodników na terenie gminy Szprotawa w latach 2018-2019</w:t>
      </w:r>
      <w:r w:rsidR="00A83BEF" w:rsidRPr="00A83BEF">
        <w:rPr>
          <w:rFonts w:ascii="Times New Roman" w:hAnsi="Times New Roman" w:cs="Times New Roman"/>
          <w:color w:val="000000"/>
        </w:rPr>
        <w:t xml:space="preserve"> </w:t>
      </w:r>
    </w:p>
    <w:p w:rsidR="005849ED" w:rsidRPr="005849ED" w:rsidRDefault="005849ED" w:rsidP="0055248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9C22C7">
      <w:pPr>
        <w:numPr>
          <w:ilvl w:val="0"/>
          <w:numId w:val="1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9C22C7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0A161C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6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9C22C7">
      <w:pPr>
        <w:numPr>
          <w:ilvl w:val="0"/>
          <w:numId w:val="3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9C22C7">
      <w:pPr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0A161C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7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83B02" w:rsidRDefault="00383B0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36EC3" w:rsidRDefault="00D36EC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36EC3" w:rsidRDefault="00D36EC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20E97" w:rsidRDefault="00220E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46F7" w:rsidRDefault="000B46F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20E97" w:rsidRDefault="00220E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78672B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 w:rsidR="00DE0042">
        <w:rPr>
          <w:rFonts w:ascii="Arial" w:hAnsi="Arial" w:cs="Arial"/>
          <w:b/>
          <w:bCs/>
          <w:color w:val="000000"/>
          <w:sz w:val="20"/>
          <w:szCs w:val="20"/>
        </w:rPr>
        <w:t xml:space="preserve"> do SIWZ</w:t>
      </w:r>
    </w:p>
    <w:p w:rsidR="006A25DF" w:rsidRDefault="006A25DF" w:rsidP="006A25DF">
      <w:pPr>
        <w:keepNext/>
        <w:tabs>
          <w:tab w:val="num" w:pos="0"/>
        </w:tabs>
        <w:suppressAutoHyphens/>
        <w:spacing w:after="0"/>
        <w:ind w:left="432" w:hanging="432"/>
        <w:jc w:val="center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bCs/>
          <w:lang w:eastAsia="pl-PL"/>
        </w:rPr>
      </w:pPr>
      <w:r w:rsidRPr="001C07D5">
        <w:rPr>
          <w:rFonts w:ascii="Arial" w:eastAsia="Times New Roman" w:hAnsi="Arial" w:cs="Arial"/>
          <w:b/>
          <w:bCs/>
          <w:lang w:eastAsia="pl-PL"/>
        </w:rPr>
        <w:t>ISTOTNE DLA STRON POPSTANOWIENIA UMOWY</w:t>
      </w: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zawarta w …………………..</w:t>
      </w:r>
      <w:r w:rsidRPr="001C07D5">
        <w:rPr>
          <w:rFonts w:ascii="Arial" w:eastAsia="Times New Roman" w:hAnsi="Arial" w:cs="Arial"/>
          <w:bCs/>
          <w:lang w:eastAsia="pl-PL"/>
        </w:rPr>
        <w:t xml:space="preserve"> r.</w:t>
      </w:r>
      <w:r w:rsidRPr="001C07D5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1C07D5">
        <w:rPr>
          <w:rFonts w:ascii="Arial" w:eastAsia="Times New Roman" w:hAnsi="Arial" w:cs="Arial"/>
          <w:lang w:eastAsia="pl-PL"/>
        </w:rPr>
        <w:t xml:space="preserve">w Szprotawie pomiędzy </w:t>
      </w:r>
      <w:r w:rsidRPr="001C07D5">
        <w:rPr>
          <w:rFonts w:ascii="Arial" w:eastAsia="Times New Roman" w:hAnsi="Arial" w:cs="Arial"/>
          <w:b/>
          <w:lang w:eastAsia="pl-PL"/>
        </w:rPr>
        <w:t>Gminą Szprotawa</w:t>
      </w:r>
      <w:r w:rsidRPr="001C07D5">
        <w:rPr>
          <w:rFonts w:ascii="Arial" w:eastAsia="Times New Roman" w:hAnsi="Arial" w:cs="Arial"/>
          <w:lang w:eastAsia="pl-PL"/>
        </w:rPr>
        <w:t xml:space="preserve"> w imieniu, której działa  Burmistrz Szprotawy  Józef Rubacha</w:t>
      </w: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07D5">
        <w:rPr>
          <w:rFonts w:ascii="Arial" w:eastAsia="Times New Roman" w:hAnsi="Arial" w:cs="Arial"/>
          <w:bCs/>
          <w:lang w:eastAsia="pl-PL"/>
        </w:rPr>
        <w:t>przy kontrasygnacie Skarbnika Jadwigi Nowak</w:t>
      </w: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zwanym dalej Zamawiającym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a firmą: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b/>
          <w:bCs/>
          <w:lang w:eastAsia="pl-PL"/>
        </w:rPr>
      </w:pPr>
      <w:r w:rsidRPr="001C07D5">
        <w:rPr>
          <w:rFonts w:ascii="Arial" w:eastAsia="Times New Roman" w:hAnsi="Arial" w:cs="Arial"/>
          <w:b/>
          <w:bCs/>
          <w:lang w:eastAsia="pl-PL"/>
        </w:rPr>
        <w:t>……………………………………………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b/>
          <w:bCs/>
          <w:lang w:eastAsia="pl-PL"/>
        </w:rPr>
      </w:pPr>
      <w:r w:rsidRPr="001C07D5">
        <w:rPr>
          <w:rFonts w:ascii="Arial" w:eastAsia="Times New Roman" w:hAnsi="Arial" w:cs="Arial"/>
          <w:b/>
          <w:bCs/>
          <w:lang w:eastAsia="pl-PL"/>
        </w:rPr>
        <w:t>wpisaną do …………………… pod numerem ……………………..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b/>
          <w:bCs/>
          <w:lang w:eastAsia="pl-PL"/>
        </w:rPr>
      </w:pPr>
      <w:r w:rsidRPr="001C07D5">
        <w:rPr>
          <w:rFonts w:ascii="Arial" w:eastAsia="Times New Roman" w:hAnsi="Arial" w:cs="Arial"/>
          <w:b/>
          <w:bCs/>
          <w:lang w:eastAsia="pl-PL"/>
        </w:rPr>
        <w:t>NIP ………………………</w:t>
      </w:r>
      <w:r w:rsidRPr="001C07D5">
        <w:rPr>
          <w:rFonts w:ascii="Arial" w:eastAsia="Times New Roman" w:hAnsi="Arial" w:cs="Arial"/>
          <w:b/>
          <w:bCs/>
          <w:lang w:eastAsia="pl-PL"/>
        </w:rPr>
        <w:tab/>
      </w:r>
      <w:r w:rsidRPr="001C07D5">
        <w:rPr>
          <w:rFonts w:ascii="Arial" w:eastAsia="Times New Roman" w:hAnsi="Arial" w:cs="Arial"/>
          <w:b/>
          <w:bCs/>
          <w:lang w:eastAsia="pl-PL"/>
        </w:rPr>
        <w:tab/>
        <w:t>REGON ……………………..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zwaną dalej </w:t>
      </w:r>
      <w:r w:rsidRPr="001C07D5">
        <w:rPr>
          <w:rFonts w:ascii="Arial" w:eastAsia="Times New Roman" w:hAnsi="Arial" w:cs="Arial"/>
          <w:b/>
          <w:bCs/>
          <w:lang w:eastAsia="pl-PL"/>
        </w:rPr>
        <w:t>Wykonawcą</w:t>
      </w:r>
      <w:r w:rsidRPr="001C07D5">
        <w:rPr>
          <w:rFonts w:ascii="Arial" w:eastAsia="Times New Roman" w:hAnsi="Arial" w:cs="Arial"/>
          <w:lang w:eastAsia="pl-PL"/>
        </w:rPr>
        <w:t xml:space="preserve">, reprezentowaną przez: </w:t>
      </w:r>
      <w:r w:rsidRPr="001C07D5">
        <w:rPr>
          <w:rFonts w:ascii="Arial" w:eastAsia="Times New Roman" w:hAnsi="Arial" w:cs="Arial"/>
          <w:b/>
          <w:bCs/>
          <w:lang w:eastAsia="pl-PL"/>
        </w:rPr>
        <w:t>……………………..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została zawarta umowa o następującej treści: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Podstawę zawarcia umowy stanowi wynik zamówienia publicznego realizowanego na podstawie ustawy z dnia 29 stycznia 2004 r. ustawy Prawo zamówień publicznych w trybie przetargu nieograniczonego </w:t>
      </w: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lang w:eastAsia="pl-PL"/>
        </w:rPr>
      </w:pP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1</w:t>
      </w:r>
    </w:p>
    <w:p w:rsidR="001C07D5" w:rsidRPr="001C07D5" w:rsidRDefault="001C07D5" w:rsidP="001C07D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caps/>
          <w:sz w:val="20"/>
          <w:szCs w:val="20"/>
          <w:lang w:eastAsia="ar-SA"/>
        </w:rPr>
      </w:pPr>
      <w:r w:rsidRPr="001C07D5">
        <w:rPr>
          <w:rFonts w:ascii="Arial" w:eastAsia="Times New Roman" w:hAnsi="Arial" w:cs="Arial"/>
          <w:b/>
          <w:caps/>
          <w:sz w:val="20"/>
          <w:szCs w:val="20"/>
          <w:lang w:eastAsia="ar-SA"/>
        </w:rPr>
        <w:t>Opis przedmiotu UMOWY</w:t>
      </w:r>
    </w:p>
    <w:p w:rsidR="001C07D5" w:rsidRPr="001C07D5" w:rsidRDefault="001C07D5" w:rsidP="001C07D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caps/>
          <w:sz w:val="20"/>
          <w:szCs w:val="20"/>
          <w:lang w:eastAsia="ar-SA"/>
        </w:rPr>
      </w:pPr>
    </w:p>
    <w:p w:rsidR="001C07D5" w:rsidRPr="001C07D5" w:rsidRDefault="001C07D5" w:rsidP="001C07D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C07D5">
        <w:rPr>
          <w:rFonts w:ascii="Arial" w:eastAsia="Times New Roman" w:hAnsi="Arial" w:cs="Arial"/>
          <w:lang w:eastAsia="ar-SA"/>
        </w:rPr>
        <w:t xml:space="preserve">Przedmiotem postępowania o udzielenie jest: : </w:t>
      </w:r>
      <w:r w:rsidRPr="001C07D5">
        <w:rPr>
          <w:rFonts w:ascii="Arial" w:eastAsia="Times New Roman" w:hAnsi="Arial" w:cs="Arial"/>
          <w:b/>
          <w:lang w:eastAsia="ar-SA"/>
        </w:rPr>
        <w:t>„</w:t>
      </w:r>
      <w:r w:rsidRPr="001C07D5">
        <w:rPr>
          <w:rFonts w:ascii="Arial" w:eastAsia="Times New Roman" w:hAnsi="Arial" w:cs="Arial"/>
          <w:b/>
          <w:sz w:val="24"/>
          <w:szCs w:val="24"/>
          <w:lang w:eastAsia="ar-SA"/>
        </w:rPr>
        <w:t>Utrzymanie zimowe i letnie dróg i chodników na terenie gminy Szprotawa</w:t>
      </w:r>
      <w:r w:rsidR="001C624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w latach 2018 -2019</w:t>
      </w:r>
      <w:r w:rsidRPr="001C07D5">
        <w:rPr>
          <w:rFonts w:ascii="Arial" w:eastAsia="Times New Roman" w:hAnsi="Arial" w:cs="Arial"/>
          <w:b/>
          <w:lang w:eastAsia="ar-SA"/>
        </w:rPr>
        <w:t>”</w:t>
      </w:r>
    </w:p>
    <w:p w:rsidR="001C07D5" w:rsidRPr="001C07D5" w:rsidRDefault="001C07D5" w:rsidP="001C07D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C07D5">
        <w:rPr>
          <w:rFonts w:ascii="Arial" w:eastAsia="Times New Roman" w:hAnsi="Arial" w:cs="Arial"/>
          <w:b/>
          <w:lang w:eastAsia="ar-SA"/>
        </w:rPr>
        <w:t>Zakres zamówienia:</w:t>
      </w: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1C07D5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1C07D5">
        <w:rPr>
          <w:rFonts w:ascii="Arial" w:eastAsia="Times New Roman" w:hAnsi="Arial" w:cs="Arial"/>
          <w:lang w:eastAsia="ar-SA"/>
        </w:rPr>
        <w:t xml:space="preserve">    </w:t>
      </w:r>
      <w:r>
        <w:rPr>
          <w:rFonts w:ascii="Arial" w:eastAsia="Times New Roman" w:hAnsi="Arial" w:cs="Arial"/>
          <w:lang w:eastAsia="ar-SA"/>
        </w:rPr>
        <w:t xml:space="preserve">   </w:t>
      </w:r>
      <w:r w:rsidR="005B0099">
        <w:rPr>
          <w:rFonts w:ascii="Arial" w:eastAsia="Times New Roman" w:hAnsi="Arial" w:cs="Arial"/>
          <w:lang w:eastAsia="ar-SA"/>
        </w:rPr>
        <w:t>2.</w:t>
      </w:r>
      <w:r w:rsidR="005B0099" w:rsidRPr="00A27F8F">
        <w:rPr>
          <w:rFonts w:ascii="Arial" w:eastAsia="Times New Roman" w:hAnsi="Arial" w:cs="Arial"/>
          <w:lang w:eastAsia="ar-SA"/>
        </w:rPr>
        <w:t>1.Utrzymanie zimowe dróg i chodników gminy Szprotawa według wy</w:t>
      </w:r>
      <w:r w:rsidR="005B0099">
        <w:rPr>
          <w:rFonts w:ascii="Arial" w:eastAsia="Times New Roman" w:hAnsi="Arial" w:cs="Arial"/>
          <w:lang w:eastAsia="ar-SA"/>
        </w:rPr>
        <w:t>kazu stanowiącego załącznik nr III.4</w:t>
      </w:r>
      <w:r w:rsidR="005B0099" w:rsidRPr="00A27F8F">
        <w:rPr>
          <w:rFonts w:ascii="Arial" w:eastAsia="Times New Roman" w:hAnsi="Arial" w:cs="Arial"/>
          <w:lang w:eastAsia="ar-SA"/>
        </w:rPr>
        <w:t xml:space="preserve">   do SIWZ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W zakresie  utrzymania zimowego  do obowiązków Zleceniobiorcy należ :</w:t>
      </w:r>
    </w:p>
    <w:p w:rsidR="005B0099" w:rsidRPr="00A27F8F" w:rsidRDefault="005B0099" w:rsidP="005B009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a) wykonanie prac przygotowawczych do sezonu zimowego;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b) pełnienie pogotowia kadrowo technicznego  w celu sprawnego prowadzenia  akcji   zimowej o każdej porze dnia i nocy oraz trwanie w   gotowości do podjęcia działań związanych z odśnieżaniem lub likwidacją śliskości   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c) odśnieżanie  jezdni i   chodników ze śniegu i błota pośniegowego w dni powszednie oraz dni świąteczne 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spacing w:after="0" w:line="240" w:lineRule="auto"/>
        <w:ind w:left="737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 xml:space="preserve">-odśnieżanie, usuwanie </w:t>
      </w:r>
      <w:proofErr w:type="spellStart"/>
      <w:r w:rsidRPr="00A27F8F">
        <w:rPr>
          <w:rFonts w:ascii="Arial" w:eastAsia="Times New Roman" w:hAnsi="Arial" w:cs="Arial"/>
          <w:iCs/>
          <w:lang w:eastAsia="ar-SA"/>
        </w:rPr>
        <w:t>oblodzeń</w:t>
      </w:r>
      <w:proofErr w:type="spellEnd"/>
      <w:r w:rsidRPr="00A27F8F">
        <w:rPr>
          <w:rFonts w:ascii="Arial" w:eastAsia="Times New Roman" w:hAnsi="Arial" w:cs="Arial"/>
          <w:iCs/>
          <w:lang w:eastAsia="ar-SA"/>
        </w:rPr>
        <w:t>, ściąganie błota pośniegowego – rozumie się przez to usuniecie śniegu z nawierzchni przeznaczonej do utrzymania. Śnieg z chodników należy usuwać w stronę zieleńca a w przypadku chodników biegnących wzdłuż jezdni śnieg należy pryzmować na chodniku wzdłuż krawężnika drogowego:</w:t>
      </w:r>
    </w:p>
    <w:p w:rsidR="005B0099" w:rsidRPr="00A27F8F" w:rsidRDefault="005B0099" w:rsidP="005B009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>zabrania się pryzmowania śniegu wokół budynków;</w:t>
      </w:r>
    </w:p>
    <w:p w:rsidR="005B0099" w:rsidRPr="00A27F8F" w:rsidRDefault="005B0099" w:rsidP="005B009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>odśnieżanie przejść dla pieszych polega na całkowitym usunięciu śniegu z nawierzchni zarówno chodnika jak również z jezdni na całej długości i szerokości przejścia. Śnieg z przejścia należy pryzmować 0,5 m od wyznaczonych przejść na chodniku wzdłuż krawężniaka drogowego;</w:t>
      </w:r>
    </w:p>
    <w:p w:rsidR="005B0099" w:rsidRPr="00A27F8F" w:rsidRDefault="005B0099" w:rsidP="005B009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 xml:space="preserve">odśnieżanie parkingów, zatok parkingowych oraz miejsc, w których parkowanie pojazdów na chodnikach jest dopuszczone polega na usunięciu masy śnieżnej (również po odśnieżeniu jezdni przez służby utrzymujące drogi) umożliwiając parkowanie pojazdów na chodnikach. Odśnieżanie zatok parkingowych i parkingów odbywa się na całej długości i szerokości nawierzchni-wywóz śniegu na błonia szprotawskie.   </w:t>
      </w:r>
    </w:p>
    <w:p w:rsidR="005B0099" w:rsidRPr="00A27F8F" w:rsidRDefault="005B0099" w:rsidP="005B009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Times New Roman" w:hAnsi="Arial" w:cs="Arial"/>
          <w:iCs/>
          <w:lang w:eastAsia="ar-SA"/>
        </w:rPr>
        <w:t>odsłanianie (odkuwanie) kratek ściekowych w ciągach ulicznych będących w bieżącym utrzymaniu wraz z umożliwieniem spływu wody z topniejącego śniegu;</w:t>
      </w:r>
    </w:p>
    <w:p w:rsidR="005B0099" w:rsidRPr="00A27F8F" w:rsidRDefault="005B0099" w:rsidP="005B009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A27F8F">
        <w:rPr>
          <w:rFonts w:ascii="Arial" w:eastAsia="Arial Unicode MS" w:hAnsi="Arial" w:cs="Arial"/>
          <w:lang w:eastAsia="ar-SA"/>
        </w:rPr>
        <w:t>w przypadku ciągłych opadów śniegu obowiązkiem Wykonawcy jest ciągłe i systematyczne odśnieżanie powierzonego terenu ze śniegu, usuwanie muld i zasp śniegowych,;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d) posypywanie jezdni i chodników w przypadku  śliskości pośniegowej i gołoledzi w dni powszednie oraz dni świąteczne,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e)  Wykonawca monitoruje sytuację na drogach i chodnikach przez cała dobę. 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   Decyzję o rozpoczęciu akcji zimowej (odśnieżanie, usuwanie śliskości drogowej) podejmuje Wykonawca. 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  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</w:t>
      </w:r>
      <w:r w:rsidRPr="00A27F8F">
        <w:rPr>
          <w:rFonts w:ascii="Arial" w:eastAsia="Times New Roman" w:hAnsi="Arial" w:cs="Arial"/>
          <w:lang w:eastAsia="ar-SA"/>
        </w:rPr>
        <w:t>f) przygotowanie, rozwiezienie i zasypanie piaskiem 150 skrzyń o poj. 240-600l które Wykonawca wypożyczy Zamawiającemu na okres realizacji umowy oraz  przekazanych skrzyń przez Zamawiającego  w miejsca wskazane przez tut. Urząd   oraz  ich uprzątnięcie po zakończeniu akcji zimowej.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 w:rsidRPr="00A27F8F">
        <w:rPr>
          <w:rFonts w:ascii="Arial" w:eastAsia="Times New Roman" w:hAnsi="Arial" w:cs="Arial"/>
          <w:lang w:eastAsia="ar-SA"/>
        </w:rPr>
        <w:t>g) przygotowanie materiału szorstkiego  (solanka - piasek z solą) w odpowiedniej ilości   wynikającej  z zakresu zleconego zadania  oraz sprzętu;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h)  niezbędne oznakowanie robót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</w:t>
      </w:r>
      <w:r>
        <w:rPr>
          <w:rFonts w:ascii="Arial" w:eastAsia="Times New Roman" w:hAnsi="Arial" w:cs="Arial"/>
          <w:lang w:eastAsia="ar-SA"/>
        </w:rPr>
        <w:t xml:space="preserve">    </w:t>
      </w:r>
      <w:r w:rsidRPr="00A27F8F">
        <w:rPr>
          <w:rFonts w:ascii="Arial" w:eastAsia="Times New Roman" w:hAnsi="Arial" w:cs="Arial"/>
          <w:lang w:eastAsia="ar-SA"/>
        </w:rPr>
        <w:t xml:space="preserve"> i) sprzątnięcie piasku z ulic i chodników oraz oczyszczenie studzienek  kanalizacji deszczowej  po zakończeniu akcji zimowej, Wyczyszczenie (wymycie) placu z kostki betonowej przed Ratuszem myjka wysokociśnieniową gorąca wodą.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</w:t>
      </w:r>
      <w:r w:rsidRPr="00A27F8F">
        <w:rPr>
          <w:rFonts w:ascii="Arial" w:eastAsia="Times New Roman" w:hAnsi="Arial" w:cs="Arial"/>
          <w:lang w:eastAsia="ar-SA"/>
        </w:rPr>
        <w:t xml:space="preserve"> j) akcja zimowa prowadzona będzie od 1 listopada do 15 marca roku następnego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color w:val="FF0000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 w:rsidRPr="00A27F8F">
        <w:rPr>
          <w:rFonts w:ascii="Arial" w:eastAsia="Times New Roman" w:hAnsi="Arial" w:cs="Arial"/>
          <w:lang w:eastAsia="ar-SA"/>
        </w:rPr>
        <w:t xml:space="preserve">k) rozliczenie  z Zamawiającym następować będzie  w okresach miesięcznych 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</w:t>
      </w:r>
      <w:r w:rsidRPr="00A27F8F">
        <w:rPr>
          <w:rFonts w:ascii="Arial" w:eastAsia="Times New Roman" w:hAnsi="Arial" w:cs="Arial"/>
          <w:lang w:eastAsia="ar-SA"/>
        </w:rPr>
        <w:t xml:space="preserve"> l) w okresie zimowym tj. od 31 października do 15 marca  jeżeli wystąpią okresy bezśnieżne Wykonawca  będzie wykonywał oczyszczanie miasta  dwa razy w tygodniu.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Przedmiot zamówienia  dotyczący zimowego utrzymania dróg i chodników został opisany w Szczegółowej Specyfikacji Technicznej  stanowiącej załącznik </w:t>
      </w:r>
      <w:r>
        <w:rPr>
          <w:rFonts w:ascii="Arial" w:eastAsia="Times New Roman" w:hAnsi="Arial" w:cs="Arial"/>
          <w:lang w:eastAsia="ar-SA"/>
        </w:rPr>
        <w:t xml:space="preserve">III.3 </w:t>
      </w:r>
      <w:r w:rsidRPr="00A27F8F">
        <w:rPr>
          <w:rFonts w:ascii="Arial" w:eastAsia="Times New Roman" w:hAnsi="Arial" w:cs="Arial"/>
          <w:lang w:eastAsia="ar-SA"/>
        </w:rPr>
        <w:t>do SIWZ.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</w:t>
      </w:r>
      <w:r>
        <w:rPr>
          <w:rFonts w:ascii="Arial" w:eastAsia="Times New Roman" w:hAnsi="Arial" w:cs="Arial"/>
          <w:lang w:eastAsia="ar-SA"/>
        </w:rPr>
        <w:t>2.</w:t>
      </w:r>
      <w:r w:rsidRPr="00A27F8F">
        <w:rPr>
          <w:rFonts w:ascii="Arial" w:eastAsia="Times New Roman" w:hAnsi="Arial" w:cs="Arial"/>
          <w:lang w:eastAsia="ar-SA"/>
        </w:rPr>
        <w:t>2. Oczyszczanie miasta  według wy</w:t>
      </w:r>
      <w:r>
        <w:rPr>
          <w:rFonts w:ascii="Arial" w:eastAsia="Times New Roman" w:hAnsi="Arial" w:cs="Arial"/>
          <w:lang w:eastAsia="ar-SA"/>
        </w:rPr>
        <w:t>kazu stanowiącego załącznik nr III.5</w:t>
      </w:r>
      <w:r w:rsidRPr="00A27F8F">
        <w:rPr>
          <w:rFonts w:ascii="Arial" w:eastAsia="Times New Roman" w:hAnsi="Arial" w:cs="Arial"/>
          <w:lang w:eastAsia="ar-SA"/>
        </w:rPr>
        <w:t xml:space="preserve"> do SIWZ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a) zamiatanie ręczne i mechaniczne ulic, chodników, placów i parkingów  </w:t>
      </w:r>
      <w:r>
        <w:rPr>
          <w:rFonts w:ascii="Arial" w:eastAsia="Times New Roman" w:hAnsi="Arial" w:cs="Arial"/>
          <w:lang w:eastAsia="ar-SA"/>
        </w:rPr>
        <w:t>gminnych według załącznika  nr III.5</w:t>
      </w:r>
      <w:r w:rsidRPr="00A27F8F">
        <w:rPr>
          <w:rFonts w:ascii="Arial" w:eastAsia="Times New Roman" w:hAnsi="Arial" w:cs="Arial"/>
          <w:lang w:eastAsia="ar-SA"/>
        </w:rPr>
        <w:t xml:space="preserve"> do SIWZ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b) oczyszczanie miasta będzie prowadzone od 16 marca do 31 października –  trzy razy w tygodniu tj.  poniedziałek, środa, piątek.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c) w okresie zimowym tj. od 31 października do 15 marca oczyszczanie miasta będzie prowadzone tylko w okresach bezśnieżnych dwa razy w tygodniu.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suppressAutoHyphens/>
        <w:spacing w:after="0" w:line="240" w:lineRule="auto"/>
        <w:ind w:left="54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d) </w:t>
      </w:r>
      <w:r w:rsidRPr="00A27F8F">
        <w:rPr>
          <w:rFonts w:ascii="Arial" w:eastAsia="Times New Roman" w:hAnsi="Arial" w:cs="Arial"/>
          <w:lang w:eastAsia="ar-SA"/>
        </w:rPr>
        <w:t>Zakres zadania obejmuje również: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Pr="00A27F8F">
        <w:rPr>
          <w:rFonts w:ascii="Arial" w:eastAsia="Times New Roman" w:hAnsi="Arial" w:cs="Arial"/>
          <w:lang w:eastAsia="ar-SA"/>
        </w:rPr>
        <w:t xml:space="preserve">zbieranie odpadów komunalnych w tym również gałęzie, liście, pozostałości po papierosach, rozbite butelki (zamiatanie) itp.; </w:t>
      </w:r>
    </w:p>
    <w:p w:rsidR="005B0099" w:rsidRPr="00A27F8F" w:rsidRDefault="005B0099" w:rsidP="005B0099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Pr="00A27F8F">
        <w:rPr>
          <w:rFonts w:ascii="Arial" w:eastAsia="Times New Roman" w:hAnsi="Arial" w:cs="Arial"/>
          <w:lang w:eastAsia="ar-SA"/>
        </w:rPr>
        <w:t>oczyszczanie z traw, chwastów wyrastających pomiędzy płytkami, kostką brukową, przy obrzeżach i krawężnikach,;</w:t>
      </w:r>
    </w:p>
    <w:p w:rsidR="005B0099" w:rsidRPr="00A27F8F" w:rsidRDefault="005B0099" w:rsidP="005B0099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Pr="00A27F8F">
        <w:rPr>
          <w:rFonts w:ascii="Arial" w:eastAsia="Times New Roman" w:hAnsi="Arial" w:cs="Arial"/>
          <w:lang w:eastAsia="ar-SA"/>
        </w:rPr>
        <w:t>usuwanie elementów po kolizjach drogowych, które wystąpiły na drogach gminnych na terenie Gminy Szprotawa wraz z oczyszczeniem nawierzchni ,unieszkodliwieniem i utylizacją środków niebezpiecznych dla środowiska (np. plamy oleju lub innych płynów niebezpiecznych na jezdniach po kolizjach drogowych);</w:t>
      </w:r>
    </w:p>
    <w:p w:rsidR="005B0099" w:rsidRPr="00A27F8F" w:rsidRDefault="005B0099" w:rsidP="005B0099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Pr="00A27F8F">
        <w:rPr>
          <w:rFonts w:ascii="Arial" w:eastAsia="Times New Roman" w:hAnsi="Arial" w:cs="Arial"/>
          <w:lang w:eastAsia="ar-SA"/>
        </w:rPr>
        <w:t>usuwanie elementów zagrażających bezpieczeństwu ruchu, jak również rozsypane po jezdni materiały sypkie przez nieznanego sprawcę;</w:t>
      </w:r>
    </w:p>
    <w:p w:rsidR="005B0099" w:rsidRPr="00A27F8F" w:rsidRDefault="005B0099" w:rsidP="005B0099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Pr="00A27F8F">
        <w:rPr>
          <w:rFonts w:ascii="Arial" w:eastAsia="Times New Roman" w:hAnsi="Arial" w:cs="Arial"/>
          <w:lang w:eastAsia="ar-SA"/>
        </w:rPr>
        <w:t>wywóz nieczystości na wysypisko śmieci wraz z wszelkimi opłatami;</w:t>
      </w:r>
    </w:p>
    <w:p w:rsidR="005B0099" w:rsidRPr="00A27F8F" w:rsidRDefault="005B0099" w:rsidP="005B0099">
      <w:pPr>
        <w:suppressAutoHyphens/>
        <w:spacing w:after="0" w:line="240" w:lineRule="auto"/>
        <w:ind w:left="119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Pr="00A27F8F">
        <w:rPr>
          <w:rFonts w:ascii="Arial" w:eastAsia="Times New Roman" w:hAnsi="Arial" w:cs="Arial"/>
          <w:lang w:eastAsia="ar-SA"/>
        </w:rPr>
        <w:t>szerokość oczyszczania mechanicznego ulic min. 1 m z każdej strony ulicy</w:t>
      </w:r>
    </w:p>
    <w:p w:rsidR="005B0099" w:rsidRPr="006E3488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   </w:t>
      </w:r>
      <w:r>
        <w:rPr>
          <w:rFonts w:ascii="Arial" w:eastAsia="Times New Roman" w:hAnsi="Arial" w:cs="Arial"/>
          <w:lang w:eastAsia="ar-SA"/>
        </w:rPr>
        <w:t>-</w:t>
      </w:r>
      <w:r w:rsidRPr="006E3488">
        <w:rPr>
          <w:rFonts w:ascii="Arial" w:eastAsia="Times New Roman" w:hAnsi="Arial" w:cs="Arial"/>
          <w:lang w:eastAsia="ar-SA"/>
        </w:rPr>
        <w:t xml:space="preserve">opróżnianie koszy ulicznych </w:t>
      </w:r>
      <w:r w:rsidRPr="00947202">
        <w:rPr>
          <w:rFonts w:ascii="Arial" w:eastAsia="Times New Roman" w:hAnsi="Arial" w:cs="Arial"/>
          <w:lang w:eastAsia="ar-SA"/>
        </w:rPr>
        <w:t xml:space="preserve">na terenie miasta   </w:t>
      </w:r>
      <w:r w:rsidRPr="006E3488">
        <w:rPr>
          <w:rFonts w:ascii="Arial" w:eastAsia="Times New Roman" w:hAnsi="Arial" w:cs="Arial"/>
          <w:lang w:eastAsia="ar-SA"/>
        </w:rPr>
        <w:t xml:space="preserve">o poj. ok. 45  l  ( 248 </w:t>
      </w:r>
      <w:r>
        <w:rPr>
          <w:rFonts w:ascii="Arial" w:eastAsia="Times New Roman" w:hAnsi="Arial" w:cs="Arial"/>
          <w:lang w:eastAsia="ar-SA"/>
        </w:rPr>
        <w:t xml:space="preserve"> </w:t>
      </w:r>
      <w:r w:rsidRPr="006E3488">
        <w:rPr>
          <w:rFonts w:ascii="Arial" w:eastAsia="Times New Roman" w:hAnsi="Arial" w:cs="Arial"/>
          <w:lang w:eastAsia="ar-SA"/>
        </w:rPr>
        <w:t xml:space="preserve">sztuk)  </w:t>
      </w:r>
      <w:r>
        <w:rPr>
          <w:rFonts w:ascii="Arial" w:eastAsia="Times New Roman" w:hAnsi="Arial" w:cs="Arial"/>
          <w:lang w:eastAsia="ar-SA"/>
        </w:rPr>
        <w:t xml:space="preserve">      </w:t>
      </w:r>
      <w:r w:rsidRPr="006E3488">
        <w:rPr>
          <w:rFonts w:ascii="Arial" w:eastAsia="Times New Roman" w:hAnsi="Arial" w:cs="Arial"/>
          <w:lang w:eastAsia="ar-SA"/>
        </w:rPr>
        <w:t xml:space="preserve">z </w:t>
      </w:r>
      <w:r>
        <w:rPr>
          <w:rFonts w:ascii="Arial" w:eastAsia="Times New Roman" w:hAnsi="Arial" w:cs="Arial"/>
          <w:lang w:eastAsia="ar-SA"/>
        </w:rPr>
        <w:t xml:space="preserve">  </w:t>
      </w:r>
      <w:r w:rsidRPr="006E3488">
        <w:rPr>
          <w:rFonts w:ascii="Arial" w:eastAsia="Times New Roman" w:hAnsi="Arial" w:cs="Arial"/>
          <w:lang w:eastAsia="ar-SA"/>
        </w:rPr>
        <w:t>częstotliwością:</w:t>
      </w:r>
    </w:p>
    <w:p w:rsidR="005B0099" w:rsidRPr="006E3488" w:rsidRDefault="005B0099" w:rsidP="005B0099">
      <w:pPr>
        <w:widowControl w:val="0"/>
        <w:suppressAutoHyphens/>
        <w:autoSpaceDE w:val="0"/>
        <w:spacing w:after="0" w:line="240" w:lineRule="auto"/>
        <w:ind w:left="184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</w:t>
      </w:r>
      <w:r w:rsidRPr="006E3488">
        <w:rPr>
          <w:rFonts w:ascii="Arial" w:eastAsia="Times New Roman" w:hAnsi="Arial" w:cs="Arial"/>
          <w:lang w:eastAsia="ar-SA"/>
        </w:rPr>
        <w:t xml:space="preserve">-w okresie letnim 3 razy w tygodniu  </w:t>
      </w:r>
      <w:proofErr w:type="spellStart"/>
      <w:r w:rsidRPr="006E3488">
        <w:rPr>
          <w:rFonts w:ascii="Arial" w:eastAsia="Times New Roman" w:hAnsi="Arial" w:cs="Arial"/>
          <w:lang w:eastAsia="ar-SA"/>
        </w:rPr>
        <w:t>tj</w:t>
      </w:r>
      <w:proofErr w:type="spellEnd"/>
      <w:r w:rsidRPr="006E3488">
        <w:rPr>
          <w:rFonts w:ascii="Arial" w:eastAsia="Times New Roman" w:hAnsi="Arial" w:cs="Arial"/>
          <w:lang w:eastAsia="ar-SA"/>
        </w:rPr>
        <w:t xml:space="preserve">: od  1 maja  do 30 października  </w:t>
      </w:r>
    </w:p>
    <w:p w:rsidR="005B0099" w:rsidRPr="006E3488" w:rsidRDefault="005B0099" w:rsidP="005B0099">
      <w:pPr>
        <w:widowControl w:val="0"/>
        <w:suppressAutoHyphens/>
        <w:autoSpaceDE w:val="0"/>
        <w:spacing w:after="0" w:line="240" w:lineRule="auto"/>
        <w:ind w:left="184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</w:t>
      </w:r>
      <w:r w:rsidRPr="006E3488">
        <w:rPr>
          <w:rFonts w:ascii="Arial" w:eastAsia="Times New Roman" w:hAnsi="Arial" w:cs="Arial"/>
          <w:lang w:eastAsia="ar-SA"/>
        </w:rPr>
        <w:t xml:space="preserve">-w okresie zimowym 2 razy w tygodniu </w:t>
      </w:r>
      <w:proofErr w:type="spellStart"/>
      <w:r w:rsidRPr="006E3488">
        <w:rPr>
          <w:rFonts w:ascii="Arial" w:eastAsia="Times New Roman" w:hAnsi="Arial" w:cs="Arial"/>
          <w:lang w:eastAsia="ar-SA"/>
        </w:rPr>
        <w:t>tj</w:t>
      </w:r>
      <w:proofErr w:type="spellEnd"/>
      <w:r w:rsidRPr="006E3488">
        <w:rPr>
          <w:rFonts w:ascii="Arial" w:eastAsia="Times New Roman" w:hAnsi="Arial" w:cs="Arial"/>
          <w:lang w:eastAsia="ar-SA"/>
        </w:rPr>
        <w:t xml:space="preserve"> : od 1 listopada do 30 kwietnia </w:t>
      </w:r>
    </w:p>
    <w:p w:rsidR="005B0099" w:rsidRPr="006E3488" w:rsidRDefault="005B0099" w:rsidP="005B0099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ascii="Arial" w:eastAsia="Times New Roman" w:hAnsi="Arial" w:cs="Arial"/>
          <w:lang w:eastAsia="ar-SA"/>
        </w:rPr>
      </w:pPr>
      <w:r w:rsidRPr="00947202">
        <w:rPr>
          <w:rFonts w:ascii="Arial" w:eastAsia="Times New Roman" w:hAnsi="Arial" w:cs="Arial"/>
          <w:lang w:eastAsia="ar-SA"/>
        </w:rPr>
        <w:t xml:space="preserve">- </w:t>
      </w:r>
      <w:r w:rsidRPr="006E3488">
        <w:rPr>
          <w:rFonts w:ascii="Arial" w:eastAsia="Times New Roman" w:hAnsi="Arial" w:cs="Arial"/>
          <w:lang w:eastAsia="ar-SA"/>
        </w:rPr>
        <w:t>opróżnianie koszy ulicznych na terenie Os. Lotnisko w Wiechlicach o poj. ok. 45  l  ( 62 sztuk)  z częstotliwością:</w:t>
      </w:r>
    </w:p>
    <w:p w:rsidR="005B0099" w:rsidRPr="006E3488" w:rsidRDefault="005B0099" w:rsidP="005B0099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       </w:t>
      </w:r>
      <w:r w:rsidRPr="006E3488">
        <w:rPr>
          <w:rFonts w:ascii="Arial" w:eastAsia="Times New Roman" w:hAnsi="Arial" w:cs="Arial"/>
          <w:lang w:eastAsia="ar-SA"/>
        </w:rPr>
        <w:t>- raz w tygodniu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 xml:space="preserve">           Przy opróżnianiu koszy ulicznych  do obowiązków Wykonawcy  należy również:</w:t>
      </w:r>
    </w:p>
    <w:p w:rsidR="005B0099" w:rsidRPr="00A27F8F" w:rsidRDefault="005B0099" w:rsidP="005B0099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>-każdorazowo przy opróżnianiu koszy należy usuwać nieczystości wokół koszy w promieniu 3 m bez względu na rodzaj, pochodzenie odpadów oraz usytuowanie koszy (chodnik, zieleniec);</w:t>
      </w:r>
    </w:p>
    <w:p w:rsidR="005B0099" w:rsidRPr="00A27F8F" w:rsidRDefault="005B0099" w:rsidP="005B0099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lastRenderedPageBreak/>
        <w:t>-wywóz nieczystości z koszy na wysypisko śmieci wraz z wszelkimi opłatami;</w:t>
      </w:r>
    </w:p>
    <w:p w:rsidR="005B0099" w:rsidRPr="00A27F8F" w:rsidRDefault="005B0099" w:rsidP="005B0099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>-opróżnianie koszy, na skwerach i zieleńcach należy wykonywać bez wjazdu pojazdami mechanicznymi na tereny zielone.</w:t>
      </w:r>
    </w:p>
    <w:p w:rsidR="005B0099" w:rsidRPr="00A27F8F" w:rsidRDefault="005B0099" w:rsidP="005B0099">
      <w:pPr>
        <w:spacing w:after="0" w:line="240" w:lineRule="auto"/>
        <w:ind w:left="737"/>
        <w:jc w:val="both"/>
        <w:rPr>
          <w:rFonts w:ascii="Arial" w:eastAsia="Times New Roman" w:hAnsi="Arial" w:cs="Arial"/>
          <w:lang w:eastAsia="ar-SA"/>
        </w:rPr>
      </w:pPr>
      <w:r w:rsidRPr="00A27F8F">
        <w:rPr>
          <w:rFonts w:ascii="Arial" w:eastAsia="Times New Roman" w:hAnsi="Arial" w:cs="Arial"/>
          <w:lang w:eastAsia="ar-SA"/>
        </w:rPr>
        <w:t>-pisemne, na bieżąco, zgłaszanie Zamawiającemu dewastacji, kradzieży, złego stanu technicznego koszy z podaniem ich rodzaju i lokalizacji.</w:t>
      </w:r>
    </w:p>
    <w:p w:rsidR="005B0099" w:rsidRPr="00A27F8F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B0099" w:rsidRPr="002E0663" w:rsidRDefault="005B0099" w:rsidP="005B00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lang w:eastAsia="ar-SA"/>
        </w:rPr>
      </w:pPr>
      <w:r w:rsidRPr="002E0663">
        <w:rPr>
          <w:rFonts w:ascii="Arial" w:eastAsia="Times New Roman" w:hAnsi="Arial" w:cs="Arial"/>
          <w:lang w:eastAsia="ar-SA"/>
        </w:rPr>
        <w:t xml:space="preserve">           </w:t>
      </w:r>
    </w:p>
    <w:p w:rsidR="005B0099" w:rsidRPr="002E0663" w:rsidRDefault="001D7600" w:rsidP="005B00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5B0099" w:rsidRPr="002E0663">
        <w:rPr>
          <w:rFonts w:ascii="Arial" w:eastAsia="Calibri" w:hAnsi="Arial" w:cs="Arial"/>
          <w:sz w:val="20"/>
          <w:szCs w:val="20"/>
        </w:rPr>
        <w:t>.3 Wymogi dotyczące  zatrudnienia pracowników do wykonywania przedmiotu zamówienia:</w:t>
      </w:r>
    </w:p>
    <w:p w:rsidR="005B0099" w:rsidRPr="002E0663" w:rsidRDefault="005B0099" w:rsidP="001D7600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Zamawiający na podstawie art. 29 ust. 3a Ustawy Pzp, wymaga  aby Wykonawca lub Podwykonawca, zatrudniał  do realizacji przedmiotu zamówienia osoby ( w ilości niezbędnej do prawidłowej realizacji  całego zakresu zamówienia opisanego w SIWZ)  na podstawie umowy o pracę (tam gdzie zatrudnienie na umowę o pracę jest wymagane prawem), jeżeli wykonanie tych czynności  polega  na wykonaniu pracy w sposób określony w art.22 § 1  ustawy </w:t>
      </w:r>
      <w:proofErr w:type="spellStart"/>
      <w:r w:rsidRPr="002E0663">
        <w:rPr>
          <w:rFonts w:ascii="Arial" w:eastAsia="Calibri" w:hAnsi="Arial" w:cs="Arial"/>
          <w:sz w:val="20"/>
          <w:szCs w:val="20"/>
        </w:rPr>
        <w:t>zdnia</w:t>
      </w:r>
      <w:proofErr w:type="spellEnd"/>
      <w:r w:rsidRPr="002E0663">
        <w:rPr>
          <w:rFonts w:ascii="Arial" w:eastAsia="Calibri" w:hAnsi="Arial" w:cs="Arial"/>
          <w:sz w:val="20"/>
          <w:szCs w:val="20"/>
        </w:rPr>
        <w:t xml:space="preserve"> 26 czerwca 1974 Kodeks pracy (Dz. z 2014r poz.1502,z późn. zm.)  </w:t>
      </w:r>
    </w:p>
    <w:p w:rsidR="005B0099" w:rsidRPr="002E0663" w:rsidRDefault="005B0099" w:rsidP="001D7600">
      <w:pPr>
        <w:numPr>
          <w:ilvl w:val="0"/>
          <w:numId w:val="4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5B0099" w:rsidRPr="002E0663" w:rsidRDefault="005B0099" w:rsidP="005B0099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5B0099" w:rsidRPr="002E0663" w:rsidRDefault="005B0099" w:rsidP="005B0099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5B0099" w:rsidRPr="002E0663" w:rsidRDefault="005B0099" w:rsidP="005B0099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przeprowadzania kontroli na miejscu wykonywania świadczenia.</w:t>
      </w:r>
    </w:p>
    <w:p w:rsidR="005B0099" w:rsidRPr="002E0663" w:rsidRDefault="005B0099" w:rsidP="005B0099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5B0099" w:rsidRPr="002E0663" w:rsidRDefault="005B0099" w:rsidP="001D7600">
      <w:pPr>
        <w:numPr>
          <w:ilvl w:val="0"/>
          <w:numId w:val="4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 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5B0099" w:rsidRPr="002E0663" w:rsidRDefault="005B0099" w:rsidP="005B0099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2E0663">
        <w:rPr>
          <w:rFonts w:ascii="Arial" w:eastAsia="Calibri" w:hAnsi="Arial" w:cs="Arial"/>
          <w:b/>
          <w:sz w:val="20"/>
          <w:szCs w:val="20"/>
        </w:rPr>
        <w:t xml:space="preserve">oświadczenie wykonawcy lub podwykonawcy </w:t>
      </w:r>
      <w:r w:rsidRPr="002E0663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2E0663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2E0663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oraz podpis osoby uprawnionej do złożenia oświadczenia w imieniu wykonawcy lub podwykonawcy;</w:t>
      </w:r>
    </w:p>
    <w:p w:rsidR="005B0099" w:rsidRPr="002E0663" w:rsidRDefault="005B0099" w:rsidP="005B0099">
      <w:pPr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5B0099" w:rsidRPr="002E0663" w:rsidRDefault="005B0099" w:rsidP="001D7600">
      <w:pPr>
        <w:numPr>
          <w:ilvl w:val="0"/>
          <w:numId w:val="4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5B0099" w:rsidRPr="002E0663" w:rsidRDefault="005B0099" w:rsidP="001D7600">
      <w:pPr>
        <w:numPr>
          <w:ilvl w:val="0"/>
          <w:numId w:val="45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0663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C07D5" w:rsidRPr="001C07D5" w:rsidRDefault="001C07D5" w:rsidP="001C07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ar-SA"/>
        </w:rPr>
      </w:pPr>
    </w:p>
    <w:p w:rsidR="001C07D5" w:rsidRPr="001C07D5" w:rsidRDefault="001C07D5" w:rsidP="001C07D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caps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2</w:t>
      </w: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lang w:eastAsia="pl-PL"/>
        </w:rPr>
      </w:pPr>
    </w:p>
    <w:p w:rsidR="001C07D5" w:rsidRPr="001C07D5" w:rsidRDefault="001C07D5" w:rsidP="001C07D5">
      <w:pPr>
        <w:numPr>
          <w:ilvl w:val="1"/>
          <w:numId w:val="34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Umowa zostaje zawarta na czas określony </w:t>
      </w:r>
      <w:r w:rsidRPr="001C07D5">
        <w:rPr>
          <w:rFonts w:ascii="Arial" w:eastAsia="Times New Roman" w:hAnsi="Arial" w:cs="Arial"/>
          <w:b/>
          <w:lang w:eastAsia="pl-PL"/>
        </w:rPr>
        <w:t>od dnia podpisania umowy do  dnia 31.03.20</w:t>
      </w:r>
      <w:r w:rsidR="00684102">
        <w:rPr>
          <w:rFonts w:ascii="Arial" w:eastAsia="Times New Roman" w:hAnsi="Arial" w:cs="Arial"/>
          <w:b/>
          <w:lang w:eastAsia="pl-PL"/>
        </w:rPr>
        <w:t>19</w:t>
      </w:r>
      <w:r w:rsidRPr="001C07D5">
        <w:rPr>
          <w:rFonts w:ascii="Arial" w:eastAsia="Times New Roman" w:hAnsi="Arial" w:cs="Arial"/>
          <w:b/>
          <w:lang w:eastAsia="pl-PL"/>
        </w:rPr>
        <w:t>r.</w:t>
      </w: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lang w:eastAsia="pl-PL"/>
        </w:rPr>
      </w:pP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3</w:t>
      </w:r>
    </w:p>
    <w:p w:rsidR="001C07D5" w:rsidRPr="001C07D5" w:rsidRDefault="001C07D5" w:rsidP="001C07D5">
      <w:pPr>
        <w:numPr>
          <w:ilvl w:val="1"/>
          <w:numId w:val="32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Obowiązki Wykonawcy:</w:t>
      </w:r>
    </w:p>
    <w:p w:rsidR="001C07D5" w:rsidRPr="001C07D5" w:rsidRDefault="001C07D5" w:rsidP="001C07D5">
      <w:pPr>
        <w:numPr>
          <w:ilvl w:val="0"/>
          <w:numId w:val="37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Wykonywanie przedmiotu umowy zgodnie  opisem przedmiotu umowy oraz  specyfikacją techniczną </w:t>
      </w:r>
      <w:r w:rsidRPr="001C07D5">
        <w:rPr>
          <w:rFonts w:ascii="Arial" w:eastAsia="Times New Roman" w:hAnsi="Arial" w:cs="Arial"/>
          <w:szCs w:val="24"/>
          <w:lang w:eastAsia="pl-PL"/>
        </w:rPr>
        <w:t xml:space="preserve"> dla usług świadczonych w ramach zimowego utrzymania dróg</w:t>
      </w:r>
    </w:p>
    <w:p w:rsidR="001C07D5" w:rsidRPr="001C07D5" w:rsidRDefault="001C07D5" w:rsidP="001C07D5">
      <w:pPr>
        <w:numPr>
          <w:ilvl w:val="0"/>
          <w:numId w:val="37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Prowadzenie kart drogowych lub raportów pracy sprzętu i przedkładanie ich do zatwierdzenia Zamawiającemu nie rzadziej niż raz w tygodniu.</w:t>
      </w:r>
    </w:p>
    <w:p w:rsidR="001C07D5" w:rsidRPr="001C07D5" w:rsidRDefault="001C07D5" w:rsidP="001C07D5">
      <w:pPr>
        <w:numPr>
          <w:ilvl w:val="0"/>
          <w:numId w:val="37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Informowanie na bieżąco Zamawiającego o przejezdności dróg i zdarzeniach na drogach.</w:t>
      </w:r>
    </w:p>
    <w:p w:rsidR="001C07D5" w:rsidRPr="001C07D5" w:rsidRDefault="001C07D5" w:rsidP="001C07D5">
      <w:pPr>
        <w:spacing w:after="0" w:line="240" w:lineRule="auto"/>
        <w:ind w:left="1045"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spacing w:after="0" w:line="240" w:lineRule="auto"/>
        <w:ind w:left="360"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lastRenderedPageBreak/>
        <w:t>§ 4</w:t>
      </w:r>
    </w:p>
    <w:p w:rsidR="001C07D5" w:rsidRPr="001C07D5" w:rsidRDefault="001C07D5" w:rsidP="001C07D5">
      <w:pPr>
        <w:numPr>
          <w:ilvl w:val="0"/>
          <w:numId w:val="39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Wykonawca ustanowi ze swojej strony osobę do nadzoru nad wykonaniem usług objętych umową, z którą będzie możliwy całodobowy kontakt telefoniczny.</w:t>
      </w:r>
    </w:p>
    <w:p w:rsidR="001C07D5" w:rsidRPr="001C07D5" w:rsidRDefault="001C07D5" w:rsidP="001C07D5">
      <w:pPr>
        <w:numPr>
          <w:ilvl w:val="1"/>
          <w:numId w:val="32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 przypadku zmiany osoby, o której mowa w ust. 1 strony każdorazowo powiadomią się  o tym fakcie.</w:t>
      </w:r>
    </w:p>
    <w:p w:rsidR="001C07D5" w:rsidRPr="001C07D5" w:rsidRDefault="001C07D5" w:rsidP="001C07D5">
      <w:pPr>
        <w:spacing w:after="0" w:line="240" w:lineRule="auto"/>
        <w:ind w:left="360"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5</w:t>
      </w:r>
    </w:p>
    <w:p w:rsidR="001C07D5" w:rsidRPr="001C07D5" w:rsidRDefault="001C07D5" w:rsidP="001C07D5">
      <w:pPr>
        <w:spacing w:after="0" w:line="240" w:lineRule="auto"/>
        <w:ind w:left="360" w:right="-263"/>
        <w:jc w:val="center"/>
        <w:rPr>
          <w:rFonts w:ascii="Arial" w:eastAsia="Times New Roman" w:hAnsi="Arial" w:cs="Arial"/>
          <w:b/>
          <w:lang w:eastAsia="pl-PL"/>
        </w:rPr>
      </w:pPr>
    </w:p>
    <w:p w:rsidR="001C07D5" w:rsidRPr="001C07D5" w:rsidRDefault="001C07D5" w:rsidP="001C07D5">
      <w:pPr>
        <w:numPr>
          <w:ilvl w:val="0"/>
          <w:numId w:val="40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Szacunkowa wartość umowy wynosi: </w:t>
      </w:r>
    </w:p>
    <w:p w:rsidR="001C07D5" w:rsidRPr="001C07D5" w:rsidRDefault="001C07D5" w:rsidP="001C07D5">
      <w:pPr>
        <w:spacing w:after="0" w:line="240" w:lineRule="auto"/>
        <w:ind w:left="340"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Cena  netto……………………………….  za całość przedmiotu zamówienia </w:t>
      </w:r>
    </w:p>
    <w:p w:rsidR="001C07D5" w:rsidRPr="001C07D5" w:rsidRDefault="001C07D5" w:rsidP="001C07D5">
      <w:pPr>
        <w:spacing w:after="0" w:line="240" w:lineRule="auto"/>
        <w:ind w:left="340"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        VAT ………………………………………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Cena  brutto ……………………………..  za całość przedmiotu zamówienia 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7F061D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numPr>
          <w:ilvl w:val="0"/>
          <w:numId w:val="40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Rozliczenie następować będzie w okresach miesięcznych  w oparciu o ceny ryczałtowe miesięczne zaoferowane w ofercie Wykonawcy.</w:t>
      </w:r>
    </w:p>
    <w:p w:rsidR="001C07D5" w:rsidRPr="001C07D5" w:rsidRDefault="001C07D5" w:rsidP="001C07D5">
      <w:pPr>
        <w:numPr>
          <w:ilvl w:val="0"/>
          <w:numId w:val="40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Ceny jednostkowe brutto oraz ceny ryczałtowe z miesiąc usług  na wykonanie przedmiotu zamówienia zgodnie z ofertą wynoszą:</w:t>
      </w:r>
    </w:p>
    <w:p w:rsidR="001C07D5" w:rsidRPr="001C07D5" w:rsidRDefault="001C07D5" w:rsidP="001C07D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C07D5" w:rsidRPr="001C07D5" w:rsidRDefault="001C07D5" w:rsidP="001C07D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08"/>
        <w:gridCol w:w="1831"/>
        <w:gridCol w:w="2127"/>
        <w:gridCol w:w="2409"/>
      </w:tblGrid>
      <w:tr w:rsidR="001C07D5" w:rsidRPr="001C07D5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08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31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za 1 km w PLN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(ilość kilometrów </w:t>
            </w:r>
            <w:r w:rsidRPr="001C07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54,00</w:t>
            </w:r>
            <w:r w:rsidRPr="001C07D5">
              <w:rPr>
                <w:rFonts w:ascii="Arial" w:eastAsia="Times New Roman" w:hAnsi="Arial" w:cs="Arial"/>
                <w:lang w:eastAsia="ar-SA"/>
              </w:rPr>
              <w:t xml:space="preserve"> x cena jednostkowa brutto) 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ryczałtowa brutto za 1 miesiąc usług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(cena brutto za jeden dzień usług x 30 dni) </w:t>
            </w:r>
          </w:p>
        </w:tc>
      </w:tr>
      <w:tr w:rsidR="001C07D5" w:rsidRPr="001C07D5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31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08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(Uzd) Utrzymanie zimowe dróg gminnych 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2.1- odśnieżanie</w:t>
            </w:r>
          </w:p>
        </w:tc>
        <w:tc>
          <w:tcPr>
            <w:tcW w:w="1831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08"/>
        <w:gridCol w:w="1831"/>
        <w:gridCol w:w="2127"/>
        <w:gridCol w:w="2409"/>
      </w:tblGrid>
      <w:tr w:rsidR="001C07D5" w:rsidRPr="001C07D5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08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31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za 1 m²  w PLN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(ilość m² </w:t>
            </w:r>
            <w:r w:rsidRPr="001C07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18855</w:t>
            </w:r>
            <w:r w:rsidRPr="001C07D5">
              <w:rPr>
                <w:rFonts w:ascii="Arial" w:eastAsia="Times New Roman" w:hAnsi="Arial" w:cs="Arial"/>
                <w:lang w:eastAsia="ar-SA"/>
              </w:rPr>
              <w:t xml:space="preserve"> x cena jednostkowa brutto) 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ryczałtowa brutto za 1 miesiąc usług (cena brutto za jeden dzień usług x 30 dni)</w:t>
            </w:r>
          </w:p>
        </w:tc>
      </w:tr>
      <w:tr w:rsidR="001C07D5" w:rsidRPr="001C07D5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31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08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(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Uzch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 xml:space="preserve">) Utrzymanie zimowe chodników gminnych 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31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12"/>
        <w:gridCol w:w="1827"/>
        <w:gridCol w:w="2127"/>
        <w:gridCol w:w="2409"/>
      </w:tblGrid>
      <w:tr w:rsidR="001C07D5" w:rsidRPr="001C07D5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za 1 m²  w PLN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(ilość km x cena jednostkowa brutto) 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Cena ryczałtowa brutto za 1 miesiąc usług (cena za jeden dzień usług x 12 dni) </w:t>
            </w:r>
          </w:p>
        </w:tc>
      </w:tr>
      <w:tr w:rsidR="001C07D5" w:rsidRPr="001C07D5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(Om) Oczyszczanie miasta mechaniczne  (16 km - zamiatanie)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lastRenderedPageBreak/>
              <w:t>2.</w:t>
            </w:r>
          </w:p>
        </w:tc>
        <w:tc>
          <w:tcPr>
            <w:tcW w:w="26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(Or) Oczyszczanie miasta ręczne (22551 m² </w:t>
            </w:r>
            <w:r w:rsidRPr="001C07D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1C07D5">
              <w:rPr>
                <w:rFonts w:ascii="Arial" w:eastAsia="Times New Roman" w:hAnsi="Arial" w:cs="Arial"/>
                <w:lang w:eastAsia="ar-SA"/>
              </w:rPr>
              <w:t xml:space="preserve">zamiatanie)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627"/>
        <w:gridCol w:w="1812"/>
        <w:gridCol w:w="2127"/>
        <w:gridCol w:w="2409"/>
      </w:tblGrid>
      <w:tr w:rsidR="001C07D5" w:rsidRPr="001C07D5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6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 Przedmiot umowy</w:t>
            </w:r>
          </w:p>
        </w:tc>
        <w:tc>
          <w:tcPr>
            <w:tcW w:w="18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za 1 m²  w PLN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(ilość m²  x cena jednostkowa brutto) 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Cena  ryczałtowa brutto za 1 miesiąc usług (cena za jeden dzień usług x 1 dzień) </w:t>
            </w:r>
          </w:p>
        </w:tc>
      </w:tr>
      <w:tr w:rsidR="001C07D5" w:rsidRPr="001C07D5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6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(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Omr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) Oczyszczanie miasta mechaniczne  (</w:t>
            </w:r>
            <w:r w:rsidRPr="001C07D5"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  <w:t>6480</w:t>
            </w:r>
            <w:r w:rsidRPr="001C07D5">
              <w:rPr>
                <w:rFonts w:ascii="Arial" w:eastAsia="Times New Roman" w:hAnsi="Arial" w:cs="Arial"/>
                <w:lang w:eastAsia="ar-SA"/>
              </w:rPr>
              <w:t xml:space="preserve"> m² - zamiatanie mechaniczne jeden dzień w miesiącu-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os.Lotnisko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 xml:space="preserve">)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26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(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Orr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) Oczyszczanie miasta ręczne  (</w:t>
            </w:r>
            <w:r w:rsidRPr="001C07D5">
              <w:rPr>
                <w:rFonts w:ascii="Arial" w:eastAsia="Times New Roman" w:hAnsi="Arial" w:cs="Arial"/>
                <w:caps/>
                <w:sz w:val="24"/>
                <w:szCs w:val="24"/>
                <w:lang w:eastAsia="ar-SA"/>
              </w:rPr>
              <w:t>2650</w:t>
            </w:r>
            <w:r w:rsidRPr="001C07D5">
              <w:rPr>
                <w:rFonts w:ascii="Arial" w:eastAsia="Times New Roman" w:hAnsi="Arial" w:cs="Arial"/>
                <w:lang w:eastAsia="ar-SA"/>
              </w:rPr>
              <w:t>m² - zamiatanie ręczne jeden dzień w miesiącu-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os.Lotnisko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 xml:space="preserve">)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2.1</w:t>
            </w:r>
          </w:p>
        </w:tc>
        <w:tc>
          <w:tcPr>
            <w:tcW w:w="181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5585"/>
        <w:gridCol w:w="3402"/>
      </w:tblGrid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Lp. </w:t>
            </w:r>
          </w:p>
        </w:tc>
        <w:tc>
          <w:tcPr>
            <w:tcW w:w="5585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40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jednostkowa ryczałtowa brutto za m²</w:t>
            </w: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585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</w:t>
            </w:r>
            <w:proofErr w:type="spellStart"/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Up</w:t>
            </w:r>
            <w:proofErr w:type="spellEnd"/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 Usuwanie elementów po kolizjach drogowych, które wystąpiły na drogach gminnych na terenie Gminy Szprotawa wraz z oczyszczeniem nawierzchni ,unieszkodliwieniem i utylizacją środków niebezpiecznych dla środowiska (np. plamy oleju lub innych płynów niebezpiecznych na jezdniach po kolizjach drogowych)</w:t>
            </w:r>
          </w:p>
        </w:tc>
        <w:tc>
          <w:tcPr>
            <w:tcW w:w="3402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599"/>
        <w:gridCol w:w="1840"/>
        <w:gridCol w:w="2127"/>
        <w:gridCol w:w="2409"/>
      </w:tblGrid>
      <w:tr w:rsidR="001C07D5" w:rsidRPr="001C07D5" w:rsidTr="008D3F28">
        <w:trPr>
          <w:trHeight w:val="1016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L.p.</w:t>
            </w:r>
          </w:p>
        </w:tc>
        <w:tc>
          <w:tcPr>
            <w:tcW w:w="259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Przedmiot zamówienia </w:t>
            </w:r>
          </w:p>
        </w:tc>
        <w:tc>
          <w:tcPr>
            <w:tcW w:w="1840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 jednostkowa brutto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za 1 kosz uliczny  w PLN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Cena brutto za jeden dzień usług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(ilość koszy 248 szt.  x cena jednostkowa brutto) 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 xml:space="preserve">Cena ryczałtowa brutto za 1 miesiąc usług (cena za jeden dzień usług x ilość dni usługi w miesiącu) </w:t>
            </w:r>
          </w:p>
        </w:tc>
      </w:tr>
      <w:tr w:rsidR="001C07D5" w:rsidRPr="001C07D5" w:rsidTr="008D3F28">
        <w:trPr>
          <w:trHeight w:val="359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59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59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 </w:t>
            </w:r>
            <w:proofErr w:type="spellStart"/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Okl</w:t>
            </w:r>
            <w:proofErr w:type="spellEnd"/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) Opróżnianie koszy ulicznych i parkowych w okresie letnim </w:t>
            </w:r>
          </w:p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( 12 razy w miesiącu)</w:t>
            </w:r>
            <w:r w:rsidRPr="001C07D5">
              <w:rPr>
                <w:rFonts w:ascii="Arial" w:eastAsia="Times New Roman" w:hAnsi="Arial" w:cs="Arial"/>
                <w:lang w:eastAsia="ar-SA"/>
              </w:rPr>
              <w:t xml:space="preserve">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2.2</w:t>
            </w:r>
          </w:p>
        </w:tc>
        <w:tc>
          <w:tcPr>
            <w:tcW w:w="1840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C07D5" w:rsidRPr="001C07D5" w:rsidTr="008D3F28">
        <w:trPr>
          <w:trHeight w:val="684"/>
        </w:trPr>
        <w:tc>
          <w:tcPr>
            <w:tcW w:w="0" w:type="auto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9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</w:t>
            </w:r>
            <w:proofErr w:type="spellStart"/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Okz</w:t>
            </w:r>
            <w:proofErr w:type="spellEnd"/>
            <w:r w:rsidRPr="001C0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 Opróżnianie koszy ulicznych i parkowych</w:t>
            </w:r>
            <w:r w:rsidRPr="001C07D5">
              <w:rPr>
                <w:rFonts w:ascii="Arial" w:eastAsia="Times New Roman" w:hAnsi="Arial" w:cs="Arial"/>
                <w:lang w:eastAsia="ar-SA"/>
              </w:rPr>
              <w:t xml:space="preserve"> w okresie zimowym  ( 8 razy w miesiącu) zgodnie z zakresem </w:t>
            </w:r>
            <w:proofErr w:type="spellStart"/>
            <w:r w:rsidRPr="001C07D5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1C07D5">
              <w:rPr>
                <w:rFonts w:ascii="Arial" w:eastAsia="Times New Roman" w:hAnsi="Arial" w:cs="Arial"/>
                <w:lang w:eastAsia="ar-SA"/>
              </w:rPr>
              <w:t>. III pkt 2.2</w:t>
            </w:r>
          </w:p>
        </w:tc>
        <w:tc>
          <w:tcPr>
            <w:tcW w:w="1840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1C07D5" w:rsidRPr="001C07D5" w:rsidRDefault="001C07D5" w:rsidP="001C0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558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5585"/>
        <w:gridCol w:w="3402"/>
      </w:tblGrid>
      <w:tr w:rsidR="006C3C93" w:rsidRPr="00787B38" w:rsidTr="000B46F7">
        <w:trPr>
          <w:trHeight w:val="684"/>
        </w:trPr>
        <w:tc>
          <w:tcPr>
            <w:tcW w:w="0" w:type="auto"/>
            <w:shd w:val="clear" w:color="auto" w:fill="auto"/>
          </w:tcPr>
          <w:p w:rsidR="006C3C93" w:rsidRPr="00787B38" w:rsidRDefault="006C3C93" w:rsidP="000B46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7B38">
              <w:rPr>
                <w:rFonts w:ascii="Arial" w:eastAsia="Times New Roman" w:hAnsi="Arial" w:cs="Arial"/>
                <w:lang w:eastAsia="ar-SA"/>
              </w:rPr>
              <w:t xml:space="preserve">Lp. </w:t>
            </w:r>
          </w:p>
        </w:tc>
        <w:tc>
          <w:tcPr>
            <w:tcW w:w="5585" w:type="dxa"/>
            <w:shd w:val="clear" w:color="auto" w:fill="auto"/>
          </w:tcPr>
          <w:p w:rsidR="006C3C93" w:rsidRPr="00787B38" w:rsidRDefault="006C3C93" w:rsidP="000B46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7B3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402" w:type="dxa"/>
            <w:shd w:val="clear" w:color="auto" w:fill="auto"/>
          </w:tcPr>
          <w:p w:rsidR="006C3C93" w:rsidRPr="00787B38" w:rsidRDefault="006C3C93" w:rsidP="000B46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7B38">
              <w:rPr>
                <w:rFonts w:ascii="Arial" w:eastAsia="Times New Roman" w:hAnsi="Arial" w:cs="Arial"/>
                <w:lang w:eastAsia="ar-SA"/>
              </w:rPr>
              <w:t xml:space="preserve">Cena jednostkowa ryczałtowa brutto </w:t>
            </w:r>
          </w:p>
        </w:tc>
      </w:tr>
      <w:tr w:rsidR="006C3C93" w:rsidRPr="00787B38" w:rsidTr="000B46F7">
        <w:trPr>
          <w:trHeight w:val="684"/>
        </w:trPr>
        <w:tc>
          <w:tcPr>
            <w:tcW w:w="0" w:type="auto"/>
            <w:shd w:val="clear" w:color="auto" w:fill="auto"/>
          </w:tcPr>
          <w:p w:rsidR="006C3C93" w:rsidRPr="00787B38" w:rsidRDefault="006C3C93" w:rsidP="000B46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7B38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585" w:type="dxa"/>
            <w:shd w:val="clear" w:color="auto" w:fill="auto"/>
          </w:tcPr>
          <w:p w:rsidR="006C3C93" w:rsidRPr="00787B38" w:rsidRDefault="006C3C93" w:rsidP="000B46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7B3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(Np)  Wywóz nieczystości płynnych </w:t>
            </w:r>
            <w:r w:rsidRPr="00787B38">
              <w:rPr>
                <w:rFonts w:ascii="Arial" w:eastAsia="Times New Roman" w:hAnsi="Arial" w:cs="Arial"/>
                <w:lang w:eastAsia="ar-SA"/>
              </w:rPr>
              <w:t xml:space="preserve">zgodnie z zakresem </w:t>
            </w:r>
            <w:proofErr w:type="spellStart"/>
            <w:r w:rsidRPr="00787B38">
              <w:rPr>
                <w:rFonts w:ascii="Arial" w:eastAsia="Times New Roman" w:hAnsi="Arial" w:cs="Arial"/>
                <w:lang w:eastAsia="ar-SA"/>
              </w:rPr>
              <w:t>roz</w:t>
            </w:r>
            <w:proofErr w:type="spellEnd"/>
            <w:r w:rsidRPr="00787B38">
              <w:rPr>
                <w:rFonts w:ascii="Arial" w:eastAsia="Times New Roman" w:hAnsi="Arial" w:cs="Arial"/>
                <w:lang w:eastAsia="ar-SA"/>
              </w:rPr>
              <w:t>. III pkt 2.2 za 1 m³</w:t>
            </w:r>
          </w:p>
        </w:tc>
        <w:tc>
          <w:tcPr>
            <w:tcW w:w="3402" w:type="dxa"/>
            <w:shd w:val="clear" w:color="auto" w:fill="auto"/>
          </w:tcPr>
          <w:p w:rsidR="006C3C93" w:rsidRPr="00787B38" w:rsidRDefault="006C3C93" w:rsidP="000B46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C07D5" w:rsidRPr="001C07D5" w:rsidRDefault="001C07D5" w:rsidP="001C07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numPr>
          <w:ilvl w:val="0"/>
          <w:numId w:val="40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 cenach określonych w ust. 3 zawarte są wszystkie koszty wykonania zamówienia miedzy innymi koszt materiałów zużytych do zwalczania śliskości, koszt przygotowania mieszanki oraz koszt oczyszczenia z piasku jezdni, studzienek i wpustów ulicznych po każdym sezonie zimowym, koszty utylizacji odpadów , koszty transportu itp.</w:t>
      </w:r>
    </w:p>
    <w:p w:rsidR="001C07D5" w:rsidRPr="001C07D5" w:rsidRDefault="001C07D5" w:rsidP="001C07D5">
      <w:pPr>
        <w:numPr>
          <w:ilvl w:val="0"/>
          <w:numId w:val="40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Zamawiający nie dopuszcza zmiany wynagrodzenia Wykonawcy  </w:t>
      </w:r>
    </w:p>
    <w:p w:rsidR="001C07D5" w:rsidRPr="001C07D5" w:rsidRDefault="001C07D5" w:rsidP="001C07D5">
      <w:pPr>
        <w:numPr>
          <w:ilvl w:val="0"/>
          <w:numId w:val="40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 przypadku urzędowej zmiany, w okresie trwania umowy, wysokości wskaźnika podatku VAT – zostanie on zmieniony i wprowadzony aneksem do umowy.</w:t>
      </w:r>
    </w:p>
    <w:p w:rsidR="001C07D5" w:rsidRPr="001C07D5" w:rsidRDefault="001C07D5" w:rsidP="001C07D5">
      <w:pPr>
        <w:spacing w:after="0" w:line="240" w:lineRule="auto"/>
        <w:ind w:left="360"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6</w:t>
      </w:r>
    </w:p>
    <w:p w:rsidR="001C07D5" w:rsidRPr="001C07D5" w:rsidRDefault="001C07D5" w:rsidP="001C07D5">
      <w:pPr>
        <w:numPr>
          <w:ilvl w:val="0"/>
          <w:numId w:val="36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Rozliczenie za wykonane usługi następować będzie bezgotówkowo w okresach miesięcznych: 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-na podstawie faktur, oraz zatwierdzonych przez Zamawiającego protokołów odbioru usług wykonanych zgodnie z zakresem umowy.  </w:t>
      </w:r>
    </w:p>
    <w:p w:rsidR="001C07D5" w:rsidRPr="001C07D5" w:rsidRDefault="001C07D5" w:rsidP="001C07D5">
      <w:pPr>
        <w:numPr>
          <w:ilvl w:val="0"/>
          <w:numId w:val="36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Termin płatności faktur ustala się na ……….. dni od daty otrzymania  faktury.</w:t>
      </w:r>
    </w:p>
    <w:p w:rsidR="001C07D5" w:rsidRPr="001C07D5" w:rsidRDefault="001C07D5" w:rsidP="001C07D5">
      <w:pPr>
        <w:numPr>
          <w:ilvl w:val="0"/>
          <w:numId w:val="36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Faktura winna być dostarczona Zamawiającemu wraz z dokumentami rozliczeniowymi o których mowa w ust.1</w:t>
      </w:r>
    </w:p>
    <w:p w:rsidR="001C07D5" w:rsidRPr="001C07D5" w:rsidRDefault="001C07D5" w:rsidP="001C07D5">
      <w:pPr>
        <w:numPr>
          <w:ilvl w:val="0"/>
          <w:numId w:val="36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Należności będą regulowane z konta Zamawiającego na konto Wykonawcy podane na fakturze.</w:t>
      </w:r>
    </w:p>
    <w:p w:rsidR="001C07D5" w:rsidRPr="001C07D5" w:rsidRDefault="001C07D5" w:rsidP="001C07D5">
      <w:pPr>
        <w:numPr>
          <w:ilvl w:val="0"/>
          <w:numId w:val="36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Stwierdzenie wadliwego wykonania usług objętych umową w zakresie terminu lub jakości powoduje nie potwierdzenie wykonania usługi przez Zamawiającego i odmowę zapłaty za dany element. Wartość nieprawidłowo wykonanej usługi zostanie potracona z  miesięcznego wynagrodzenia ryczałtowego zgodnie z cenami jednostkowymi wyszczególnionymi w paragrafie 5 ust 3.  </w:t>
      </w:r>
    </w:p>
    <w:p w:rsidR="001C07D5" w:rsidRPr="001C07D5" w:rsidRDefault="001C07D5" w:rsidP="001C07D5">
      <w:pPr>
        <w:spacing w:after="0" w:line="240" w:lineRule="auto"/>
        <w:ind w:left="340" w:right="-263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spacing w:after="0" w:line="240" w:lineRule="auto"/>
        <w:ind w:left="360"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7</w:t>
      </w:r>
    </w:p>
    <w:p w:rsidR="001C07D5" w:rsidRPr="001C07D5" w:rsidRDefault="001C07D5" w:rsidP="001C07D5">
      <w:pPr>
        <w:numPr>
          <w:ilvl w:val="1"/>
          <w:numId w:val="33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Wykonawca zobowiązany jest do oznakowania pojazdu i sprzętu zgodnie z obowiązującymi przepisami oraz ponosi odpowiedzialność za prawidłowość tego oznakowania</w:t>
      </w:r>
    </w:p>
    <w:p w:rsidR="001C07D5" w:rsidRPr="001C07D5" w:rsidRDefault="001C07D5" w:rsidP="001C07D5">
      <w:pPr>
        <w:numPr>
          <w:ilvl w:val="1"/>
          <w:numId w:val="33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Wykonawca winien być ubezpieczony od odpowiedzialności cywilnej w zakresie świadczenia usług objętych niniejszą umową.</w:t>
      </w:r>
    </w:p>
    <w:p w:rsidR="001C07D5" w:rsidRPr="001C07D5" w:rsidRDefault="001C07D5" w:rsidP="001C07D5">
      <w:pPr>
        <w:numPr>
          <w:ilvl w:val="1"/>
          <w:numId w:val="33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 przypadku powstania szkody na rzecz osób trzecich na skutek nie wykonania robót i usług objętych umową lub wadliwego wykonania, Wykonawca obowiązany jest do pokrycia szkody.</w:t>
      </w:r>
    </w:p>
    <w:p w:rsidR="001C07D5" w:rsidRPr="001C07D5" w:rsidRDefault="001C07D5" w:rsidP="001C07D5">
      <w:pPr>
        <w:spacing w:after="0" w:line="240" w:lineRule="auto"/>
        <w:ind w:left="360"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8</w:t>
      </w:r>
    </w:p>
    <w:p w:rsidR="001C07D5" w:rsidRPr="001C07D5" w:rsidRDefault="001C07D5" w:rsidP="001C07D5">
      <w:pPr>
        <w:numPr>
          <w:ilvl w:val="0"/>
          <w:numId w:val="35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Za odstąpienie od umowy przez Zamawiającego z przyczyn za które odpowiada Wykonawca, w szczególności w związku z nienależytym  wykonaniem przez Wykonawcę  prac objętych niniejszą umową  w wysokości 10%  wartości umowy brutto określonej  w paragrafie 5 ust 1.</w:t>
      </w:r>
    </w:p>
    <w:p w:rsidR="001C07D5" w:rsidRPr="001C07D5" w:rsidRDefault="001C07D5" w:rsidP="001C07D5">
      <w:pPr>
        <w:numPr>
          <w:ilvl w:val="0"/>
          <w:numId w:val="35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Za nienależyte wywiązanie się  Wykonawcy  z podjętych  zobowiązań , jeżeli spowoduje to  utrudnienia w ruchu  na jakiejkolwiek drodze, chodniku lub parkingu  przekazanym  do zimowego  utrzymania,  stwierdzonych  przy kontroli doraźnej w wysokości 0,5 % wartości umowy brutto określonej w paragrafie 5 ust 1.</w:t>
      </w:r>
    </w:p>
    <w:p w:rsidR="001C07D5" w:rsidRPr="001C07D5" w:rsidRDefault="001C07D5" w:rsidP="001C07D5">
      <w:pPr>
        <w:numPr>
          <w:ilvl w:val="0"/>
          <w:numId w:val="35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Zmawiający zapłaci Wykonawcy karę umowną w wysokości 10 % wartości określonej w § 5 ust. 1 umowy, w przypadku odstąpienia od umowy z przyczyn, za które ponosi odpowiedzialność. </w:t>
      </w: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lang w:eastAsia="pl-PL"/>
        </w:rPr>
      </w:pPr>
      <w:r w:rsidRPr="001C07D5">
        <w:rPr>
          <w:rFonts w:ascii="Arial" w:eastAsia="Times New Roman" w:hAnsi="Arial" w:cs="Arial"/>
          <w:b/>
          <w:lang w:eastAsia="pl-PL"/>
        </w:rPr>
        <w:t>§ 9</w:t>
      </w:r>
    </w:p>
    <w:p w:rsidR="001C07D5" w:rsidRPr="001C07D5" w:rsidRDefault="001C07D5" w:rsidP="001C07D5">
      <w:pPr>
        <w:numPr>
          <w:ilvl w:val="0"/>
          <w:numId w:val="28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należnego wynagrodzenia z tytułu wykonania części umowy, co stwierdza się protokołem zdawczo-odbiorczym.</w:t>
      </w:r>
    </w:p>
    <w:p w:rsidR="001C07D5" w:rsidRPr="001C07D5" w:rsidRDefault="001C07D5" w:rsidP="001C07D5">
      <w:pPr>
        <w:numPr>
          <w:ilvl w:val="0"/>
          <w:numId w:val="28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Zamawiający może rozwiązać umowę bez zachowania okresu wypowiedzenia jeżeli:</w:t>
      </w:r>
    </w:p>
    <w:p w:rsidR="001C07D5" w:rsidRPr="001C07D5" w:rsidRDefault="001C07D5" w:rsidP="001C07D5">
      <w:pPr>
        <w:spacing w:after="0" w:line="240" w:lineRule="auto"/>
        <w:ind w:left="708"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lastRenderedPageBreak/>
        <w:t>a) ogłoszono likwidację Wykonawcy, z wyjątkiem likwidacji przeprowadzonej w celu przekształcenia,</w:t>
      </w:r>
    </w:p>
    <w:p w:rsidR="001C07D5" w:rsidRPr="001C07D5" w:rsidRDefault="001C07D5" w:rsidP="001C07D5">
      <w:pPr>
        <w:spacing w:after="0" w:line="240" w:lineRule="auto"/>
        <w:ind w:left="708"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b) W przypadku 2 krotnego powtórzenia się sytuacji  określonej w  paragrafie 8 ust. 2 Zamawiający może odstąpić od umowy w trybie natychmiastowym.</w:t>
      </w:r>
    </w:p>
    <w:p w:rsidR="001C07D5" w:rsidRPr="001C07D5" w:rsidRDefault="001C07D5" w:rsidP="001C07D5">
      <w:pPr>
        <w:spacing w:after="0" w:line="240" w:lineRule="auto"/>
        <w:ind w:left="708" w:right="97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c) został wydany nakaz zajęcia majątku Wykonawcy lub Wykonawca ogłosił zrzeczenie się majątku na rzecz wierzycieli,</w:t>
      </w:r>
    </w:p>
    <w:p w:rsidR="001C07D5" w:rsidRPr="001C07D5" w:rsidRDefault="001C07D5" w:rsidP="001C07D5">
      <w:pPr>
        <w:spacing w:after="0" w:line="240" w:lineRule="auto"/>
        <w:ind w:left="340" w:right="-263" w:firstLine="368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d) Wykonawca wykonuje roboty przy pomocy podwykonawców bez zgody Zamawiającego.</w:t>
      </w:r>
    </w:p>
    <w:p w:rsidR="001C07D5" w:rsidRPr="001C07D5" w:rsidRDefault="001C07D5" w:rsidP="001C07D5">
      <w:pPr>
        <w:numPr>
          <w:ilvl w:val="0"/>
          <w:numId w:val="28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 razie rozwiązania umowy Wykonawca przy udziale Zamawiającego sporządzi protokół inwentaryzacji.</w:t>
      </w: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ArialNarrow,Bold" w:hAnsi="Arial" w:cs="Arial"/>
          <w:b/>
          <w:bCs/>
          <w:lang w:eastAsia="pl-PL"/>
        </w:rPr>
      </w:pPr>
      <w:r w:rsidRPr="001C07D5">
        <w:rPr>
          <w:rFonts w:ascii="Arial" w:eastAsia="ArialNarrow,Bold" w:hAnsi="Arial" w:cs="Arial"/>
          <w:b/>
          <w:bCs/>
          <w:lang w:eastAsia="pl-PL"/>
        </w:rPr>
        <w:t>§ 10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ArialNarrow,Bold" w:hAnsi="Arial" w:cs="Arial"/>
          <w:b/>
          <w:bCs/>
          <w:lang w:eastAsia="pl-PL"/>
        </w:rPr>
      </w:pPr>
      <w:r w:rsidRPr="001C07D5">
        <w:rPr>
          <w:rFonts w:ascii="Arial" w:eastAsia="ArialNarrow,Bold" w:hAnsi="Arial" w:cs="Arial"/>
          <w:b/>
          <w:bCs/>
          <w:lang w:eastAsia="pl-PL"/>
        </w:rPr>
        <w:t>Zmiany postanowień zawartej umowy oraz warunki dokonania zmian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1.  Zamawiający przewiduje możliwość dokonania zmian postanowień zawartej umowy w niżej wymienionych przypadkach:</w:t>
      </w:r>
    </w:p>
    <w:p w:rsidR="001C07D5" w:rsidRPr="001C07D5" w:rsidRDefault="001C07D5" w:rsidP="001C07D5">
      <w:pPr>
        <w:numPr>
          <w:ilvl w:val="1"/>
          <w:numId w:val="30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ZMIANY OGÓLNE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Możliwa jest: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a) zmiana adresu/siedziby Zamawiającego/Wykonawcy,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b) zmiana osób występujących po stronie Zamawiającego/Wykonawcy,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ArialNarrow,Bold" w:hAnsi="Arial" w:cs="Arial"/>
          <w:b/>
          <w:bCs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 xml:space="preserve">           c) zmiany określone w  </w:t>
      </w:r>
      <w:r w:rsidRPr="001C07D5">
        <w:rPr>
          <w:rFonts w:ascii="Arial" w:eastAsia="ArialNarrow,Bold" w:hAnsi="Arial" w:cs="Arial"/>
          <w:bCs/>
          <w:lang w:eastAsia="pl-PL"/>
        </w:rPr>
        <w:t>§ 5 ust. 6 i 7 umowy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2. Określa się następujący tryb dokonywania zmian postanowień umowy: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2.1. Sposób inicjowania zmian: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left="340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2.1.1 Zamawiający: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a) wnioskuje do Wykonawcy w sprawie możliwości dokonania wskazanej zmiany,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b) wnioskuje, aby Wykonawca przedłożył propozycję zmiany.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ind w:left="340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2.1.2 Wykonawca wnioskuje do Zamawiającego o dokonanie wskazanej zmiany.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2.2. Przyczyny dokonania zmian postanowień umowy oraz uzasadnienie takich zmian należy opisać w stosownych dokumentach (notatka służbowa, pismo Wykonawcy, protokół konieczności, itp.). Protokół konieczności wymaga zatwierdzenia Kierownika Zamawiającego.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ArialNarrow,Bold" w:hAnsi="Arial" w:cs="Arial"/>
          <w:b/>
          <w:bCs/>
          <w:lang w:eastAsia="pl-PL"/>
        </w:rPr>
      </w:pPr>
      <w:r w:rsidRPr="001C07D5">
        <w:rPr>
          <w:rFonts w:ascii="Arial" w:eastAsia="ArialNarrow,Bold" w:hAnsi="Arial" w:cs="Arial"/>
          <w:b/>
          <w:bCs/>
          <w:lang w:eastAsia="pl-PL"/>
        </w:rPr>
        <w:t>§ 11</w:t>
      </w:r>
    </w:p>
    <w:p w:rsidR="001C07D5" w:rsidRPr="001C07D5" w:rsidRDefault="001C07D5" w:rsidP="001C07D5">
      <w:pPr>
        <w:spacing w:after="0" w:line="240" w:lineRule="auto"/>
        <w:ind w:right="-263"/>
        <w:jc w:val="center"/>
        <w:rPr>
          <w:rFonts w:ascii="Arial" w:eastAsia="ArialNarrow,Bold" w:hAnsi="Arial" w:cs="Arial"/>
          <w:b/>
          <w:bCs/>
          <w:lang w:eastAsia="pl-PL"/>
        </w:rPr>
      </w:pPr>
      <w:r w:rsidRPr="001C07D5">
        <w:rPr>
          <w:rFonts w:ascii="Arial" w:eastAsia="ArialNarrow,Bold" w:hAnsi="Arial" w:cs="Arial"/>
          <w:b/>
          <w:bCs/>
          <w:lang w:eastAsia="pl-PL"/>
        </w:rPr>
        <w:t>Postanowienia końcowe</w:t>
      </w:r>
    </w:p>
    <w:p w:rsidR="001C07D5" w:rsidRPr="001C07D5" w:rsidRDefault="001C07D5" w:rsidP="001C07D5">
      <w:pPr>
        <w:spacing w:after="0" w:line="240" w:lineRule="auto"/>
        <w:ind w:right="97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Wykonawca ponosi odpowiedzialność za szkody i straty w robotach spowodowane przez niego przy wypełnianiu obowiązków umownych,</w:t>
      </w:r>
    </w:p>
    <w:p w:rsidR="001C07D5" w:rsidRPr="001C07D5" w:rsidRDefault="001C07D5" w:rsidP="001C07D5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  <w:r w:rsidRPr="001C07D5">
        <w:rPr>
          <w:rFonts w:ascii="Arial" w:eastAsia="Times New Roman" w:hAnsi="Arial" w:cs="Arial"/>
          <w:b/>
          <w:bCs/>
          <w:lang w:eastAsia="ar-SA"/>
        </w:rPr>
        <w:t>§ 12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rialNarrow" w:hAnsi="Arial" w:cs="Arial"/>
          <w:lang w:eastAsia="ar-SA"/>
        </w:rPr>
      </w:pPr>
      <w:r w:rsidRPr="001C07D5">
        <w:rPr>
          <w:rFonts w:ascii="Arial" w:eastAsia="ArialNarrow" w:hAnsi="Arial" w:cs="Arial"/>
          <w:lang w:eastAsia="ar-SA"/>
        </w:rPr>
        <w:t>W sprawach nieuregulowanych niniejszą umową zastosowanie mają przepisy ustawy:</w:t>
      </w:r>
    </w:p>
    <w:p w:rsidR="001C07D5" w:rsidRPr="001C07D5" w:rsidRDefault="001C07D5" w:rsidP="001C07D5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rialNarrow" w:hAnsi="Arial" w:cs="Arial"/>
          <w:lang w:eastAsia="ar-SA"/>
        </w:rPr>
      </w:pPr>
      <w:r w:rsidRPr="001C07D5">
        <w:rPr>
          <w:rFonts w:ascii="Arial" w:eastAsia="ArialNarrow" w:hAnsi="Arial" w:cs="Arial"/>
          <w:lang w:eastAsia="ar-SA"/>
        </w:rPr>
        <w:t>Prawo zamówień publicznych (</w:t>
      </w:r>
      <w:r w:rsidRPr="001C07D5">
        <w:rPr>
          <w:rFonts w:ascii="Arial" w:eastAsia="Times New Roman" w:hAnsi="Arial" w:cs="Arial"/>
          <w:sz w:val="20"/>
          <w:szCs w:val="20"/>
          <w:lang w:eastAsia="ar-SA"/>
        </w:rPr>
        <w:t>tekst jednolity</w:t>
      </w:r>
      <w:r w:rsidR="00403BF6" w:rsidRPr="00403BF6">
        <w:rPr>
          <w:rFonts w:ascii="Arial" w:hAnsi="Arial" w:cs="Arial"/>
          <w:color w:val="000000"/>
          <w:sz w:val="20"/>
          <w:szCs w:val="20"/>
        </w:rPr>
        <w:t xml:space="preserve"> </w:t>
      </w:r>
      <w:r w:rsidR="00403BF6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="00403BF6">
        <w:rPr>
          <w:rFonts w:ascii="Verdana" w:hAnsi="Verdana" w:cs="Verdana"/>
          <w:sz w:val="20"/>
          <w:szCs w:val="20"/>
        </w:rPr>
        <w:t>.)</w:t>
      </w:r>
      <w:r w:rsidRPr="001C07D5">
        <w:rPr>
          <w:rFonts w:ascii="Arial" w:eastAsia="ArialNarrow" w:hAnsi="Arial" w:cs="Arial"/>
          <w:lang w:eastAsia="ar-SA"/>
        </w:rPr>
        <w:t>)</w:t>
      </w:r>
    </w:p>
    <w:p w:rsidR="001C07D5" w:rsidRPr="001C07D5" w:rsidRDefault="001C07D5" w:rsidP="001C07D5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rialNarrow" w:hAnsi="Arial" w:cs="Arial"/>
          <w:lang w:eastAsia="ar-SA"/>
        </w:rPr>
      </w:pPr>
      <w:r w:rsidRPr="001C07D5">
        <w:rPr>
          <w:rFonts w:ascii="Arial" w:eastAsia="ArialNarrow" w:hAnsi="Arial" w:cs="Arial"/>
          <w:lang w:eastAsia="ar-SA"/>
        </w:rPr>
        <w:t>Kodeks cywilny (Dz. U. z 1964 r., Nr 16, poz. 93, ze zm.)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ArialNarrow,Bold" w:hAnsi="Arial" w:cs="Arial"/>
          <w:b/>
          <w:bCs/>
          <w:lang w:eastAsia="ar-SA"/>
        </w:rPr>
      </w:pPr>
      <w:r w:rsidRPr="001C07D5">
        <w:rPr>
          <w:rFonts w:ascii="Arial" w:eastAsia="ArialNarrow,Bold" w:hAnsi="Arial" w:cs="Arial"/>
          <w:b/>
          <w:bCs/>
          <w:lang w:eastAsia="ar-SA"/>
        </w:rPr>
        <w:t>§ 13</w:t>
      </w:r>
    </w:p>
    <w:p w:rsidR="001C07D5" w:rsidRPr="001C07D5" w:rsidRDefault="001C07D5" w:rsidP="001C07D5">
      <w:pPr>
        <w:numPr>
          <w:ilvl w:val="0"/>
          <w:numId w:val="31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Powstałe spory w trakcie realizacji umowy będą w pierwszej kolejności rozpatrywane polubownie.</w:t>
      </w:r>
    </w:p>
    <w:p w:rsidR="001C07D5" w:rsidRPr="001C07D5" w:rsidRDefault="001C07D5" w:rsidP="001C07D5">
      <w:pPr>
        <w:numPr>
          <w:ilvl w:val="0"/>
          <w:numId w:val="31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Spory, które nie zostały rozpatrzone polubownie, będą rozstrzygane przed sądem powszechnym właściwym ze względu na siedzibę Zamawiającego.</w:t>
      </w:r>
    </w:p>
    <w:p w:rsidR="001C07D5" w:rsidRPr="001C07D5" w:rsidRDefault="001C07D5" w:rsidP="001C07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ArialNarrow,Bold" w:hAnsi="Arial" w:cs="Arial"/>
          <w:b/>
          <w:bCs/>
          <w:lang w:eastAsia="ar-SA"/>
        </w:rPr>
      </w:pPr>
      <w:r w:rsidRPr="001C07D5">
        <w:rPr>
          <w:rFonts w:ascii="Arial" w:eastAsia="ArialNarrow,Bold" w:hAnsi="Arial" w:cs="Arial"/>
          <w:b/>
          <w:bCs/>
          <w:lang w:eastAsia="ar-SA"/>
        </w:rPr>
        <w:t>§ 14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lang w:eastAsia="pl-PL"/>
        </w:rPr>
      </w:pPr>
      <w:r w:rsidRPr="001C07D5">
        <w:rPr>
          <w:rFonts w:ascii="Arial" w:eastAsia="Times New Roman" w:hAnsi="Arial" w:cs="Arial"/>
          <w:lang w:eastAsia="pl-PL"/>
        </w:rPr>
        <w:t>Umowę sporządzono w 3 jednobrzmiących egzemplarzach, 1 egzemplarz dla Wykonawcy,  2 egzemplarze dla Zamawiającego</w:t>
      </w:r>
    </w:p>
    <w:p w:rsidR="001C07D5" w:rsidRPr="001C07D5" w:rsidRDefault="001C07D5" w:rsidP="001C07D5">
      <w:pPr>
        <w:spacing w:after="0" w:line="240" w:lineRule="auto"/>
        <w:ind w:right="-26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07D5">
        <w:rPr>
          <w:rFonts w:ascii="Arial" w:eastAsia="Times New Roman" w:hAnsi="Arial" w:cs="Arial"/>
          <w:sz w:val="20"/>
          <w:szCs w:val="20"/>
          <w:lang w:eastAsia="pl-PL"/>
        </w:rPr>
        <w:t>Załączniki:</w:t>
      </w:r>
    </w:p>
    <w:p w:rsidR="001C07D5" w:rsidRPr="001C07D5" w:rsidRDefault="001C07D5" w:rsidP="001C07D5">
      <w:pPr>
        <w:numPr>
          <w:ilvl w:val="3"/>
          <w:numId w:val="41"/>
        </w:numPr>
        <w:suppressAutoHyphens/>
        <w:spacing w:after="0" w:line="240" w:lineRule="auto"/>
        <w:ind w:right="-26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07D5">
        <w:rPr>
          <w:rFonts w:ascii="Arial" w:eastAsia="Times New Roman" w:hAnsi="Arial" w:cs="Arial"/>
          <w:sz w:val="20"/>
          <w:szCs w:val="20"/>
          <w:lang w:eastAsia="pl-PL"/>
        </w:rPr>
        <w:t>Szczegółowa specyfikacja techniczna</w:t>
      </w:r>
    </w:p>
    <w:p w:rsidR="001C07D5" w:rsidRPr="001C07D5" w:rsidRDefault="001C07D5" w:rsidP="001C07D5">
      <w:pPr>
        <w:spacing w:after="0" w:line="240" w:lineRule="auto"/>
        <w:ind w:left="345" w:right="-263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1C07D5">
        <w:rPr>
          <w:rFonts w:ascii="Arial" w:eastAsia="Times New Roman" w:hAnsi="Arial" w:cs="Arial"/>
          <w:b/>
          <w:bCs/>
          <w:iCs/>
          <w:lang w:eastAsia="pl-PL"/>
        </w:rPr>
        <w:t xml:space="preserve">ZAMAWIAJĄCY:                        </w:t>
      </w:r>
      <w:r w:rsidRPr="001C07D5">
        <w:rPr>
          <w:rFonts w:ascii="Arial" w:eastAsia="Times New Roman" w:hAnsi="Arial" w:cs="Arial"/>
          <w:b/>
          <w:bCs/>
          <w:iCs/>
          <w:lang w:eastAsia="pl-PL"/>
        </w:rPr>
        <w:tab/>
      </w:r>
      <w:r w:rsidRPr="001C07D5">
        <w:rPr>
          <w:rFonts w:ascii="Arial" w:eastAsia="Times New Roman" w:hAnsi="Arial" w:cs="Arial"/>
          <w:b/>
          <w:bCs/>
          <w:iCs/>
          <w:lang w:eastAsia="pl-PL"/>
        </w:rPr>
        <w:tab/>
        <w:t xml:space="preserve">                                                  WYKONAWCA:</w:t>
      </w: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1C07D5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Brak zastrzeżeń</w:t>
      </w: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proofErr w:type="spellStart"/>
      <w:r w:rsidRPr="001C07D5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formalno</w:t>
      </w:r>
      <w:proofErr w:type="spellEnd"/>
      <w:r w:rsidRPr="001C07D5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– prawnych</w:t>
      </w:r>
    </w:p>
    <w:p w:rsidR="001C07D5" w:rsidRPr="001C07D5" w:rsidRDefault="001C07D5" w:rsidP="001C07D5">
      <w:pPr>
        <w:spacing w:after="0" w:line="240" w:lineRule="auto"/>
        <w:ind w:left="345" w:right="-263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</w:p>
    <w:p w:rsidR="001C07D5" w:rsidRPr="001C07D5" w:rsidRDefault="001C07D5" w:rsidP="001C07D5">
      <w:pPr>
        <w:tabs>
          <w:tab w:val="left" w:pos="7530"/>
          <w:tab w:val="right" w:pos="9049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tabs>
          <w:tab w:val="left" w:pos="7530"/>
          <w:tab w:val="right" w:pos="9049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1C07D5" w:rsidRPr="001C07D5" w:rsidRDefault="001C07D5" w:rsidP="001C07D5">
      <w:pPr>
        <w:tabs>
          <w:tab w:val="left" w:pos="7530"/>
          <w:tab w:val="right" w:pos="9049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D143A" w:rsidRPr="002B6FDB" w:rsidRDefault="006D143A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 U. z 2015 r., poz. 2164 z późn. zm.)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52480" w:rsidRPr="005849ED" w:rsidRDefault="002B6FDB" w:rsidP="00552480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A83BEF" w:rsidRPr="00A83BEF">
        <w:rPr>
          <w:rFonts w:ascii="Arial" w:hAnsi="Arial" w:cs="Arial"/>
          <w:b/>
        </w:rPr>
        <w:t xml:space="preserve"> </w:t>
      </w:r>
      <w:r w:rsidR="00A83BEF" w:rsidRPr="00A90F22">
        <w:rPr>
          <w:rFonts w:ascii="Arial" w:hAnsi="Arial" w:cs="Arial"/>
          <w:b/>
        </w:rPr>
        <w:t>Utrzymanie zimowe i letnie dróg i chodników na terenie gminy Szprotawa w latach 2018-2019</w:t>
      </w:r>
      <w:r w:rsidR="00552480" w:rsidRPr="005524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B6FDB" w:rsidRPr="002B6FDB" w:rsidRDefault="00E01877" w:rsidP="0055248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0187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876493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876493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2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876493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876493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16"/>
          <w:szCs w:val="20"/>
          <w:lang w:eastAsia="pl-PL"/>
        </w:rPr>
        <w:lastRenderedPageBreak/>
        <w:t>Wykonawca lub upełnomocniony przedstawiciel Wykonawcy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3737D6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A5EC4" w:rsidRDefault="003A5EC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5034" w:rsidRPr="00655034" w:rsidRDefault="00655034" w:rsidP="0065503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55034">
        <w:rPr>
          <w:rFonts w:ascii="Arial" w:eastAsia="Times New Roman" w:hAnsi="Arial" w:cs="Arial"/>
          <w:sz w:val="20"/>
          <w:szCs w:val="20"/>
          <w:lang w:eastAsia="pl-PL"/>
        </w:rPr>
        <w:t>Załącznik nr III.1 do SIWZ</w:t>
      </w:r>
    </w:p>
    <w:p w:rsidR="00655034" w:rsidRDefault="0065503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5034" w:rsidRDefault="0065503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5034" w:rsidRPr="00655034" w:rsidRDefault="00655034" w:rsidP="00655034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55034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WYKAZ WYKONANYCH USŁUG</w:t>
      </w:r>
    </w:p>
    <w:p w:rsidR="00655034" w:rsidRPr="00655034" w:rsidRDefault="00655034" w:rsidP="00655034">
      <w:pPr>
        <w:suppressAutoHyphens/>
        <w:spacing w:after="0" w:line="360" w:lineRule="auto"/>
        <w:ind w:left="360" w:hanging="360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 xml:space="preserve">dla zadania </w:t>
      </w:r>
      <w:r w:rsidRPr="00655034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p.n.</w:t>
      </w:r>
    </w:p>
    <w:p w:rsidR="00655034" w:rsidRPr="00655034" w:rsidRDefault="00655034" w:rsidP="00655034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lang w:eastAsia="ar-SA"/>
        </w:rPr>
      </w:pPr>
      <w:r w:rsidRPr="00655034">
        <w:rPr>
          <w:rFonts w:ascii="Arial" w:eastAsia="Times New Roman" w:hAnsi="Arial" w:cs="Arial"/>
          <w:b/>
          <w:lang w:eastAsia="ar-SA"/>
        </w:rPr>
        <w:t>„Utrzymanie zimowe i letnie dróg i chodników na terenie gminy Szprotawa w latach 2018-2019”</w:t>
      </w:r>
    </w:p>
    <w:p w:rsidR="00655034" w:rsidRPr="00655034" w:rsidRDefault="00655034" w:rsidP="00655034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</w:p>
    <w:p w:rsidR="00655034" w:rsidRPr="00655034" w:rsidRDefault="00655034" w:rsidP="0065503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:rsidR="00655034" w:rsidRPr="00655034" w:rsidRDefault="00655034" w:rsidP="0065503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55034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1. ZAMAWIAJĄCY:</w:t>
      </w:r>
    </w:p>
    <w:p w:rsidR="00655034" w:rsidRPr="00655034" w:rsidRDefault="00655034" w:rsidP="00655034">
      <w:pPr>
        <w:suppressAutoHyphens/>
        <w:spacing w:after="0" w:line="36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655034">
        <w:rPr>
          <w:rFonts w:ascii="Arial" w:eastAsia="Times New Roman" w:hAnsi="Arial" w:cs="Arial"/>
          <w:sz w:val="18"/>
          <w:szCs w:val="18"/>
          <w:lang w:eastAsia="ar-SA"/>
        </w:rPr>
        <w:t>Gmina Szprotawa</w:t>
      </w:r>
    </w:p>
    <w:p w:rsidR="00655034" w:rsidRPr="00655034" w:rsidRDefault="00655034" w:rsidP="00655034">
      <w:pPr>
        <w:suppressAutoHyphens/>
        <w:spacing w:after="0" w:line="36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655034">
        <w:rPr>
          <w:rFonts w:ascii="Arial" w:eastAsia="Times New Roman" w:hAnsi="Arial" w:cs="Arial"/>
          <w:sz w:val="18"/>
          <w:szCs w:val="18"/>
          <w:lang w:eastAsia="ar-SA"/>
        </w:rPr>
        <w:t>ul. Rynek 45; 67-300 Szprotawa</w:t>
      </w:r>
    </w:p>
    <w:p w:rsidR="00655034" w:rsidRPr="00655034" w:rsidRDefault="00655034" w:rsidP="0065503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:rsidR="00655034" w:rsidRPr="00655034" w:rsidRDefault="00655034" w:rsidP="00655034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55034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2. 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55034" w:rsidRPr="00655034" w:rsidTr="008D3F28">
        <w:trPr>
          <w:cantSplit/>
          <w:jc w:val="center"/>
        </w:trPr>
        <w:tc>
          <w:tcPr>
            <w:tcW w:w="610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  <w:r w:rsidRPr="0065503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6120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  <w:r w:rsidRPr="0065503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  <w:t>Nazwa(y) Wykonawcy(ów)</w:t>
            </w:r>
          </w:p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82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  <w:r w:rsidRPr="0065503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  <w:t>Adres(y) Wykonawcy(ów)</w:t>
            </w:r>
          </w:p>
        </w:tc>
      </w:tr>
      <w:tr w:rsidR="00655034" w:rsidRPr="00655034" w:rsidTr="008D3F28">
        <w:trPr>
          <w:cantSplit/>
          <w:jc w:val="center"/>
        </w:trPr>
        <w:tc>
          <w:tcPr>
            <w:tcW w:w="610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6120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82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</w:tc>
      </w:tr>
      <w:tr w:rsidR="00655034" w:rsidRPr="00655034" w:rsidTr="008D3F28">
        <w:trPr>
          <w:cantSplit/>
          <w:jc w:val="center"/>
        </w:trPr>
        <w:tc>
          <w:tcPr>
            <w:tcW w:w="610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6120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82" w:type="dxa"/>
          </w:tcPr>
          <w:p w:rsidR="00655034" w:rsidRPr="00655034" w:rsidRDefault="00655034" w:rsidP="0065503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655034" w:rsidRPr="00655034" w:rsidRDefault="00655034" w:rsidP="00655034">
      <w:pPr>
        <w:keepNext/>
        <w:suppressAutoHyphens/>
        <w:spacing w:before="240" w:after="60" w:line="36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ar-SA"/>
        </w:rPr>
      </w:pPr>
    </w:p>
    <w:p w:rsidR="00655034" w:rsidRPr="00655034" w:rsidRDefault="00655034" w:rsidP="00655034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55034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OŚWIADCZAM(Y), ŻE:</w:t>
      </w:r>
      <w:r w:rsidRPr="00655034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wykonałem (wykonaliśmy) następujące usługi :</w:t>
      </w:r>
    </w:p>
    <w:tbl>
      <w:tblPr>
        <w:tblW w:w="10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1259"/>
        <w:gridCol w:w="1258"/>
        <w:gridCol w:w="1303"/>
        <w:gridCol w:w="1094"/>
        <w:gridCol w:w="1231"/>
        <w:gridCol w:w="982"/>
        <w:gridCol w:w="1222"/>
        <w:gridCol w:w="1649"/>
        <w:gridCol w:w="10"/>
      </w:tblGrid>
      <w:tr w:rsidR="00655034" w:rsidRPr="00655034" w:rsidTr="008D3F28">
        <w:trPr>
          <w:cantSplit/>
          <w:trHeight w:val="585"/>
          <w:jc w:val="center"/>
        </w:trPr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</w:t>
            </w:r>
          </w:p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Nazwa zamówienia</w:t>
            </w:r>
          </w:p>
        </w:tc>
        <w:tc>
          <w:tcPr>
            <w:tcW w:w="12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Wartość </w:t>
            </w:r>
          </w:p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30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23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Data wykonania</w:t>
            </w:r>
          </w:p>
        </w:tc>
        <w:tc>
          <w:tcPr>
            <w:tcW w:w="982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Miejsce wykonania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Zamawiający (nazwa, adres, nr telefonu do kontaktu)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Nazwa Wykonawcy</w:t>
            </w:r>
          </w:p>
        </w:tc>
      </w:tr>
      <w:tr w:rsidR="00655034" w:rsidRPr="00655034" w:rsidTr="008D3F28">
        <w:trPr>
          <w:cantSplit/>
          <w:trHeight w:val="630"/>
          <w:jc w:val="center"/>
        </w:trPr>
        <w:tc>
          <w:tcPr>
            <w:tcW w:w="36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3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rozpoczęcie (data)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zakończenie (data)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655034" w:rsidRPr="00655034" w:rsidTr="008D3F28">
        <w:trPr>
          <w:gridAfter w:val="1"/>
          <w:wAfter w:w="10" w:type="dxa"/>
          <w:cantSplit/>
          <w:jc w:val="center"/>
        </w:trPr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..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</w:tr>
      <w:tr w:rsidR="00655034" w:rsidRPr="00655034" w:rsidTr="008D3F28">
        <w:trPr>
          <w:gridAfter w:val="1"/>
          <w:wAfter w:w="10" w:type="dxa"/>
          <w:cantSplit/>
          <w:jc w:val="center"/>
        </w:trPr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655034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..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5034" w:rsidRPr="00655034" w:rsidRDefault="00655034" w:rsidP="00655034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655034" w:rsidRPr="00655034" w:rsidRDefault="00655034" w:rsidP="00655034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</w:p>
    <w:p w:rsidR="00655034" w:rsidRPr="00655034" w:rsidRDefault="00655034" w:rsidP="00655034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Wykonawca jest zobowiązany dostarczyć dokument potwierdzający, że usługi wymienione w tabeli powyżej, zostały wykonane poprawnie </w:t>
      </w:r>
      <w:r w:rsidRPr="00655034">
        <w:rPr>
          <w:rFonts w:ascii="Arial" w:eastAsia="Times New Roman" w:hAnsi="Arial" w:cs="Arial"/>
          <w:spacing w:val="-2"/>
          <w:sz w:val="16"/>
          <w:szCs w:val="16"/>
          <w:lang w:eastAsia="ar-SA"/>
        </w:rPr>
        <w:t>i prawidłowo ukończone</w:t>
      </w: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. Przedkładane dokumenty muszą zawierać, co najmniej:</w:t>
      </w:r>
    </w:p>
    <w:p w:rsidR="00655034" w:rsidRPr="00655034" w:rsidRDefault="00655034" w:rsidP="00655034">
      <w:pPr>
        <w:tabs>
          <w:tab w:val="num" w:pos="360"/>
        </w:tabs>
        <w:suppressAutoHyphens/>
        <w:spacing w:after="0" w:line="360" w:lineRule="auto"/>
        <w:ind w:left="360" w:hanging="360"/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a)</w:t>
      </w: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ab/>
        <w:t>wskazanie, że Wykonawca składający ofertę, realizował zamówienie, którego dokument dotyczy,</w:t>
      </w:r>
    </w:p>
    <w:p w:rsidR="00655034" w:rsidRPr="00655034" w:rsidRDefault="00655034" w:rsidP="00655034">
      <w:pPr>
        <w:tabs>
          <w:tab w:val="num" w:pos="360"/>
        </w:tabs>
        <w:suppressAutoHyphens/>
        <w:spacing w:after="0" w:line="360" w:lineRule="auto"/>
        <w:ind w:left="360" w:hanging="360"/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b)</w:t>
      </w: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ab/>
        <w:t>wskazanie zamawiającego, na rzecz którego realizowane było zamówienie,</w:t>
      </w:r>
    </w:p>
    <w:p w:rsidR="00655034" w:rsidRPr="00655034" w:rsidRDefault="00655034" w:rsidP="00655034">
      <w:pPr>
        <w:tabs>
          <w:tab w:val="num" w:pos="360"/>
        </w:tabs>
        <w:suppressAutoHyphens/>
        <w:spacing w:after="0" w:line="360" w:lineRule="auto"/>
        <w:ind w:left="360" w:hanging="360"/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c)</w:t>
      </w: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ab/>
        <w:t>wskazanie przedmiotu zamówienia,</w:t>
      </w:r>
    </w:p>
    <w:p w:rsidR="00655034" w:rsidRPr="00655034" w:rsidRDefault="00655034" w:rsidP="00655034">
      <w:pPr>
        <w:tabs>
          <w:tab w:val="num" w:pos="360"/>
        </w:tabs>
        <w:suppressAutoHyphens/>
        <w:spacing w:after="0" w:line="360" w:lineRule="auto"/>
        <w:ind w:left="360" w:hanging="360"/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d)</w:t>
      </w: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ab/>
        <w:t xml:space="preserve">opinia stwierdzająca, że zamówienie zostało wykonane poprawnie </w:t>
      </w:r>
      <w:r w:rsidRPr="00655034">
        <w:rPr>
          <w:rFonts w:ascii="Arial" w:eastAsia="Times New Roman" w:hAnsi="Arial" w:cs="Arial"/>
          <w:spacing w:val="-2"/>
          <w:sz w:val="16"/>
          <w:szCs w:val="16"/>
          <w:lang w:eastAsia="ar-SA"/>
        </w:rPr>
        <w:t>i prawidłowo ukończone</w:t>
      </w: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, </w:t>
      </w:r>
    </w:p>
    <w:p w:rsidR="00655034" w:rsidRPr="00655034" w:rsidRDefault="00655034" w:rsidP="00655034">
      <w:pPr>
        <w:tabs>
          <w:tab w:val="num" w:pos="360"/>
        </w:tabs>
        <w:suppressAutoHyphens/>
        <w:spacing w:after="0" w:line="360" w:lineRule="auto"/>
        <w:ind w:left="360" w:hanging="360"/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e)</w:t>
      </w:r>
      <w:r w:rsidRPr="00655034">
        <w:rPr>
          <w:rFonts w:ascii="Arial" w:eastAsia="Times New Roman" w:hAnsi="Arial" w:cs="Arial"/>
          <w:color w:val="000000"/>
          <w:sz w:val="16"/>
          <w:szCs w:val="16"/>
          <w:lang w:eastAsia="ar-SA"/>
        </w:rPr>
        <w:tab/>
        <w:t xml:space="preserve">podpis upoważnionego przedstawiciela dla którego zostało wykonane dane zamówienie. </w:t>
      </w:r>
    </w:p>
    <w:p w:rsidR="00655034" w:rsidRPr="00655034" w:rsidRDefault="00655034" w:rsidP="00655034">
      <w:pPr>
        <w:suppressAutoHyphens/>
        <w:autoSpaceDE w:val="0"/>
        <w:spacing w:after="0" w:line="360" w:lineRule="auto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655034" w:rsidRPr="00655034" w:rsidRDefault="00655034" w:rsidP="00655034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55034">
        <w:rPr>
          <w:rFonts w:ascii="Arial" w:eastAsia="Times New Roman" w:hAnsi="Arial" w:cs="Arial"/>
          <w:b/>
          <w:sz w:val="16"/>
          <w:szCs w:val="16"/>
          <w:lang w:eastAsia="ar-SA"/>
        </w:rPr>
        <w:t>Osoba składająca oświadczenie świadoma jest odpowiedzialności karnej, wynikającej z art. 297 Kodeksu Karnego.</w:t>
      </w:r>
    </w:p>
    <w:p w:rsidR="00655034" w:rsidRPr="00655034" w:rsidRDefault="00655034" w:rsidP="00655034">
      <w:pPr>
        <w:suppressAutoHyphens/>
        <w:autoSpaceDE w:val="0"/>
        <w:spacing w:after="0" w:line="360" w:lineRule="auto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:rsidR="00655034" w:rsidRPr="00655034" w:rsidRDefault="00655034" w:rsidP="00655034">
      <w:pPr>
        <w:suppressAutoHyphens/>
        <w:autoSpaceDE w:val="0"/>
        <w:autoSpaceDN w:val="0"/>
        <w:adjustRightInd w:val="0"/>
        <w:spacing w:after="240" w:line="258" w:lineRule="atLeast"/>
        <w:jc w:val="center"/>
        <w:rPr>
          <w:rFonts w:ascii="Arial" w:eastAsia="Times New Roman" w:hAnsi="Arial" w:cs="Arial"/>
          <w:lang w:eastAsia="ar-SA"/>
        </w:rPr>
      </w:pPr>
    </w:p>
    <w:p w:rsidR="00655034" w:rsidRPr="00655034" w:rsidRDefault="00655034" w:rsidP="00655034">
      <w:pPr>
        <w:suppressAutoHyphens/>
        <w:autoSpaceDE w:val="0"/>
        <w:autoSpaceDN w:val="0"/>
        <w:adjustRightInd w:val="0"/>
        <w:spacing w:after="240" w:line="258" w:lineRule="atLeast"/>
        <w:jc w:val="center"/>
        <w:rPr>
          <w:rFonts w:ascii="Arial" w:eastAsia="Times New Roman" w:hAnsi="Arial" w:cs="Arial"/>
          <w:lang w:eastAsia="ar-SA"/>
        </w:rPr>
      </w:pPr>
    </w:p>
    <w:p w:rsidR="00655034" w:rsidRPr="00655034" w:rsidRDefault="00655034" w:rsidP="00655034">
      <w:pPr>
        <w:suppressAutoHyphens/>
        <w:autoSpaceDE w:val="0"/>
        <w:autoSpaceDN w:val="0"/>
        <w:adjustRightInd w:val="0"/>
        <w:spacing w:after="240" w:line="258" w:lineRule="atLeast"/>
        <w:jc w:val="center"/>
        <w:rPr>
          <w:rFonts w:ascii="Arial" w:eastAsia="Times New Roman" w:hAnsi="Arial" w:cs="Arial"/>
          <w:lang w:eastAsia="ar-SA"/>
        </w:rPr>
      </w:pPr>
      <w:r w:rsidRPr="00655034">
        <w:rPr>
          <w:rFonts w:ascii="Arial" w:eastAsia="Times New Roman" w:hAnsi="Arial" w:cs="Arial"/>
          <w:lang w:eastAsia="ar-SA"/>
        </w:rPr>
        <w:t xml:space="preserve">                                                                 Podpis osoby upoważnionej</w:t>
      </w:r>
    </w:p>
    <w:p w:rsidR="00655034" w:rsidRDefault="0065503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5034" w:rsidRDefault="0065503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5034" w:rsidRDefault="0065503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5034" w:rsidRPr="003737D6" w:rsidRDefault="0065503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5034" w:rsidRDefault="00655034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655034" w:rsidRDefault="00655034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655034" w:rsidRDefault="00655034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655034" w:rsidRDefault="00655034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655034" w:rsidRDefault="00655034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655034" w:rsidRDefault="00655034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655034" w:rsidRDefault="00655034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3737D6" w:rsidRPr="003737D6" w:rsidRDefault="003737D6" w:rsidP="003737D6">
      <w:pPr>
        <w:tabs>
          <w:tab w:val="center" w:pos="481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CB5672A" wp14:editId="36439199">
                <wp:simplePos x="0" y="0"/>
                <wp:positionH relativeFrom="column">
                  <wp:posOffset>-161925</wp:posOffset>
                </wp:positionH>
                <wp:positionV relativeFrom="paragraph">
                  <wp:posOffset>106680</wp:posOffset>
                </wp:positionV>
                <wp:extent cx="2514600" cy="1276350"/>
                <wp:effectExtent l="5080" t="12700" r="13970" b="635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1276350"/>
                          <a:chOff x="-360" y="-432"/>
                          <a:chExt cx="3959" cy="2009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-360" y="-432"/>
                            <a:ext cx="3959" cy="200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262" y="-334"/>
                            <a:ext cx="3763" cy="1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46F7" w:rsidRDefault="000B46F7" w:rsidP="003737D6"/>
                            <w:p w:rsidR="000B46F7" w:rsidRDefault="000B46F7" w:rsidP="003737D6"/>
                            <w:p w:rsidR="000B46F7" w:rsidRDefault="000B46F7" w:rsidP="003737D6"/>
                            <w:p w:rsidR="000B46F7" w:rsidRDefault="000B46F7" w:rsidP="003737D6"/>
                            <w:p w:rsidR="000B46F7" w:rsidRDefault="000B46F7" w:rsidP="003737D6">
                              <w:pPr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  <w:t>Pieczęć wykonawcy lub wykonawców ubiegających się wspólnie o udzielenie zamówienia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-12.75pt;margin-top:8.4pt;width:198pt;height:100.5pt;z-index:251659264;mso-wrap-distance-left:0;mso-wrap-distance-right:0" coordorigin="-360,-432" coordsize="3959,2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">
                <v:roundrect id="AutoShape 3" o:spid="_x0000_s1027" style="position:absolute;left:-360;top:-432;width:3959;height:2009;visibility:visible;mso-wrap-style:non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JDL8A&#10;AADaAAAADwAAAGRycy9kb3ducmV2LnhtbESPwYoCMRBE74L/EFrwphlFRGaNsgiCh0VY9QOaSTsZ&#10;nHTCpNVxv94sLOyxqHpV1Hrb+1Y9qEtNYAOzaQGKuAq24drA5byfrEAlQbbYBiYDL0qw3QwHayxt&#10;ePI3PU5Sq1zCqUQDTiSWWqfKkcc0DZE4e9fQeZQsu1rbDp+53Ld6XhRL7bHhvOAw0s5RdTvdvYH5&#10;64cWuBfH7nqLcXn8asSujBmP+s8PUEK9/If/6IPNHPxeyTdAb9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JgkMvwAAANoAAAAPAAAAAAAAAAAAAAAAAJgCAABkcnMvZG93bnJl&#10;di54bWxQSwUGAAAAAAQABAD1AAAAhAMAAAAA&#10;" strokeweight=".26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-262;top:-334;width:3763;height:1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AxsEA&#10;AADaAAAADwAAAGRycy9kb3ducmV2LnhtbESP0YrCMBRE34X9h3AXfBFNVdC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wMbBAAAA2gAAAA8AAAAAAAAAAAAAAAAAmAIAAGRycy9kb3du&#10;cmV2LnhtbFBLBQYAAAAABAAEAPUAAACGAwAAAAA=&#10;" filled="f" stroked="f">
                  <v:stroke joinstyle="round"/>
                  <v:textbox>
                    <w:txbxContent>
                      <w:p w:rsidR="000B46F7" w:rsidRDefault="000B46F7" w:rsidP="003737D6"/>
                      <w:p w:rsidR="000B46F7" w:rsidRDefault="000B46F7" w:rsidP="003737D6"/>
                      <w:p w:rsidR="000B46F7" w:rsidRDefault="000B46F7" w:rsidP="003737D6"/>
                      <w:p w:rsidR="000B46F7" w:rsidRDefault="000B46F7" w:rsidP="003737D6"/>
                      <w:p w:rsidR="000B46F7" w:rsidRDefault="000B46F7" w:rsidP="003737D6">
                        <w:pPr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Pieczęć wykonawcy lub wykonawców ubiegających się wspólnie o udzielenie zamówienia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737D6" w:rsidRPr="003737D6" w:rsidRDefault="003737D6" w:rsidP="003262D0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sz w:val="20"/>
          <w:szCs w:val="20"/>
          <w:lang w:eastAsia="ar-SA"/>
        </w:rPr>
        <w:t xml:space="preserve">       </w:t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  <w:t>Załącznik Nr  III.2 do SIWZ</w:t>
      </w:r>
    </w:p>
    <w:p w:rsidR="003737D6" w:rsidRPr="003737D6" w:rsidRDefault="003737D6" w:rsidP="003737D6">
      <w:pPr>
        <w:tabs>
          <w:tab w:val="center" w:pos="4819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WYKAZ</w:t>
      </w: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7D6" w:rsidRPr="003737D6" w:rsidRDefault="003737D6" w:rsidP="003737D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niezbędnych do wykonania zamówienia narzędzi i urządzeń technicznych dostępnych Wykonawcy </w:t>
      </w:r>
    </w:p>
    <w:p w:rsidR="003737D6" w:rsidRPr="003737D6" w:rsidRDefault="003737D6" w:rsidP="003737D6">
      <w:pPr>
        <w:spacing w:after="0" w:line="240" w:lineRule="auto"/>
        <w:ind w:right="-263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7D6" w:rsidRPr="003737D6" w:rsidRDefault="003737D6" w:rsidP="003737D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Składając ofertę w trybie przetargu nieograniczonego na: </w:t>
      </w:r>
      <w:r w:rsidRPr="003737D6">
        <w:rPr>
          <w:rFonts w:ascii="Arial" w:eastAsia="Times New Roman" w:hAnsi="Arial" w:cs="Arial"/>
          <w:b/>
          <w:sz w:val="20"/>
          <w:szCs w:val="20"/>
          <w:lang w:eastAsia="ar-SA"/>
        </w:rPr>
        <w:t>„Utrzymanie zimowe i letnie dróg i chodników na terenie gminy Szprotawa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latach 2018-2019</w:t>
      </w:r>
      <w:r w:rsidRPr="003737D6">
        <w:rPr>
          <w:rFonts w:ascii="Arial" w:eastAsia="Times New Roman" w:hAnsi="Arial" w:cs="Arial"/>
          <w:b/>
          <w:sz w:val="20"/>
          <w:szCs w:val="20"/>
          <w:lang w:eastAsia="ar-SA"/>
        </w:rPr>
        <w:t>”</w:t>
      </w:r>
    </w:p>
    <w:p w:rsidR="003737D6" w:rsidRPr="003737D6" w:rsidRDefault="003737D6" w:rsidP="003737D6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3737D6" w:rsidRPr="003737D6" w:rsidRDefault="003737D6" w:rsidP="003737D6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:rsidR="003737D6" w:rsidRPr="003737D6" w:rsidRDefault="003737D6" w:rsidP="003737D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sz w:val="20"/>
          <w:szCs w:val="20"/>
          <w:lang w:eastAsia="ar-SA"/>
        </w:rPr>
        <w:t>oświadczamy, że dysponuję/</w:t>
      </w:r>
      <w:proofErr w:type="spellStart"/>
      <w:r w:rsidRPr="003737D6">
        <w:rPr>
          <w:rFonts w:ascii="Arial" w:eastAsia="Times New Roman" w:hAnsi="Arial" w:cs="Arial"/>
          <w:sz w:val="20"/>
          <w:szCs w:val="20"/>
          <w:lang w:eastAsia="ar-SA"/>
        </w:rPr>
        <w:t>emy</w:t>
      </w:r>
      <w:proofErr w:type="spellEnd"/>
      <w:r w:rsidRPr="003737D6">
        <w:rPr>
          <w:rFonts w:ascii="Arial" w:eastAsia="Times New Roman" w:hAnsi="Arial" w:cs="Arial"/>
          <w:sz w:val="20"/>
          <w:szCs w:val="20"/>
          <w:lang w:eastAsia="ar-SA"/>
        </w:rPr>
        <w:t xml:space="preserve"> w pełni sprawnym sprzętem niezbędnym do wykonania zamówienia: </w:t>
      </w:r>
    </w:p>
    <w:p w:rsidR="003737D6" w:rsidRPr="003737D6" w:rsidRDefault="003737D6" w:rsidP="003737D6">
      <w:pPr>
        <w:spacing w:after="0" w:line="240" w:lineRule="auto"/>
        <w:ind w:right="-263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7D6" w:rsidRPr="003737D6" w:rsidRDefault="003737D6" w:rsidP="003737D6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"/>
        <w:gridCol w:w="3585"/>
        <w:gridCol w:w="4014"/>
        <w:gridCol w:w="1303"/>
      </w:tblGrid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737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737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Sprzęt/urządzenia</w:t>
            </w: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737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Podstawa dysponowania – wraz z podaniem formy własności (jeśli sprzęt jest wynajęty, dzierżawiony, itp. podać nazwę właściciela)</w:t>
            </w: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737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737D6" w:rsidRPr="003737D6" w:rsidTr="008D3F28">
        <w:tc>
          <w:tcPr>
            <w:tcW w:w="398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79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shd w:val="clear" w:color="auto" w:fill="auto"/>
          </w:tcPr>
          <w:p w:rsidR="003737D6" w:rsidRPr="003737D6" w:rsidRDefault="003737D6" w:rsidP="003737D6">
            <w:pPr>
              <w:spacing w:after="0" w:line="240" w:lineRule="auto"/>
              <w:ind w:right="-26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3737D6" w:rsidRPr="003737D6" w:rsidRDefault="003737D6" w:rsidP="003737D6">
      <w:pPr>
        <w:spacing w:after="0" w:line="240" w:lineRule="auto"/>
        <w:ind w:right="-26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7D6" w:rsidRPr="003737D6" w:rsidRDefault="003737D6" w:rsidP="003737D6">
      <w:pPr>
        <w:spacing w:after="0" w:line="240" w:lineRule="auto"/>
        <w:ind w:right="-263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737D6">
        <w:rPr>
          <w:rFonts w:ascii="Arial" w:eastAsia="SimSun" w:hAnsi="Arial" w:cs="Arial"/>
          <w:sz w:val="20"/>
          <w:szCs w:val="20"/>
          <w:highlight w:val="white"/>
          <w:lang w:eastAsia="pl-PL"/>
        </w:rPr>
        <w:t>Jeżeli w w/w wykazie Wykonawca wskazał sprzęt, którym będzie dysponował, jest zobowiązany do przedstawienia pisemnego zobowiązaniem innych podmiotów do udostępnienia niezbędnych do wykonania zamówienia narzędzi                   i urządzeń</w:t>
      </w:r>
      <w:r w:rsidRPr="003737D6">
        <w:rPr>
          <w:rFonts w:ascii="Arial" w:eastAsia="SimSun" w:hAnsi="Arial" w:cs="Arial"/>
          <w:sz w:val="20"/>
          <w:szCs w:val="20"/>
          <w:lang w:eastAsia="pl-PL"/>
        </w:rPr>
        <w:t>.</w:t>
      </w:r>
    </w:p>
    <w:p w:rsidR="003737D6" w:rsidRPr="003737D6" w:rsidRDefault="003737D6" w:rsidP="003737D6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7D6" w:rsidRPr="003737D6" w:rsidRDefault="003737D6" w:rsidP="003737D6">
      <w:pPr>
        <w:spacing w:after="0" w:line="240" w:lineRule="auto"/>
        <w:ind w:right="-26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7D6" w:rsidRPr="003737D6" w:rsidRDefault="003737D6" w:rsidP="003737D6">
      <w:pPr>
        <w:tabs>
          <w:tab w:val="num" w:pos="1080"/>
        </w:tabs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sz w:val="20"/>
          <w:szCs w:val="20"/>
          <w:lang w:eastAsia="ar-SA"/>
        </w:rPr>
        <w:t xml:space="preserve">. . . . . . . . . . . . . . . . . . . . . . . . . . . . . . , dn. . . . . . . . . . . . . . . . . . . </w:t>
      </w:r>
    </w:p>
    <w:p w:rsidR="003737D6" w:rsidRPr="003737D6" w:rsidRDefault="003737D6" w:rsidP="003737D6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7D6" w:rsidRPr="003737D6" w:rsidRDefault="003737D6" w:rsidP="003737D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:rsidR="003737D6" w:rsidRPr="003737D6" w:rsidRDefault="003737D6" w:rsidP="003737D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3737D6">
        <w:rPr>
          <w:rFonts w:ascii="Arial" w:eastAsia="Times New Roman" w:hAnsi="Arial" w:cs="Arial"/>
          <w:sz w:val="20"/>
          <w:szCs w:val="20"/>
          <w:lang w:eastAsia="ar-SA"/>
        </w:rPr>
        <w:t xml:space="preserve"> . . . . . . . . . . . . . . . . . . . . . . . . . . . . . . . . . . . . . . . . . . . </w:t>
      </w:r>
    </w:p>
    <w:p w:rsidR="003737D6" w:rsidRPr="003737D6" w:rsidRDefault="003737D6" w:rsidP="003737D6">
      <w:pPr>
        <w:suppressAutoHyphens/>
        <w:spacing w:after="0" w:line="360" w:lineRule="auto"/>
        <w:ind w:left="3541"/>
        <w:jc w:val="right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737D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3737D6">
        <w:rPr>
          <w:rFonts w:ascii="Arial" w:eastAsia="Times New Roman" w:hAnsi="Arial" w:cs="Arial"/>
          <w:sz w:val="20"/>
          <w:szCs w:val="20"/>
          <w:u w:val="single"/>
          <w:lang w:eastAsia="ar-SA"/>
        </w:rPr>
        <w:t>Pieczątka imienna lub nazwisko i imię Wykonawcy lub osób uprawnionych do reprezentowania Wykonawcy w dokumentach rejestrowych lub we właściwym upoważnieniu oraz podpis/y</w:t>
      </w:r>
    </w:p>
    <w:p w:rsidR="00387FB7" w:rsidRDefault="00387FB7" w:rsidP="00697DFC">
      <w:pPr>
        <w:suppressAutoHyphens/>
        <w:autoSpaceDE w:val="0"/>
        <w:autoSpaceDN w:val="0"/>
        <w:adjustRightInd w:val="0"/>
        <w:spacing w:after="240" w:line="258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8457BE" w:rsidRDefault="008457BE" w:rsidP="00C60FB6">
      <w:pPr>
        <w:suppressAutoHyphens/>
        <w:autoSpaceDE w:val="0"/>
        <w:autoSpaceDN w:val="0"/>
        <w:adjustRightInd w:val="0"/>
        <w:spacing w:after="240" w:line="258" w:lineRule="atLeast"/>
        <w:jc w:val="right"/>
        <w:rPr>
          <w:rFonts w:ascii="Arial" w:hAnsi="Arial" w:cs="Arial"/>
          <w:color w:val="000000"/>
          <w:sz w:val="20"/>
          <w:szCs w:val="20"/>
        </w:rPr>
      </w:pPr>
    </w:p>
    <w:p w:rsidR="00C60FB6" w:rsidRDefault="00235687" w:rsidP="00C60FB6">
      <w:pPr>
        <w:suppressAutoHyphens/>
        <w:autoSpaceDE w:val="0"/>
        <w:autoSpaceDN w:val="0"/>
        <w:adjustRightInd w:val="0"/>
        <w:spacing w:after="240" w:line="258" w:lineRule="atLeast"/>
        <w:jc w:val="right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Załącznik nr III.6 do SIWZ  </w:t>
      </w:r>
    </w:p>
    <w:p w:rsidR="00C60FB6" w:rsidRDefault="00C60FB6" w:rsidP="00C60FB6">
      <w:pPr>
        <w:suppressAutoHyphens/>
        <w:autoSpaceDE w:val="0"/>
        <w:autoSpaceDN w:val="0"/>
        <w:adjustRightInd w:val="0"/>
        <w:spacing w:after="240" w:line="258" w:lineRule="atLeast"/>
        <w:jc w:val="right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0FB6" w:rsidRPr="00C60FB6" w:rsidRDefault="00235687" w:rsidP="00C60FB6">
      <w:pPr>
        <w:suppressAutoHyphens/>
        <w:autoSpaceDE w:val="0"/>
        <w:autoSpaceDN w:val="0"/>
        <w:adjustRightInd w:val="0"/>
        <w:spacing w:after="240" w:line="258" w:lineRule="atLeast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>Wykaz lokali Zamawiającego</w:t>
      </w:r>
      <w:r w:rsidR="00C60FB6" w:rsidRPr="00C60FB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</w:p>
    <w:p w:rsidR="00C60FB6" w:rsidRPr="00C60FB6" w:rsidRDefault="00C60FB6" w:rsidP="00C60FB6">
      <w:pPr>
        <w:suppressAutoHyphens/>
        <w:autoSpaceDE w:val="0"/>
        <w:autoSpaceDN w:val="0"/>
        <w:adjustRightInd w:val="0"/>
        <w:spacing w:after="240" w:line="258" w:lineRule="atLeast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C60FB6">
        <w:rPr>
          <w:rFonts w:ascii="Arial" w:eastAsia="Times New Roman" w:hAnsi="Arial" w:cs="Arial"/>
          <w:b/>
          <w:sz w:val="28"/>
          <w:szCs w:val="28"/>
          <w:lang w:eastAsia="ar-SA"/>
        </w:rPr>
        <w:t>z których wywożone będą nieczystości  płynne</w:t>
      </w:r>
    </w:p>
    <w:p w:rsidR="00C60FB6" w:rsidRPr="00C60FB6" w:rsidRDefault="00C60FB6" w:rsidP="00C60FB6">
      <w:pPr>
        <w:suppressAutoHyphens/>
        <w:autoSpaceDE w:val="0"/>
        <w:autoSpaceDN w:val="0"/>
        <w:adjustRightInd w:val="0"/>
        <w:spacing w:after="240" w:line="258" w:lineRule="atLeast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8463"/>
      </w:tblGrid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Nazwa jednostki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Dziećmiarowice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Świetlica Siecieborzyce 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Dzikowice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Bobrowice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Borowina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Długie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Wiechlice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Henryków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Leszno Górne</w:t>
            </w:r>
          </w:p>
        </w:tc>
      </w:tr>
      <w:tr w:rsidR="00C60FB6" w:rsidRPr="00C60FB6" w:rsidTr="000B46F7">
        <w:tc>
          <w:tcPr>
            <w:tcW w:w="576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C60FB6" w:rsidRPr="00C60FB6" w:rsidRDefault="00C60FB6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Świetlica </w:t>
            </w:r>
            <w:proofErr w:type="spellStart"/>
            <w:r w:rsidRPr="00C60FB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Cieciszów</w:t>
            </w:r>
            <w:proofErr w:type="spellEnd"/>
          </w:p>
        </w:tc>
      </w:tr>
      <w:tr w:rsidR="00235687" w:rsidRPr="00C60FB6" w:rsidTr="000B46F7">
        <w:tc>
          <w:tcPr>
            <w:tcW w:w="576" w:type="dxa"/>
            <w:shd w:val="clear" w:color="auto" w:fill="auto"/>
          </w:tcPr>
          <w:p w:rsidR="00235687" w:rsidRPr="00C60FB6" w:rsidRDefault="00235687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235687" w:rsidRPr="00C60FB6" w:rsidRDefault="00235687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Leszno Dolne</w:t>
            </w:r>
          </w:p>
        </w:tc>
      </w:tr>
      <w:tr w:rsidR="00235687" w:rsidRPr="00C60FB6" w:rsidTr="000B46F7">
        <w:tc>
          <w:tcPr>
            <w:tcW w:w="576" w:type="dxa"/>
            <w:shd w:val="clear" w:color="auto" w:fill="auto"/>
          </w:tcPr>
          <w:p w:rsidR="00235687" w:rsidRPr="00C60FB6" w:rsidRDefault="00235687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63" w:type="dxa"/>
            <w:shd w:val="clear" w:color="auto" w:fill="auto"/>
          </w:tcPr>
          <w:p w:rsidR="00235687" w:rsidRPr="00C60FB6" w:rsidRDefault="00235687" w:rsidP="00C60FB6">
            <w:pPr>
              <w:suppressAutoHyphens/>
              <w:autoSpaceDE w:val="0"/>
              <w:autoSpaceDN w:val="0"/>
              <w:adjustRightInd w:val="0"/>
              <w:spacing w:after="240" w:line="258" w:lineRule="atLeas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Świetlica Witków</w:t>
            </w:r>
          </w:p>
        </w:tc>
      </w:tr>
    </w:tbl>
    <w:p w:rsidR="003A5EC4" w:rsidRPr="003737D6" w:rsidRDefault="003A5EC4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3A5EC4" w:rsidRPr="003737D6" w:rsidSect="00220E97">
      <w:pgSz w:w="11907" w:h="16839" w:code="9"/>
      <w:pgMar w:top="709" w:right="1418" w:bottom="709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493" w:rsidRDefault="00876493" w:rsidP="005849ED">
      <w:pPr>
        <w:spacing w:after="0" w:line="240" w:lineRule="auto"/>
      </w:pPr>
      <w:r>
        <w:separator/>
      </w:r>
    </w:p>
  </w:endnote>
  <w:endnote w:type="continuationSeparator" w:id="0">
    <w:p w:rsidR="00876493" w:rsidRDefault="00876493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Bold"/>
    <w:charset w:val="80"/>
    <w:family w:val="swiss"/>
    <w:pitch w:val="default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493" w:rsidRDefault="00876493" w:rsidP="005849ED">
      <w:pPr>
        <w:spacing w:after="0" w:line="240" w:lineRule="auto"/>
      </w:pPr>
      <w:r>
        <w:separator/>
      </w:r>
    </w:p>
  </w:footnote>
  <w:footnote w:type="continuationSeparator" w:id="0">
    <w:p w:rsidR="00876493" w:rsidRDefault="00876493" w:rsidP="005849ED">
      <w:pPr>
        <w:spacing w:after="0" w:line="240" w:lineRule="auto"/>
      </w:pPr>
      <w:r>
        <w:continuationSeparator/>
      </w:r>
    </w:p>
  </w:footnote>
  <w:footnote w:id="1">
    <w:p w:rsidR="000B46F7" w:rsidRPr="00C304D6" w:rsidRDefault="000B46F7" w:rsidP="005849ED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</w:p>
  </w:footnote>
  <w:footnote w:id="2">
    <w:p w:rsidR="000B46F7" w:rsidRDefault="000B46F7" w:rsidP="002B6FDB">
      <w:pPr>
        <w:ind w:left="113" w:hanging="113"/>
        <w:jc w:val="both"/>
        <w:rPr>
          <w:rFonts w:ascii="Arial" w:hAnsi="Arial" w:cs="Arial"/>
          <w:sz w:val="16"/>
          <w:szCs w:val="16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  <w:p w:rsidR="000B46F7" w:rsidRDefault="000B46F7" w:rsidP="002B6FDB">
      <w:pPr>
        <w:ind w:left="113" w:hanging="113"/>
        <w:jc w:val="both"/>
        <w:rPr>
          <w:rFonts w:ascii="Arial" w:hAnsi="Arial" w:cs="Arial"/>
          <w:sz w:val="16"/>
          <w:szCs w:val="16"/>
        </w:rPr>
      </w:pPr>
    </w:p>
    <w:p w:rsidR="000B46F7" w:rsidRDefault="000B46F7" w:rsidP="002B6FDB">
      <w:pPr>
        <w:ind w:left="113" w:hanging="113"/>
        <w:jc w:val="both"/>
        <w:rPr>
          <w:rFonts w:ascii="Arial" w:hAnsi="Arial" w:cs="Arial"/>
          <w:sz w:val="16"/>
          <w:szCs w:val="16"/>
        </w:rPr>
      </w:pPr>
    </w:p>
    <w:p w:rsidR="000B46F7" w:rsidRPr="00337A15" w:rsidRDefault="000B46F7" w:rsidP="002B6FDB">
      <w:pPr>
        <w:ind w:left="113" w:hanging="113"/>
        <w:jc w:val="both"/>
        <w:rPr>
          <w:rFonts w:ascii="A" w:hAnsi="A" w:cs="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5">
    <w:nsid w:val="00416E4D"/>
    <w:multiLevelType w:val="hybridMultilevel"/>
    <w:tmpl w:val="36469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6C6E5E"/>
    <w:multiLevelType w:val="hybridMultilevel"/>
    <w:tmpl w:val="173A5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17D4A50"/>
    <w:multiLevelType w:val="hybridMultilevel"/>
    <w:tmpl w:val="76340DBE"/>
    <w:lvl w:ilvl="0" w:tplc="B6D6A0F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A9B4053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37725AE"/>
    <w:multiLevelType w:val="hybridMultilevel"/>
    <w:tmpl w:val="840AE19E"/>
    <w:lvl w:ilvl="0" w:tplc="A9B4053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271C02"/>
    <w:multiLevelType w:val="hybridMultilevel"/>
    <w:tmpl w:val="7EF04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0E6774"/>
    <w:multiLevelType w:val="hybridMultilevel"/>
    <w:tmpl w:val="34C26002"/>
    <w:lvl w:ilvl="0" w:tplc="A9B4053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6457A68"/>
    <w:multiLevelType w:val="hybridMultilevel"/>
    <w:tmpl w:val="A97C94E4"/>
    <w:lvl w:ilvl="0" w:tplc="6E008320">
      <w:start w:val="1"/>
      <w:numFmt w:val="decimal"/>
      <w:lvlText w:val="%1)"/>
      <w:lvlJc w:val="left"/>
      <w:pPr>
        <w:tabs>
          <w:tab w:val="num" w:pos="3120"/>
        </w:tabs>
        <w:ind w:left="3120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4">
    <w:nsid w:val="184A0397"/>
    <w:multiLevelType w:val="hybridMultilevel"/>
    <w:tmpl w:val="C6F66D3E"/>
    <w:lvl w:ilvl="0" w:tplc="69D48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21434321"/>
    <w:multiLevelType w:val="hybridMultilevel"/>
    <w:tmpl w:val="15B4F7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28CDA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5E85D0B"/>
    <w:multiLevelType w:val="hybridMultilevel"/>
    <w:tmpl w:val="49D8785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FDA684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9902E2"/>
    <w:multiLevelType w:val="hybridMultilevel"/>
    <w:tmpl w:val="7D906E12"/>
    <w:lvl w:ilvl="0" w:tplc="69D48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99E4AA1"/>
    <w:multiLevelType w:val="hybridMultilevel"/>
    <w:tmpl w:val="80DE5EEE"/>
    <w:lvl w:ilvl="0" w:tplc="3B5CA30A">
      <w:start w:val="3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FBEC31C">
      <w:start w:val="6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310F51B6"/>
    <w:multiLevelType w:val="multilevel"/>
    <w:tmpl w:val="DF2411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31D02E16"/>
    <w:multiLevelType w:val="hybridMultilevel"/>
    <w:tmpl w:val="14B49632"/>
    <w:lvl w:ilvl="0" w:tplc="0415000F">
      <w:start w:val="1"/>
      <w:numFmt w:val="decimal"/>
      <w:lvlText w:val="%1."/>
      <w:lvlJc w:val="left"/>
      <w:pPr>
        <w:ind w:left="580" w:hanging="360"/>
      </w:p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3">
    <w:nsid w:val="3AE34D83"/>
    <w:multiLevelType w:val="hybridMultilevel"/>
    <w:tmpl w:val="85BE414C"/>
    <w:lvl w:ilvl="0" w:tplc="A1B4F3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C536D06"/>
    <w:multiLevelType w:val="hybridMultilevel"/>
    <w:tmpl w:val="EF5AFA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D454671"/>
    <w:multiLevelType w:val="hybridMultilevel"/>
    <w:tmpl w:val="2D30D0D4"/>
    <w:lvl w:ilvl="0" w:tplc="5C8A87B2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B7D29308">
      <w:start w:val="1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eastAsia="Arial Unicode MS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F795926"/>
    <w:multiLevelType w:val="hybridMultilevel"/>
    <w:tmpl w:val="2A485BCC"/>
    <w:lvl w:ilvl="0" w:tplc="2168F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38A3CFF"/>
    <w:multiLevelType w:val="hybridMultilevel"/>
    <w:tmpl w:val="C702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1C3F63"/>
    <w:multiLevelType w:val="hybridMultilevel"/>
    <w:tmpl w:val="EBC80A12"/>
    <w:lvl w:ilvl="0" w:tplc="C87CBD3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08A66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D34ACE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2758BA7A">
      <w:start w:val="1"/>
      <w:numFmt w:val="decimal"/>
      <w:lvlText w:val="%4)"/>
      <w:lvlJc w:val="left"/>
      <w:pPr>
        <w:tabs>
          <w:tab w:val="num" w:pos="794"/>
        </w:tabs>
        <w:ind w:left="794" w:hanging="454"/>
      </w:pPr>
      <w:rPr>
        <w:rFonts w:ascii="Times New Roman" w:hAnsi="Times New Roman" w:cs="Times New Roman" w:hint="default"/>
        <w:color w:val="auto"/>
        <w:sz w:val="24"/>
      </w:rPr>
    </w:lvl>
    <w:lvl w:ilvl="4" w:tplc="6540E26A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F606BEB"/>
    <w:multiLevelType w:val="hybridMultilevel"/>
    <w:tmpl w:val="9A263324"/>
    <w:lvl w:ilvl="0" w:tplc="42181B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B26EBF0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0620A25"/>
    <w:multiLevelType w:val="multilevel"/>
    <w:tmpl w:val="C3B805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42">
    <w:nsid w:val="59B07850"/>
    <w:multiLevelType w:val="hybridMultilevel"/>
    <w:tmpl w:val="B34E53DC"/>
    <w:lvl w:ilvl="0" w:tplc="26F4EB1C">
      <w:start w:val="1"/>
      <w:numFmt w:val="lowerLetter"/>
      <w:lvlText w:val="%1)"/>
      <w:lvlJc w:val="left"/>
      <w:pPr>
        <w:tabs>
          <w:tab w:val="num" w:pos="1045"/>
        </w:tabs>
        <w:ind w:left="1045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>
    <w:nsid w:val="5B410B1D"/>
    <w:multiLevelType w:val="multilevel"/>
    <w:tmpl w:val="FBF8E114"/>
    <w:lvl w:ilvl="0">
      <w:start w:val="1"/>
      <w:numFmt w:val="bullet"/>
      <w:lvlText w:val="-"/>
      <w:lvlJc w:val="left"/>
      <w:pPr>
        <w:tabs>
          <w:tab w:val="num" w:pos="-6"/>
        </w:tabs>
        <w:ind w:left="-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CDE74C1"/>
    <w:multiLevelType w:val="hybridMultilevel"/>
    <w:tmpl w:val="64B60BB0"/>
    <w:lvl w:ilvl="0" w:tplc="4186148A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08E0092"/>
    <w:multiLevelType w:val="hybridMultilevel"/>
    <w:tmpl w:val="69F8DC3E"/>
    <w:lvl w:ilvl="0" w:tplc="41164310">
      <w:start w:val="1"/>
      <w:numFmt w:val="bullet"/>
      <w:lvlText w:val="-"/>
      <w:lvlJc w:val="left"/>
      <w:pPr>
        <w:tabs>
          <w:tab w:val="num" w:pos="1474"/>
        </w:tabs>
        <w:ind w:left="1474" w:hanging="283"/>
      </w:pPr>
      <w:rPr>
        <w:rFonts w:ascii="Times New Roman" w:eastAsia="Times New Roman" w:hAnsi="Times New Roman" w:cs="Times New Roman" w:hint="default"/>
      </w:rPr>
    </w:lvl>
    <w:lvl w:ilvl="1" w:tplc="38B4D774">
      <w:start w:val="2"/>
      <w:numFmt w:val="lowerLetter"/>
      <w:lvlText w:val="%2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 w:tplc="129EBF7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sz w:val="24"/>
        <w:szCs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B626675"/>
    <w:multiLevelType w:val="hybridMultilevel"/>
    <w:tmpl w:val="B3729C60"/>
    <w:lvl w:ilvl="0" w:tplc="DFD6AC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BB005B9"/>
    <w:multiLevelType w:val="hybridMultilevel"/>
    <w:tmpl w:val="50F2ABC6"/>
    <w:lvl w:ilvl="0" w:tplc="04CC44A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1F05CF9"/>
    <w:multiLevelType w:val="hybridMultilevel"/>
    <w:tmpl w:val="EBA0FB74"/>
    <w:lvl w:ilvl="0" w:tplc="DAA69A0A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51">
    <w:nsid w:val="72D22FE0"/>
    <w:multiLevelType w:val="multilevel"/>
    <w:tmpl w:val="5574C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52">
    <w:nsid w:val="74DB3B07"/>
    <w:multiLevelType w:val="hybridMultilevel"/>
    <w:tmpl w:val="DECCC3C2"/>
    <w:lvl w:ilvl="0" w:tplc="228A6F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A94C0F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E6FA8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4FE11DE"/>
    <w:multiLevelType w:val="hybridMultilevel"/>
    <w:tmpl w:val="3C2600B6"/>
    <w:lvl w:ilvl="0" w:tplc="E0EAFF82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7ED218A"/>
    <w:multiLevelType w:val="hybridMultilevel"/>
    <w:tmpl w:val="D7AC94A6"/>
    <w:lvl w:ilvl="0" w:tplc="4EF21714">
      <w:start w:val="2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5">
    <w:nsid w:val="79D95F30"/>
    <w:multiLevelType w:val="hybridMultilevel"/>
    <w:tmpl w:val="E6A0134A"/>
    <w:lvl w:ilvl="0" w:tplc="EF16A2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CDD0E45"/>
    <w:multiLevelType w:val="hybridMultilevel"/>
    <w:tmpl w:val="6FA22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DCC5BC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8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7"/>
  </w:num>
  <w:num w:numId="3">
    <w:abstractNumId w:val="49"/>
  </w:num>
  <w:num w:numId="4">
    <w:abstractNumId w:val="58"/>
  </w:num>
  <w:num w:numId="5">
    <w:abstractNumId w:val="28"/>
  </w:num>
  <w:num w:numId="6">
    <w:abstractNumId w:val="23"/>
  </w:num>
  <w:num w:numId="7">
    <w:abstractNumId w:val="15"/>
  </w:num>
  <w:num w:numId="8">
    <w:abstractNumId w:val="43"/>
  </w:num>
  <w:num w:numId="9">
    <w:abstractNumId w:val="20"/>
  </w:num>
  <w:num w:numId="10">
    <w:abstractNumId w:val="50"/>
  </w:num>
  <w:num w:numId="11">
    <w:abstractNumId w:val="36"/>
  </w:num>
  <w:num w:numId="12">
    <w:abstractNumId w:val="54"/>
  </w:num>
  <w:num w:numId="13">
    <w:abstractNumId w:val="56"/>
  </w:num>
  <w:num w:numId="14">
    <w:abstractNumId w:val="37"/>
  </w:num>
  <w:num w:numId="15">
    <w:abstractNumId w:val="55"/>
  </w:num>
  <w:num w:numId="16">
    <w:abstractNumId w:val="44"/>
  </w:num>
  <w:num w:numId="17">
    <w:abstractNumId w:val="32"/>
  </w:num>
  <w:num w:numId="18">
    <w:abstractNumId w:val="34"/>
  </w:num>
  <w:num w:numId="19">
    <w:abstractNumId w:val="33"/>
  </w:num>
  <w:num w:numId="20">
    <w:abstractNumId w:val="16"/>
  </w:num>
  <w:num w:numId="21">
    <w:abstractNumId w:val="45"/>
  </w:num>
  <w:num w:numId="22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</w:num>
  <w:num w:numId="27">
    <w:abstractNumId w:val="31"/>
  </w:num>
  <w:num w:numId="28">
    <w:abstractNumId w:val="24"/>
  </w:num>
  <w:num w:numId="29">
    <w:abstractNumId w:val="51"/>
  </w:num>
  <w:num w:numId="30">
    <w:abstractNumId w:val="40"/>
  </w:num>
  <w:num w:numId="31">
    <w:abstractNumId w:val="29"/>
  </w:num>
  <w:num w:numId="32">
    <w:abstractNumId w:val="52"/>
  </w:num>
  <w:num w:numId="33">
    <w:abstractNumId w:val="27"/>
  </w:num>
  <w:num w:numId="34">
    <w:abstractNumId w:val="18"/>
  </w:num>
  <w:num w:numId="35">
    <w:abstractNumId w:val="39"/>
  </w:num>
  <w:num w:numId="36">
    <w:abstractNumId w:val="47"/>
  </w:num>
  <w:num w:numId="37">
    <w:abstractNumId w:val="42"/>
  </w:num>
  <w:num w:numId="38">
    <w:abstractNumId w:val="46"/>
  </w:num>
  <w:num w:numId="39">
    <w:abstractNumId w:val="21"/>
  </w:num>
  <w:num w:numId="40">
    <w:abstractNumId w:val="19"/>
  </w:num>
  <w:num w:numId="41">
    <w:abstractNumId w:val="38"/>
  </w:num>
  <w:num w:numId="42">
    <w:abstractNumId w:val="35"/>
  </w:num>
  <w:num w:numId="43">
    <w:abstractNumId w:val="30"/>
  </w:num>
  <w:num w:numId="44">
    <w:abstractNumId w:val="26"/>
  </w:num>
  <w:num w:numId="45">
    <w:abstractNumId w:val="5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2149"/>
    <w:rsid w:val="00033930"/>
    <w:rsid w:val="00036F86"/>
    <w:rsid w:val="00037644"/>
    <w:rsid w:val="00040205"/>
    <w:rsid w:val="00040729"/>
    <w:rsid w:val="000416C8"/>
    <w:rsid w:val="00041DDE"/>
    <w:rsid w:val="0004584D"/>
    <w:rsid w:val="00046205"/>
    <w:rsid w:val="000507D0"/>
    <w:rsid w:val="00054505"/>
    <w:rsid w:val="00071DC8"/>
    <w:rsid w:val="00075A04"/>
    <w:rsid w:val="00097421"/>
    <w:rsid w:val="00097BD9"/>
    <w:rsid w:val="000A161C"/>
    <w:rsid w:val="000A5089"/>
    <w:rsid w:val="000A52A3"/>
    <w:rsid w:val="000A77F0"/>
    <w:rsid w:val="000B1CC9"/>
    <w:rsid w:val="000B2D4C"/>
    <w:rsid w:val="000B46F7"/>
    <w:rsid w:val="000B6A37"/>
    <w:rsid w:val="000C607E"/>
    <w:rsid w:val="000D066A"/>
    <w:rsid w:val="000D2E28"/>
    <w:rsid w:val="000D398D"/>
    <w:rsid w:val="000E7DB9"/>
    <w:rsid w:val="000F706C"/>
    <w:rsid w:val="00100CA8"/>
    <w:rsid w:val="00102FAF"/>
    <w:rsid w:val="00104BA8"/>
    <w:rsid w:val="00111628"/>
    <w:rsid w:val="00111949"/>
    <w:rsid w:val="00146FD7"/>
    <w:rsid w:val="0015395B"/>
    <w:rsid w:val="00167C91"/>
    <w:rsid w:val="001709CA"/>
    <w:rsid w:val="00186815"/>
    <w:rsid w:val="00190829"/>
    <w:rsid w:val="001A07C2"/>
    <w:rsid w:val="001A5939"/>
    <w:rsid w:val="001A5FD1"/>
    <w:rsid w:val="001B1BF0"/>
    <w:rsid w:val="001B3E0D"/>
    <w:rsid w:val="001B42CD"/>
    <w:rsid w:val="001B6E6A"/>
    <w:rsid w:val="001C07D5"/>
    <w:rsid w:val="001C0BB7"/>
    <w:rsid w:val="001C1702"/>
    <w:rsid w:val="001C2E55"/>
    <w:rsid w:val="001C6245"/>
    <w:rsid w:val="001D0A2E"/>
    <w:rsid w:val="001D1BFF"/>
    <w:rsid w:val="001D735E"/>
    <w:rsid w:val="001D7600"/>
    <w:rsid w:val="001D7621"/>
    <w:rsid w:val="001E0DA9"/>
    <w:rsid w:val="001E7C11"/>
    <w:rsid w:val="001F3CBD"/>
    <w:rsid w:val="001F6E24"/>
    <w:rsid w:val="002031B7"/>
    <w:rsid w:val="00203671"/>
    <w:rsid w:val="002103BE"/>
    <w:rsid w:val="00215485"/>
    <w:rsid w:val="00215D5E"/>
    <w:rsid w:val="00220E97"/>
    <w:rsid w:val="002229A2"/>
    <w:rsid w:val="00224E57"/>
    <w:rsid w:val="00233E77"/>
    <w:rsid w:val="00235687"/>
    <w:rsid w:val="00237249"/>
    <w:rsid w:val="0024427A"/>
    <w:rsid w:val="0024768A"/>
    <w:rsid w:val="002535BA"/>
    <w:rsid w:val="0026095C"/>
    <w:rsid w:val="00266035"/>
    <w:rsid w:val="00273C48"/>
    <w:rsid w:val="00282A7E"/>
    <w:rsid w:val="00284602"/>
    <w:rsid w:val="00285CFB"/>
    <w:rsid w:val="00292BEB"/>
    <w:rsid w:val="00295114"/>
    <w:rsid w:val="002A4821"/>
    <w:rsid w:val="002A54BE"/>
    <w:rsid w:val="002B1D80"/>
    <w:rsid w:val="002B2C46"/>
    <w:rsid w:val="002B4C87"/>
    <w:rsid w:val="002B643E"/>
    <w:rsid w:val="002B6FDB"/>
    <w:rsid w:val="002C2D16"/>
    <w:rsid w:val="002C6BBC"/>
    <w:rsid w:val="002D15DA"/>
    <w:rsid w:val="002E0663"/>
    <w:rsid w:val="00310A0E"/>
    <w:rsid w:val="00310C9F"/>
    <w:rsid w:val="003115B7"/>
    <w:rsid w:val="00314F92"/>
    <w:rsid w:val="00317F07"/>
    <w:rsid w:val="003262D0"/>
    <w:rsid w:val="00326E30"/>
    <w:rsid w:val="00331E4E"/>
    <w:rsid w:val="003429A3"/>
    <w:rsid w:val="00350B39"/>
    <w:rsid w:val="00357074"/>
    <w:rsid w:val="00360C2F"/>
    <w:rsid w:val="003737D6"/>
    <w:rsid w:val="00380BD9"/>
    <w:rsid w:val="003817EB"/>
    <w:rsid w:val="00383B02"/>
    <w:rsid w:val="00384944"/>
    <w:rsid w:val="00387FB7"/>
    <w:rsid w:val="00396C69"/>
    <w:rsid w:val="003A5EC4"/>
    <w:rsid w:val="003A6C9C"/>
    <w:rsid w:val="003B1D93"/>
    <w:rsid w:val="003B5B23"/>
    <w:rsid w:val="003B743F"/>
    <w:rsid w:val="003D77B9"/>
    <w:rsid w:val="003D7B39"/>
    <w:rsid w:val="003E64B6"/>
    <w:rsid w:val="003F30A9"/>
    <w:rsid w:val="00400C14"/>
    <w:rsid w:val="00403BF6"/>
    <w:rsid w:val="00406C2D"/>
    <w:rsid w:val="004112A5"/>
    <w:rsid w:val="00416F1F"/>
    <w:rsid w:val="004239DE"/>
    <w:rsid w:val="00425CEF"/>
    <w:rsid w:val="00431983"/>
    <w:rsid w:val="00431FC7"/>
    <w:rsid w:val="00440B14"/>
    <w:rsid w:val="00443FF4"/>
    <w:rsid w:val="00451B8F"/>
    <w:rsid w:val="00453AA0"/>
    <w:rsid w:val="00455D32"/>
    <w:rsid w:val="00456233"/>
    <w:rsid w:val="004616D1"/>
    <w:rsid w:val="00462E72"/>
    <w:rsid w:val="004652BA"/>
    <w:rsid w:val="004660DC"/>
    <w:rsid w:val="00470D65"/>
    <w:rsid w:val="004737CD"/>
    <w:rsid w:val="00485BD3"/>
    <w:rsid w:val="00486354"/>
    <w:rsid w:val="004A3DC8"/>
    <w:rsid w:val="004B458B"/>
    <w:rsid w:val="004B67CC"/>
    <w:rsid w:val="004C7E54"/>
    <w:rsid w:val="004D16C5"/>
    <w:rsid w:val="004E7985"/>
    <w:rsid w:val="004F33ED"/>
    <w:rsid w:val="004F4DA3"/>
    <w:rsid w:val="005011FB"/>
    <w:rsid w:val="0050166C"/>
    <w:rsid w:val="00502430"/>
    <w:rsid w:val="00505C97"/>
    <w:rsid w:val="00523762"/>
    <w:rsid w:val="0052570A"/>
    <w:rsid w:val="00541D6A"/>
    <w:rsid w:val="00552480"/>
    <w:rsid w:val="005629ED"/>
    <w:rsid w:val="00573E4E"/>
    <w:rsid w:val="005769F6"/>
    <w:rsid w:val="00576EA2"/>
    <w:rsid w:val="0058088B"/>
    <w:rsid w:val="005822B7"/>
    <w:rsid w:val="005849ED"/>
    <w:rsid w:val="00590898"/>
    <w:rsid w:val="005A07EA"/>
    <w:rsid w:val="005A2AF0"/>
    <w:rsid w:val="005B0099"/>
    <w:rsid w:val="005B6585"/>
    <w:rsid w:val="005C08AC"/>
    <w:rsid w:val="005C1F83"/>
    <w:rsid w:val="005C48E1"/>
    <w:rsid w:val="005C6857"/>
    <w:rsid w:val="005E1DA3"/>
    <w:rsid w:val="005E4C86"/>
    <w:rsid w:val="005F7301"/>
    <w:rsid w:val="006116BF"/>
    <w:rsid w:val="006120A2"/>
    <w:rsid w:val="00632286"/>
    <w:rsid w:val="00632C6F"/>
    <w:rsid w:val="00632D0C"/>
    <w:rsid w:val="00632ED1"/>
    <w:rsid w:val="006477A5"/>
    <w:rsid w:val="00652711"/>
    <w:rsid w:val="00655034"/>
    <w:rsid w:val="00656472"/>
    <w:rsid w:val="00657EF3"/>
    <w:rsid w:val="006623F1"/>
    <w:rsid w:val="00663783"/>
    <w:rsid w:val="00665AB0"/>
    <w:rsid w:val="006701C4"/>
    <w:rsid w:val="00671380"/>
    <w:rsid w:val="00684102"/>
    <w:rsid w:val="00690F34"/>
    <w:rsid w:val="006927C8"/>
    <w:rsid w:val="00697DFC"/>
    <w:rsid w:val="006A25DF"/>
    <w:rsid w:val="006A674F"/>
    <w:rsid w:val="006A75C7"/>
    <w:rsid w:val="006C263A"/>
    <w:rsid w:val="006C3C93"/>
    <w:rsid w:val="006C56AC"/>
    <w:rsid w:val="006D143A"/>
    <w:rsid w:val="006D5FB5"/>
    <w:rsid w:val="006E11AC"/>
    <w:rsid w:val="006E1787"/>
    <w:rsid w:val="006E3488"/>
    <w:rsid w:val="006E44A1"/>
    <w:rsid w:val="00717F3F"/>
    <w:rsid w:val="007202A1"/>
    <w:rsid w:val="007209BD"/>
    <w:rsid w:val="00721E0A"/>
    <w:rsid w:val="00724BEF"/>
    <w:rsid w:val="0072525A"/>
    <w:rsid w:val="00725808"/>
    <w:rsid w:val="0072586F"/>
    <w:rsid w:val="00726E38"/>
    <w:rsid w:val="00742E01"/>
    <w:rsid w:val="007523F7"/>
    <w:rsid w:val="00762302"/>
    <w:rsid w:val="00762CCF"/>
    <w:rsid w:val="00773A72"/>
    <w:rsid w:val="00775A6E"/>
    <w:rsid w:val="00776AEC"/>
    <w:rsid w:val="00777BA1"/>
    <w:rsid w:val="0078672B"/>
    <w:rsid w:val="00787B38"/>
    <w:rsid w:val="00791274"/>
    <w:rsid w:val="00796964"/>
    <w:rsid w:val="007A0793"/>
    <w:rsid w:val="007B62C5"/>
    <w:rsid w:val="007E353A"/>
    <w:rsid w:val="007E4FBA"/>
    <w:rsid w:val="007E5DB7"/>
    <w:rsid w:val="007F0066"/>
    <w:rsid w:val="007F061D"/>
    <w:rsid w:val="00802365"/>
    <w:rsid w:val="0080797E"/>
    <w:rsid w:val="00811EC4"/>
    <w:rsid w:val="00815EB6"/>
    <w:rsid w:val="00821CB3"/>
    <w:rsid w:val="00821D7E"/>
    <w:rsid w:val="00823AAC"/>
    <w:rsid w:val="008279AD"/>
    <w:rsid w:val="00836312"/>
    <w:rsid w:val="00837D3E"/>
    <w:rsid w:val="008442FE"/>
    <w:rsid w:val="008457BE"/>
    <w:rsid w:val="008526D9"/>
    <w:rsid w:val="00852CF1"/>
    <w:rsid w:val="008548DE"/>
    <w:rsid w:val="0087088B"/>
    <w:rsid w:val="00872018"/>
    <w:rsid w:val="00876032"/>
    <w:rsid w:val="00876493"/>
    <w:rsid w:val="00884C0D"/>
    <w:rsid w:val="00890E02"/>
    <w:rsid w:val="00892241"/>
    <w:rsid w:val="00894244"/>
    <w:rsid w:val="00897A63"/>
    <w:rsid w:val="008B37BD"/>
    <w:rsid w:val="008B409A"/>
    <w:rsid w:val="008C34CF"/>
    <w:rsid w:val="008D3F28"/>
    <w:rsid w:val="008E292F"/>
    <w:rsid w:val="008E3293"/>
    <w:rsid w:val="008E445C"/>
    <w:rsid w:val="008E578D"/>
    <w:rsid w:val="008E66CE"/>
    <w:rsid w:val="008F50CF"/>
    <w:rsid w:val="008F633A"/>
    <w:rsid w:val="008F7313"/>
    <w:rsid w:val="009004D8"/>
    <w:rsid w:val="00901E6E"/>
    <w:rsid w:val="00915847"/>
    <w:rsid w:val="00916359"/>
    <w:rsid w:val="00916F8A"/>
    <w:rsid w:val="00921C0C"/>
    <w:rsid w:val="00934359"/>
    <w:rsid w:val="00947202"/>
    <w:rsid w:val="009510C1"/>
    <w:rsid w:val="00954EF0"/>
    <w:rsid w:val="0096770E"/>
    <w:rsid w:val="00967792"/>
    <w:rsid w:val="009715A3"/>
    <w:rsid w:val="00972013"/>
    <w:rsid w:val="009740A2"/>
    <w:rsid w:val="00991D02"/>
    <w:rsid w:val="009A5E44"/>
    <w:rsid w:val="009C0B47"/>
    <w:rsid w:val="009C22C7"/>
    <w:rsid w:val="009E4714"/>
    <w:rsid w:val="009F0A5A"/>
    <w:rsid w:val="00A00989"/>
    <w:rsid w:val="00A02A8C"/>
    <w:rsid w:val="00A02F76"/>
    <w:rsid w:val="00A10346"/>
    <w:rsid w:val="00A22368"/>
    <w:rsid w:val="00A25696"/>
    <w:rsid w:val="00A26717"/>
    <w:rsid w:val="00A27F8F"/>
    <w:rsid w:val="00A340D6"/>
    <w:rsid w:val="00A455EE"/>
    <w:rsid w:val="00A52AED"/>
    <w:rsid w:val="00A54501"/>
    <w:rsid w:val="00A54FAD"/>
    <w:rsid w:val="00A55E99"/>
    <w:rsid w:val="00A61FE4"/>
    <w:rsid w:val="00A645A5"/>
    <w:rsid w:val="00A70167"/>
    <w:rsid w:val="00A75CF6"/>
    <w:rsid w:val="00A83BEF"/>
    <w:rsid w:val="00A84BC2"/>
    <w:rsid w:val="00A90F22"/>
    <w:rsid w:val="00AA357B"/>
    <w:rsid w:val="00AC1555"/>
    <w:rsid w:val="00AC2890"/>
    <w:rsid w:val="00AC4019"/>
    <w:rsid w:val="00AC5181"/>
    <w:rsid w:val="00AD63DD"/>
    <w:rsid w:val="00AE5BD1"/>
    <w:rsid w:val="00AF7557"/>
    <w:rsid w:val="00B05BB1"/>
    <w:rsid w:val="00B10FBE"/>
    <w:rsid w:val="00B159B0"/>
    <w:rsid w:val="00B3286A"/>
    <w:rsid w:val="00B443CF"/>
    <w:rsid w:val="00B50EFE"/>
    <w:rsid w:val="00B563F7"/>
    <w:rsid w:val="00B57DA5"/>
    <w:rsid w:val="00B66A1B"/>
    <w:rsid w:val="00B67517"/>
    <w:rsid w:val="00B70A59"/>
    <w:rsid w:val="00B71752"/>
    <w:rsid w:val="00B732A9"/>
    <w:rsid w:val="00B738AE"/>
    <w:rsid w:val="00B7460D"/>
    <w:rsid w:val="00B7639C"/>
    <w:rsid w:val="00B8435C"/>
    <w:rsid w:val="00B949B4"/>
    <w:rsid w:val="00BC0989"/>
    <w:rsid w:val="00BC392E"/>
    <w:rsid w:val="00BC6B42"/>
    <w:rsid w:val="00BD3C34"/>
    <w:rsid w:val="00BE59D2"/>
    <w:rsid w:val="00BF0E20"/>
    <w:rsid w:val="00C00D91"/>
    <w:rsid w:val="00C0553E"/>
    <w:rsid w:val="00C07078"/>
    <w:rsid w:val="00C12A49"/>
    <w:rsid w:val="00C13FE8"/>
    <w:rsid w:val="00C16391"/>
    <w:rsid w:val="00C16B97"/>
    <w:rsid w:val="00C27F17"/>
    <w:rsid w:val="00C34AAD"/>
    <w:rsid w:val="00C37182"/>
    <w:rsid w:val="00C37242"/>
    <w:rsid w:val="00C44FEE"/>
    <w:rsid w:val="00C46222"/>
    <w:rsid w:val="00C525C0"/>
    <w:rsid w:val="00C52D64"/>
    <w:rsid w:val="00C538B3"/>
    <w:rsid w:val="00C57194"/>
    <w:rsid w:val="00C60FB6"/>
    <w:rsid w:val="00C75BEA"/>
    <w:rsid w:val="00C77B14"/>
    <w:rsid w:val="00CA02E3"/>
    <w:rsid w:val="00CA1EFA"/>
    <w:rsid w:val="00CA38F4"/>
    <w:rsid w:val="00CA615D"/>
    <w:rsid w:val="00CA7FE9"/>
    <w:rsid w:val="00CB05EC"/>
    <w:rsid w:val="00CE1A59"/>
    <w:rsid w:val="00CE499A"/>
    <w:rsid w:val="00CE6082"/>
    <w:rsid w:val="00CE613D"/>
    <w:rsid w:val="00CF5B41"/>
    <w:rsid w:val="00D0637C"/>
    <w:rsid w:val="00D1178F"/>
    <w:rsid w:val="00D1210B"/>
    <w:rsid w:val="00D12782"/>
    <w:rsid w:val="00D1376A"/>
    <w:rsid w:val="00D16AFD"/>
    <w:rsid w:val="00D17089"/>
    <w:rsid w:val="00D335DA"/>
    <w:rsid w:val="00D36EC3"/>
    <w:rsid w:val="00D37836"/>
    <w:rsid w:val="00D405DE"/>
    <w:rsid w:val="00D463B2"/>
    <w:rsid w:val="00D468E2"/>
    <w:rsid w:val="00D54275"/>
    <w:rsid w:val="00D554E1"/>
    <w:rsid w:val="00D57AB3"/>
    <w:rsid w:val="00D601E9"/>
    <w:rsid w:val="00D66EAE"/>
    <w:rsid w:val="00D7606B"/>
    <w:rsid w:val="00D767E8"/>
    <w:rsid w:val="00D80213"/>
    <w:rsid w:val="00D8039A"/>
    <w:rsid w:val="00D81ED5"/>
    <w:rsid w:val="00D8707A"/>
    <w:rsid w:val="00D93C48"/>
    <w:rsid w:val="00DA114E"/>
    <w:rsid w:val="00DA3598"/>
    <w:rsid w:val="00DB675E"/>
    <w:rsid w:val="00DD50FA"/>
    <w:rsid w:val="00DE0042"/>
    <w:rsid w:val="00DE1536"/>
    <w:rsid w:val="00DF04A9"/>
    <w:rsid w:val="00DF721A"/>
    <w:rsid w:val="00E01877"/>
    <w:rsid w:val="00E1691B"/>
    <w:rsid w:val="00E17A8C"/>
    <w:rsid w:val="00E250DD"/>
    <w:rsid w:val="00E339B2"/>
    <w:rsid w:val="00E450DF"/>
    <w:rsid w:val="00E53269"/>
    <w:rsid w:val="00E544C0"/>
    <w:rsid w:val="00E55A90"/>
    <w:rsid w:val="00E639D0"/>
    <w:rsid w:val="00E75407"/>
    <w:rsid w:val="00E826A3"/>
    <w:rsid w:val="00E839DA"/>
    <w:rsid w:val="00E841D0"/>
    <w:rsid w:val="00E91640"/>
    <w:rsid w:val="00EA5DE0"/>
    <w:rsid w:val="00EB6862"/>
    <w:rsid w:val="00EB6F0E"/>
    <w:rsid w:val="00ED3176"/>
    <w:rsid w:val="00ED5BDC"/>
    <w:rsid w:val="00EE0DA9"/>
    <w:rsid w:val="00EE220E"/>
    <w:rsid w:val="00EE3266"/>
    <w:rsid w:val="00EF14AD"/>
    <w:rsid w:val="00EF1D8E"/>
    <w:rsid w:val="00EF33F5"/>
    <w:rsid w:val="00EF4C7B"/>
    <w:rsid w:val="00F0506A"/>
    <w:rsid w:val="00F14635"/>
    <w:rsid w:val="00F20C0E"/>
    <w:rsid w:val="00F212CE"/>
    <w:rsid w:val="00F22E05"/>
    <w:rsid w:val="00F25910"/>
    <w:rsid w:val="00F31D13"/>
    <w:rsid w:val="00F33D20"/>
    <w:rsid w:val="00F42DA0"/>
    <w:rsid w:val="00F44D8E"/>
    <w:rsid w:val="00F47B0F"/>
    <w:rsid w:val="00F50FB9"/>
    <w:rsid w:val="00F64F1E"/>
    <w:rsid w:val="00F70DF9"/>
    <w:rsid w:val="00F74860"/>
    <w:rsid w:val="00F77689"/>
    <w:rsid w:val="00F80CF7"/>
    <w:rsid w:val="00F82FA6"/>
    <w:rsid w:val="00F941C8"/>
    <w:rsid w:val="00F96E44"/>
    <w:rsid w:val="00FA2386"/>
    <w:rsid w:val="00FB0F51"/>
    <w:rsid w:val="00FC567C"/>
    <w:rsid w:val="00FC62BE"/>
    <w:rsid w:val="00FC655B"/>
    <w:rsid w:val="00FD1099"/>
    <w:rsid w:val="00FD2071"/>
    <w:rsid w:val="00FD30B8"/>
    <w:rsid w:val="00FF14B1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C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C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34</Pages>
  <Words>14390</Words>
  <Characters>86344</Characters>
  <Application>Microsoft Office Word</Application>
  <DocSecurity>0</DocSecurity>
  <Lines>719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625</cp:revision>
  <cp:lastPrinted>2016-09-21T09:08:00Z</cp:lastPrinted>
  <dcterms:created xsi:type="dcterms:W3CDTF">2016-09-06T10:23:00Z</dcterms:created>
  <dcterms:modified xsi:type="dcterms:W3CDTF">2018-02-05T08:14:00Z</dcterms:modified>
</cp:coreProperties>
</file>