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8C3" w:rsidRPr="00A818C3" w:rsidRDefault="009C35EB" w:rsidP="00A818C3">
      <w:pPr>
        <w:spacing w:after="0" w:line="240" w:lineRule="auto"/>
        <w:jc w:val="both"/>
        <w:rPr>
          <w:rFonts w:ascii="Arial" w:eastAsia="Times New Roman" w:hAnsi="Arial" w:cs="Arial"/>
          <w:sz w:val="20"/>
          <w:szCs w:val="20"/>
          <w:lang w:eastAsia="pl-PL"/>
        </w:rPr>
      </w:pPr>
      <w:r>
        <w:rPr>
          <w:rFonts w:ascii="Arial" w:eastAsia="Times New Roman" w:hAnsi="Arial" w:cs="Arial"/>
          <w:noProof/>
          <w:sz w:val="20"/>
          <w:szCs w:val="20"/>
          <w:lang w:eastAsia="pl-PL"/>
        </w:rPr>
        <w:drawing>
          <wp:inline distT="0" distB="0" distL="0" distR="0">
            <wp:extent cx="5759450" cy="602194"/>
            <wp:effectExtent l="0" t="0" r="0" b="7620"/>
            <wp:docPr id="1" name="Obraz 1" descr="C:\Documents and Settings\rzeszutekm.UM\Pulpit\logotypy_bel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logotypy_belk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602194"/>
                    </a:xfrm>
                    <a:prstGeom prst="rect">
                      <a:avLst/>
                    </a:prstGeom>
                    <a:noFill/>
                    <a:ln>
                      <a:noFill/>
                    </a:ln>
                  </pic:spPr>
                </pic:pic>
              </a:graphicData>
            </a:graphic>
          </wp:inline>
        </w:drawing>
      </w:r>
      <w:r w:rsidR="00A818C3" w:rsidRPr="00A818C3">
        <w:rPr>
          <w:rFonts w:ascii="Arial" w:eastAsia="Times New Roman" w:hAnsi="Arial" w:cs="Arial"/>
          <w:sz w:val="20"/>
          <w:szCs w:val="20"/>
          <w:lang w:eastAsia="pl-PL"/>
        </w:rPr>
        <w:t xml:space="preserve">Program Rozwoju Obszarów Wiejskich na lata 2014-2020  Podziałanie 19.2 „Wsparcie na wdrażanie operacji w ramach strategii rozwoju lokalnego kierowanego przez społeczność” </w:t>
      </w:r>
    </w:p>
    <w:p w:rsidR="00470C71" w:rsidRPr="00A818C3" w:rsidRDefault="00470C71" w:rsidP="00B95BA4">
      <w:pPr>
        <w:spacing w:after="0" w:line="240" w:lineRule="auto"/>
        <w:rPr>
          <w:rFonts w:ascii="Arial" w:eastAsia="Times New Roman" w:hAnsi="Arial" w:cs="Arial"/>
          <w:sz w:val="20"/>
          <w:szCs w:val="20"/>
          <w:lang w:eastAsia="pl-PL"/>
        </w:rPr>
      </w:pPr>
    </w:p>
    <w:p w:rsidR="00470C71" w:rsidRDefault="00470C71" w:rsidP="00D34EAB">
      <w:pPr>
        <w:spacing w:after="0" w:line="240" w:lineRule="auto"/>
        <w:ind w:hanging="426"/>
        <w:jc w:val="center"/>
        <w:rPr>
          <w:rFonts w:ascii="Arial" w:eastAsia="Times New Roman" w:hAnsi="Arial" w:cs="Arial"/>
          <w:lang w:eastAsia="pl-PL"/>
        </w:rPr>
      </w:pPr>
    </w:p>
    <w:p w:rsidR="00470C71" w:rsidRDefault="00470C71" w:rsidP="00B95BA4">
      <w:pPr>
        <w:spacing w:after="0" w:line="240" w:lineRule="auto"/>
        <w:rPr>
          <w:rFonts w:ascii="Arial" w:eastAsia="Times New Roman" w:hAnsi="Arial" w:cs="Arial"/>
          <w:lang w:eastAsia="pl-PL"/>
        </w:rPr>
      </w:pPr>
    </w:p>
    <w:p w:rsidR="00B95BA4" w:rsidRPr="00B95BA4" w:rsidRDefault="00D14BEB" w:rsidP="00B95BA4">
      <w:pPr>
        <w:spacing w:after="0" w:line="240" w:lineRule="auto"/>
        <w:rPr>
          <w:rFonts w:ascii="Arial" w:eastAsia="Times New Roman" w:hAnsi="Arial" w:cs="Arial"/>
          <w:lang w:eastAsia="pl-PL"/>
        </w:rPr>
      </w:pPr>
      <w:r>
        <w:rPr>
          <w:rFonts w:ascii="Arial" w:eastAsia="Times New Roman" w:hAnsi="Arial" w:cs="Arial"/>
          <w:lang w:eastAsia="pl-PL"/>
        </w:rPr>
        <w:t xml:space="preserve">Numer sprawy: </w:t>
      </w:r>
      <w:r w:rsidR="00662EB4">
        <w:rPr>
          <w:rFonts w:ascii="Arial" w:eastAsia="Times New Roman" w:hAnsi="Arial" w:cs="Arial"/>
          <w:lang w:eastAsia="pl-PL"/>
        </w:rPr>
        <w:t>IR.271.5</w:t>
      </w:r>
      <w:r w:rsidR="008D532F">
        <w:rPr>
          <w:rFonts w:ascii="Arial" w:eastAsia="Times New Roman" w:hAnsi="Arial" w:cs="Arial"/>
          <w:lang w:eastAsia="pl-PL"/>
        </w:rPr>
        <w:t>.2018</w:t>
      </w:r>
    </w:p>
    <w:p w:rsidR="00B95BA4" w:rsidRPr="00B95BA4" w:rsidRDefault="00B95BA4"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Pr>
          <w:rFonts w:ascii="Times New Roman" w:eastAsia="Times New Roman" w:hAnsi="Times New Roman" w:cs="Times New Roman"/>
          <w:b/>
          <w:bCs/>
          <w:i/>
          <w:iCs/>
          <w:sz w:val="32"/>
          <w:szCs w:val="26"/>
          <w:lang w:eastAsia="pl-PL"/>
        </w:rPr>
        <w:t>GMINA SZPROTAWA</w:t>
      </w:r>
    </w:p>
    <w:p w:rsidR="00872AD5" w:rsidRP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sidRPr="00872AD5">
        <w:rPr>
          <w:rFonts w:ascii="Times New Roman" w:eastAsia="Times New Roman" w:hAnsi="Times New Roman" w:cs="Times New Roman"/>
          <w:b/>
          <w:bCs/>
          <w:i/>
          <w:iCs/>
          <w:sz w:val="32"/>
          <w:szCs w:val="26"/>
          <w:lang w:eastAsia="pl-PL"/>
        </w:rPr>
        <w:t>WYDZIAŁ INWESTYCYJNY</w:t>
      </w:r>
    </w:p>
    <w:p w:rsidR="00872AD5" w:rsidRDefault="00872AD5" w:rsidP="00872AD5">
      <w:pPr>
        <w:tabs>
          <w:tab w:val="left" w:pos="3175"/>
        </w:tabs>
        <w:spacing w:before="120" w:after="120" w:line="240" w:lineRule="auto"/>
        <w:rPr>
          <w:rFonts w:ascii="Arial" w:eastAsia="Times New Roman" w:hAnsi="Arial" w:cs="Arial"/>
          <w:b/>
          <w:sz w:val="20"/>
          <w:szCs w:val="24"/>
          <w:lang w:eastAsia="pl-PL"/>
        </w:rPr>
      </w:pPr>
      <w:r>
        <w:rPr>
          <w:rFonts w:ascii="Arial" w:eastAsia="Times New Roman" w:hAnsi="Arial" w:cs="Arial"/>
          <w:b/>
          <w:sz w:val="20"/>
          <w:szCs w:val="24"/>
          <w:lang w:eastAsia="pl-PL"/>
        </w:rPr>
        <w:tab/>
      </w:r>
    </w:p>
    <w:p w:rsidR="002C63C2" w:rsidRPr="00872AD5" w:rsidRDefault="002C63C2" w:rsidP="00872AD5">
      <w:pPr>
        <w:tabs>
          <w:tab w:val="left" w:pos="3175"/>
        </w:tabs>
        <w:spacing w:before="120" w:after="120" w:line="240" w:lineRule="auto"/>
        <w:rPr>
          <w:rFonts w:ascii="Arial" w:eastAsia="Times New Roman" w:hAnsi="Arial" w:cs="Arial"/>
          <w:b/>
          <w:sz w:val="20"/>
          <w:szCs w:val="24"/>
          <w:lang w:eastAsia="pl-PL"/>
        </w:rPr>
      </w:pPr>
    </w:p>
    <w:p w:rsidR="00872AD5" w:rsidRPr="00872AD5" w:rsidRDefault="00872AD5" w:rsidP="00872AD5">
      <w:pPr>
        <w:spacing w:before="120" w:after="120" w:line="240" w:lineRule="auto"/>
        <w:jc w:val="center"/>
        <w:rPr>
          <w:rFonts w:ascii="Arial" w:eastAsia="Times New Roman" w:hAnsi="Arial" w:cs="Arial"/>
          <w:b/>
          <w:sz w:val="20"/>
          <w:szCs w:val="24"/>
          <w:lang w:eastAsia="pl-PL"/>
        </w:rPr>
      </w:pPr>
      <w:r w:rsidRPr="00872AD5">
        <w:rPr>
          <w:rFonts w:ascii="Arial" w:eastAsia="Times New Roman" w:hAnsi="Arial" w:cs="Arial"/>
          <w:b/>
          <w:sz w:val="20"/>
          <w:szCs w:val="24"/>
          <w:lang w:eastAsia="pl-PL"/>
        </w:rPr>
        <w:t>PROCEDURA UDZIELENIA ZAMÓWIENIA PUBLICZNEGO</w:t>
      </w:r>
    </w:p>
    <w:p w:rsidR="00B95BA4" w:rsidRDefault="00B95BA4" w:rsidP="00B95BA4">
      <w:pPr>
        <w:spacing w:after="0" w:line="240" w:lineRule="auto"/>
        <w:rPr>
          <w:rFonts w:ascii="Arial" w:eastAsia="Times New Roman" w:hAnsi="Arial" w:cs="Arial"/>
          <w:lang w:eastAsia="pl-PL"/>
        </w:rPr>
      </w:pPr>
    </w:p>
    <w:p w:rsidR="00872AD5" w:rsidRPr="00BC3C48" w:rsidRDefault="00872AD5" w:rsidP="00BC3C48">
      <w:pPr>
        <w:autoSpaceDE w:val="0"/>
        <w:autoSpaceDN w:val="0"/>
        <w:adjustRightInd w:val="0"/>
        <w:spacing w:after="0" w:line="240" w:lineRule="auto"/>
        <w:rPr>
          <w:rFonts w:ascii="Verdana" w:hAnsi="Verdana" w:cs="Verdana"/>
          <w:sz w:val="20"/>
          <w:szCs w:val="20"/>
        </w:rPr>
      </w:pPr>
      <w:r>
        <w:rPr>
          <w:rFonts w:ascii="Verdana" w:hAnsi="Verdana" w:cs="Verdana"/>
          <w:sz w:val="20"/>
          <w:szCs w:val="20"/>
        </w:rPr>
        <w:t>prowadzona w trybie przetargu nieograniczonego na podstawie przepisów ustawy Prawo zamówień publicznych (</w:t>
      </w:r>
      <w:r w:rsidR="00373735" w:rsidRPr="00373735">
        <w:rPr>
          <w:rFonts w:ascii="Arial" w:hAnsi="Arial" w:cs="Arial"/>
          <w:color w:val="000000"/>
          <w:sz w:val="20"/>
          <w:szCs w:val="20"/>
        </w:rPr>
        <w:t>Dz. U. z 2017 r., poz. 1579 z późn. zm</w:t>
      </w:r>
      <w:r>
        <w:rPr>
          <w:rFonts w:ascii="Verdana" w:hAnsi="Verdana" w:cs="Verdana"/>
          <w:sz w:val="20"/>
          <w:szCs w:val="20"/>
        </w:rPr>
        <w:t>.)</w:t>
      </w:r>
      <w:r w:rsidR="00BC3C48">
        <w:rPr>
          <w:rFonts w:ascii="Verdana" w:hAnsi="Verdana" w:cs="Verdana"/>
          <w:sz w:val="20"/>
          <w:szCs w:val="20"/>
        </w:rPr>
        <w:t xml:space="preserve"> </w:t>
      </w:r>
      <w:r>
        <w:rPr>
          <w:rFonts w:ascii="Verdana" w:hAnsi="Verdana" w:cs="Verdana"/>
          <w:sz w:val="20"/>
          <w:szCs w:val="20"/>
        </w:rPr>
        <w:t>w procedurze poniżej równowartości kwoty 5.225 000 euro</w:t>
      </w:r>
    </w:p>
    <w:p w:rsidR="00551B89" w:rsidRDefault="00551B89"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Pr="00B95BA4" w:rsidRDefault="00872AD5"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jc w:val="center"/>
        <w:rPr>
          <w:rFonts w:ascii="Arial" w:eastAsia="Times New Roman" w:hAnsi="Arial" w:cs="Arial"/>
          <w:b/>
          <w:sz w:val="32"/>
          <w:szCs w:val="32"/>
          <w:lang w:eastAsia="pl-PL"/>
        </w:rPr>
      </w:pPr>
      <w:r w:rsidRPr="00B95BA4">
        <w:rPr>
          <w:rFonts w:ascii="Arial" w:eastAsia="Times New Roman" w:hAnsi="Arial" w:cs="Arial"/>
          <w:b/>
          <w:sz w:val="32"/>
          <w:szCs w:val="32"/>
          <w:lang w:eastAsia="pl-PL"/>
        </w:rPr>
        <w:t>SPECYFIKACJA ISTOTNYCH WARUNKÓW ZAMÓWIENIA</w:t>
      </w:r>
    </w:p>
    <w:p w:rsidR="00B95BA4" w:rsidRDefault="00B95BA4"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551B89" w:rsidRPr="00B95BA4" w:rsidRDefault="00551B89" w:rsidP="00B95BA4">
      <w:pPr>
        <w:spacing w:after="0" w:line="240" w:lineRule="auto"/>
        <w:rPr>
          <w:rFonts w:ascii="Arial" w:eastAsia="Times New Roman" w:hAnsi="Arial" w:cs="Arial"/>
          <w:lang w:eastAsia="pl-PL"/>
        </w:rPr>
      </w:pPr>
    </w:p>
    <w:p w:rsidR="00B95BA4" w:rsidRPr="00B95BA4" w:rsidRDefault="00872AD5" w:rsidP="00B95BA4">
      <w:pPr>
        <w:spacing w:after="0" w:line="240" w:lineRule="auto"/>
        <w:jc w:val="center"/>
        <w:rPr>
          <w:rFonts w:ascii="Arial" w:eastAsia="Times New Roman" w:hAnsi="Arial" w:cs="Arial"/>
          <w:b/>
          <w:lang w:eastAsia="pl-PL"/>
        </w:rPr>
      </w:pPr>
      <w:r>
        <w:rPr>
          <w:rFonts w:ascii="Arial" w:eastAsia="Times New Roman" w:hAnsi="Arial" w:cs="Arial"/>
          <w:b/>
          <w:lang w:eastAsia="pl-PL"/>
        </w:rPr>
        <w:t>PRZEDMIOT ZAMÓWIENIA</w:t>
      </w:r>
    </w:p>
    <w:p w:rsidR="00A16DE6" w:rsidRPr="00B95BA4" w:rsidRDefault="00A16DE6"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B95BA4" w:rsidRPr="00B95BA4" w:rsidRDefault="00FF47A0" w:rsidP="00FF47A0">
      <w:pPr>
        <w:spacing w:after="0" w:line="240" w:lineRule="auto"/>
        <w:jc w:val="center"/>
        <w:rPr>
          <w:rFonts w:ascii="Arial" w:eastAsia="Times New Roman" w:hAnsi="Arial" w:cs="Arial"/>
          <w:b/>
          <w:lang w:eastAsia="pl-PL"/>
        </w:rPr>
      </w:pPr>
      <w:r>
        <w:rPr>
          <w:rFonts w:ascii="Arial" w:eastAsia="Times New Roman" w:hAnsi="Arial" w:cs="Arial"/>
          <w:b/>
          <w:lang w:eastAsia="pl-PL"/>
        </w:rPr>
        <w:t>„Budowa infrastruktury kajakowej wraz z elementami małej architektury wzdłuż rzeki Szprotawa”</w:t>
      </w:r>
    </w:p>
    <w:p w:rsidR="00B95BA4" w:rsidRPr="00B95BA4" w:rsidRDefault="00B95BA4" w:rsidP="00B95BA4">
      <w:pPr>
        <w:spacing w:after="0" w:line="240" w:lineRule="auto"/>
        <w:rPr>
          <w:rFonts w:ascii="Arial" w:eastAsia="Times New Roman" w:hAnsi="Arial" w:cs="Arial"/>
          <w:b/>
          <w:lang w:eastAsia="pl-PL"/>
        </w:rPr>
      </w:pPr>
    </w:p>
    <w:p w:rsidR="00B95BA4" w:rsidRPr="00B95BA4" w:rsidRDefault="00B95BA4" w:rsidP="00B95BA4">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B95BA4" w:rsidRPr="00B95BA4" w:rsidRDefault="00B95BA4" w:rsidP="00B95BA4">
      <w:pPr>
        <w:spacing w:after="0" w:line="240" w:lineRule="auto"/>
        <w:rPr>
          <w:rFonts w:ascii="Arial" w:eastAsia="Times New Roman" w:hAnsi="Arial" w:cs="Arial"/>
          <w:b/>
          <w:lang w:eastAsia="pl-PL"/>
        </w:rPr>
      </w:pPr>
    </w:p>
    <w:p w:rsidR="00C920A5" w:rsidRDefault="00B95BA4" w:rsidP="00551B89">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Pr="00872AD5" w:rsidRDefault="00551B89" w:rsidP="00551B89">
      <w:pPr>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FF47A0" w:rsidP="00FC712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 xml:space="preserve"> luty</w:t>
      </w:r>
      <w:r w:rsidR="00373735">
        <w:rPr>
          <w:rFonts w:ascii="Arial" w:hAnsi="Arial" w:cs="Arial"/>
          <w:b/>
          <w:bCs/>
          <w:color w:val="000000"/>
          <w:sz w:val="20"/>
          <w:szCs w:val="20"/>
        </w:rPr>
        <w:t xml:space="preserve"> 2018</w:t>
      </w: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872AD5" w:rsidRDefault="00872AD5" w:rsidP="00AC5181">
      <w:pPr>
        <w:autoSpaceDE w:val="0"/>
        <w:autoSpaceDN w:val="0"/>
        <w:adjustRightInd w:val="0"/>
        <w:spacing w:after="0" w:line="240" w:lineRule="auto"/>
        <w:rPr>
          <w:rFonts w:ascii="Arial" w:hAnsi="Arial" w:cs="Arial"/>
          <w:b/>
          <w:bCs/>
          <w:color w:val="000000"/>
          <w:sz w:val="20"/>
          <w:szCs w:val="20"/>
        </w:rPr>
      </w:pPr>
    </w:p>
    <w:p w:rsidR="007A73FC" w:rsidRDefault="007A73FC"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F9464F" w:rsidRDefault="00B95BA4" w:rsidP="00F9464F">
      <w:pPr>
        <w:autoSpaceDE w:val="0"/>
        <w:autoSpaceDN w:val="0"/>
        <w:adjustRightInd w:val="0"/>
        <w:spacing w:after="0" w:line="240" w:lineRule="auto"/>
        <w:rPr>
          <w:rFonts w:ascii="Arial" w:hAnsi="Arial" w:cs="Arial"/>
          <w:b/>
          <w:bCs/>
          <w:color w:val="000000"/>
        </w:rPr>
      </w:pPr>
      <w:r w:rsidRPr="00F9464F">
        <w:rPr>
          <w:rFonts w:ascii="Arial" w:hAnsi="Arial" w:cs="Arial"/>
          <w:b/>
          <w:bCs/>
          <w:color w:val="000000"/>
        </w:rPr>
        <w:t>Instrukcja dla wykonawców</w:t>
      </w:r>
    </w:p>
    <w:p w:rsidR="00F9464F" w:rsidRDefault="00F9464F" w:rsidP="00F9464F">
      <w:pPr>
        <w:autoSpaceDE w:val="0"/>
        <w:autoSpaceDN w:val="0"/>
        <w:adjustRightInd w:val="0"/>
        <w:spacing w:after="0" w:line="240" w:lineRule="auto"/>
        <w:rPr>
          <w:rFonts w:ascii="Arial" w:hAnsi="Arial" w:cs="Arial"/>
          <w:b/>
          <w:bCs/>
          <w:color w:val="000000"/>
        </w:rPr>
      </w:pPr>
    </w:p>
    <w:p w:rsidR="00F9464F" w:rsidRDefault="00F9464F" w:rsidP="00F9464F">
      <w:pPr>
        <w:autoSpaceDE w:val="0"/>
        <w:autoSpaceDN w:val="0"/>
        <w:adjustRightInd w:val="0"/>
        <w:spacing w:after="0" w:line="240" w:lineRule="auto"/>
        <w:rPr>
          <w:rFonts w:ascii="Arial" w:hAnsi="Arial" w:cs="Arial"/>
          <w:b/>
          <w:bCs/>
          <w:color w:val="000000"/>
        </w:rPr>
      </w:pPr>
    </w:p>
    <w:p w:rsidR="00D14BE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1.</w:t>
      </w:r>
      <w:r w:rsidR="007159D8">
        <w:rPr>
          <w:rFonts w:ascii="Arial" w:eastAsia="Times New Roman" w:hAnsi="Arial" w:cs="Arial"/>
          <w:b/>
          <w:bCs/>
          <w:sz w:val="20"/>
          <w:szCs w:val="20"/>
          <w:lang w:eastAsia="ar-SA"/>
        </w:rPr>
        <w:t xml:space="preserve"> </w:t>
      </w:r>
      <w:r w:rsidRPr="00C7362B">
        <w:rPr>
          <w:rFonts w:ascii="Arial" w:eastAsia="Times New Roman" w:hAnsi="Arial" w:cs="Arial"/>
          <w:b/>
          <w:bCs/>
          <w:sz w:val="20"/>
          <w:szCs w:val="20"/>
          <w:lang w:eastAsia="ar-SA"/>
        </w:rPr>
        <w:t>Zamawiający:</w:t>
      </w:r>
    </w:p>
    <w:p w:rsidR="00B95BA4" w:rsidRPr="00C7362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 xml:space="preserve"> </w:t>
      </w:r>
    </w:p>
    <w:p w:rsidR="00B95BA4" w:rsidRDefault="007159D8" w:rsidP="00B95BA4">
      <w:pPr>
        <w:keepNext/>
        <w:suppressAutoHyphens/>
        <w:spacing w:after="0" w:line="240" w:lineRule="auto"/>
        <w:rPr>
          <w:rFonts w:ascii="Arial" w:eastAsia="Times New Roman" w:hAnsi="Arial" w:cs="Arial"/>
          <w:bCs/>
          <w:sz w:val="20"/>
          <w:szCs w:val="20"/>
          <w:lang w:eastAsia="ar-SA"/>
        </w:rPr>
      </w:pPr>
      <w:r>
        <w:rPr>
          <w:rFonts w:ascii="Arial" w:eastAsia="Times New Roman" w:hAnsi="Arial" w:cs="Arial"/>
          <w:bCs/>
          <w:sz w:val="20"/>
          <w:szCs w:val="20"/>
          <w:lang w:eastAsia="ar-SA"/>
        </w:rPr>
        <w:t>Gmina</w:t>
      </w:r>
      <w:r w:rsidR="00B95BA4" w:rsidRPr="00C7362B">
        <w:rPr>
          <w:rFonts w:ascii="Arial" w:eastAsia="Times New Roman" w:hAnsi="Arial" w:cs="Arial"/>
          <w:bCs/>
          <w:sz w:val="20"/>
          <w:szCs w:val="20"/>
          <w:lang w:eastAsia="ar-SA"/>
        </w:rPr>
        <w:t xml:space="preserve"> Szprotawa ul. Rynek 45, 67 - 300 Szprotawa</w:t>
      </w:r>
    </w:p>
    <w:p w:rsidR="00D14BEB" w:rsidRDefault="00D14BEB" w:rsidP="00B95BA4">
      <w:pPr>
        <w:keepNext/>
        <w:suppressAutoHyphens/>
        <w:spacing w:after="0" w:line="240" w:lineRule="auto"/>
        <w:rPr>
          <w:rFonts w:ascii="Arial" w:eastAsia="Times New Roman" w:hAnsi="Arial" w:cs="Arial"/>
          <w:bCs/>
          <w:sz w:val="20"/>
          <w:szCs w:val="20"/>
          <w:lang w:eastAsia="ar-SA"/>
        </w:rPr>
      </w:pPr>
    </w:p>
    <w:p w:rsidR="00D14BEB" w:rsidRPr="006A395A" w:rsidRDefault="00D14BEB" w:rsidP="00B95BA4">
      <w:pPr>
        <w:keepNext/>
        <w:suppressAutoHyphens/>
        <w:spacing w:after="0" w:line="240" w:lineRule="auto"/>
        <w:rPr>
          <w:rFonts w:ascii="Arial" w:eastAsia="Times New Roman" w:hAnsi="Arial" w:cs="Arial"/>
          <w:bCs/>
          <w:sz w:val="20"/>
          <w:szCs w:val="20"/>
          <w:lang w:eastAsia="ar-SA"/>
        </w:rPr>
      </w:pPr>
      <w:r w:rsidRPr="006A395A">
        <w:rPr>
          <w:rFonts w:ascii="Arial" w:eastAsia="Times New Roman" w:hAnsi="Arial" w:cs="Arial"/>
          <w:bCs/>
          <w:sz w:val="20"/>
          <w:szCs w:val="20"/>
          <w:lang w:eastAsia="ar-SA"/>
        </w:rPr>
        <w:t>NIP 924-10-00-696</w:t>
      </w:r>
    </w:p>
    <w:p w:rsidR="00B50652" w:rsidRPr="007159D8" w:rsidRDefault="00B50652" w:rsidP="00B50652">
      <w:pPr>
        <w:keepNext/>
        <w:suppressAutoHyphens/>
        <w:spacing w:before="280" w:after="119" w:line="240" w:lineRule="auto"/>
        <w:rPr>
          <w:rFonts w:ascii="Arial" w:eastAsia="Times New Roman" w:hAnsi="Arial" w:cs="Arial"/>
          <w:bCs/>
          <w:sz w:val="20"/>
          <w:szCs w:val="20"/>
          <w:lang w:val="en-US" w:eastAsia="ar-SA"/>
        </w:rPr>
      </w:pPr>
      <w:r w:rsidRPr="007159D8">
        <w:rPr>
          <w:rFonts w:ascii="Arial" w:eastAsia="Times New Roman" w:hAnsi="Arial" w:cs="Arial"/>
          <w:bCs/>
          <w:sz w:val="20"/>
          <w:szCs w:val="20"/>
          <w:lang w:val="en-US" w:eastAsia="ar-SA"/>
        </w:rPr>
        <w:t xml:space="preserve">Fax 068/3762220,    e- mail: </w:t>
      </w:r>
      <w:hyperlink r:id="rId10" w:history="1">
        <w:r w:rsidRPr="007159D8">
          <w:rPr>
            <w:rFonts w:ascii="Arial" w:eastAsia="Times New Roman" w:hAnsi="Arial" w:cs="Arial"/>
            <w:bCs/>
            <w:color w:val="000080"/>
            <w:sz w:val="20"/>
            <w:szCs w:val="20"/>
            <w:u w:val="single"/>
            <w:lang w:val="en-US" w:eastAsia="ar-SA"/>
          </w:rPr>
          <w:t>ratusz@szprotawa.pl</w:t>
        </w:r>
      </w:hyperlink>
    </w:p>
    <w:p w:rsidR="00B95BA4" w:rsidRPr="007159D8" w:rsidRDefault="00B95BA4" w:rsidP="00AC5181">
      <w:pPr>
        <w:autoSpaceDE w:val="0"/>
        <w:autoSpaceDN w:val="0"/>
        <w:adjustRightInd w:val="0"/>
        <w:spacing w:after="0" w:line="240" w:lineRule="auto"/>
        <w:rPr>
          <w:rFonts w:ascii="Arial" w:hAnsi="Arial" w:cs="Arial"/>
          <w:b/>
          <w:bCs/>
          <w:color w:val="000000"/>
          <w:sz w:val="20"/>
          <w:szCs w:val="20"/>
          <w:lang w:val="en-US"/>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362B">
        <w:rPr>
          <w:rFonts w:ascii="Arial" w:hAnsi="Arial" w:cs="Arial"/>
          <w:b/>
          <w:bCs/>
          <w:color w:val="000000"/>
          <w:sz w:val="20"/>
          <w:szCs w:val="20"/>
        </w:rPr>
        <w:t>2. Tryb postępowania</w:t>
      </w:r>
    </w:p>
    <w:p w:rsidR="006E13CD" w:rsidRPr="00C7362B" w:rsidRDefault="006E13CD" w:rsidP="00AC5181">
      <w:pPr>
        <w:autoSpaceDE w:val="0"/>
        <w:autoSpaceDN w:val="0"/>
        <w:adjustRightInd w:val="0"/>
        <w:spacing w:after="0" w:line="240" w:lineRule="auto"/>
        <w:rPr>
          <w:rFonts w:ascii="Arial" w:hAnsi="Arial" w:cs="Arial"/>
          <w:b/>
          <w:bCs/>
          <w:color w:val="000000"/>
          <w:sz w:val="20"/>
          <w:szCs w:val="20"/>
        </w:rPr>
      </w:pP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2.1. Postępowanie o udzielenie zamówienia prowadzone jest w trybie przetargu nieograniczonego</w:t>
      </w:r>
    </w:p>
    <w:p w:rsidR="00AC5181" w:rsidRPr="00C7362B" w:rsidRDefault="00AC5181" w:rsidP="00AC5181">
      <w:pPr>
        <w:autoSpaceDE w:val="0"/>
        <w:autoSpaceDN w:val="0"/>
        <w:adjustRightInd w:val="0"/>
        <w:spacing w:after="0" w:line="240" w:lineRule="auto"/>
        <w:rPr>
          <w:rFonts w:ascii="Arial" w:hAnsi="Arial" w:cs="Arial"/>
          <w:i/>
          <w:iCs/>
          <w:color w:val="000000"/>
          <w:sz w:val="20"/>
          <w:szCs w:val="20"/>
        </w:rPr>
      </w:pPr>
      <w:r w:rsidRPr="00C7362B">
        <w:rPr>
          <w:rFonts w:ascii="Arial" w:hAnsi="Arial" w:cs="Arial"/>
          <w:color w:val="000000"/>
          <w:sz w:val="20"/>
          <w:szCs w:val="20"/>
        </w:rPr>
        <w:t xml:space="preserve">na podstawie art. 10 ust. 1 w związku z art. 39 ustawy z dnia 29 stycznia 2004 r. </w:t>
      </w:r>
      <w:r w:rsidRPr="00C7362B">
        <w:rPr>
          <w:rFonts w:ascii="Arial" w:hAnsi="Arial" w:cs="Arial"/>
          <w:i/>
          <w:iCs/>
          <w:color w:val="000000"/>
          <w:sz w:val="20"/>
          <w:szCs w:val="20"/>
        </w:rPr>
        <w:t>Prawo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i/>
          <w:iCs/>
          <w:color w:val="000000"/>
          <w:sz w:val="20"/>
          <w:szCs w:val="20"/>
        </w:rPr>
        <w:t xml:space="preserve">zamówień publicznych </w:t>
      </w:r>
      <w:r w:rsidRPr="00C7362B">
        <w:rPr>
          <w:rFonts w:ascii="Arial" w:hAnsi="Arial" w:cs="Arial"/>
          <w:color w:val="000000"/>
          <w:sz w:val="20"/>
          <w:szCs w:val="20"/>
        </w:rPr>
        <w:t>(</w:t>
      </w:r>
      <w:r w:rsidR="00373735" w:rsidRPr="00373735">
        <w:rPr>
          <w:rFonts w:ascii="Arial" w:hAnsi="Arial" w:cs="Arial"/>
          <w:color w:val="000000"/>
          <w:sz w:val="20"/>
          <w:szCs w:val="20"/>
        </w:rPr>
        <w:t>Dz. U. z 2017 r., poz. 1579 z późn. zm</w:t>
      </w:r>
      <w:r w:rsidRPr="00373735">
        <w:rPr>
          <w:rFonts w:ascii="Arial" w:hAnsi="Arial" w:cs="Arial"/>
          <w:color w:val="000000"/>
          <w:sz w:val="20"/>
          <w:szCs w:val="20"/>
        </w:rPr>
        <w:t>.).</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2.2. Ilekroć w niniejszej Specyfikacji Istotnych Warunków Zamówienia użyte jest pojęcie „ustawa</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należy przez to rozumieć ustawę </w:t>
      </w:r>
      <w:r w:rsidRPr="00C7362B">
        <w:rPr>
          <w:rFonts w:ascii="Arial" w:hAnsi="Arial" w:cs="Arial"/>
          <w:i/>
          <w:iCs/>
          <w:color w:val="000000"/>
          <w:sz w:val="20"/>
          <w:szCs w:val="20"/>
        </w:rPr>
        <w:t>Prawo zamówień publicznych</w:t>
      </w:r>
      <w:r w:rsidRPr="00C7362B">
        <w:rPr>
          <w:rFonts w:ascii="Arial" w:hAnsi="Arial" w:cs="Arial"/>
          <w:color w:val="000000"/>
          <w:sz w:val="20"/>
          <w:szCs w:val="20"/>
        </w:rPr>
        <w:t>, o której mowa w punkcie</w:t>
      </w:r>
    </w:p>
    <w:p w:rsidR="00AC5181" w:rsidRPr="00C7362B" w:rsidRDefault="00704155" w:rsidP="00704155">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2.3</w:t>
      </w:r>
      <w:r w:rsidR="00AC5181" w:rsidRPr="00C7362B">
        <w:rPr>
          <w:rFonts w:ascii="Arial" w:hAnsi="Arial" w:cs="Arial"/>
          <w:color w:val="000000"/>
          <w:sz w:val="20"/>
          <w:szCs w:val="20"/>
        </w:rPr>
        <w:t>. Specyfikacji Istotnych Warunków Zamówienia, zwanej dalej SIWZ.</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2.4. Zgodnie z art. 9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postępowanie prowadzi się </w:t>
      </w:r>
      <w:r w:rsidRPr="00C7362B">
        <w:rPr>
          <w:rFonts w:ascii="Arial" w:hAnsi="Arial" w:cs="Arial"/>
          <w:b/>
          <w:bCs/>
          <w:color w:val="000000"/>
          <w:sz w:val="20"/>
          <w:szCs w:val="20"/>
        </w:rPr>
        <w:t xml:space="preserve">w języku polskim </w:t>
      </w:r>
      <w:r w:rsidRPr="00C7362B">
        <w:rPr>
          <w:rFonts w:ascii="Arial" w:hAnsi="Arial" w:cs="Arial"/>
          <w:color w:val="000000"/>
          <w:sz w:val="20"/>
          <w:szCs w:val="20"/>
        </w:rPr>
        <w:t>z zachowaniem</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b/>
          <w:bCs/>
          <w:color w:val="000000"/>
          <w:sz w:val="20"/>
          <w:szCs w:val="20"/>
        </w:rPr>
        <w:t>formy pisemnej</w:t>
      </w:r>
      <w:r w:rsidRPr="00C7362B">
        <w:rPr>
          <w:rFonts w:ascii="Arial" w:hAnsi="Arial" w:cs="Arial"/>
          <w:color w:val="000000"/>
          <w:sz w:val="20"/>
          <w:szCs w:val="20"/>
        </w:rPr>
        <w:t>.</w:t>
      </w:r>
    </w:p>
    <w:p w:rsidR="00AC5181" w:rsidRPr="00185B09" w:rsidRDefault="00AC5181" w:rsidP="00AC5181">
      <w:pPr>
        <w:autoSpaceDE w:val="0"/>
        <w:autoSpaceDN w:val="0"/>
        <w:adjustRightInd w:val="0"/>
        <w:spacing w:after="0" w:line="240" w:lineRule="auto"/>
        <w:rPr>
          <w:rFonts w:ascii="Arial" w:hAnsi="Arial" w:cs="Arial"/>
          <w:bCs/>
          <w:color w:val="000000"/>
          <w:sz w:val="20"/>
          <w:szCs w:val="20"/>
        </w:rPr>
      </w:pPr>
      <w:r w:rsidRPr="00C7362B">
        <w:rPr>
          <w:rFonts w:ascii="Arial" w:hAnsi="Arial" w:cs="Arial"/>
          <w:color w:val="000000"/>
          <w:sz w:val="20"/>
          <w:szCs w:val="20"/>
        </w:rPr>
        <w:t xml:space="preserve">2.5. Zgodnie z art. 14 ust. 2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jeżeli w niniejszym postępowaniu </w:t>
      </w:r>
      <w:r w:rsidRPr="00185B09">
        <w:rPr>
          <w:rFonts w:ascii="Arial" w:hAnsi="Arial" w:cs="Arial"/>
          <w:bCs/>
          <w:color w:val="000000"/>
          <w:sz w:val="20"/>
          <w:szCs w:val="20"/>
        </w:rPr>
        <w:t>koniec</w:t>
      </w:r>
      <w:r w:rsidRPr="00C7362B">
        <w:rPr>
          <w:rFonts w:ascii="Arial" w:hAnsi="Arial" w:cs="Arial"/>
          <w:b/>
          <w:bCs/>
          <w:color w:val="000000"/>
          <w:sz w:val="20"/>
          <w:szCs w:val="20"/>
        </w:rPr>
        <w:t xml:space="preserve"> </w:t>
      </w:r>
      <w:r w:rsidRPr="00C7362B">
        <w:rPr>
          <w:rFonts w:ascii="Arial" w:hAnsi="Arial" w:cs="Arial"/>
          <w:color w:val="000000"/>
          <w:sz w:val="20"/>
          <w:szCs w:val="20"/>
        </w:rPr>
        <w:t xml:space="preserve">terminu </w:t>
      </w:r>
      <w:r w:rsidRPr="00185B09">
        <w:rPr>
          <w:rFonts w:ascii="Arial" w:hAnsi="Arial" w:cs="Arial"/>
          <w:bCs/>
          <w:color w:val="000000"/>
          <w:sz w:val="20"/>
          <w:szCs w:val="20"/>
        </w:rPr>
        <w:t>do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wykonania danej czynności przypada </w:t>
      </w:r>
      <w:r w:rsidRPr="00185B09">
        <w:rPr>
          <w:rFonts w:ascii="Arial" w:hAnsi="Arial" w:cs="Arial"/>
          <w:bCs/>
          <w:color w:val="000000"/>
          <w:sz w:val="20"/>
          <w:szCs w:val="20"/>
        </w:rPr>
        <w:t>na sobotę lub dzień ustawowo wolny od pracy</w:t>
      </w:r>
      <w:r w:rsidRPr="00C7362B">
        <w:rPr>
          <w:rFonts w:ascii="Arial" w:hAnsi="Arial" w:cs="Arial"/>
          <w:color w:val="000000"/>
          <w:sz w:val="20"/>
          <w:szCs w:val="20"/>
        </w:rPr>
        <w:t>, termin</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upływa </w:t>
      </w:r>
      <w:r w:rsidRPr="00185B09">
        <w:rPr>
          <w:rFonts w:ascii="Arial" w:hAnsi="Arial" w:cs="Arial"/>
          <w:bCs/>
          <w:color w:val="000000"/>
          <w:sz w:val="20"/>
          <w:szCs w:val="20"/>
        </w:rPr>
        <w:t>dnia następnego</w:t>
      </w:r>
      <w:r w:rsidRPr="00C7362B">
        <w:rPr>
          <w:rFonts w:ascii="Arial" w:hAnsi="Arial" w:cs="Arial"/>
          <w:b/>
          <w:bCs/>
          <w:color w:val="000000"/>
          <w:sz w:val="20"/>
          <w:szCs w:val="20"/>
        </w:rPr>
        <w:t xml:space="preserve"> </w:t>
      </w:r>
      <w:r w:rsidRPr="00C7362B">
        <w:rPr>
          <w:rFonts w:ascii="Arial" w:hAnsi="Arial" w:cs="Arial"/>
          <w:color w:val="000000"/>
          <w:sz w:val="20"/>
          <w:szCs w:val="20"/>
        </w:rPr>
        <w:t>po dniu lub dniach wolnych od pracy.</w:t>
      </w:r>
    </w:p>
    <w:p w:rsidR="00AC5181" w:rsidRDefault="00AC5181"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 Przedmiot zamówienia.</w:t>
      </w:r>
    </w:p>
    <w:p w:rsidR="00297B5B" w:rsidRPr="00297B5B" w:rsidRDefault="00297B5B" w:rsidP="00297B5B">
      <w:pPr>
        <w:autoSpaceDE w:val="0"/>
        <w:autoSpaceDN w:val="0"/>
        <w:adjustRightInd w:val="0"/>
        <w:spacing w:after="0" w:line="240" w:lineRule="auto"/>
        <w:rPr>
          <w:rFonts w:ascii="Times New Roman" w:hAnsi="Times New Roman" w:cs="Times New Roman"/>
          <w:color w:val="000000"/>
          <w:sz w:val="24"/>
          <w:szCs w:val="24"/>
        </w:rPr>
      </w:pPr>
    </w:p>
    <w:p w:rsidR="00297B5B" w:rsidRPr="00094EFB" w:rsidRDefault="00297B5B" w:rsidP="00297B5B">
      <w:pPr>
        <w:autoSpaceDE w:val="0"/>
        <w:autoSpaceDN w:val="0"/>
        <w:adjustRightInd w:val="0"/>
        <w:spacing w:after="0" w:line="240" w:lineRule="auto"/>
        <w:rPr>
          <w:rFonts w:ascii="Arial" w:hAnsi="Arial" w:cs="Arial"/>
          <w:bCs/>
          <w:color w:val="000000"/>
          <w:sz w:val="20"/>
          <w:szCs w:val="20"/>
        </w:rPr>
      </w:pPr>
      <w:r w:rsidRPr="00094EFB">
        <w:rPr>
          <w:rFonts w:ascii="Arial" w:hAnsi="Arial" w:cs="Arial"/>
          <w:bCs/>
          <w:color w:val="000000"/>
          <w:sz w:val="20"/>
          <w:szCs w:val="20"/>
        </w:rPr>
        <w:t>CPV zamówienia: 45000000-7 Roboty budowlane</w:t>
      </w:r>
    </w:p>
    <w:p w:rsidR="00094EFB" w:rsidRPr="00094EFB" w:rsidRDefault="00094EFB" w:rsidP="00297B5B">
      <w:pPr>
        <w:autoSpaceDE w:val="0"/>
        <w:autoSpaceDN w:val="0"/>
        <w:adjustRightInd w:val="0"/>
        <w:spacing w:after="0" w:line="240" w:lineRule="auto"/>
        <w:rPr>
          <w:rFonts w:ascii="Arial" w:hAnsi="Arial" w:cs="Arial"/>
          <w:color w:val="000000"/>
          <w:sz w:val="20"/>
          <w:szCs w:val="20"/>
        </w:rPr>
      </w:pPr>
    </w:p>
    <w:p w:rsidR="00703D85" w:rsidRDefault="009D23D7" w:rsidP="00703D85">
      <w:pPr>
        <w:spacing w:after="0" w:line="240" w:lineRule="auto"/>
        <w:rPr>
          <w:rFonts w:ascii="Arial" w:eastAsia="Times New Roman" w:hAnsi="Arial" w:cs="Arial"/>
          <w:b/>
          <w:sz w:val="20"/>
          <w:szCs w:val="20"/>
          <w:lang w:eastAsia="pl-PL"/>
        </w:rPr>
      </w:pPr>
      <w:r w:rsidRPr="007917B2">
        <w:rPr>
          <w:rFonts w:ascii="Arial" w:hAnsi="Arial" w:cs="Arial"/>
          <w:b/>
          <w:color w:val="000000"/>
          <w:sz w:val="20"/>
          <w:szCs w:val="20"/>
        </w:rPr>
        <w:t>3</w:t>
      </w:r>
      <w:r w:rsidR="00BA7FFA" w:rsidRPr="007917B2">
        <w:rPr>
          <w:rFonts w:ascii="Arial" w:hAnsi="Arial" w:cs="Arial"/>
          <w:b/>
          <w:color w:val="000000"/>
          <w:sz w:val="20"/>
          <w:szCs w:val="20"/>
        </w:rPr>
        <w:t>.1</w:t>
      </w:r>
      <w:r w:rsidR="00BA7FFA" w:rsidRPr="00094EFB">
        <w:rPr>
          <w:rFonts w:ascii="Arial" w:hAnsi="Arial" w:cs="Arial"/>
          <w:color w:val="000000"/>
          <w:sz w:val="20"/>
          <w:szCs w:val="20"/>
        </w:rPr>
        <w:t xml:space="preserve"> </w:t>
      </w:r>
      <w:r w:rsidR="00BA7FFA" w:rsidRPr="008447AB">
        <w:rPr>
          <w:rFonts w:ascii="Arial" w:hAnsi="Arial" w:cs="Arial"/>
          <w:b/>
          <w:color w:val="000000"/>
          <w:sz w:val="20"/>
          <w:szCs w:val="20"/>
        </w:rPr>
        <w:t>Nazwa przedmiotu zamówienia</w:t>
      </w:r>
      <w:r w:rsidR="00297B5B" w:rsidRPr="00AD4405">
        <w:rPr>
          <w:rFonts w:ascii="Arial" w:hAnsi="Arial" w:cs="Arial"/>
          <w:color w:val="000000"/>
          <w:sz w:val="20"/>
          <w:szCs w:val="20"/>
        </w:rPr>
        <w:t>:</w:t>
      </w:r>
      <w:r w:rsidR="00147FD8" w:rsidRPr="00147FD8">
        <w:rPr>
          <w:rFonts w:ascii="Arial" w:eastAsia="Times New Roman" w:hAnsi="Arial" w:cs="Arial"/>
          <w:b/>
          <w:sz w:val="20"/>
          <w:szCs w:val="20"/>
          <w:lang w:eastAsia="pl-PL"/>
        </w:rPr>
        <w:t xml:space="preserve"> </w:t>
      </w:r>
    </w:p>
    <w:p w:rsidR="00703D85" w:rsidRDefault="00703D85" w:rsidP="00703D85">
      <w:pPr>
        <w:spacing w:after="0" w:line="240" w:lineRule="auto"/>
        <w:rPr>
          <w:rFonts w:ascii="Arial" w:eastAsia="Times New Roman" w:hAnsi="Arial" w:cs="Arial"/>
          <w:b/>
          <w:sz w:val="20"/>
          <w:szCs w:val="20"/>
          <w:lang w:eastAsia="pl-PL"/>
        </w:rPr>
      </w:pPr>
    </w:p>
    <w:p w:rsidR="00421AAE" w:rsidRPr="00421AAE" w:rsidRDefault="00421AAE" w:rsidP="00421AAE">
      <w:pPr>
        <w:spacing w:after="0" w:line="240" w:lineRule="auto"/>
        <w:rPr>
          <w:rFonts w:ascii="Arial" w:eastAsia="Times New Roman" w:hAnsi="Arial" w:cs="Arial"/>
          <w:sz w:val="20"/>
          <w:szCs w:val="20"/>
          <w:lang w:eastAsia="pl-PL"/>
        </w:rPr>
      </w:pPr>
      <w:r w:rsidRPr="00421AAE">
        <w:rPr>
          <w:rFonts w:ascii="Arial" w:eastAsia="Times New Roman" w:hAnsi="Arial" w:cs="Arial"/>
          <w:sz w:val="20"/>
          <w:szCs w:val="20"/>
          <w:lang w:eastAsia="pl-PL"/>
        </w:rPr>
        <w:t>„Budowa infrastruktury kajakowej wraz z elementami małej architektury wzdłuż rzeki Szprotawa”</w:t>
      </w:r>
    </w:p>
    <w:p w:rsidR="00297B5B" w:rsidRPr="00AD4405" w:rsidRDefault="00297B5B" w:rsidP="00223C97">
      <w:pPr>
        <w:spacing w:after="0" w:line="240" w:lineRule="auto"/>
        <w:jc w:val="both"/>
        <w:rPr>
          <w:rFonts w:ascii="Arial" w:eastAsia="Times New Roman" w:hAnsi="Arial" w:cs="Arial"/>
          <w:b/>
          <w:sz w:val="20"/>
          <w:szCs w:val="20"/>
          <w:lang w:eastAsia="pl-PL"/>
        </w:rPr>
      </w:pPr>
    </w:p>
    <w:p w:rsidR="00297B5B" w:rsidRDefault="00954DD1" w:rsidP="00223C97">
      <w:pPr>
        <w:autoSpaceDE w:val="0"/>
        <w:autoSpaceDN w:val="0"/>
        <w:adjustRightInd w:val="0"/>
        <w:spacing w:after="27" w:line="240" w:lineRule="auto"/>
        <w:jc w:val="both"/>
        <w:rPr>
          <w:rFonts w:ascii="Arial" w:hAnsi="Arial" w:cs="Arial"/>
          <w:b/>
          <w:color w:val="000000"/>
          <w:sz w:val="20"/>
          <w:szCs w:val="20"/>
        </w:rPr>
      </w:pPr>
      <w:r w:rsidRPr="00703D85">
        <w:rPr>
          <w:rFonts w:ascii="Arial" w:hAnsi="Arial" w:cs="Arial"/>
          <w:b/>
          <w:color w:val="000000"/>
          <w:sz w:val="20"/>
          <w:szCs w:val="20"/>
        </w:rPr>
        <w:t>3.2</w:t>
      </w:r>
      <w:r>
        <w:rPr>
          <w:rFonts w:ascii="Arial" w:hAnsi="Arial" w:cs="Arial"/>
          <w:color w:val="000000"/>
          <w:sz w:val="20"/>
          <w:szCs w:val="20"/>
        </w:rPr>
        <w:t xml:space="preserve"> </w:t>
      </w:r>
      <w:r w:rsidRPr="00954DD1">
        <w:rPr>
          <w:rFonts w:ascii="Arial" w:hAnsi="Arial" w:cs="Arial"/>
          <w:b/>
          <w:color w:val="000000"/>
          <w:sz w:val="20"/>
          <w:szCs w:val="20"/>
        </w:rPr>
        <w:t>Zakres przedmiotu zamówienia</w:t>
      </w:r>
      <w:r>
        <w:rPr>
          <w:rFonts w:ascii="Arial" w:hAnsi="Arial" w:cs="Arial"/>
          <w:b/>
          <w:color w:val="000000"/>
          <w:sz w:val="20"/>
          <w:szCs w:val="20"/>
        </w:rPr>
        <w:t xml:space="preserve">: </w:t>
      </w:r>
    </w:p>
    <w:p w:rsidR="00703D85" w:rsidRDefault="00703D85" w:rsidP="00703D85">
      <w:pPr>
        <w:widowControl w:val="0"/>
        <w:snapToGrid w:val="0"/>
        <w:spacing w:after="0" w:line="240" w:lineRule="auto"/>
        <w:rPr>
          <w:rFonts w:ascii="Arial" w:eastAsia="Times New Roman" w:hAnsi="Arial" w:cs="Arial"/>
          <w:b/>
          <w:sz w:val="24"/>
          <w:szCs w:val="24"/>
          <w:lang w:eastAsia="zh-CN"/>
        </w:rPr>
      </w:pPr>
    </w:p>
    <w:p w:rsidR="00703D85" w:rsidRPr="00160098" w:rsidRDefault="00C822A4" w:rsidP="00703D85">
      <w:pPr>
        <w:widowControl w:val="0"/>
        <w:snapToGrid w:val="0"/>
        <w:spacing w:after="0" w:line="240" w:lineRule="auto"/>
        <w:ind w:left="20"/>
        <w:rPr>
          <w:rFonts w:ascii="Arial" w:eastAsia="Times New Roman" w:hAnsi="Arial" w:cs="Arial"/>
          <w:sz w:val="20"/>
          <w:szCs w:val="20"/>
          <w:lang w:eastAsia="zh-CN"/>
        </w:rPr>
      </w:pPr>
      <w:r w:rsidRPr="00160098">
        <w:rPr>
          <w:rFonts w:ascii="Arial" w:eastAsia="Times New Roman" w:hAnsi="Arial" w:cs="Arial"/>
          <w:b/>
          <w:sz w:val="20"/>
          <w:szCs w:val="20"/>
          <w:lang w:eastAsia="zh-CN"/>
        </w:rPr>
        <w:t xml:space="preserve">3.2.1 </w:t>
      </w:r>
      <w:r w:rsidR="00703D85" w:rsidRPr="00160098">
        <w:rPr>
          <w:rFonts w:ascii="Arial" w:eastAsia="Times New Roman" w:hAnsi="Arial" w:cs="Arial"/>
          <w:b/>
          <w:sz w:val="20"/>
          <w:szCs w:val="20"/>
          <w:lang w:eastAsia="zh-CN"/>
        </w:rPr>
        <w:t>Zamówienie obejmuje</w:t>
      </w:r>
      <w:r w:rsidR="00160098" w:rsidRPr="00160098">
        <w:rPr>
          <w:rFonts w:ascii="Arial" w:eastAsia="Times New Roman" w:hAnsi="Arial" w:cs="Arial"/>
          <w:b/>
          <w:sz w:val="20"/>
          <w:szCs w:val="20"/>
          <w:lang w:eastAsia="zh-CN"/>
        </w:rPr>
        <w:t xml:space="preserve"> roboty w zakresie</w:t>
      </w:r>
      <w:r w:rsidR="00703D85" w:rsidRPr="00160098">
        <w:rPr>
          <w:rFonts w:ascii="Arial" w:eastAsia="Times New Roman" w:hAnsi="Arial" w:cs="Arial"/>
          <w:b/>
          <w:sz w:val="20"/>
          <w:szCs w:val="20"/>
          <w:lang w:eastAsia="zh-CN"/>
        </w:rPr>
        <w:t>:</w:t>
      </w:r>
    </w:p>
    <w:p w:rsidR="00160098" w:rsidRPr="00160098" w:rsidRDefault="00160098" w:rsidP="00160098">
      <w:pPr>
        <w:spacing w:after="0" w:line="9" w:lineRule="exact"/>
        <w:rPr>
          <w:rFonts w:ascii="Calibri" w:eastAsia="Times New Roman" w:hAnsi="Calibri" w:cs="Arial"/>
          <w:sz w:val="20"/>
          <w:szCs w:val="20"/>
          <w:lang w:eastAsia="pl-PL"/>
        </w:rPr>
      </w:pPr>
    </w:p>
    <w:p w:rsidR="00160098" w:rsidRPr="00160098" w:rsidRDefault="00160098" w:rsidP="00160098">
      <w:pPr>
        <w:spacing w:after="0" w:line="2" w:lineRule="exact"/>
        <w:rPr>
          <w:rFonts w:ascii="Calibri" w:eastAsia="Times New Roman" w:hAnsi="Calibri" w:cs="Arial"/>
          <w:sz w:val="20"/>
          <w:szCs w:val="20"/>
          <w:lang w:eastAsia="pl-PL"/>
        </w:rPr>
      </w:pPr>
    </w:p>
    <w:p w:rsidR="00160098" w:rsidRPr="00160098" w:rsidRDefault="00160098" w:rsidP="00160098">
      <w:p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 utwardzenie placu przystani kajakowych</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wykonanie i montaż pokładów drewnianych na słupach stalowych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schodów zejściowych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balustrady  drewnianej pomostów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rynny do opuszczania kajaków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montaż stołów piknikowych wraz z 2 ławkami o konstrukcji betonowej z blatem i siedziskiem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drewnianym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w:t>
      </w:r>
      <w:r w:rsidRPr="00160098">
        <w:rPr>
          <w:rFonts w:ascii="Times New Roman" w:eastAsia="Times New Roman" w:hAnsi="Times New Roman" w:cs="Times New Roman"/>
          <w:sz w:val="24"/>
          <w:szCs w:val="24"/>
          <w:lang w:eastAsia="pl-PL"/>
        </w:rPr>
        <w:t xml:space="preserve"> </w:t>
      </w:r>
      <w:r w:rsidRPr="00160098">
        <w:rPr>
          <w:rFonts w:ascii="Calibri" w:eastAsia="Times New Roman" w:hAnsi="Calibri" w:cs="Times New Roman"/>
          <w:sz w:val="24"/>
          <w:szCs w:val="24"/>
          <w:lang w:eastAsia="pl-PL"/>
        </w:rPr>
        <w:t>montaż ławek o konstrukcji betonowej z siedziskiem</w:t>
      </w:r>
      <w:r w:rsidRPr="00160098">
        <w:rPr>
          <w:rFonts w:ascii="Calibri" w:eastAsia="Times New Roman" w:hAnsi="Calibri" w:cs="Times New Roman"/>
          <w:lang w:eastAsia="pl-PL"/>
        </w:rPr>
        <w:t xml:space="preserve"> drewnianym wokół paleniska ogniska - - --- wykonanie paleniska ogniska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grilla betonowego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altany drewnianej o wymiarach 3x8m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koszy na śmieci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tablicy informacyjnej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budowa ogrodzenia drewnianego  i wysokości 1,2m</w:t>
      </w:r>
    </w:p>
    <w:p w:rsidR="00160098" w:rsidRPr="00160098" w:rsidRDefault="00160098" w:rsidP="00160098">
      <w:pPr>
        <w:spacing w:after="0" w:line="283" w:lineRule="exact"/>
        <w:rPr>
          <w:rFonts w:ascii="Calibri" w:eastAsia="Times New Roman" w:hAnsi="Calibri" w:cs="Arial"/>
          <w:sz w:val="20"/>
          <w:szCs w:val="20"/>
          <w:lang w:eastAsia="pl-PL"/>
        </w:rPr>
      </w:pPr>
    </w:p>
    <w:p w:rsidR="00160098" w:rsidRPr="00160098" w:rsidRDefault="00E82955" w:rsidP="00E82955">
      <w:pPr>
        <w:tabs>
          <w:tab w:val="left" w:pos="660"/>
        </w:tabs>
        <w:spacing w:after="0" w:line="0" w:lineRule="atLeast"/>
        <w:rPr>
          <w:rFonts w:ascii="Calibri" w:eastAsia="Arial" w:hAnsi="Calibri" w:cs="Arial"/>
          <w:b/>
          <w:szCs w:val="20"/>
          <w:lang w:eastAsia="pl-PL"/>
        </w:rPr>
      </w:pPr>
      <w:r>
        <w:rPr>
          <w:rFonts w:ascii="Calibri" w:eastAsia="Arial" w:hAnsi="Calibri" w:cs="Arial"/>
          <w:b/>
          <w:szCs w:val="20"/>
          <w:lang w:eastAsia="pl-PL"/>
        </w:rPr>
        <w:t>3.2.2</w:t>
      </w:r>
      <w:r w:rsidR="00160098" w:rsidRPr="00160098">
        <w:rPr>
          <w:rFonts w:ascii="Calibri" w:eastAsia="Arial" w:hAnsi="Calibri" w:cs="Arial"/>
          <w:b/>
          <w:szCs w:val="20"/>
          <w:lang w:eastAsia="pl-PL"/>
        </w:rPr>
        <w:t>.</w:t>
      </w:r>
      <w:r w:rsidR="00160098" w:rsidRPr="00160098">
        <w:rPr>
          <w:rFonts w:ascii="Calibri" w:eastAsia="Times New Roman" w:hAnsi="Calibri" w:cs="Arial"/>
          <w:sz w:val="20"/>
          <w:szCs w:val="20"/>
          <w:lang w:eastAsia="pl-PL"/>
        </w:rPr>
        <w:tab/>
      </w:r>
      <w:r w:rsidR="00160098" w:rsidRPr="00160098">
        <w:rPr>
          <w:rFonts w:ascii="Calibri" w:eastAsia="Arial" w:hAnsi="Calibri" w:cs="Arial"/>
          <w:b/>
          <w:szCs w:val="20"/>
          <w:lang w:eastAsia="pl-PL"/>
        </w:rPr>
        <w:t>Lokalizac</w:t>
      </w:r>
      <w:r>
        <w:rPr>
          <w:rFonts w:ascii="Calibri" w:eastAsia="Arial" w:hAnsi="Calibri" w:cs="Arial"/>
          <w:b/>
          <w:szCs w:val="20"/>
          <w:lang w:eastAsia="pl-PL"/>
        </w:rPr>
        <w:t>ja robót  i ogólny zakres</w:t>
      </w:r>
    </w:p>
    <w:p w:rsidR="00160098" w:rsidRPr="00160098" w:rsidRDefault="00160098" w:rsidP="00160098">
      <w:pPr>
        <w:spacing w:after="0" w:line="302" w:lineRule="exact"/>
        <w:rPr>
          <w:rFonts w:ascii="Calibri" w:eastAsia="Times New Roman" w:hAnsi="Calibri" w:cs="Arial"/>
          <w:sz w:val="20"/>
          <w:szCs w:val="20"/>
          <w:lang w:eastAsia="pl-PL"/>
        </w:rPr>
      </w:pPr>
    </w:p>
    <w:p w:rsidR="00160098" w:rsidRPr="00160098" w:rsidRDefault="00160098" w:rsidP="00160098">
      <w:p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lastRenderedPageBreak/>
        <w:t>Prze</w:t>
      </w:r>
      <w:r w:rsidR="00B144DA">
        <w:rPr>
          <w:rFonts w:ascii="Calibri" w:eastAsia="PMingLiU" w:hAnsi="Calibri" w:cs="Times New Roman"/>
          <w:lang w:eastAsia="pl-PL"/>
        </w:rPr>
        <w:t>dmiotem zamówienia jest wykonanie urządzeń wodnych oraz montaż</w:t>
      </w:r>
      <w:r w:rsidRPr="00160098">
        <w:rPr>
          <w:rFonts w:ascii="Calibri" w:eastAsia="PMingLiU" w:hAnsi="Calibri" w:cs="Times New Roman"/>
          <w:lang w:eastAsia="pl-PL"/>
        </w:rPr>
        <w:t xml:space="preserve"> pomostów zlokalizowanych przy lewym, brzegu rzeki Szprotawa oraz elementów małej architektury które mają służyć rozwojowi turystyk</w:t>
      </w:r>
      <w:r w:rsidR="00B144DA">
        <w:rPr>
          <w:rFonts w:ascii="Calibri" w:eastAsia="PMingLiU" w:hAnsi="Calibri" w:cs="Times New Roman"/>
          <w:lang w:eastAsia="pl-PL"/>
        </w:rPr>
        <w:t>i</w:t>
      </w:r>
      <w:r w:rsidRPr="00160098">
        <w:rPr>
          <w:rFonts w:ascii="Calibri" w:eastAsia="PMingLiU" w:hAnsi="Calibri" w:cs="Times New Roman"/>
          <w:lang w:eastAsia="pl-PL"/>
        </w:rPr>
        <w:t>, rekreacji i integracji mieszkańców gminy Szprotawa</w:t>
      </w:r>
      <w:r w:rsidR="00B144DA">
        <w:rPr>
          <w:rFonts w:ascii="Calibri" w:eastAsia="PMingLiU" w:hAnsi="Calibri" w:cs="Times New Roman"/>
          <w:lang w:eastAsia="pl-PL"/>
        </w:rPr>
        <w:t xml:space="preserve"> </w:t>
      </w:r>
      <w:proofErr w:type="spellStart"/>
      <w:r w:rsidR="00B144DA">
        <w:rPr>
          <w:rFonts w:ascii="Calibri" w:eastAsia="PMingLiU" w:hAnsi="Calibri" w:cs="Times New Roman"/>
          <w:lang w:eastAsia="pl-PL"/>
        </w:rPr>
        <w:t>tj</w:t>
      </w:r>
      <w:proofErr w:type="spellEnd"/>
      <w:r w:rsidRPr="00160098">
        <w:rPr>
          <w:rFonts w:ascii="Calibri" w:eastAsia="PMingLiU" w:hAnsi="Calibri" w:cs="Times New Roman"/>
          <w:lang w:eastAsia="pl-PL"/>
        </w:rPr>
        <w:t>:</w:t>
      </w:r>
    </w:p>
    <w:p w:rsidR="00160098" w:rsidRPr="00160098" w:rsidRDefault="00160098" w:rsidP="00160098">
      <w:pPr>
        <w:numPr>
          <w:ilvl w:val="0"/>
          <w:numId w:val="36"/>
        </w:num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 xml:space="preserve">Przystań kajakowa nr 1 – Punkt przystankowy „ </w:t>
      </w:r>
      <w:proofErr w:type="spellStart"/>
      <w:r w:rsidRPr="00160098">
        <w:rPr>
          <w:rFonts w:ascii="Calibri" w:eastAsia="PMingLiU" w:hAnsi="Calibri" w:cs="Times New Roman"/>
          <w:lang w:eastAsia="pl-PL"/>
        </w:rPr>
        <w:t>Cieciszów</w:t>
      </w:r>
      <w:proofErr w:type="spellEnd"/>
      <w:r w:rsidRPr="00160098">
        <w:rPr>
          <w:rFonts w:ascii="Calibri" w:eastAsia="PMingLiU" w:hAnsi="Calibri" w:cs="Times New Roman"/>
          <w:lang w:eastAsia="pl-PL"/>
        </w:rPr>
        <w:t xml:space="preserve"> – START”                                        </w:t>
      </w:r>
      <w:proofErr w:type="spellStart"/>
      <w:r w:rsidRPr="00160098">
        <w:rPr>
          <w:rFonts w:ascii="Calibri" w:eastAsia="PMingLiU" w:hAnsi="Calibri" w:cs="Times New Roman"/>
          <w:lang w:eastAsia="pl-PL"/>
        </w:rPr>
        <w:t>Cieciszów</w:t>
      </w:r>
      <w:proofErr w:type="spellEnd"/>
      <w:r w:rsidRPr="00160098">
        <w:rPr>
          <w:rFonts w:ascii="Calibri" w:eastAsia="PMingLiU" w:hAnsi="Calibri" w:cs="Times New Roman"/>
          <w:lang w:eastAsia="pl-PL"/>
        </w:rPr>
        <w:t xml:space="preserve"> dz. nr 191, 201, </w:t>
      </w:r>
    </w:p>
    <w:p w:rsidR="00160098" w:rsidRPr="00160098" w:rsidRDefault="00160098" w:rsidP="00160098">
      <w:pPr>
        <w:numPr>
          <w:ilvl w:val="0"/>
          <w:numId w:val="36"/>
        </w:num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Przystań kajakowa nr 2 – Punkt przesiadkowy „Wiechlice elektrownia” wraz z miejscem piknikowym - Wiechlice dz. nr 158/2, 158/9, 236/2  i 236/5</w:t>
      </w:r>
    </w:p>
    <w:p w:rsidR="00160098" w:rsidRPr="00160098" w:rsidRDefault="00160098" w:rsidP="00160098">
      <w:pPr>
        <w:numPr>
          <w:ilvl w:val="0"/>
          <w:numId w:val="36"/>
        </w:num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Przystań kajakowa nr 3 – Punkt przystankowy  „Wiechlice pałac”  - Wiechlice dz. nr 15/6  i 236/5</w:t>
      </w:r>
    </w:p>
    <w:p w:rsidR="00160098" w:rsidRPr="00160098" w:rsidRDefault="00160098" w:rsidP="00160098">
      <w:pPr>
        <w:numPr>
          <w:ilvl w:val="0"/>
          <w:numId w:val="36"/>
        </w:num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Przystań kajakowa nr 4 – Punkt przystankowy „Henryków elektrownia”  - Henryków dz. nr 297/2  i 279/2</w:t>
      </w:r>
    </w:p>
    <w:p w:rsidR="00160098" w:rsidRPr="00160098" w:rsidRDefault="00160098" w:rsidP="00160098">
      <w:pPr>
        <w:numPr>
          <w:ilvl w:val="0"/>
          <w:numId w:val="36"/>
        </w:num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Przystań kajakowa nr 5 – Punkt przystankowy  „Szprotawa  Ceglana” – Szprotawa  dz. nr 471/8 i 470/3</w:t>
      </w:r>
    </w:p>
    <w:p w:rsidR="00160098" w:rsidRPr="00160098" w:rsidRDefault="00160098" w:rsidP="00160098">
      <w:pPr>
        <w:numPr>
          <w:ilvl w:val="0"/>
          <w:numId w:val="36"/>
        </w:num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 xml:space="preserve">Przystań kajakowa nr 6 – Punkt przystankowy „Szprotawa </w:t>
      </w:r>
      <w:proofErr w:type="spellStart"/>
      <w:r w:rsidRPr="00160098">
        <w:rPr>
          <w:rFonts w:ascii="Calibri" w:eastAsia="PMingLiU" w:hAnsi="Calibri" w:cs="Times New Roman"/>
          <w:lang w:eastAsia="pl-PL"/>
        </w:rPr>
        <w:t>SZWiK</w:t>
      </w:r>
      <w:proofErr w:type="spellEnd"/>
      <w:r w:rsidRPr="00160098">
        <w:rPr>
          <w:rFonts w:ascii="Calibri" w:eastAsia="PMingLiU" w:hAnsi="Calibri" w:cs="Times New Roman"/>
          <w:lang w:eastAsia="pl-PL"/>
        </w:rPr>
        <w:t>” wraz z miejscem piknikowym – Szprotawa dz. nr, 574/1 i 434</w:t>
      </w:r>
    </w:p>
    <w:p w:rsidR="00160098" w:rsidRDefault="00160098" w:rsidP="00160098">
      <w:pPr>
        <w:numPr>
          <w:ilvl w:val="0"/>
          <w:numId w:val="36"/>
        </w:num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Przystań kajakowa nr 7 – Punkt przystankowy „Szprotawa Ogrodowa – META” – Szprotawa dz. nr 356/2 i 355/1</w:t>
      </w:r>
    </w:p>
    <w:p w:rsidR="00436C0B" w:rsidRPr="00160098" w:rsidRDefault="00436C0B" w:rsidP="00436C0B">
      <w:pPr>
        <w:overflowPunct w:val="0"/>
        <w:autoSpaceDE w:val="0"/>
        <w:autoSpaceDN w:val="0"/>
        <w:adjustRightInd w:val="0"/>
        <w:spacing w:after="120" w:line="240" w:lineRule="auto"/>
        <w:ind w:left="720"/>
        <w:contextualSpacing/>
        <w:jc w:val="both"/>
        <w:textAlignment w:val="baseline"/>
        <w:rPr>
          <w:rFonts w:ascii="Calibri" w:eastAsia="PMingLiU" w:hAnsi="Calibri" w:cs="Times New Roman"/>
          <w:lang w:eastAsia="pl-PL"/>
        </w:rPr>
      </w:pPr>
    </w:p>
    <w:p w:rsidR="00160098" w:rsidRPr="00160098" w:rsidRDefault="00160098" w:rsidP="00160098">
      <w:p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 xml:space="preserve">wraz z zagospodarowaniem terenu polegającym na utwardzeniu powierzchni gruntu (miejsca postojowe, plac do wyładowania kajaków, schody lub podesty zejściowe, rynna do opuszczania kajaków, ławki piknikowe betonowe, altany, palenisko ogniska, grill, kosze na śmieci tablice informacyjne) dla potrzeb zgłoszenia zamiaru rozpoczęcie robót budowlanych niewymagających pozwolenia na budowę. </w:t>
      </w:r>
    </w:p>
    <w:p w:rsidR="00160098" w:rsidRPr="00160098" w:rsidRDefault="00160098" w:rsidP="00160098">
      <w:pPr>
        <w:spacing w:after="0" w:line="352" w:lineRule="exact"/>
        <w:rPr>
          <w:rFonts w:ascii="Calibri" w:eastAsia="Times New Roman" w:hAnsi="Calibri" w:cs="Arial"/>
          <w:sz w:val="20"/>
          <w:szCs w:val="20"/>
          <w:lang w:eastAsia="pl-PL"/>
        </w:rPr>
      </w:pPr>
    </w:p>
    <w:p w:rsidR="00160098" w:rsidRPr="00160098" w:rsidRDefault="00E82955" w:rsidP="00E82955">
      <w:pPr>
        <w:spacing w:after="0" w:line="0" w:lineRule="atLeast"/>
        <w:rPr>
          <w:rFonts w:ascii="Calibri" w:eastAsia="Arial" w:hAnsi="Calibri" w:cs="Arial"/>
          <w:b/>
          <w:szCs w:val="20"/>
          <w:lang w:eastAsia="pl-PL"/>
        </w:rPr>
      </w:pPr>
      <w:r>
        <w:rPr>
          <w:rFonts w:ascii="Calibri" w:eastAsia="Arial" w:hAnsi="Calibri" w:cs="Arial"/>
          <w:b/>
          <w:szCs w:val="20"/>
          <w:lang w:eastAsia="pl-PL"/>
        </w:rPr>
        <w:t xml:space="preserve">3.2.3 . Opis robót do wykonania </w:t>
      </w:r>
    </w:p>
    <w:p w:rsidR="00160098" w:rsidRPr="00160098" w:rsidRDefault="00160098" w:rsidP="00160098">
      <w:pPr>
        <w:spacing w:after="0" w:line="302" w:lineRule="exact"/>
        <w:rPr>
          <w:rFonts w:ascii="Calibri" w:eastAsia="Times New Roman" w:hAnsi="Calibri" w:cs="Arial"/>
          <w:sz w:val="20"/>
          <w:szCs w:val="20"/>
          <w:lang w:eastAsia="pl-PL"/>
        </w:rPr>
      </w:pPr>
    </w:p>
    <w:p w:rsidR="00160098" w:rsidRPr="00160098" w:rsidRDefault="00160098" w:rsidP="00160098">
      <w:p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1.  Przystań kajakowa nr 1 – punkt przystankowy „</w:t>
      </w:r>
      <w:proofErr w:type="spellStart"/>
      <w:r w:rsidRPr="00160098">
        <w:rPr>
          <w:rFonts w:ascii="Calibri" w:eastAsia="PMingLiU" w:hAnsi="Calibri" w:cs="Times New Roman"/>
          <w:lang w:eastAsia="pl-PL"/>
        </w:rPr>
        <w:t>Cieciszów</w:t>
      </w:r>
      <w:proofErr w:type="spellEnd"/>
      <w:r w:rsidRPr="00160098">
        <w:rPr>
          <w:rFonts w:ascii="Calibri" w:eastAsia="PMingLiU" w:hAnsi="Calibri" w:cs="Times New Roman"/>
          <w:lang w:eastAsia="pl-PL"/>
        </w:rPr>
        <w:t xml:space="preserve"> – START” – </w:t>
      </w:r>
      <w:proofErr w:type="spellStart"/>
      <w:r w:rsidRPr="00160098">
        <w:rPr>
          <w:rFonts w:ascii="Calibri" w:eastAsia="PMingLiU" w:hAnsi="Calibri" w:cs="Times New Roman"/>
          <w:lang w:eastAsia="pl-PL"/>
        </w:rPr>
        <w:t>Cieciszów</w:t>
      </w:r>
      <w:proofErr w:type="spellEnd"/>
      <w:r w:rsidRPr="00160098">
        <w:rPr>
          <w:rFonts w:ascii="Calibri" w:eastAsia="PMingLiU" w:hAnsi="Calibri" w:cs="Times New Roman"/>
          <w:lang w:eastAsia="pl-PL"/>
        </w:rPr>
        <w:t xml:space="preserve">  dz. nr 191, 201, </w:t>
      </w:r>
    </w:p>
    <w:p w:rsidR="00160098" w:rsidRPr="00160098" w:rsidRDefault="00160098" w:rsidP="00160098">
      <w:pPr>
        <w:overflowPunct w:val="0"/>
        <w:autoSpaceDE w:val="0"/>
        <w:autoSpaceDN w:val="0"/>
        <w:adjustRightInd w:val="0"/>
        <w:spacing w:after="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 utwardzenie placu 60m</w:t>
      </w:r>
      <w:r w:rsidRPr="00160098">
        <w:rPr>
          <w:rFonts w:ascii="Calibri" w:eastAsia="PMingLiU" w:hAnsi="Calibri" w:cs="Times New Roman"/>
          <w:vertAlign w:val="superscript"/>
          <w:lang w:eastAsia="pl-PL"/>
        </w:rPr>
        <w:t>2</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pokładów drewnianych na słupach stalowych o wymiarach 80x300  </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pokładów drewnianych na słupach stalowych o wymiarach  200x300cm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pokładu zejściowego o wymiarach 150x170cm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balustrady  drewnianej pomostów -  1,70m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rynny do opuszczania kajaków o wymiarach 75x170cm – kpl.1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montaż stołu piknikowego wraz z 2 ławkami o konstrukcji betonowej z blatem i siedziskiem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drewnianym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koszy na śmieci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2</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dostawa i montaż tablicy informacyjnej – kpl.1</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p>
    <w:p w:rsidR="00160098" w:rsidRPr="00160098" w:rsidRDefault="00160098" w:rsidP="00160098">
      <w:p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2. Przystań kajakowa nr 2 – punkt przesiadkowy „Wiechlice elektrownia” wraz z miejscem piknikowym  – Wiechlice dz. nr 158/2, 158/9, 236/2  i 236/5</w:t>
      </w:r>
    </w:p>
    <w:p w:rsidR="00160098" w:rsidRPr="00160098" w:rsidRDefault="00160098" w:rsidP="00160098">
      <w:p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p>
    <w:p w:rsidR="00160098" w:rsidRPr="00160098" w:rsidRDefault="00160098" w:rsidP="00160098">
      <w:p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  utwardzenie placu 200m</w:t>
      </w:r>
      <w:r w:rsidRPr="00160098">
        <w:rPr>
          <w:rFonts w:ascii="Calibri" w:eastAsia="PMingLiU" w:hAnsi="Calibri" w:cs="Times New Roman"/>
          <w:vertAlign w:val="superscript"/>
          <w:lang w:eastAsia="pl-PL"/>
        </w:rPr>
        <w:t>2</w:t>
      </w:r>
      <w:r w:rsidRPr="00160098">
        <w:rPr>
          <w:rFonts w:ascii="Calibri" w:eastAsia="PMingLiU" w:hAnsi="Calibri" w:cs="Times New Roman"/>
          <w:lang w:eastAsia="pl-PL"/>
        </w:rPr>
        <w:t xml:space="preserve"> </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wykonanie i montaż pokładów drewnianych na słupach stalowych o wymiarach 80x300  </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2</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pokładów drewnianych na słupach stalowych o wymiarach  200x300cm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2</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schodów zejściowych o wymiarach 150x300cm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schodów zejściowych o wymiarach 150x430cm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balustrady  drewnianej pomostów - 3,00m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balustrady  drewnianej pomostów - 4.30m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rynny do opuszczania kajaków o wymiarach 75x300cm – kpl.1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rynny do opuszczania kajaków o wymiarach 75x430cm – kpl.1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montaż stołów piknikowych wraz z 2 ławkami o konstrukcji betonowej z blatem i siedziskiem drewnianym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3</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lastRenderedPageBreak/>
        <w:t xml:space="preserve">- montaż ławek o konstrukcji betonowej z siedziskiem drewnianym wokół paleniska ogniska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5</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paleniska ogniska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grilla betonowego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altany drewnianej o wymiarach 3x8m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koszy na śmieci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2</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dostawa i montaż tablicy informacyjnej – kpl.1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budowa ogrodzenia drewnianego  i wysokości 1,2m- 15m</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p>
    <w:p w:rsidR="00160098" w:rsidRPr="00160098" w:rsidRDefault="00160098" w:rsidP="00160098">
      <w:p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3. Przystań kajakowa  nr 3 – punkt przystankowy „Wiechlice pałac” – Wiechlice dz. nr 15/6 i 236/5</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utwardzenie placu 80m</w:t>
      </w:r>
      <w:r w:rsidRPr="00160098">
        <w:rPr>
          <w:rFonts w:ascii="Calibri" w:eastAsia="Times New Roman" w:hAnsi="Calibri" w:cs="Times New Roman"/>
          <w:vertAlign w:val="superscript"/>
          <w:lang w:eastAsia="pl-PL"/>
        </w:rPr>
        <w:t>2</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pokładów drewnianych na słupach stalowych o wymiarach 80x300  </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pokładów drewnianych na słupach stalowych o wymiarach  200x300cm   </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pokładu zejściowego o wymiarach 150x520cm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wykonanie i montaż balustrady  drewnianej pomostów -  5.20m</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wykonanie i montaż rynny do opuszczania kajaków o wymiarach 75x520cm – kpl.1.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koszy na śmieci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dostawa i montaż tablicy informacyjnej – kpl.1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4. Przystań kajakowa nr 4 - punkt przesiadkowy  „Henryków elektrownia” - Henryków dz. nr 297/2  i 279/2</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utwardzenie placu o  powierzchni 40m</w:t>
      </w:r>
      <w:r w:rsidRPr="00160098">
        <w:rPr>
          <w:rFonts w:ascii="Calibri" w:eastAsia="Times New Roman" w:hAnsi="Calibri" w:cs="Times New Roman"/>
          <w:vertAlign w:val="superscript"/>
          <w:lang w:eastAsia="pl-PL"/>
        </w:rPr>
        <w:t>2</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wykonanie i montaż pokładów drewnianych na słupach stalowych o wymiarach 80x300  </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pokładów drewnianych na słupach stalowych o wymiarach  200x300cm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schodów zejściowych o wymiarach 150x350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wykonanie i montaż balustrady  drewnianej pomostów - 3.50m</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rynny do opuszczania kajaków o wymiarach 75x350cm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koszy na śmieci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dostawa i montaż tablicy informacyjnej – kpl.1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p>
    <w:p w:rsidR="00160098" w:rsidRPr="00160098" w:rsidRDefault="00160098" w:rsidP="00160098">
      <w:p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5. Przystań kajakowa nr 5 – Punkt przystankowy  „Szprotawa  Ceglana” – Szprotawa  dz. nr 471/8 i 470/3</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utwardzenie placu 80m</w:t>
      </w:r>
      <w:r w:rsidRPr="00160098">
        <w:rPr>
          <w:rFonts w:ascii="Calibri" w:eastAsia="Times New Roman" w:hAnsi="Calibri" w:cs="Times New Roman"/>
          <w:vertAlign w:val="superscript"/>
          <w:lang w:eastAsia="pl-PL"/>
        </w:rPr>
        <w:t>2</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pokładów drewnianych na słupach stalowych o wymiarach 80x300  </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pokładów drewnianych na słupach stalowych o wymiarach  200x300cm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schodów zejściowych o wymiarach 150x390cm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wykonanie i montaż balustrady  drewnianej pomostów – 3.90m</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rynny do opuszczania kajaków o wymiarach 75x390cm – kpl.1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montaż stołu piknikowego wraz z  2 ławkami o konstrukcji betonowej z blatem i siedziskiem drewnianym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2</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koszy na śmieci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2</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dostawa i montaż tablicy informacyjnej – kpl.1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6. Przystań kajakowa nr 6 - punkt przystankowy  wraz z miejscem piknikowym  – Szprotawa dz. nr  574/1 i 434</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b/>
          <w:bCs/>
          <w:lang w:eastAsia="pl-PL"/>
        </w:rPr>
      </w:pP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utwardzenie placu 80m</w:t>
      </w:r>
      <w:r w:rsidRPr="00160098">
        <w:rPr>
          <w:rFonts w:ascii="Calibri" w:eastAsia="Times New Roman" w:hAnsi="Calibri" w:cs="Times New Roman"/>
          <w:vertAlign w:val="superscript"/>
          <w:lang w:eastAsia="pl-PL"/>
        </w:rPr>
        <w:t>2</w:t>
      </w:r>
      <w:r w:rsidRPr="00160098">
        <w:rPr>
          <w:rFonts w:ascii="Calibri" w:eastAsia="Times New Roman" w:hAnsi="Calibri" w:cs="Times New Roman"/>
          <w:lang w:eastAsia="pl-PL"/>
        </w:rPr>
        <w:t xml:space="preserve"> </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pokładów drewnianych na słupach stalowych o wymiarach 80x300  </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pokładów drewnianych na słupach stalowych o wymiarach  200x300cm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pokładu zejściowego o wymiarach 150x270cm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wykonanie i montaż balustrady  drewnianej pomostów -  2.70m</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i montaż rynny do opuszczania kajaków o wymiarach 75x270cm – kpl.1 </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montaż stołów piknikowych wraz z 2 ławkami o konstrukcji betonowej z blatem i siedziskiem drewnianym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3</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lastRenderedPageBreak/>
        <w:t xml:space="preserve">- montaż ławek o konstrukcji betonowej z siedziskiem drewnianym wokół paleniska ogniska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5</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wykonanie paleniska ogniska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grilla betonowego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altany drewnianej o wymiarach 3x8m–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dostawa i montaż koszy na śmieci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2</w:t>
      </w:r>
    </w:p>
    <w:p w:rsidR="00160098" w:rsidRPr="00160098" w:rsidRDefault="0025720A"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Pr>
          <w:rFonts w:ascii="Calibri" w:eastAsia="Times New Roman" w:hAnsi="Calibri" w:cs="Times New Roman"/>
          <w:lang w:eastAsia="pl-PL"/>
        </w:rPr>
        <w:t xml:space="preserve"> </w:t>
      </w:r>
      <w:r w:rsidR="00160098" w:rsidRPr="00160098">
        <w:rPr>
          <w:rFonts w:ascii="Calibri" w:eastAsia="Times New Roman" w:hAnsi="Calibri" w:cs="Times New Roman"/>
          <w:lang w:eastAsia="pl-PL"/>
        </w:rPr>
        <w:t>- dostawa i montaż tablicy informacyjnej – kpl.1</w:t>
      </w:r>
    </w:p>
    <w:p w:rsidR="00160098" w:rsidRPr="00160098" w:rsidRDefault="00160098"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p>
    <w:p w:rsidR="00160098" w:rsidRPr="00160098" w:rsidRDefault="00160098" w:rsidP="00160098">
      <w:pPr>
        <w:overflowPunct w:val="0"/>
        <w:autoSpaceDE w:val="0"/>
        <w:autoSpaceDN w:val="0"/>
        <w:adjustRightInd w:val="0"/>
        <w:spacing w:after="120" w:line="240" w:lineRule="auto"/>
        <w:contextualSpacing/>
        <w:jc w:val="both"/>
        <w:textAlignment w:val="baseline"/>
        <w:rPr>
          <w:rFonts w:ascii="Calibri" w:eastAsia="PMingLiU" w:hAnsi="Calibri" w:cs="Times New Roman"/>
          <w:lang w:eastAsia="pl-PL"/>
        </w:rPr>
      </w:pPr>
      <w:r w:rsidRPr="00160098">
        <w:rPr>
          <w:rFonts w:ascii="Calibri" w:eastAsia="PMingLiU" w:hAnsi="Calibri" w:cs="Times New Roman"/>
          <w:lang w:eastAsia="pl-PL"/>
        </w:rPr>
        <w:t>7. Przystań kajakowa nr 7 – Punkt przystankowy „Szprotawa Ogrodowa – META” – Szprotawa dz. nr 356/2 i 355/1</w:t>
      </w:r>
    </w:p>
    <w:p w:rsidR="00160098" w:rsidRPr="00160098" w:rsidRDefault="0025720A"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Pr>
          <w:rFonts w:ascii="Calibri" w:eastAsia="Times New Roman" w:hAnsi="Calibri" w:cs="Times New Roman"/>
          <w:lang w:eastAsia="pl-PL"/>
        </w:rPr>
        <w:t xml:space="preserve"> </w:t>
      </w:r>
      <w:r w:rsidR="00160098" w:rsidRPr="00160098">
        <w:rPr>
          <w:rFonts w:ascii="Calibri" w:eastAsia="Times New Roman" w:hAnsi="Calibri" w:cs="Times New Roman"/>
          <w:lang w:eastAsia="pl-PL"/>
        </w:rPr>
        <w:t>-  utwardzenie placu 80m</w:t>
      </w:r>
      <w:r w:rsidR="00160098" w:rsidRPr="00160098">
        <w:rPr>
          <w:rFonts w:ascii="Calibri" w:eastAsia="Times New Roman" w:hAnsi="Calibri" w:cs="Times New Roman"/>
          <w:vertAlign w:val="superscript"/>
          <w:lang w:eastAsia="pl-PL"/>
        </w:rPr>
        <w:t>2</w:t>
      </w:r>
    </w:p>
    <w:p w:rsidR="00160098" w:rsidRPr="00160098" w:rsidRDefault="0025720A"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Pr>
          <w:rFonts w:ascii="Calibri" w:eastAsia="Times New Roman" w:hAnsi="Calibri" w:cs="Times New Roman"/>
          <w:lang w:eastAsia="pl-PL"/>
        </w:rPr>
        <w:t xml:space="preserve"> </w:t>
      </w:r>
      <w:r w:rsidR="00160098" w:rsidRPr="00160098">
        <w:rPr>
          <w:rFonts w:ascii="Calibri" w:eastAsia="Times New Roman" w:hAnsi="Calibri" w:cs="Times New Roman"/>
          <w:lang w:eastAsia="pl-PL"/>
        </w:rPr>
        <w:t xml:space="preserve">- wykonanie i montaż pokładów drewnianych na słupach stalowych o wymiarach 80x300  </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25720A"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Pr>
          <w:rFonts w:ascii="Calibri" w:eastAsia="Times New Roman" w:hAnsi="Calibri" w:cs="Times New Roman"/>
          <w:lang w:eastAsia="pl-PL"/>
        </w:rPr>
        <w:t xml:space="preserve"> </w:t>
      </w:r>
      <w:r w:rsidR="00160098" w:rsidRPr="00160098">
        <w:rPr>
          <w:rFonts w:ascii="Calibri" w:eastAsia="Times New Roman" w:hAnsi="Calibri" w:cs="Times New Roman"/>
          <w:lang w:eastAsia="pl-PL"/>
        </w:rPr>
        <w:t xml:space="preserve">- wykonanie i montaż pokładów drewnianych na słupach stalowych o wymiarach  200x300cm  </w:t>
      </w:r>
    </w:p>
    <w:p w:rsidR="00160098" w:rsidRPr="00160098" w:rsidRDefault="00160098" w:rsidP="00160098">
      <w:pPr>
        <w:suppressAutoHyphens/>
        <w:overflowPunct w:val="0"/>
        <w:autoSpaceDE w:val="0"/>
        <w:autoSpaceDN w:val="0"/>
        <w:adjustRightInd w:val="0"/>
        <w:spacing w:after="0" w:line="240" w:lineRule="auto"/>
        <w:contextualSpacing/>
        <w:jc w:val="both"/>
        <w:textAlignment w:val="baseline"/>
        <w:rPr>
          <w:rFonts w:ascii="Calibri" w:eastAsia="Times New Roman" w:hAnsi="Calibri" w:cs="Times New Roman"/>
          <w:lang w:eastAsia="pl-PL"/>
        </w:rPr>
      </w:pPr>
      <w:r w:rsidRPr="00160098">
        <w:rPr>
          <w:rFonts w:ascii="Calibri" w:eastAsia="Times New Roman" w:hAnsi="Calibri" w:cs="Times New Roman"/>
          <w:lang w:eastAsia="pl-PL"/>
        </w:rPr>
        <w:t xml:space="preserve">   – </w:t>
      </w:r>
      <w:proofErr w:type="spellStart"/>
      <w:r w:rsidRPr="00160098">
        <w:rPr>
          <w:rFonts w:ascii="Calibri" w:eastAsia="Times New Roman" w:hAnsi="Calibri" w:cs="Times New Roman"/>
          <w:lang w:eastAsia="pl-PL"/>
        </w:rPr>
        <w:t>kpl</w:t>
      </w:r>
      <w:proofErr w:type="spellEnd"/>
      <w:r w:rsidRPr="00160098">
        <w:rPr>
          <w:rFonts w:ascii="Calibri" w:eastAsia="Times New Roman" w:hAnsi="Calibri" w:cs="Times New Roman"/>
          <w:lang w:eastAsia="pl-PL"/>
        </w:rPr>
        <w:t>. 1</w:t>
      </w:r>
    </w:p>
    <w:p w:rsidR="00160098" w:rsidRPr="00160098" w:rsidRDefault="0025720A"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Pr>
          <w:rFonts w:ascii="Calibri" w:eastAsia="Times New Roman" w:hAnsi="Calibri" w:cs="Times New Roman"/>
          <w:lang w:eastAsia="pl-PL"/>
        </w:rPr>
        <w:t xml:space="preserve"> </w:t>
      </w:r>
      <w:r w:rsidR="00160098" w:rsidRPr="00160098">
        <w:rPr>
          <w:rFonts w:ascii="Calibri" w:eastAsia="Times New Roman" w:hAnsi="Calibri" w:cs="Times New Roman"/>
          <w:lang w:eastAsia="pl-PL"/>
        </w:rPr>
        <w:t xml:space="preserve">-  wykonanie i montaż pokładu zejściowego o wymiarach 150x270cm - </w:t>
      </w:r>
      <w:proofErr w:type="spellStart"/>
      <w:r w:rsidR="00160098" w:rsidRPr="00160098">
        <w:rPr>
          <w:rFonts w:ascii="Calibri" w:eastAsia="Times New Roman" w:hAnsi="Calibri" w:cs="Times New Roman"/>
          <w:lang w:eastAsia="pl-PL"/>
        </w:rPr>
        <w:t>kpl</w:t>
      </w:r>
      <w:proofErr w:type="spellEnd"/>
      <w:r w:rsidR="00160098" w:rsidRPr="00160098">
        <w:rPr>
          <w:rFonts w:ascii="Calibri" w:eastAsia="Times New Roman" w:hAnsi="Calibri" w:cs="Times New Roman"/>
          <w:lang w:eastAsia="pl-PL"/>
        </w:rPr>
        <w:t>. 1</w:t>
      </w:r>
    </w:p>
    <w:p w:rsidR="00160098" w:rsidRPr="00160098" w:rsidRDefault="0025720A"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Pr>
          <w:rFonts w:ascii="Calibri" w:eastAsia="Times New Roman" w:hAnsi="Calibri" w:cs="Times New Roman"/>
          <w:lang w:eastAsia="pl-PL"/>
        </w:rPr>
        <w:t xml:space="preserve"> </w:t>
      </w:r>
      <w:r w:rsidR="00160098" w:rsidRPr="00160098">
        <w:rPr>
          <w:rFonts w:ascii="Calibri" w:eastAsia="Times New Roman" w:hAnsi="Calibri" w:cs="Times New Roman"/>
          <w:lang w:eastAsia="pl-PL"/>
        </w:rPr>
        <w:t>- wykonanie i montaż balustrady  drewnianej pomostów – 2.70m</w:t>
      </w:r>
    </w:p>
    <w:p w:rsidR="00160098" w:rsidRPr="00160098" w:rsidRDefault="0025720A"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Pr>
          <w:rFonts w:ascii="Calibri" w:eastAsia="Times New Roman" w:hAnsi="Calibri" w:cs="Times New Roman"/>
          <w:lang w:eastAsia="pl-PL"/>
        </w:rPr>
        <w:t xml:space="preserve"> </w:t>
      </w:r>
      <w:r w:rsidR="00160098" w:rsidRPr="00160098">
        <w:rPr>
          <w:rFonts w:ascii="Calibri" w:eastAsia="Times New Roman" w:hAnsi="Calibri" w:cs="Times New Roman"/>
          <w:lang w:eastAsia="pl-PL"/>
        </w:rPr>
        <w:t xml:space="preserve">- wykonanie i montaż rynny do opuszczania kajaków o wymiarach 75x270cm – kpl.1 </w:t>
      </w:r>
    </w:p>
    <w:p w:rsidR="00160098" w:rsidRPr="00160098" w:rsidRDefault="0025720A"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Pr>
          <w:rFonts w:ascii="Calibri" w:eastAsia="Times New Roman" w:hAnsi="Calibri" w:cs="Times New Roman"/>
          <w:lang w:eastAsia="pl-PL"/>
        </w:rPr>
        <w:t xml:space="preserve"> </w:t>
      </w:r>
      <w:r w:rsidR="00160098" w:rsidRPr="00160098">
        <w:rPr>
          <w:rFonts w:ascii="Calibri" w:eastAsia="Times New Roman" w:hAnsi="Calibri" w:cs="Times New Roman"/>
          <w:lang w:eastAsia="pl-PL"/>
        </w:rPr>
        <w:t xml:space="preserve">- dostawa i montaż koszy na śmieci – </w:t>
      </w:r>
      <w:proofErr w:type="spellStart"/>
      <w:r w:rsidR="00160098" w:rsidRPr="00160098">
        <w:rPr>
          <w:rFonts w:ascii="Calibri" w:eastAsia="Times New Roman" w:hAnsi="Calibri" w:cs="Times New Roman"/>
          <w:lang w:eastAsia="pl-PL"/>
        </w:rPr>
        <w:t>kpl</w:t>
      </w:r>
      <w:proofErr w:type="spellEnd"/>
      <w:r w:rsidR="00160098" w:rsidRPr="00160098">
        <w:rPr>
          <w:rFonts w:ascii="Calibri" w:eastAsia="Times New Roman" w:hAnsi="Calibri" w:cs="Times New Roman"/>
          <w:lang w:eastAsia="pl-PL"/>
        </w:rPr>
        <w:t>. 1</w:t>
      </w:r>
    </w:p>
    <w:p w:rsidR="00160098" w:rsidRPr="00160098" w:rsidRDefault="0025720A" w:rsidP="00160098">
      <w:pPr>
        <w:suppressAutoHyphens/>
        <w:overflowPunct w:val="0"/>
        <w:autoSpaceDE w:val="0"/>
        <w:autoSpaceDN w:val="0"/>
        <w:adjustRightInd w:val="0"/>
        <w:spacing w:after="120" w:line="240" w:lineRule="auto"/>
        <w:contextualSpacing/>
        <w:jc w:val="both"/>
        <w:textAlignment w:val="baseline"/>
        <w:rPr>
          <w:rFonts w:ascii="Calibri" w:eastAsia="Times New Roman" w:hAnsi="Calibri" w:cs="Times New Roman"/>
          <w:lang w:eastAsia="pl-PL"/>
        </w:rPr>
      </w:pPr>
      <w:r>
        <w:rPr>
          <w:rFonts w:ascii="Calibri" w:eastAsia="Times New Roman" w:hAnsi="Calibri" w:cs="Times New Roman"/>
          <w:lang w:eastAsia="pl-PL"/>
        </w:rPr>
        <w:t xml:space="preserve"> </w:t>
      </w:r>
      <w:r w:rsidR="00160098" w:rsidRPr="00160098">
        <w:rPr>
          <w:rFonts w:ascii="Calibri" w:eastAsia="Times New Roman" w:hAnsi="Calibri" w:cs="Times New Roman"/>
          <w:lang w:eastAsia="pl-PL"/>
        </w:rPr>
        <w:t>- dostawa i montaż tablicy informacyjnej – kpl.1</w:t>
      </w:r>
    </w:p>
    <w:p w:rsidR="00160098" w:rsidRPr="00160098" w:rsidRDefault="00160098" w:rsidP="00160098">
      <w:pPr>
        <w:spacing w:after="0" w:line="200" w:lineRule="exact"/>
        <w:rPr>
          <w:rFonts w:ascii="Calibri" w:eastAsia="Times New Roman" w:hAnsi="Calibri" w:cs="Arial"/>
          <w:sz w:val="20"/>
          <w:szCs w:val="20"/>
          <w:lang w:eastAsia="pl-PL"/>
        </w:rPr>
      </w:pPr>
    </w:p>
    <w:p w:rsidR="00160098" w:rsidRPr="00160098" w:rsidRDefault="00160098" w:rsidP="00160098">
      <w:pPr>
        <w:spacing w:after="0" w:line="200" w:lineRule="exact"/>
        <w:rPr>
          <w:rFonts w:ascii="Calibri" w:eastAsia="Times New Roman" w:hAnsi="Calibri" w:cs="Arial"/>
          <w:sz w:val="20"/>
          <w:szCs w:val="20"/>
          <w:lang w:eastAsia="pl-PL"/>
        </w:rPr>
      </w:pPr>
    </w:p>
    <w:p w:rsidR="00160098" w:rsidRPr="00160098" w:rsidRDefault="0025720A" w:rsidP="00160098">
      <w:pPr>
        <w:spacing w:after="0" w:line="200" w:lineRule="exact"/>
        <w:rPr>
          <w:rFonts w:ascii="Calibri" w:eastAsia="Times New Roman" w:hAnsi="Calibri" w:cs="Arial"/>
          <w:sz w:val="20"/>
          <w:szCs w:val="20"/>
          <w:lang w:eastAsia="pl-PL"/>
        </w:rPr>
      </w:pPr>
      <w:r>
        <w:rPr>
          <w:rFonts w:ascii="Calibri" w:eastAsia="Times New Roman" w:hAnsi="Calibri" w:cs="Arial"/>
          <w:sz w:val="20"/>
          <w:szCs w:val="20"/>
          <w:lang w:eastAsia="pl-PL"/>
        </w:rPr>
        <w:t>Roboty należy wykonać zgonie z dokumentacja projektowa stanowiąca załącznik  do SIWZ.</w:t>
      </w:r>
    </w:p>
    <w:p w:rsidR="00703D85" w:rsidRDefault="00703D85" w:rsidP="00223C97">
      <w:pPr>
        <w:autoSpaceDE w:val="0"/>
        <w:autoSpaceDN w:val="0"/>
        <w:adjustRightInd w:val="0"/>
        <w:spacing w:after="27" w:line="240" w:lineRule="auto"/>
        <w:jc w:val="both"/>
        <w:rPr>
          <w:rFonts w:ascii="Arial" w:hAnsi="Arial" w:cs="Arial"/>
          <w:b/>
          <w:color w:val="000000"/>
          <w:sz w:val="20"/>
          <w:szCs w:val="20"/>
        </w:rPr>
      </w:pPr>
    </w:p>
    <w:p w:rsidR="00703D85" w:rsidRDefault="00703D85" w:rsidP="00223C97">
      <w:pPr>
        <w:autoSpaceDE w:val="0"/>
        <w:autoSpaceDN w:val="0"/>
        <w:adjustRightInd w:val="0"/>
        <w:spacing w:after="27" w:line="240" w:lineRule="auto"/>
        <w:jc w:val="both"/>
        <w:rPr>
          <w:rFonts w:ascii="Arial" w:hAnsi="Arial" w:cs="Arial"/>
          <w:b/>
          <w:color w:val="000000"/>
          <w:sz w:val="20"/>
          <w:szCs w:val="20"/>
        </w:rPr>
      </w:pPr>
    </w:p>
    <w:p w:rsidR="003246F1" w:rsidRPr="00094EFB" w:rsidRDefault="00455014" w:rsidP="00223C97">
      <w:pPr>
        <w:spacing w:after="0" w:line="360" w:lineRule="auto"/>
        <w:jc w:val="both"/>
        <w:rPr>
          <w:rFonts w:ascii="Arial" w:eastAsia="Calibri" w:hAnsi="Arial" w:cs="Arial"/>
          <w:b/>
          <w:sz w:val="20"/>
          <w:szCs w:val="20"/>
        </w:rPr>
      </w:pPr>
      <w:r>
        <w:rPr>
          <w:rFonts w:ascii="Arial" w:eastAsia="Calibri" w:hAnsi="Arial" w:cs="Arial"/>
          <w:b/>
          <w:sz w:val="20"/>
          <w:szCs w:val="20"/>
        </w:rPr>
        <w:t xml:space="preserve">3.2.4 </w:t>
      </w:r>
      <w:r w:rsidR="00AE48A4" w:rsidRPr="00094EFB">
        <w:rPr>
          <w:rFonts w:ascii="Arial" w:eastAsia="Calibri" w:hAnsi="Arial" w:cs="Arial"/>
          <w:b/>
          <w:sz w:val="20"/>
          <w:szCs w:val="20"/>
        </w:rPr>
        <w:t xml:space="preserve"> </w:t>
      </w:r>
      <w:r w:rsidR="003246F1" w:rsidRPr="00094EFB">
        <w:rPr>
          <w:rFonts w:ascii="Arial" w:eastAsia="Calibri" w:hAnsi="Arial" w:cs="Arial"/>
          <w:b/>
          <w:sz w:val="20"/>
          <w:szCs w:val="20"/>
        </w:rPr>
        <w:t>Wymogi dotyczące  zatrudnienia pracowników do wykonywania przedmiotu zamówienia:</w:t>
      </w:r>
    </w:p>
    <w:p w:rsidR="00712719"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Times New Roman" w:hAnsi="Arial" w:cs="Arial"/>
          <w:sz w:val="20"/>
          <w:szCs w:val="20"/>
          <w:lang w:eastAsia="pl-PL"/>
        </w:rPr>
        <w:t>Zamawiający wymaga  aby wykonawca lub podwykonawca w momencie podpisania umowy zatrudniał  do realizacji przed</w:t>
      </w:r>
      <w:r w:rsidR="00712719" w:rsidRPr="00094EFB">
        <w:rPr>
          <w:rFonts w:ascii="Arial" w:eastAsia="Times New Roman" w:hAnsi="Arial" w:cs="Arial"/>
          <w:sz w:val="20"/>
          <w:szCs w:val="20"/>
          <w:lang w:eastAsia="pl-PL"/>
        </w:rPr>
        <w:t xml:space="preserve">miotu zamówienia </w:t>
      </w:r>
      <w:r w:rsidR="00D00B18">
        <w:rPr>
          <w:rFonts w:ascii="Arial" w:eastAsia="Times New Roman" w:hAnsi="Arial" w:cs="Arial"/>
          <w:sz w:val="20"/>
          <w:szCs w:val="20"/>
          <w:lang w:eastAsia="pl-PL"/>
        </w:rPr>
        <w:t xml:space="preserve"> oso</w:t>
      </w:r>
      <w:r w:rsidR="00337203" w:rsidRPr="00D00B18">
        <w:rPr>
          <w:rFonts w:ascii="Arial" w:eastAsia="Times New Roman" w:hAnsi="Arial" w:cs="Arial"/>
          <w:sz w:val="20"/>
          <w:szCs w:val="20"/>
          <w:lang w:eastAsia="pl-PL"/>
        </w:rPr>
        <w:t>b</w:t>
      </w:r>
      <w:r w:rsidR="00D00B18" w:rsidRPr="00D00B18">
        <w:rPr>
          <w:rFonts w:ascii="Arial" w:eastAsia="Times New Roman" w:hAnsi="Arial" w:cs="Arial"/>
          <w:sz w:val="20"/>
          <w:szCs w:val="20"/>
          <w:lang w:eastAsia="pl-PL"/>
        </w:rPr>
        <w:t>y</w:t>
      </w:r>
      <w:r w:rsidR="00D00B18">
        <w:rPr>
          <w:rFonts w:ascii="Arial" w:eastAsia="Times New Roman" w:hAnsi="Arial" w:cs="Arial"/>
          <w:sz w:val="20"/>
          <w:szCs w:val="20"/>
          <w:lang w:eastAsia="pl-PL"/>
        </w:rPr>
        <w:t xml:space="preserve"> które będą wykonywać zamówienie </w:t>
      </w:r>
      <w:r w:rsidRPr="00094EFB">
        <w:rPr>
          <w:rFonts w:ascii="Arial" w:eastAsia="Times New Roman" w:hAnsi="Arial" w:cs="Arial"/>
          <w:sz w:val="20"/>
          <w:szCs w:val="20"/>
          <w:lang w:eastAsia="pl-PL"/>
        </w:rPr>
        <w:t xml:space="preserve">na podstawie umowy o pracę, </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oświadczeń i dokumentów w zakresie potwierdzenia spełniania ww. wymogów i dokonywania ich oceny,</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wyjaśnień w przypadku wątpliwości w zakresie potwierdzenia spełniania ww. wymogów,</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przeprowadzania kontroli na miejscu wykonywania świadczenia.</w:t>
      </w:r>
    </w:p>
    <w:p w:rsidR="003246F1" w:rsidRPr="00094EFB" w:rsidRDefault="003246F1" w:rsidP="00223C97">
      <w:pPr>
        <w:spacing w:after="0" w:line="240" w:lineRule="auto"/>
        <w:ind w:left="1440"/>
        <w:contextualSpacing/>
        <w:jc w:val="both"/>
        <w:rPr>
          <w:rFonts w:ascii="Arial" w:eastAsia="Calibri" w:hAnsi="Arial" w:cs="Arial"/>
          <w:sz w:val="20"/>
          <w:szCs w:val="20"/>
        </w:rPr>
      </w:pP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5E2138">
        <w:rPr>
          <w:rFonts w:ascii="Arial" w:eastAsia="Calibri" w:hAnsi="Arial" w:cs="Arial"/>
          <w:sz w:val="20"/>
          <w:szCs w:val="20"/>
        </w:rPr>
        <w:t>oświadczenie wykonawcy lub podwykonawcy</w:t>
      </w:r>
      <w:r w:rsidRPr="00094EFB">
        <w:rPr>
          <w:rFonts w:ascii="Arial" w:eastAsia="Calibri" w:hAnsi="Arial" w:cs="Arial"/>
          <w:b/>
          <w:sz w:val="20"/>
          <w:szCs w:val="20"/>
        </w:rPr>
        <w:t xml:space="preserve"> </w:t>
      </w:r>
      <w:r w:rsidRPr="00094EFB">
        <w:rPr>
          <w:rFonts w:ascii="Arial" w:eastAsia="Calibri" w:hAnsi="Arial" w:cs="Arial"/>
          <w:sz w:val="20"/>
          <w:szCs w:val="20"/>
        </w:rPr>
        <w:t>o zatrudnieniu na podstawie umowy o pracę osób wykonujących czynności, których dotyczy wezwanie zamawiającego.</w:t>
      </w:r>
      <w:r w:rsidRPr="00094EFB">
        <w:rPr>
          <w:rFonts w:ascii="Arial" w:eastAsia="Calibri" w:hAnsi="Arial" w:cs="Arial"/>
          <w:b/>
          <w:sz w:val="20"/>
          <w:szCs w:val="20"/>
        </w:rPr>
        <w:t xml:space="preserve"> </w:t>
      </w:r>
      <w:r w:rsidRPr="00094EFB">
        <w:rPr>
          <w:rFonts w:ascii="Arial" w:eastAsia="Calibri"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lastRenderedPageBreak/>
        <w:t>zaświadczenie właściwego oddziału ZUS, potwierdzające opłacanie przez wykonawcę lub podwykonawcę składek na ubezpieczenia społeczne i zdrowotne z tytułu zatrudnienia na podstawie umów o pracę za ostatni okres rozliczeniowy;</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Z tytułu niespełnienia przez wykonawcę lub podwykonawcę wymogu zatrudnienia na podstawie umowy o pracę osób wykonujących wskazane w punkcie 1 czynności zamawiający przewiduje sankcję w postaci rozwiązania umowy z wykonawcą.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przypadku uzasadnionych wątpliwości co do przestrzegania prawa pracy przez wykonawcę lub podwykonawcę, zamawiający może zwrócić się o przeprowadzenie kontroli przez Państwową Inspekcję Pracy.</w:t>
      </w:r>
    </w:p>
    <w:p w:rsidR="006501E7" w:rsidRPr="00094EFB" w:rsidRDefault="006501E7" w:rsidP="00FC4E91">
      <w:pPr>
        <w:spacing w:after="0" w:line="240" w:lineRule="auto"/>
        <w:jc w:val="both"/>
        <w:rPr>
          <w:rFonts w:ascii="Arial" w:eastAsia="Times New Roman" w:hAnsi="Arial" w:cs="Arial"/>
          <w:sz w:val="20"/>
          <w:szCs w:val="20"/>
          <w:lang w:eastAsia="pl-PL"/>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4. Okres, w którym realizowane bę</w:t>
      </w:r>
      <w:r w:rsidR="001A5FD1" w:rsidRPr="00E85066">
        <w:rPr>
          <w:rFonts w:ascii="Arial" w:hAnsi="Arial" w:cs="Arial"/>
          <w:b/>
          <w:bCs/>
          <w:color w:val="000000"/>
          <w:sz w:val="20"/>
          <w:szCs w:val="20"/>
        </w:rPr>
        <w:t xml:space="preserve">dzie zamówienie: </w:t>
      </w:r>
      <w:r w:rsidR="00DF0BA3">
        <w:rPr>
          <w:rFonts w:ascii="Arial" w:hAnsi="Arial" w:cs="Arial"/>
          <w:color w:val="000000"/>
          <w:sz w:val="20"/>
          <w:szCs w:val="20"/>
        </w:rPr>
        <w:t>o</w:t>
      </w:r>
      <w:r w:rsidR="002D3AF0">
        <w:rPr>
          <w:rFonts w:ascii="Arial" w:hAnsi="Arial" w:cs="Arial"/>
          <w:color w:val="000000"/>
          <w:sz w:val="20"/>
          <w:szCs w:val="20"/>
        </w:rPr>
        <w:t>d podpisania umowy do 31.05.2018</w:t>
      </w:r>
      <w:r w:rsidR="00851AA9">
        <w:rPr>
          <w:rFonts w:ascii="Arial" w:hAnsi="Arial" w:cs="Arial"/>
          <w:color w:val="000000"/>
          <w:sz w:val="20"/>
          <w:szCs w:val="20"/>
        </w:rPr>
        <w:t>r</w:t>
      </w:r>
      <w:r w:rsidR="001A5FD1" w:rsidRPr="00E85066">
        <w:rPr>
          <w:rFonts w:ascii="Arial" w:hAnsi="Arial" w:cs="Arial"/>
          <w:color w:val="000000"/>
          <w:sz w:val="20"/>
          <w:szCs w:val="20"/>
        </w:rPr>
        <w:t>.</w:t>
      </w:r>
    </w:p>
    <w:p w:rsidR="00AC5181" w:rsidRPr="00E85066" w:rsidRDefault="00AC5181" w:rsidP="00AC5181">
      <w:pPr>
        <w:autoSpaceDE w:val="0"/>
        <w:autoSpaceDN w:val="0"/>
        <w:adjustRightInd w:val="0"/>
        <w:spacing w:after="0" w:line="240" w:lineRule="auto"/>
        <w:rPr>
          <w:rFonts w:ascii="Arial" w:hAnsi="Arial" w:cs="Arial"/>
          <w:b/>
          <w:bCs/>
          <w:color w:val="000000"/>
          <w:sz w:val="20"/>
          <w:szCs w:val="20"/>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 xml:space="preserve">5. Podstawy wykluczenia i warunki udziału w postępowaniu </w:t>
      </w:r>
      <w:r w:rsidRPr="00E85066">
        <w:rPr>
          <w:rFonts w:ascii="Arial" w:hAnsi="Arial" w:cs="Arial"/>
          <w:color w:val="000000"/>
          <w:sz w:val="20"/>
          <w:szCs w:val="20"/>
        </w:rPr>
        <w:t>- o udzielenie zamówienia mogą</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E85066">
        <w:rPr>
          <w:rFonts w:ascii="Arial" w:hAnsi="Arial" w:cs="Arial"/>
          <w:color w:val="000000"/>
          <w:sz w:val="20"/>
          <w:szCs w:val="20"/>
        </w:rPr>
        <w:t>ubiegać się Wykonawcy</w:t>
      </w:r>
      <w:r w:rsidR="00F23D0B">
        <w:rPr>
          <w:rFonts w:ascii="Arial" w:hAnsi="Arial" w:cs="Arial"/>
          <w:color w:val="000000"/>
          <w:sz w:val="20"/>
          <w:szCs w:val="20"/>
        </w:rPr>
        <w:t>:</w:t>
      </w:r>
    </w:p>
    <w:p w:rsidR="00F23D0B" w:rsidRDefault="00F23D0B" w:rsidP="00F23D0B">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5.1. </w:t>
      </w:r>
      <w:r>
        <w:rPr>
          <w:rFonts w:ascii="Arial" w:hAnsi="Arial" w:cs="Arial"/>
          <w:b/>
          <w:bCs/>
          <w:color w:val="000000"/>
          <w:sz w:val="20"/>
          <w:szCs w:val="20"/>
        </w:rPr>
        <w:t>Spełniaj</w:t>
      </w:r>
      <w:r>
        <w:rPr>
          <w:rFonts w:ascii="Arial,Bold" w:hAnsi="Arial,Bold" w:cs="Arial,Bold"/>
          <w:b/>
          <w:bCs/>
          <w:color w:val="000000"/>
          <w:sz w:val="20"/>
          <w:szCs w:val="20"/>
        </w:rPr>
        <w:t>ą</w:t>
      </w:r>
      <w:r>
        <w:rPr>
          <w:rFonts w:ascii="Arial" w:hAnsi="Arial" w:cs="Arial"/>
          <w:b/>
          <w:bCs/>
          <w:color w:val="000000"/>
          <w:sz w:val="20"/>
          <w:szCs w:val="20"/>
        </w:rPr>
        <w:t xml:space="preserve">cy warunki </w:t>
      </w:r>
      <w:r>
        <w:rPr>
          <w:rFonts w:ascii="Arial" w:hAnsi="Arial" w:cs="Arial"/>
          <w:color w:val="000000"/>
          <w:sz w:val="20"/>
          <w:szCs w:val="20"/>
        </w:rPr>
        <w:t xml:space="preserve">zawarte w art. 22 ust. 1b ustawy </w:t>
      </w:r>
      <w:proofErr w:type="spellStart"/>
      <w:r>
        <w:rPr>
          <w:rFonts w:ascii="Arial" w:hAnsi="Arial" w:cs="Arial"/>
          <w:color w:val="000000"/>
          <w:sz w:val="20"/>
          <w:szCs w:val="20"/>
        </w:rPr>
        <w:t>pzp</w:t>
      </w:r>
      <w:proofErr w:type="spellEnd"/>
      <w:r>
        <w:rPr>
          <w:rFonts w:ascii="Arial" w:hAnsi="Arial" w:cs="Arial"/>
          <w:color w:val="000000"/>
          <w:sz w:val="20"/>
          <w:szCs w:val="20"/>
        </w:rPr>
        <w:t xml:space="preserve"> </w:t>
      </w:r>
      <w:r w:rsidRPr="00C3062A">
        <w:rPr>
          <w:rFonts w:ascii="Arial" w:hAnsi="Arial" w:cs="Arial"/>
          <w:bCs/>
          <w:color w:val="000000"/>
          <w:sz w:val="20"/>
          <w:szCs w:val="20"/>
        </w:rPr>
        <w:t xml:space="preserve">oraz </w:t>
      </w:r>
      <w:r>
        <w:rPr>
          <w:rFonts w:ascii="Arial" w:hAnsi="Arial" w:cs="Arial"/>
          <w:color w:val="000000"/>
          <w:sz w:val="20"/>
          <w:szCs w:val="20"/>
        </w:rPr>
        <w:t>spełniający minimalne warunki</w:t>
      </w:r>
    </w:p>
    <w:p w:rsidR="00F23D0B" w:rsidRPr="00F23D0B" w:rsidRDefault="00F23D0B"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udziału w postępowaniu umożliwiające realizację zamówienia na odpowiednim poziomie odnośnie:</w:t>
      </w:r>
    </w:p>
    <w:p w:rsidR="00B43CDA" w:rsidRPr="00AF6FC7" w:rsidRDefault="00B43CDA" w:rsidP="00171260">
      <w:pPr>
        <w:numPr>
          <w:ilvl w:val="0"/>
          <w:numId w:val="15"/>
        </w:numPr>
        <w:tabs>
          <w:tab w:val="left" w:pos="426"/>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kompetencji lub uprawnień do prowadzenia określonej działalności zawodowej, o ile wynika to z odrębnych przepisów, </w:t>
      </w:r>
    </w:p>
    <w:p w:rsidR="00775A73" w:rsidRDefault="00B43CDA" w:rsidP="00775A73">
      <w:pPr>
        <w:numPr>
          <w:ilvl w:val="0"/>
          <w:numId w:val="15"/>
        </w:numPr>
        <w:tabs>
          <w:tab w:val="left" w:pos="426"/>
          <w:tab w:val="left" w:pos="1701"/>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sytuacji ekonomicznej lub finansowej,</w:t>
      </w:r>
    </w:p>
    <w:p w:rsidR="00775A73" w:rsidRPr="0079394E" w:rsidRDefault="00775A73" w:rsidP="00775A73">
      <w:pPr>
        <w:tabs>
          <w:tab w:val="left" w:pos="426"/>
          <w:tab w:val="left" w:pos="1701"/>
        </w:tabs>
        <w:autoSpaceDE w:val="0"/>
        <w:autoSpaceDN w:val="0"/>
        <w:spacing w:before="100" w:beforeAutospacing="1" w:after="100" w:afterAutospacing="1" w:line="240" w:lineRule="auto"/>
        <w:jc w:val="both"/>
        <w:rPr>
          <w:rFonts w:ascii="Arial" w:eastAsia="Times New Roman" w:hAnsi="Arial" w:cs="Arial"/>
          <w:sz w:val="20"/>
          <w:szCs w:val="20"/>
          <w:lang w:eastAsia="pl-PL"/>
        </w:rPr>
      </w:pPr>
      <w:r w:rsidRPr="0079394E">
        <w:rPr>
          <w:rFonts w:ascii="Arial" w:eastAsia="Times New Roman" w:hAnsi="Arial" w:cs="Arial"/>
          <w:sz w:val="20"/>
          <w:szCs w:val="20"/>
          <w:lang w:eastAsia="pl-PL"/>
        </w:rPr>
        <w:t>-Posiadanie środków finansowych lub  zdolności kredytowej w wysokości co najmniej</w:t>
      </w:r>
      <w:r w:rsidRPr="0079394E">
        <w:rPr>
          <w:rFonts w:ascii="Arial" w:eastAsia="Times New Roman" w:hAnsi="Arial" w:cs="Arial"/>
          <w:b/>
          <w:sz w:val="20"/>
          <w:szCs w:val="20"/>
          <w:lang w:eastAsia="pl-PL"/>
        </w:rPr>
        <w:t xml:space="preserve"> </w:t>
      </w:r>
      <w:r w:rsidR="00A23DF6">
        <w:rPr>
          <w:rFonts w:ascii="Arial" w:eastAsia="Times New Roman" w:hAnsi="Arial" w:cs="Arial"/>
          <w:b/>
          <w:sz w:val="20"/>
          <w:szCs w:val="20"/>
          <w:lang w:eastAsia="pl-PL"/>
        </w:rPr>
        <w:t>15</w:t>
      </w:r>
      <w:r w:rsidR="00B03237">
        <w:rPr>
          <w:rFonts w:ascii="Arial" w:eastAsia="Times New Roman" w:hAnsi="Arial" w:cs="Arial"/>
          <w:b/>
          <w:sz w:val="20"/>
          <w:szCs w:val="20"/>
          <w:lang w:eastAsia="pl-PL"/>
        </w:rPr>
        <w:t>0</w:t>
      </w:r>
      <w:r w:rsidR="00275CD5" w:rsidRPr="0079394E">
        <w:rPr>
          <w:rFonts w:ascii="Arial" w:eastAsia="Times New Roman" w:hAnsi="Arial" w:cs="Arial"/>
          <w:b/>
          <w:sz w:val="20"/>
          <w:szCs w:val="20"/>
          <w:lang w:eastAsia="pl-PL"/>
        </w:rPr>
        <w:t xml:space="preserve"> 000 </w:t>
      </w:r>
      <w:r w:rsidRPr="0079394E">
        <w:rPr>
          <w:rFonts w:ascii="Arial" w:eastAsia="Times New Roman" w:hAnsi="Arial" w:cs="Arial"/>
          <w:b/>
          <w:sz w:val="20"/>
          <w:szCs w:val="20"/>
          <w:lang w:eastAsia="pl-PL"/>
        </w:rPr>
        <w:t xml:space="preserve"> </w:t>
      </w:r>
      <w:r w:rsidR="0085231E" w:rsidRPr="0079394E">
        <w:rPr>
          <w:rFonts w:ascii="Arial" w:eastAsia="Times New Roman" w:hAnsi="Arial" w:cs="Arial"/>
          <w:b/>
          <w:sz w:val="20"/>
          <w:szCs w:val="20"/>
          <w:lang w:eastAsia="pl-PL"/>
        </w:rPr>
        <w:t>zł</w:t>
      </w:r>
      <w:r w:rsidRPr="0079394E">
        <w:rPr>
          <w:rFonts w:ascii="Arial" w:eastAsia="Times New Roman" w:hAnsi="Arial" w:cs="Arial"/>
          <w:sz w:val="20"/>
          <w:szCs w:val="20"/>
          <w:lang w:eastAsia="pl-PL"/>
        </w:rPr>
        <w:t>.</w:t>
      </w:r>
    </w:p>
    <w:p w:rsidR="00C40C5D" w:rsidRPr="00AF6FC7" w:rsidRDefault="00C40C5D" w:rsidP="001524E5">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B43CDA" w:rsidRPr="00AF6FC7" w:rsidRDefault="00B43CDA" w:rsidP="000B1C80">
      <w:pPr>
        <w:tabs>
          <w:tab w:val="left" w:pos="426"/>
        </w:tabs>
        <w:autoSpaceDE w:val="0"/>
        <w:autoSpaceDN w:val="0"/>
        <w:adjustRightInd w:val="0"/>
        <w:spacing w:after="0" w:line="240" w:lineRule="auto"/>
        <w:ind w:hanging="1701"/>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 xml:space="preserve">c)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zdolności technicznej lub zawodowej</w:t>
      </w:r>
    </w:p>
    <w:p w:rsidR="00C40C5D" w:rsidRPr="00AF6FC7" w:rsidRDefault="00C40C5D" w:rsidP="00C40C5D">
      <w:pPr>
        <w:tabs>
          <w:tab w:val="left" w:pos="426"/>
        </w:tabs>
        <w:autoSpaceDE w:val="0"/>
        <w:autoSpaceDN w:val="0"/>
        <w:adjustRightInd w:val="0"/>
        <w:spacing w:after="0" w:line="240" w:lineRule="auto"/>
        <w:ind w:hanging="1701"/>
        <w:rPr>
          <w:rFonts w:ascii="Arial" w:hAnsi="Arial" w:cs="Arial"/>
          <w:b/>
          <w:bCs/>
          <w:color w:val="000000"/>
          <w:sz w:val="20"/>
          <w:szCs w:val="20"/>
        </w:rPr>
      </w:pPr>
      <w:r w:rsidRPr="00AF6FC7">
        <w:rPr>
          <w:rFonts w:ascii="Arial" w:hAnsi="Arial" w:cs="Arial"/>
          <w:b/>
          <w:bCs/>
          <w:color w:val="000000"/>
          <w:sz w:val="20"/>
          <w:szCs w:val="20"/>
        </w:rPr>
        <w:tab/>
      </w:r>
      <w:r w:rsidRPr="00AF6FC7">
        <w:rPr>
          <w:rFonts w:ascii="Arial" w:hAnsi="Arial" w:cs="Arial"/>
          <w:b/>
          <w:bCs/>
          <w:color w:val="000000"/>
          <w:sz w:val="20"/>
          <w:szCs w:val="20"/>
        </w:rPr>
        <w:tab/>
      </w:r>
    </w:p>
    <w:p w:rsidR="00D9129F" w:rsidRDefault="00C40C5D" w:rsidP="00BE5630">
      <w:pPr>
        <w:autoSpaceDE w:val="0"/>
        <w:autoSpaceDN w:val="0"/>
        <w:adjustRightInd w:val="0"/>
        <w:spacing w:after="0" w:line="240" w:lineRule="auto"/>
        <w:rPr>
          <w:rFonts w:ascii="Arial" w:hAnsi="Arial" w:cs="Arial"/>
          <w:sz w:val="20"/>
          <w:szCs w:val="20"/>
        </w:rPr>
      </w:pPr>
      <w:r w:rsidRPr="00AF6FC7">
        <w:rPr>
          <w:rFonts w:ascii="Arial" w:eastAsia="Times New Roman" w:hAnsi="Arial" w:cs="Arial"/>
          <w:snapToGrid w:val="0"/>
          <w:sz w:val="20"/>
          <w:szCs w:val="20"/>
          <w:lang w:eastAsia="pl-PL"/>
        </w:rPr>
        <w:t>posiadanie wiedzy i doświadczenia</w:t>
      </w:r>
      <w:r w:rsidR="00BE5630" w:rsidRPr="00AF6FC7">
        <w:rPr>
          <w:rFonts w:ascii="Arial" w:eastAsia="Times New Roman" w:hAnsi="Arial" w:cs="Arial"/>
          <w:snapToGrid w:val="0"/>
          <w:sz w:val="20"/>
          <w:szCs w:val="20"/>
          <w:lang w:eastAsia="pl-PL"/>
        </w:rPr>
        <w:t xml:space="preserve"> </w:t>
      </w:r>
      <w:proofErr w:type="spellStart"/>
      <w:r w:rsidR="00BE5630" w:rsidRPr="00AF6FC7">
        <w:rPr>
          <w:rFonts w:ascii="Arial" w:eastAsia="Times New Roman" w:hAnsi="Arial" w:cs="Arial"/>
          <w:snapToGrid w:val="0"/>
          <w:sz w:val="20"/>
          <w:szCs w:val="20"/>
          <w:lang w:eastAsia="pl-PL"/>
        </w:rPr>
        <w:t>tj</w:t>
      </w:r>
      <w:proofErr w:type="spellEnd"/>
      <w:r w:rsidR="00BE5630" w:rsidRPr="00AF6FC7">
        <w:rPr>
          <w:rFonts w:ascii="Arial" w:eastAsia="Times New Roman" w:hAnsi="Arial" w:cs="Arial"/>
          <w:snapToGrid w:val="0"/>
          <w:sz w:val="20"/>
          <w:szCs w:val="20"/>
          <w:lang w:eastAsia="pl-PL"/>
        </w:rPr>
        <w:t>:</w:t>
      </w:r>
      <w:r w:rsidRPr="00AF6FC7">
        <w:rPr>
          <w:rFonts w:ascii="Arial" w:eastAsia="Times New Roman" w:hAnsi="Arial" w:cs="Arial"/>
          <w:snapToGrid w:val="0"/>
          <w:sz w:val="20"/>
          <w:szCs w:val="20"/>
          <w:lang w:eastAsia="pl-PL"/>
        </w:rPr>
        <w:t xml:space="preserve"> </w:t>
      </w:r>
      <w:r w:rsidR="00BE5630" w:rsidRPr="00AF6FC7">
        <w:rPr>
          <w:rFonts w:ascii="Arial" w:hAnsi="Arial" w:cs="Arial"/>
          <w:sz w:val="20"/>
          <w:szCs w:val="20"/>
        </w:rPr>
        <w:t>w okresie ostatnich pięciu lat przed upływem terminu składania ofert, a jeżeli okres prowadzenia działalności jest krótszy - w tym okresie, wykonał należycie</w:t>
      </w:r>
      <w:r w:rsidR="004D572E">
        <w:rPr>
          <w:rFonts w:ascii="Arial" w:hAnsi="Arial" w:cs="Arial"/>
          <w:sz w:val="20"/>
          <w:szCs w:val="20"/>
        </w:rPr>
        <w:t>:</w:t>
      </w:r>
    </w:p>
    <w:p w:rsidR="00BE5630" w:rsidRPr="00AF6FC7" w:rsidRDefault="00BE5630" w:rsidP="00BE5630">
      <w:pPr>
        <w:autoSpaceDE w:val="0"/>
        <w:autoSpaceDN w:val="0"/>
        <w:adjustRightInd w:val="0"/>
        <w:spacing w:after="0" w:line="240" w:lineRule="auto"/>
        <w:rPr>
          <w:rFonts w:ascii="Arial" w:hAnsi="Arial" w:cs="Arial"/>
          <w:sz w:val="20"/>
          <w:szCs w:val="20"/>
        </w:rPr>
      </w:pPr>
      <w:r w:rsidRPr="00AF6FC7">
        <w:rPr>
          <w:rFonts w:ascii="Arial" w:hAnsi="Arial" w:cs="Arial"/>
          <w:sz w:val="20"/>
          <w:szCs w:val="20"/>
        </w:rPr>
        <w:t xml:space="preserve"> </w:t>
      </w:r>
    </w:p>
    <w:p w:rsidR="00BE5630" w:rsidRPr="009B4AED" w:rsidRDefault="00B176EA" w:rsidP="009B4AED">
      <w:pPr>
        <w:jc w:val="both"/>
        <w:rPr>
          <w:rFonts w:ascii="Arial" w:eastAsia="Times New Roman" w:hAnsi="Arial" w:cs="Arial"/>
          <w:sz w:val="20"/>
          <w:szCs w:val="20"/>
          <w:lang w:eastAsia="zh-CN"/>
        </w:rPr>
      </w:pPr>
      <w:r w:rsidRPr="0079394E">
        <w:rPr>
          <w:rFonts w:ascii="Arial" w:eastAsia="Times New Roman" w:hAnsi="Arial" w:cs="Arial"/>
          <w:sz w:val="20"/>
          <w:szCs w:val="20"/>
          <w:lang w:eastAsia="pl-PL"/>
        </w:rPr>
        <w:t>-</w:t>
      </w:r>
      <w:r w:rsidR="009B4AED" w:rsidRPr="009B4AED">
        <w:rPr>
          <w:rFonts w:ascii="Arial" w:eastAsia="Times New Roman" w:hAnsi="Arial" w:cs="Arial"/>
          <w:sz w:val="24"/>
          <w:szCs w:val="24"/>
          <w:lang w:eastAsia="zh-CN"/>
        </w:rPr>
        <w:t xml:space="preserve"> </w:t>
      </w:r>
      <w:r w:rsidR="009B4AED" w:rsidRPr="009B4AED">
        <w:rPr>
          <w:rFonts w:ascii="Arial" w:eastAsia="Times New Roman" w:hAnsi="Arial" w:cs="Arial"/>
          <w:sz w:val="20"/>
          <w:szCs w:val="20"/>
          <w:lang w:eastAsia="zh-CN"/>
        </w:rPr>
        <w:t>Wykonawca musi wykazać, że wykonał w okresie ostatnich 5 lat przed upływem terminu składania ofert, a jeżeli okres prowadzenia działalności jest krótszy – w tym okresie, co najmniej 1 zamówienie (</w:t>
      </w:r>
      <w:r w:rsidR="00B82234">
        <w:rPr>
          <w:rFonts w:ascii="Arial" w:eastAsia="Times New Roman" w:hAnsi="Arial" w:cs="Arial"/>
          <w:sz w:val="20"/>
          <w:szCs w:val="20"/>
          <w:lang w:eastAsia="zh-CN"/>
        </w:rPr>
        <w:t xml:space="preserve">umowa na </w:t>
      </w:r>
      <w:r w:rsidR="009B4AED" w:rsidRPr="009B4AED">
        <w:rPr>
          <w:rFonts w:ascii="Arial" w:eastAsia="Times New Roman" w:hAnsi="Arial" w:cs="Arial"/>
          <w:sz w:val="20"/>
          <w:szCs w:val="20"/>
          <w:lang w:eastAsia="zh-CN"/>
        </w:rPr>
        <w:t>robotę budowlaną</w:t>
      </w:r>
      <w:r w:rsidR="00E51605">
        <w:rPr>
          <w:rFonts w:ascii="Arial" w:eastAsia="Times New Roman" w:hAnsi="Arial" w:cs="Arial"/>
          <w:sz w:val="20"/>
          <w:szCs w:val="20"/>
          <w:lang w:eastAsia="zh-CN"/>
        </w:rPr>
        <w:t>), o wartości nie niższej niż  15</w:t>
      </w:r>
      <w:r w:rsidR="009B4AED" w:rsidRPr="009B4AED">
        <w:rPr>
          <w:rFonts w:ascii="Arial" w:eastAsia="Times New Roman" w:hAnsi="Arial" w:cs="Arial"/>
          <w:sz w:val="20"/>
          <w:szCs w:val="20"/>
          <w:lang w:eastAsia="zh-CN"/>
        </w:rPr>
        <w:t xml:space="preserve">0 000 zł brutto, polegającą </w:t>
      </w:r>
      <w:r w:rsidR="006B69F8">
        <w:rPr>
          <w:rFonts w:ascii="Arial" w:eastAsia="Times New Roman" w:hAnsi="Arial" w:cs="Arial"/>
          <w:sz w:val="20"/>
          <w:szCs w:val="20"/>
          <w:lang w:eastAsia="zh-CN"/>
        </w:rPr>
        <w:t xml:space="preserve">na budowie urządzeń i infrastruktury rekreacyjnej  z zakresu turystyki </w:t>
      </w:r>
      <w:r w:rsidR="00797EFC">
        <w:rPr>
          <w:rFonts w:ascii="Arial" w:eastAsia="Times New Roman" w:hAnsi="Arial" w:cs="Arial"/>
          <w:sz w:val="20"/>
          <w:szCs w:val="20"/>
          <w:lang w:eastAsia="zh-CN"/>
        </w:rPr>
        <w:t xml:space="preserve"> i rekreacji  wodnej.</w:t>
      </w:r>
    </w:p>
    <w:p w:rsidR="0098273E" w:rsidRPr="009B4AED" w:rsidRDefault="00C40C5D" w:rsidP="009B4AED">
      <w:pPr>
        <w:widowControl w:val="0"/>
        <w:tabs>
          <w:tab w:val="left" w:pos="357"/>
          <w:tab w:val="left" w:pos="9356"/>
        </w:tabs>
        <w:autoSpaceDE w:val="0"/>
        <w:autoSpaceDN w:val="0"/>
        <w:adjustRightInd w:val="0"/>
        <w:rPr>
          <w:rFonts w:ascii="Arial" w:eastAsia="Times New Roman" w:hAnsi="Arial" w:cs="Arial"/>
          <w:sz w:val="20"/>
          <w:szCs w:val="20"/>
          <w:lang w:eastAsia="pl-PL"/>
        </w:rPr>
      </w:pPr>
      <w:r w:rsidRPr="0079394E">
        <w:rPr>
          <w:rFonts w:ascii="Arial" w:eastAsia="Times New Roman" w:hAnsi="Arial" w:cs="Arial"/>
          <w:snapToGrid w:val="0"/>
          <w:sz w:val="20"/>
          <w:szCs w:val="20"/>
          <w:lang w:eastAsia="pl-PL"/>
        </w:rPr>
        <w:t>dysponowanie odpowiednim potencjałem technicznym oraz osobami zdolnymi do wykonania  zamówienia</w:t>
      </w:r>
      <w:r w:rsidR="000174A7" w:rsidRPr="0079394E">
        <w:rPr>
          <w:rFonts w:ascii="Arial" w:eastAsia="Times New Roman" w:hAnsi="Arial" w:cs="Arial"/>
          <w:snapToGrid w:val="0"/>
          <w:sz w:val="20"/>
          <w:szCs w:val="20"/>
          <w:lang w:eastAsia="pl-PL"/>
        </w:rPr>
        <w:t>:</w:t>
      </w:r>
      <w:r w:rsidRPr="0079394E">
        <w:rPr>
          <w:rFonts w:ascii="Arial" w:eastAsia="Times New Roman" w:hAnsi="Arial" w:cs="Arial"/>
          <w:snapToGrid w:val="0"/>
          <w:sz w:val="20"/>
          <w:szCs w:val="20"/>
          <w:lang w:eastAsia="pl-PL"/>
        </w:rPr>
        <w:t xml:space="preserve"> </w:t>
      </w:r>
      <w:r w:rsidR="000D45A3" w:rsidRPr="00DF4F9A">
        <w:rPr>
          <w:rFonts w:ascii="Arial" w:eastAsia="Times New Roman" w:hAnsi="Arial" w:cs="Arial"/>
          <w:sz w:val="20"/>
          <w:szCs w:val="20"/>
          <w:lang w:eastAsia="pl-PL"/>
        </w:rPr>
        <w:t>Wykonawca musi dysponować  przynajmniej następującymi osobami z uprawnieniami:</w:t>
      </w:r>
    </w:p>
    <w:p w:rsidR="0098273E" w:rsidRPr="00F20DE2" w:rsidRDefault="00204DDC" w:rsidP="00F20DE2">
      <w:pPr>
        <w:autoSpaceDE w:val="0"/>
        <w:autoSpaceDN w:val="0"/>
        <w:adjustRightInd w:val="0"/>
        <w:spacing w:after="0" w:line="240" w:lineRule="auto"/>
        <w:rPr>
          <w:rFonts w:ascii="Arial" w:hAnsi="Arial" w:cs="Arial"/>
          <w:sz w:val="20"/>
          <w:szCs w:val="20"/>
        </w:rPr>
      </w:pPr>
      <w:r>
        <w:rPr>
          <w:rFonts w:ascii="Arial" w:hAnsi="Arial" w:cs="Arial"/>
          <w:b/>
          <w:bCs/>
          <w:sz w:val="20"/>
          <w:szCs w:val="20"/>
        </w:rPr>
        <w:t>-kierownikiem robót</w:t>
      </w:r>
      <w:r w:rsidR="0098273E" w:rsidRPr="00DF4F9A">
        <w:rPr>
          <w:rFonts w:ascii="Arial" w:hAnsi="Arial" w:cs="Arial"/>
          <w:sz w:val="20"/>
          <w:szCs w:val="20"/>
        </w:rPr>
        <w:t xml:space="preserve">, </w:t>
      </w:r>
      <w:r w:rsidR="00F20DE2" w:rsidRPr="00F20DE2">
        <w:rPr>
          <w:rFonts w:ascii="Arial" w:hAnsi="Arial" w:cs="Arial"/>
          <w:sz w:val="20"/>
          <w:szCs w:val="20"/>
        </w:rPr>
        <w:t xml:space="preserve">- uprawnienia budowlane w  zakresie melioracji wodnych i budowli hydrotechnicznych, Zamawiający dopuszcza uprawnienia budowlane  odpowiadające wymaganym  uprawnieniom, które zostały wydane na podstawie wcześniej obowiązujących przepisów lub inne uprawniające do nadzorowania robót opisanych w niniejszej SIWZ,  </w:t>
      </w:r>
      <w:r w:rsidR="001F685E">
        <w:rPr>
          <w:rFonts w:ascii="Arial" w:hAnsi="Arial" w:cs="Arial"/>
          <w:sz w:val="20"/>
          <w:szCs w:val="20"/>
        </w:rPr>
        <w:t xml:space="preserve">oraz posiadający </w:t>
      </w:r>
      <w:r w:rsidR="0098273E" w:rsidRPr="00F20DE2">
        <w:rPr>
          <w:rFonts w:ascii="Arial" w:hAnsi="Arial" w:cs="Arial"/>
          <w:sz w:val="20"/>
          <w:szCs w:val="20"/>
        </w:rPr>
        <w:t>aktualne zaświadczenie o przynależności do Okręgowej Izby Inżynierów Budownictwa,</w:t>
      </w:r>
    </w:p>
    <w:p w:rsidR="0098273E" w:rsidRPr="00DF4F9A" w:rsidRDefault="0098273E" w:rsidP="0098273E">
      <w:pPr>
        <w:widowControl w:val="0"/>
        <w:tabs>
          <w:tab w:val="left" w:pos="357"/>
          <w:tab w:val="left" w:pos="9356"/>
        </w:tabs>
        <w:autoSpaceDE w:val="0"/>
        <w:autoSpaceDN w:val="0"/>
        <w:adjustRightInd w:val="0"/>
        <w:spacing w:after="0" w:line="240" w:lineRule="auto"/>
        <w:rPr>
          <w:rFonts w:ascii="Arial" w:eastAsia="Times New Roman" w:hAnsi="Arial" w:cs="Arial"/>
          <w:color w:val="000000"/>
          <w:sz w:val="20"/>
          <w:szCs w:val="20"/>
          <w:highlight w:val="white"/>
          <w:lang w:eastAsia="pl-PL"/>
        </w:rPr>
      </w:pPr>
    </w:p>
    <w:p w:rsidR="0098273E" w:rsidRPr="00DF4F9A" w:rsidRDefault="0098273E" w:rsidP="0098273E">
      <w:pPr>
        <w:autoSpaceDE w:val="0"/>
        <w:autoSpaceDN w:val="0"/>
        <w:adjustRightInd w:val="0"/>
        <w:spacing w:after="0" w:line="240" w:lineRule="auto"/>
        <w:rPr>
          <w:rFonts w:ascii="Arial" w:hAnsi="Arial" w:cs="Arial"/>
          <w:sz w:val="20"/>
          <w:szCs w:val="20"/>
        </w:rPr>
      </w:pPr>
    </w:p>
    <w:p w:rsidR="00531FBF" w:rsidRPr="00DF4F9A" w:rsidRDefault="00531FBF" w:rsidP="00531FBF">
      <w:pPr>
        <w:autoSpaceDE w:val="0"/>
        <w:autoSpaceDN w:val="0"/>
        <w:adjustRightInd w:val="0"/>
        <w:spacing w:after="0" w:line="240" w:lineRule="auto"/>
        <w:rPr>
          <w:rFonts w:ascii="Arial" w:hAnsi="Arial" w:cs="Arial"/>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5.2. </w:t>
      </w:r>
      <w:r>
        <w:rPr>
          <w:rFonts w:ascii="Arial" w:hAnsi="Arial" w:cs="Arial"/>
          <w:b/>
          <w:bCs/>
          <w:color w:val="000000"/>
          <w:sz w:val="20"/>
          <w:szCs w:val="20"/>
        </w:rPr>
        <w:t xml:space="preserve">Niewykluczeni </w:t>
      </w:r>
      <w:r>
        <w:rPr>
          <w:rFonts w:ascii="Arial" w:hAnsi="Arial" w:cs="Arial"/>
          <w:color w:val="000000"/>
          <w:sz w:val="20"/>
          <w:szCs w:val="20"/>
        </w:rPr>
        <w:t xml:space="preserve">na podstawie art. 24 ust. 1 i 5 ustawy </w:t>
      </w:r>
      <w:proofErr w:type="spellStart"/>
      <w:r>
        <w:rPr>
          <w:rFonts w:ascii="Arial" w:hAnsi="Arial" w:cs="Arial"/>
          <w:color w:val="000000"/>
          <w:sz w:val="20"/>
          <w:szCs w:val="20"/>
        </w:rPr>
        <w:t>pzp</w:t>
      </w:r>
      <w:proofErr w:type="spellEnd"/>
      <w:r>
        <w:rPr>
          <w:rFonts w:ascii="Arial" w:hAnsi="Arial" w:cs="Arial"/>
          <w:color w:val="000000"/>
          <w:sz w:val="20"/>
          <w:szCs w:val="20"/>
        </w:rPr>
        <w:t>, z zachowaniem przepisów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art. 24 ust. 7-10 i 12 ustawy </w:t>
      </w:r>
      <w:proofErr w:type="spellStart"/>
      <w:r>
        <w:rPr>
          <w:rFonts w:ascii="Arial" w:hAnsi="Arial" w:cs="Arial"/>
          <w:color w:val="000000"/>
          <w:sz w:val="20"/>
          <w:szCs w:val="20"/>
        </w:rPr>
        <w:t>pzp</w:t>
      </w:r>
      <w:proofErr w:type="spellEnd"/>
      <w:r>
        <w:rPr>
          <w:rFonts w:ascii="Arial" w:hAnsi="Arial" w:cs="Arial"/>
          <w:color w:val="000000"/>
          <w:sz w:val="20"/>
          <w:szCs w:val="20"/>
        </w:rPr>
        <w:t>, w związku z brakiem podstaw do wykluczenia z uwagi na nw.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okoliczności: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wykonawca będący osobą fizyczną, którego prawomocnie skazano za przestępstwo: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 o którym mowa w art. 165a, art. 181–188, art. 189a, art. 218–221, art. 228–230a, art. 250a, art.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258 lub art. 270–309 ustawy z dnia 6 czerwca 1997 r. – </w:t>
      </w:r>
      <w:r>
        <w:rPr>
          <w:rFonts w:ascii="Arial" w:hAnsi="Arial" w:cs="Arial"/>
          <w:i/>
          <w:iCs/>
          <w:color w:val="000000"/>
          <w:sz w:val="20"/>
          <w:szCs w:val="20"/>
        </w:rPr>
        <w:t xml:space="preserve">Kodeks karny </w:t>
      </w:r>
      <w:r>
        <w:rPr>
          <w:rFonts w:ascii="Arial" w:hAnsi="Arial" w:cs="Arial"/>
          <w:color w:val="000000"/>
          <w:sz w:val="20"/>
          <w:szCs w:val="20"/>
        </w:rPr>
        <w:t>(Dz. U. poz. 553, z późn.</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zm.) lub art. 46 lub art. 48 ustawy z dnia 25 czerwca 2010 r. </w:t>
      </w:r>
      <w:r>
        <w:rPr>
          <w:rFonts w:ascii="Arial" w:hAnsi="Arial" w:cs="Arial"/>
          <w:i/>
          <w:iCs/>
          <w:color w:val="000000"/>
          <w:sz w:val="20"/>
          <w:szCs w:val="20"/>
        </w:rPr>
        <w:t xml:space="preserve">o sporcie </w:t>
      </w:r>
      <w:r>
        <w:rPr>
          <w:rFonts w:ascii="Arial" w:hAnsi="Arial" w:cs="Arial"/>
          <w:color w:val="000000"/>
          <w:sz w:val="20"/>
          <w:szCs w:val="20"/>
        </w:rPr>
        <w:t>(Dz. U.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176),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 o charakterze terrorystycznym, o którym mowa w art. 115 § 20 ustawy z dnia 6 czerwca 1997 r.</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Pr>
          <w:rFonts w:ascii="Arial" w:hAnsi="Arial" w:cs="Arial"/>
          <w:i/>
          <w:iCs/>
          <w:color w:val="000000"/>
          <w:sz w:val="20"/>
          <w:szCs w:val="20"/>
        </w:rPr>
        <w:t>Kodeks karny</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 skarbowe,</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2) o którym mowa w art. 9 lub art. 10 ustawy z dnia 15 czerwca 2012 r. </w:t>
      </w:r>
      <w:r>
        <w:rPr>
          <w:rFonts w:ascii="Arial" w:hAnsi="Arial" w:cs="Arial"/>
          <w:i/>
          <w:iCs/>
          <w:color w:val="000000"/>
          <w:sz w:val="20"/>
          <w:szCs w:val="20"/>
        </w:rPr>
        <w:t>o skutkach powierzania</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wykonywania pracy cudzoziemcom przebywaj</w:t>
      </w:r>
      <w:r>
        <w:rPr>
          <w:rFonts w:ascii="Arial,Italic" w:hAnsi="Arial,Italic" w:cs="Arial,Italic"/>
          <w:i/>
          <w:iCs/>
          <w:color w:val="000000"/>
          <w:sz w:val="20"/>
          <w:szCs w:val="20"/>
        </w:rPr>
        <w:t>ą</w:t>
      </w:r>
      <w:r>
        <w:rPr>
          <w:rFonts w:ascii="Arial" w:hAnsi="Arial" w:cs="Arial"/>
          <w:i/>
          <w:iCs/>
          <w:color w:val="000000"/>
          <w:sz w:val="20"/>
          <w:szCs w:val="20"/>
        </w:rPr>
        <w:t>cym wbrew przepisom na terytorium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 xml:space="preserve">Rzeczypospolitej Polskiej </w:t>
      </w:r>
      <w:r>
        <w:rPr>
          <w:rFonts w:ascii="Arial" w:hAnsi="Arial" w:cs="Arial"/>
          <w:color w:val="000000"/>
          <w:sz w:val="20"/>
          <w:szCs w:val="20"/>
        </w:rPr>
        <w:t>(Dz. U. poz. 769);</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 wykonawca, jeżeli urzędującego członka jego organu zarządzającego lub nadzorczego,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wspólnika spółki w spółce jawnej lub partnerskiej albo komplementariusza w spółce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komandytowej lub komandytowo-akcyjnej lub prokurenta prawomocnie skazano za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przestępstwo, o którym mowa w pkt 5.2.1) SIWZ;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 wykonawca, wobec którego wydano prawomocny wyrok sądu lub ostateczną decyzję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administracyjną o zaleganiu z uiszczeniem podatków, opłat lub składek na ubezpieczenia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społeczne lub zdrowotne, chyba że wykonawca dokonał płatności należnych podatków, opłat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lub składek na ubezpieczenia społeczne lub zdrowotne wraz z odsetkami lub grzywnami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zawarł wiążące porozumienie w sprawie spłaty tych należności;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 wykonawca, który w wyniku zamierzonego działania lub rażącego niedbalstwa wprowadził</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zamawiającego w błąd przy przedstawieniu informacji, że nie podlega wykluczeniu, spełnia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warunki udziału w postępowaniu lub obiektywne i niedyskryminacyjne kryteria selekcji, lub który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zataił te informacje lub nie jest w stanie przedstawić wymaganych dokumentów;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 wykonawca, który w wyniku lekkomyślności lub niedbalstwa przedstawił informacje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wprowadzające w błąd zamawiającego, mogące mieć istotny wpływ na decyzje podejmowane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przez zamawiającego 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7) wykonawca, który bezprawnie wpływał lub próbował wpłynąć na czynności zamawiającego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pozyskać informacje poufne, mogące dać mu przewagę w postępowaniu o udzielenie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8) wykonawca, który brał udział w przygotowaniu postępowania o udzielenie zamówienia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którego pracownik, a także osoba wykonująca pracę na podstawie umowy zlecenia, o dzieło,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agencyjnej lub innej umowy o świadczenie usług, brał udział w przygotowaniu takiego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postępowania, chyba że spowodowane tym zakłócenie konkurencji może być wyeliminowane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inny sposób niż przez wykluczenie wykonawcy z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9) wykonawca, który z innymi wykonawcami zawarł porozumienie mające na celu zakłócenie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konkurencji między wykonawcami w postępowaniu o udzielenie zamówienia, co zamawiający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jest w stanie wykazać za pomocą stosownych środków dowodowych;</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10) wykonawca będącego podmiotem zbiorowym, wobec którego sąd orzekł zakaz ubiegania się o</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zamówienia publiczne na podstawie ustawy z dnia 28 października 2002 r. </w:t>
      </w:r>
      <w:r>
        <w:rPr>
          <w:rFonts w:ascii="Arial" w:hAnsi="Arial" w:cs="Arial"/>
          <w:i/>
          <w:iCs/>
          <w:color w:val="000000"/>
          <w:sz w:val="20"/>
          <w:szCs w:val="20"/>
        </w:rPr>
        <w:t>o odpowiedzialno</w:t>
      </w:r>
      <w:r>
        <w:rPr>
          <w:rFonts w:ascii="Arial,Italic" w:hAnsi="Arial,Italic" w:cs="Arial,Italic"/>
          <w:i/>
          <w:iCs/>
          <w:color w:val="000000"/>
          <w:sz w:val="20"/>
          <w:szCs w:val="20"/>
        </w:rPr>
        <w:t>ś</w:t>
      </w:r>
      <w:r>
        <w:rPr>
          <w:rFonts w:ascii="Arial" w:hAnsi="Arial" w:cs="Arial"/>
          <w:i/>
          <w:iCs/>
          <w:color w:val="000000"/>
          <w:sz w:val="20"/>
          <w:szCs w:val="20"/>
        </w:rPr>
        <w:t>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podmiotów zbiorowych za czyny zabronione pod gro</w:t>
      </w:r>
      <w:r>
        <w:rPr>
          <w:rFonts w:ascii="Arial,Italic" w:hAnsi="Arial,Italic" w:cs="Arial,Italic"/>
          <w:i/>
          <w:iCs/>
          <w:color w:val="000000"/>
          <w:sz w:val="20"/>
          <w:szCs w:val="20"/>
        </w:rPr>
        <w:t>ź</w:t>
      </w:r>
      <w:r>
        <w:rPr>
          <w:rFonts w:ascii="Arial" w:hAnsi="Arial" w:cs="Arial"/>
          <w:i/>
          <w:iCs/>
          <w:color w:val="000000"/>
          <w:sz w:val="20"/>
          <w:szCs w:val="20"/>
        </w:rPr>
        <w:t>b</w:t>
      </w:r>
      <w:r>
        <w:rPr>
          <w:rFonts w:ascii="Arial,Italic" w:hAnsi="Arial,Italic" w:cs="Arial,Italic"/>
          <w:i/>
          <w:iCs/>
          <w:color w:val="000000"/>
          <w:sz w:val="20"/>
          <w:szCs w:val="20"/>
        </w:rPr>
        <w:t xml:space="preserve">ą </w:t>
      </w:r>
      <w:r>
        <w:rPr>
          <w:rFonts w:ascii="Arial" w:hAnsi="Arial" w:cs="Arial"/>
          <w:i/>
          <w:iCs/>
          <w:color w:val="000000"/>
          <w:sz w:val="20"/>
          <w:szCs w:val="20"/>
        </w:rPr>
        <w:t xml:space="preserve">kary </w:t>
      </w:r>
      <w:r>
        <w:rPr>
          <w:rFonts w:ascii="Arial" w:hAnsi="Arial" w:cs="Arial"/>
          <w:color w:val="000000"/>
          <w:sz w:val="20"/>
          <w:szCs w:val="20"/>
        </w:rPr>
        <w:t>(Dz. U. z 2015 r. poz. 1212, 1844 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1855 oraz z 2016 r. poz. 437 i 544);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11) wykonawca, wobec którego orzeczono tytułem środka zapobiegawczego zakaz ubiegania się 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 publiczne;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12) wykonawców, którzy należąc do tej samej grupy kapitałowej, w rozumieniu ustawy z dnia 16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 2015 r. poz. 184, 1618 i 1634),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złożyli odrębne oferty, oferty częściowe lub wnioski o dopuszczenie do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chyba że wykażą, że istniejące między nimi powiązania nie prowadzą do zakłócenia konkurencji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13) wykonawca w stosunku do którego otwarto likwidację, w zatwierdzonym przez sąd układzie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postępowaniu restrukturyzacyjnym jest przewidziane zaspokojenie wierzycieli przez likwidację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jego majątku lub sąd zarządził likwidację jego majątku w trybie art. 332 ust. 1 ustawy z dnia 15</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maja 2015 r. – </w:t>
      </w:r>
      <w:r>
        <w:rPr>
          <w:rFonts w:ascii="Arial" w:hAnsi="Arial" w:cs="Arial"/>
          <w:i/>
          <w:iCs/>
          <w:color w:val="000000"/>
          <w:sz w:val="20"/>
          <w:szCs w:val="20"/>
        </w:rPr>
        <w:t xml:space="preserve">Prawo restrukturyzacyjne </w:t>
      </w:r>
      <w:r>
        <w:rPr>
          <w:rFonts w:ascii="Arial" w:hAnsi="Arial" w:cs="Arial"/>
          <w:color w:val="000000"/>
          <w:sz w:val="20"/>
          <w:szCs w:val="20"/>
        </w:rPr>
        <w:t>(Dz. U. z 2015 r. poz. 978, 1259, 1513, 1830 i 1844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oraz z 2016 r. poz. 615) lub którego upadłość ogłoszono, z wyjątkiem wykonawcy, który po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ogłoszeniu upadłości zawarł układ zatwierdzony prawomocnym postanowieniem sądu, jeżeli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układ nie przewiduje zaspokojenia wierzycieli przez likwidację majątku upadłego, chyba że sąd</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zarządził likwidację jego majątku w trybie art. 366 ust. 1 ustawy z dnia 28 lutego 2003 r. –</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Prawo upadło</w:t>
      </w:r>
      <w:r>
        <w:rPr>
          <w:rFonts w:ascii="Arial,Italic" w:hAnsi="Arial,Italic" w:cs="Arial,Italic"/>
          <w:i/>
          <w:iCs/>
          <w:color w:val="000000"/>
          <w:sz w:val="20"/>
          <w:szCs w:val="20"/>
        </w:rPr>
        <w:t>ś</w:t>
      </w:r>
      <w:r>
        <w:rPr>
          <w:rFonts w:ascii="Arial" w:hAnsi="Arial" w:cs="Arial"/>
          <w:i/>
          <w:iCs/>
          <w:color w:val="000000"/>
          <w:sz w:val="20"/>
          <w:szCs w:val="20"/>
        </w:rPr>
        <w:t xml:space="preserve">ciowe </w:t>
      </w:r>
      <w:r>
        <w:rPr>
          <w:rFonts w:ascii="Arial" w:hAnsi="Arial" w:cs="Arial"/>
          <w:color w:val="000000"/>
          <w:sz w:val="20"/>
          <w:szCs w:val="20"/>
        </w:rPr>
        <w:t>(Dz. U. z 2015 r. poz. 233, 978, 1166, 1259 i 1844 oraz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615).</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5.3. Wykonawca, który nie wykaże, iż spełnia wszystkie warunki określone w pkt 5.1. SIWZ lub 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wykaże braku podstaw do wykluczenia, o których mowa w pkt 5.2. SIWZ zostanie wykluczony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 udziału w postępowaniu.</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5.4. Ocena spełniania warunków udziału w postępowaniu oraz ocena braku podstaw do wykluczenia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zostaną dokonane zgodnie z formułą „spełnia – nie spełnia”, w oparciu o informacje zawarte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dokumentach i oświadczeniac</w:t>
      </w:r>
      <w:r w:rsidR="007E1E4C">
        <w:rPr>
          <w:rFonts w:ascii="Arial" w:hAnsi="Arial" w:cs="Arial"/>
          <w:color w:val="000000"/>
          <w:sz w:val="20"/>
          <w:szCs w:val="20"/>
        </w:rPr>
        <w:t>h wyszczególnionych w pkt 7.1.</w:t>
      </w:r>
      <w:r>
        <w:rPr>
          <w:rFonts w:ascii="Arial" w:hAnsi="Arial" w:cs="Arial"/>
          <w:color w:val="000000"/>
          <w:sz w:val="20"/>
          <w:szCs w:val="20"/>
        </w:rPr>
        <w:t xml:space="preserve"> SIWZ oraz 7.2. – 7.3 SIWZ.</w:t>
      </w: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6. Poleganie na zdolno</w:t>
      </w:r>
      <w:r>
        <w:rPr>
          <w:rFonts w:ascii="Arial,Bold" w:hAnsi="Arial,Bold" w:cs="Arial,Bold"/>
          <w:b/>
          <w:bCs/>
          <w:color w:val="000000"/>
          <w:sz w:val="20"/>
          <w:szCs w:val="20"/>
        </w:rPr>
        <w:t>ś</w:t>
      </w:r>
      <w:r>
        <w:rPr>
          <w:rFonts w:ascii="Arial" w:hAnsi="Arial" w:cs="Arial"/>
          <w:b/>
          <w:bCs/>
          <w:color w:val="000000"/>
          <w:sz w:val="20"/>
          <w:szCs w:val="20"/>
        </w:rPr>
        <w:t>ciach innych Wykonawców: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Wykonawca może polegać na zdolnościach technicznych lub zawodowych lub sytuacji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finansowej lub ekonomicznej innych podmiotów, niezależnie od charakteru prawnego łączącego</w:t>
      </w:r>
    </w:p>
    <w:p w:rsidR="00A840F2" w:rsidRDefault="00AC5181" w:rsidP="00A840F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go z nimi stosunków, z zachowaniem postanowień pkt 12 SIWZ.</w:t>
      </w:r>
    </w:p>
    <w:p w:rsidR="00A840F2" w:rsidRPr="00A840F2" w:rsidRDefault="00A840F2" w:rsidP="00A840F2">
      <w:pPr>
        <w:autoSpaceDE w:val="0"/>
        <w:autoSpaceDN w:val="0"/>
        <w:adjustRightInd w:val="0"/>
        <w:spacing w:after="0" w:line="240" w:lineRule="auto"/>
        <w:rPr>
          <w:rFonts w:ascii="Arial" w:hAnsi="Arial" w:cs="Arial"/>
          <w:color w:val="000000"/>
          <w:sz w:val="20"/>
          <w:szCs w:val="20"/>
        </w:rPr>
      </w:pPr>
      <w:r w:rsidRPr="00A840F2">
        <w:rPr>
          <w:rFonts w:ascii="Arial" w:eastAsia="Times New Roman" w:hAnsi="Arial" w:cs="Arial"/>
          <w:sz w:val="20"/>
          <w:szCs w:val="20"/>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7. Dokumenty i o</w:t>
      </w:r>
      <w:r>
        <w:rPr>
          <w:rFonts w:ascii="Arial,Bold" w:hAnsi="Arial,Bold" w:cs="Arial,Bold"/>
          <w:b/>
          <w:bCs/>
          <w:color w:val="000000"/>
          <w:sz w:val="20"/>
          <w:szCs w:val="20"/>
        </w:rPr>
        <w:t>ś</w:t>
      </w:r>
      <w:r>
        <w:rPr>
          <w:rFonts w:ascii="Arial" w:hAnsi="Arial" w:cs="Arial"/>
          <w:b/>
          <w:bCs/>
          <w:color w:val="000000"/>
          <w:sz w:val="20"/>
          <w:szCs w:val="20"/>
        </w:rPr>
        <w:t>wiadczenia niezb</w:t>
      </w:r>
      <w:r>
        <w:rPr>
          <w:rFonts w:ascii="Arial,Bold" w:hAnsi="Arial,Bold" w:cs="Arial,Bold"/>
          <w:b/>
          <w:bCs/>
          <w:color w:val="000000"/>
          <w:sz w:val="20"/>
          <w:szCs w:val="20"/>
        </w:rPr>
        <w:t>ę</w:t>
      </w:r>
      <w:r>
        <w:rPr>
          <w:rFonts w:ascii="Arial" w:hAnsi="Arial" w:cs="Arial"/>
          <w:b/>
          <w:bCs/>
          <w:color w:val="000000"/>
          <w:sz w:val="20"/>
          <w:szCs w:val="20"/>
        </w:rPr>
        <w:t>dne do przeprowadzenia post</w:t>
      </w:r>
      <w:r>
        <w:rPr>
          <w:rFonts w:ascii="Arial,Bold" w:hAnsi="Arial,Bold" w:cs="Arial,Bold"/>
          <w:b/>
          <w:bCs/>
          <w:color w:val="000000"/>
          <w:sz w:val="20"/>
          <w:szCs w:val="20"/>
        </w:rPr>
        <w:t>ę</w:t>
      </w:r>
      <w:r>
        <w:rPr>
          <w:rFonts w:ascii="Arial" w:hAnsi="Arial" w:cs="Arial"/>
          <w:b/>
          <w:bCs/>
          <w:color w:val="000000"/>
          <w:sz w:val="20"/>
          <w:szCs w:val="20"/>
        </w:rPr>
        <w:t>powania, potwierdzaj</w:t>
      </w:r>
      <w:r>
        <w:rPr>
          <w:rFonts w:ascii="Arial,Bold" w:hAnsi="Arial,Bold" w:cs="Arial,Bold"/>
          <w:b/>
          <w:bCs/>
          <w:color w:val="000000"/>
          <w:sz w:val="20"/>
          <w:szCs w:val="20"/>
        </w:rPr>
        <w:t>ą</w:t>
      </w:r>
      <w:r>
        <w:rPr>
          <w:rFonts w:ascii="Arial" w:hAnsi="Arial" w:cs="Arial"/>
          <w:b/>
          <w:bCs/>
          <w:color w:val="000000"/>
          <w:sz w:val="20"/>
          <w:szCs w:val="20"/>
        </w:rPr>
        <w:t>ce</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spełnianie warunków udziału w post</w:t>
      </w:r>
      <w:r>
        <w:rPr>
          <w:rFonts w:ascii="Arial,Bold" w:hAnsi="Arial,Bold" w:cs="Arial,Bold"/>
          <w:b/>
          <w:bCs/>
          <w:color w:val="000000"/>
          <w:sz w:val="20"/>
          <w:szCs w:val="20"/>
        </w:rPr>
        <w:t>ę</w:t>
      </w:r>
      <w:r>
        <w:rPr>
          <w:rFonts w:ascii="Arial" w:hAnsi="Arial" w:cs="Arial"/>
          <w:b/>
          <w:bCs/>
          <w:color w:val="000000"/>
          <w:sz w:val="20"/>
          <w:szCs w:val="20"/>
        </w:rPr>
        <w:t>powaniu oraz brak podstaw do wykluczenia oraz</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zgodno</w:t>
      </w:r>
      <w:r>
        <w:rPr>
          <w:rFonts w:ascii="Arial,Bold" w:hAnsi="Arial,Bold" w:cs="Arial,Bold"/>
          <w:b/>
          <w:bCs/>
          <w:color w:val="000000"/>
          <w:sz w:val="20"/>
          <w:szCs w:val="20"/>
        </w:rPr>
        <w:t xml:space="preserve">ść </w:t>
      </w:r>
      <w:r>
        <w:rPr>
          <w:rFonts w:ascii="Arial" w:hAnsi="Arial" w:cs="Arial"/>
          <w:b/>
          <w:bCs/>
          <w:color w:val="000000"/>
          <w:sz w:val="20"/>
          <w:szCs w:val="20"/>
        </w:rPr>
        <w:t>oferowanego przedmiotu zamówienia z wymaganiami Zamawiaj</w:t>
      </w:r>
      <w:r>
        <w:rPr>
          <w:rFonts w:ascii="Arial,Bold" w:hAnsi="Arial,Bold" w:cs="Arial,Bold"/>
          <w:b/>
          <w:bCs/>
          <w:color w:val="000000"/>
          <w:sz w:val="20"/>
          <w:szCs w:val="20"/>
        </w:rPr>
        <w:t>ą</w:t>
      </w:r>
      <w:r>
        <w:rPr>
          <w:rFonts w:ascii="Arial" w:hAnsi="Arial" w:cs="Arial"/>
          <w:b/>
          <w:bCs/>
          <w:color w:val="000000"/>
          <w:sz w:val="20"/>
          <w:szCs w:val="20"/>
        </w:rPr>
        <w:t>cego:</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7.1. Dokumenty i oświadczenia wymagane od Wykonawcy </w:t>
      </w:r>
      <w:r>
        <w:rPr>
          <w:rFonts w:ascii="Arial" w:hAnsi="Arial" w:cs="Arial"/>
          <w:b/>
          <w:bCs/>
          <w:color w:val="000000"/>
          <w:sz w:val="20"/>
          <w:szCs w:val="20"/>
        </w:rPr>
        <w:t>składaj</w:t>
      </w:r>
      <w:r>
        <w:rPr>
          <w:rFonts w:ascii="Arial,Bold" w:hAnsi="Arial,Bold" w:cs="Arial,Bold"/>
          <w:b/>
          <w:bCs/>
          <w:color w:val="000000"/>
          <w:sz w:val="20"/>
          <w:szCs w:val="20"/>
        </w:rPr>
        <w:t>ą</w:t>
      </w:r>
      <w:r>
        <w:rPr>
          <w:rFonts w:ascii="Arial" w:hAnsi="Arial" w:cs="Arial"/>
          <w:b/>
          <w:bCs/>
          <w:color w:val="000000"/>
          <w:sz w:val="20"/>
          <w:szCs w:val="20"/>
        </w:rPr>
        <w:t>cego ofert</w:t>
      </w:r>
      <w:r>
        <w:rPr>
          <w:rFonts w:ascii="Arial,Bold" w:hAnsi="Arial,Bold" w:cs="Arial,Bold"/>
          <w:b/>
          <w:bCs/>
          <w:color w:val="000000"/>
          <w:sz w:val="20"/>
          <w:szCs w:val="20"/>
        </w:rPr>
        <w:t>ę</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wypełniony formularz oferty</w:t>
      </w:r>
      <w:r w:rsidR="00F978FC">
        <w:rPr>
          <w:rFonts w:ascii="Arial" w:hAnsi="Arial" w:cs="Arial"/>
          <w:color w:val="000000"/>
          <w:sz w:val="20"/>
          <w:szCs w:val="20"/>
        </w:rPr>
        <w:t xml:space="preserve"> </w:t>
      </w:r>
      <w:r>
        <w:rPr>
          <w:rFonts w:ascii="Arial" w:hAnsi="Arial" w:cs="Arial"/>
          <w:color w:val="000000"/>
          <w:sz w:val="20"/>
          <w:szCs w:val="20"/>
        </w:rPr>
        <w:t xml:space="preserve">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I.1 </w:t>
      </w:r>
      <w:r>
        <w:rPr>
          <w:rFonts w:ascii="Arial" w:hAnsi="Arial" w:cs="Arial"/>
          <w:color w:val="000000"/>
          <w:sz w:val="20"/>
          <w:szCs w:val="20"/>
        </w:rPr>
        <w:t>do SIWZ;</w:t>
      </w:r>
    </w:p>
    <w:p w:rsidR="00913620" w:rsidRDefault="00913620" w:rsidP="00AC5181">
      <w:pPr>
        <w:autoSpaceDE w:val="0"/>
        <w:autoSpaceDN w:val="0"/>
        <w:adjustRightInd w:val="0"/>
        <w:spacing w:after="0" w:line="240" w:lineRule="auto"/>
        <w:rPr>
          <w:rFonts w:ascii="Arial" w:hAnsi="Arial" w:cs="Arial"/>
          <w:b/>
          <w:color w:val="000000"/>
          <w:sz w:val="20"/>
          <w:szCs w:val="20"/>
        </w:rPr>
      </w:pPr>
      <w:r>
        <w:rPr>
          <w:rFonts w:ascii="Arial" w:hAnsi="Arial" w:cs="Arial"/>
          <w:color w:val="000000"/>
          <w:sz w:val="20"/>
          <w:szCs w:val="20"/>
        </w:rPr>
        <w:t>2) kosztorys ofertowy</w:t>
      </w:r>
      <w:r w:rsidR="00EB46E7">
        <w:rPr>
          <w:rFonts w:ascii="Arial" w:hAnsi="Arial" w:cs="Arial"/>
          <w:color w:val="000000"/>
          <w:sz w:val="20"/>
          <w:szCs w:val="20"/>
        </w:rPr>
        <w:t xml:space="preserve"> wg</w:t>
      </w:r>
      <w:r w:rsidR="008B47FA">
        <w:rPr>
          <w:rFonts w:ascii="Arial" w:hAnsi="Arial" w:cs="Arial"/>
          <w:color w:val="000000"/>
          <w:sz w:val="20"/>
          <w:szCs w:val="20"/>
        </w:rPr>
        <w:t xml:space="preserve"> </w:t>
      </w:r>
      <w:r w:rsidR="00491891">
        <w:rPr>
          <w:rFonts w:ascii="Arial" w:hAnsi="Arial" w:cs="Arial"/>
          <w:color w:val="000000"/>
          <w:sz w:val="20"/>
          <w:szCs w:val="20"/>
        </w:rPr>
        <w:t>-</w:t>
      </w:r>
      <w:r w:rsidR="00EB46E7" w:rsidRPr="00FF0DFB">
        <w:rPr>
          <w:rFonts w:ascii="Arial" w:hAnsi="Arial" w:cs="Arial"/>
          <w:b/>
          <w:color w:val="000000"/>
          <w:sz w:val="20"/>
          <w:szCs w:val="20"/>
        </w:rPr>
        <w:t xml:space="preserve"> załącznika</w:t>
      </w:r>
      <w:r w:rsidR="00EB46E7">
        <w:rPr>
          <w:rFonts w:ascii="Arial" w:hAnsi="Arial" w:cs="Arial"/>
          <w:color w:val="000000"/>
          <w:sz w:val="20"/>
          <w:szCs w:val="20"/>
        </w:rPr>
        <w:t xml:space="preserve"> </w:t>
      </w:r>
      <w:r w:rsidR="00EB46E7" w:rsidRPr="00EB46E7">
        <w:rPr>
          <w:rFonts w:ascii="Arial" w:hAnsi="Arial" w:cs="Arial"/>
          <w:b/>
          <w:color w:val="000000"/>
          <w:sz w:val="20"/>
          <w:szCs w:val="20"/>
        </w:rPr>
        <w:t>I.</w:t>
      </w:r>
      <w:r>
        <w:rPr>
          <w:rFonts w:ascii="Arial" w:hAnsi="Arial" w:cs="Arial"/>
          <w:b/>
          <w:color w:val="000000"/>
          <w:sz w:val="20"/>
          <w:szCs w:val="20"/>
        </w:rPr>
        <w:t>2</w:t>
      </w:r>
      <w:r w:rsidR="00EC6E78">
        <w:rPr>
          <w:rFonts w:ascii="Arial" w:hAnsi="Arial" w:cs="Arial"/>
          <w:b/>
          <w:color w:val="000000"/>
          <w:sz w:val="20"/>
          <w:szCs w:val="20"/>
        </w:rPr>
        <w:t xml:space="preserve"> </w:t>
      </w:r>
      <w:r w:rsidR="00EC6E78" w:rsidRPr="00A86667">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w:t>
      </w:r>
      <w:r w:rsidR="00AC5181">
        <w:rPr>
          <w:rFonts w:ascii="Arial" w:hAnsi="Arial" w:cs="Arial"/>
          <w:color w:val="000000"/>
          <w:sz w:val="20"/>
          <w:szCs w:val="20"/>
        </w:rPr>
        <w:t>) wypełnione i podpisane oświadczenie o spełnianiu warunków udziału w postępowaniu oraz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braku podstaw do wykluczenia wg </w:t>
      </w:r>
      <w:r>
        <w:rPr>
          <w:rFonts w:ascii="Arial" w:hAnsi="Arial" w:cs="Arial"/>
          <w:b/>
          <w:bCs/>
          <w:color w:val="000000"/>
          <w:sz w:val="20"/>
          <w:szCs w:val="20"/>
        </w:rPr>
        <w:t>zał</w:t>
      </w:r>
      <w:r>
        <w:rPr>
          <w:rFonts w:ascii="Arial,Bold" w:hAnsi="Arial,Bold" w:cs="Arial,Bold"/>
          <w:b/>
          <w:bCs/>
          <w:color w:val="000000"/>
          <w:sz w:val="20"/>
          <w:szCs w:val="20"/>
        </w:rPr>
        <w:t>ą</w:t>
      </w:r>
      <w:r w:rsidR="00C546E5">
        <w:rPr>
          <w:rFonts w:ascii="Arial" w:hAnsi="Arial" w:cs="Arial"/>
          <w:b/>
          <w:bCs/>
          <w:color w:val="000000"/>
          <w:sz w:val="20"/>
          <w:szCs w:val="20"/>
        </w:rPr>
        <w:t>cznika nr I.3</w:t>
      </w:r>
      <w:r>
        <w:rPr>
          <w:rFonts w:ascii="Arial" w:hAnsi="Arial" w:cs="Arial"/>
          <w:b/>
          <w:bCs/>
          <w:color w:val="000000"/>
          <w:sz w:val="20"/>
          <w:szCs w:val="20"/>
        </w:rPr>
        <w:t xml:space="preserve"> </w:t>
      </w:r>
      <w:r>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w:t>
      </w:r>
      <w:r w:rsidR="00AC5181">
        <w:rPr>
          <w:rFonts w:ascii="Arial" w:hAnsi="Arial" w:cs="Arial"/>
          <w:color w:val="000000"/>
          <w:sz w:val="20"/>
          <w:szCs w:val="20"/>
        </w:rPr>
        <w:t>) pełnomocnictwo lub inny dokument określający zakres umocowania do reprezentowania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Wykonawcy, o ile ofertę składa pełnomocnik Wykonawcy.</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7.2. Oświadczenie wymagane od Wykonawcy, który </w:t>
      </w:r>
      <w:r>
        <w:rPr>
          <w:rFonts w:ascii="Arial" w:hAnsi="Arial" w:cs="Arial"/>
          <w:b/>
          <w:bCs/>
          <w:color w:val="000000"/>
          <w:sz w:val="20"/>
          <w:szCs w:val="20"/>
        </w:rPr>
        <w:t>zło</w:t>
      </w:r>
      <w:r>
        <w:rPr>
          <w:rFonts w:ascii="Arial,Bold" w:hAnsi="Arial,Bold" w:cs="Arial,Bold"/>
          <w:b/>
          <w:bCs/>
          <w:color w:val="000000"/>
          <w:sz w:val="20"/>
          <w:szCs w:val="20"/>
        </w:rPr>
        <w:t>ż</w:t>
      </w:r>
      <w:r>
        <w:rPr>
          <w:rFonts w:ascii="Arial" w:hAnsi="Arial" w:cs="Arial"/>
          <w:b/>
          <w:bCs/>
          <w:color w:val="000000"/>
          <w:sz w:val="20"/>
          <w:szCs w:val="20"/>
        </w:rPr>
        <w:t>ył ofert</w:t>
      </w:r>
      <w:r>
        <w:rPr>
          <w:rFonts w:ascii="Arial,Bold" w:hAnsi="Arial,Bold" w:cs="Arial,Bold"/>
          <w:b/>
          <w:bCs/>
          <w:color w:val="000000"/>
          <w:sz w:val="20"/>
          <w:szCs w:val="20"/>
        </w:rPr>
        <w:t xml:space="preserve">ę </w:t>
      </w:r>
      <w:r>
        <w:rPr>
          <w:rFonts w:ascii="Arial" w:hAnsi="Arial" w:cs="Arial"/>
          <w:color w:val="000000"/>
          <w:sz w:val="20"/>
          <w:szCs w:val="20"/>
        </w:rPr>
        <w:t>– przekazane Zamawiającemu</w:t>
      </w:r>
    </w:p>
    <w:p w:rsidR="00AC5181" w:rsidRPr="00D17B08"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color w:val="000000"/>
          <w:sz w:val="20"/>
          <w:szCs w:val="20"/>
        </w:rPr>
        <w:t>bez wezwania w terminie 3 dni od zamies</w:t>
      </w:r>
      <w:r w:rsidR="00D17B08">
        <w:rPr>
          <w:rFonts w:ascii="Arial" w:hAnsi="Arial" w:cs="Arial"/>
          <w:color w:val="000000"/>
          <w:sz w:val="20"/>
          <w:szCs w:val="20"/>
        </w:rPr>
        <w:t xml:space="preserve">zczenia na stronie internetowej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Pr>
          <w:rFonts w:ascii="Arial" w:hAnsi="Arial" w:cs="Arial"/>
          <w:b/>
          <w:bCs/>
          <w:color w:val="000000"/>
          <w:sz w:val="20"/>
          <w:szCs w:val="20"/>
        </w:rPr>
        <w:t>pl</w:t>
      </w:r>
      <w:proofErr w:type="spellEnd"/>
      <w:r>
        <w:rPr>
          <w:rFonts w:ascii="Arial" w:hAnsi="Arial" w:cs="Arial"/>
          <w:b/>
          <w:bCs/>
          <w:color w:val="000000"/>
          <w:sz w:val="20"/>
          <w:szCs w:val="20"/>
        </w:rPr>
        <w:t xml:space="preserve"> </w:t>
      </w:r>
      <w:r>
        <w:rPr>
          <w:rFonts w:ascii="Arial" w:hAnsi="Arial" w:cs="Arial"/>
          <w:color w:val="000000"/>
          <w:sz w:val="20"/>
          <w:szCs w:val="20"/>
        </w:rPr>
        <w:t>informacji z sesji otwarcia ofert: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oświadczenie o przynależności lub braku przynależności do tej samej grupy kapitałowej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rozumieniu ustawy z dnia 16 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2015 r., poz. 184, 1618 i 1634) z Wykonawcami, którzy złożyli oferty w niniejszym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postępowaniu 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II.1 </w:t>
      </w:r>
      <w:r>
        <w:rPr>
          <w:rFonts w:ascii="Arial" w:hAnsi="Arial" w:cs="Arial"/>
          <w:color w:val="000000"/>
          <w:sz w:val="20"/>
          <w:szCs w:val="20"/>
        </w:rPr>
        <w:t>do SIWZ oraz w przypadku przynależności do tej samej</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grupy kapitałowej, dokumenty lub informacje potwierdzające, że powiązania z innym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Wykonawcą nie prowadzą do zakłócenia konkurencji w niniejszym postępowaniu;</w:t>
      </w:r>
    </w:p>
    <w:p w:rsidR="00CE1A59" w:rsidRDefault="00CE1A59"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7.3. Dokumenty i oświadczenia wymagane od Wykonawcy, którego </w:t>
      </w:r>
      <w:r w:rsidRPr="00C70AA2">
        <w:rPr>
          <w:rFonts w:ascii="Arial" w:hAnsi="Arial" w:cs="Arial"/>
          <w:b/>
          <w:bCs/>
          <w:color w:val="000000"/>
          <w:sz w:val="20"/>
          <w:szCs w:val="20"/>
        </w:rPr>
        <w:t>oferta została najwyżej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oceniona</w:t>
      </w:r>
      <w:r w:rsidRPr="00C70AA2">
        <w:rPr>
          <w:rFonts w:ascii="Arial" w:hAnsi="Arial" w:cs="Arial"/>
          <w:color w:val="000000"/>
          <w:sz w:val="20"/>
          <w:szCs w:val="20"/>
        </w:rPr>
        <w:t>:</w:t>
      </w:r>
    </w:p>
    <w:p w:rsidR="00736B2F" w:rsidRPr="00C70AA2" w:rsidRDefault="00736B2F" w:rsidP="00AC5181">
      <w:pPr>
        <w:autoSpaceDE w:val="0"/>
        <w:autoSpaceDN w:val="0"/>
        <w:adjustRightInd w:val="0"/>
        <w:spacing w:after="0" w:line="240" w:lineRule="auto"/>
        <w:rPr>
          <w:rFonts w:ascii="Arial" w:hAnsi="Arial" w:cs="Arial"/>
          <w:color w:val="000000"/>
          <w:sz w:val="20"/>
          <w:szCs w:val="20"/>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highlight w:val="white"/>
          <w:lang w:eastAsia="pl-PL"/>
        </w:rPr>
        <w:t xml:space="preserve">7.3.1 </w:t>
      </w:r>
      <w:r w:rsidRPr="00C70AA2">
        <w:rPr>
          <w:rFonts w:ascii="Arial" w:eastAsia="Times New Roman" w:hAnsi="Arial" w:cs="Arial"/>
          <w:color w:val="000000"/>
          <w:sz w:val="20"/>
          <w:szCs w:val="20"/>
          <w:lang w:eastAsia="pl-PL"/>
        </w:rPr>
        <w:t>W celu potwierdzenia, że wykonawca posiada niezbędną wiedzę oraz doświadczenie, wykonawca składa następujące dokumenty:</w:t>
      </w:r>
    </w:p>
    <w:p w:rsidR="00A10717" w:rsidRPr="00C70AA2" w:rsidRDefault="00A10717"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sz w:val="20"/>
          <w:szCs w:val="20"/>
          <w:lang w:eastAsia="pl-PL"/>
        </w:rPr>
      </w:pPr>
      <w:r w:rsidRPr="00C70AA2">
        <w:rPr>
          <w:rFonts w:ascii="Arial" w:eastAsia="Times New Roman" w:hAnsi="Arial" w:cs="Arial"/>
          <w:sz w:val="20"/>
          <w:szCs w:val="20"/>
          <w:lang w:eastAsia="pl-PL"/>
        </w:rPr>
        <w:t xml:space="preserve">-wykaz </w:t>
      </w:r>
      <w:r w:rsidR="003203A9">
        <w:rPr>
          <w:rFonts w:ascii="Arial" w:eastAsia="Times New Roman" w:hAnsi="Arial" w:cs="Arial"/>
          <w:sz w:val="20"/>
          <w:szCs w:val="20"/>
          <w:lang w:eastAsia="pl-PL"/>
        </w:rPr>
        <w:t>wykonanych w okresie ostatnich 5 lat robót budowlanych</w:t>
      </w:r>
      <w:r w:rsidRPr="00C70AA2">
        <w:rPr>
          <w:rFonts w:ascii="Arial" w:eastAsia="Times New Roman" w:hAnsi="Arial" w:cs="Arial"/>
          <w:sz w:val="20"/>
          <w:szCs w:val="20"/>
          <w:lang w:eastAsia="pl-PL"/>
        </w:rPr>
        <w:t xml:space="preserve"> </w:t>
      </w:r>
      <w:r w:rsidR="0010247B">
        <w:rPr>
          <w:rFonts w:ascii="Arial" w:eastAsia="Times New Roman" w:hAnsi="Arial" w:cs="Arial"/>
          <w:sz w:val="20"/>
          <w:szCs w:val="20"/>
          <w:lang w:eastAsia="pl-PL"/>
        </w:rPr>
        <w:t>( z uwzględnieniem rozdziału 5.1</w:t>
      </w:r>
      <w:r w:rsidRPr="00C70AA2">
        <w:rPr>
          <w:rFonts w:ascii="Arial" w:eastAsia="Times New Roman" w:hAnsi="Arial" w:cs="Arial"/>
          <w:sz w:val="20"/>
          <w:szCs w:val="20"/>
          <w:lang w:eastAsia="pl-PL"/>
        </w:rPr>
        <w:t xml:space="preserve"> SIWZ), a jeżeli okres prowadzenia działalności jest krótszy - w tym o</w:t>
      </w:r>
      <w:r w:rsidR="00C47AB9">
        <w:rPr>
          <w:rFonts w:ascii="Arial" w:eastAsia="Times New Roman" w:hAnsi="Arial" w:cs="Arial"/>
          <w:sz w:val="20"/>
          <w:szCs w:val="20"/>
          <w:lang w:eastAsia="pl-PL"/>
        </w:rPr>
        <w:t>kresie, z podaniem ich zakresu i wartości brutto</w:t>
      </w:r>
      <w:r w:rsidRPr="00C70AA2">
        <w:rPr>
          <w:rFonts w:ascii="Arial" w:eastAsia="Times New Roman" w:hAnsi="Arial" w:cs="Arial"/>
          <w:sz w:val="20"/>
          <w:szCs w:val="20"/>
          <w:lang w:eastAsia="pl-PL"/>
        </w:rPr>
        <w:t xml:space="preserve"> oraz daty i m</w:t>
      </w:r>
      <w:r w:rsidR="00EA6796" w:rsidRPr="00C70AA2">
        <w:rPr>
          <w:rFonts w:ascii="Arial" w:eastAsia="Times New Roman" w:hAnsi="Arial" w:cs="Arial"/>
          <w:sz w:val="20"/>
          <w:szCs w:val="20"/>
          <w:lang w:eastAsia="pl-PL"/>
        </w:rPr>
        <w:t xml:space="preserve">iejsca wykonania. </w:t>
      </w:r>
      <w:r w:rsidR="00EA6796" w:rsidRPr="00C70AA2">
        <w:rPr>
          <w:rFonts w:ascii="Arial" w:eastAsia="Times New Roman" w:hAnsi="Arial" w:cs="Arial"/>
          <w:b/>
          <w:sz w:val="20"/>
          <w:szCs w:val="20"/>
          <w:lang w:eastAsia="pl-PL"/>
        </w:rPr>
        <w:t>Załącznik nr III.1</w:t>
      </w:r>
      <w:r w:rsidR="008524C3" w:rsidRPr="00C70AA2">
        <w:rPr>
          <w:rFonts w:ascii="Arial" w:eastAsia="Times New Roman" w:hAnsi="Arial" w:cs="Arial"/>
          <w:b/>
          <w:sz w:val="20"/>
          <w:szCs w:val="20"/>
          <w:lang w:eastAsia="pl-PL"/>
        </w:rPr>
        <w:t xml:space="preserve"> do SIWZ</w:t>
      </w:r>
      <w:r w:rsidRPr="00C70AA2">
        <w:rPr>
          <w:rFonts w:ascii="Arial" w:eastAsia="Times New Roman" w:hAnsi="Arial" w:cs="Arial"/>
          <w:sz w:val="20"/>
          <w:szCs w:val="20"/>
          <w:lang w:eastAsia="pl-PL"/>
        </w:rPr>
        <w:t xml:space="preserve"> z załączeniem dokumentów potwierdzających, że roboty te zostały wykonane należycie (referencje). Referencje muszą umożliwiać ich weryfikację, zawierać nr telefonu do osoby wystawiającej;</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7.3.2 W celu potwierdzenia, że wykonawca posiada potencjał techniczny, a także dysponuje osobami zdolnymi do wykonania zamówienia, wykonawca składa następujące dokumenty:</w:t>
      </w: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sz w:val="20"/>
          <w:szCs w:val="20"/>
          <w:lang w:eastAsia="pl-PL"/>
        </w:rPr>
      </w:pP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color w:val="000000"/>
          <w:sz w:val="20"/>
          <w:szCs w:val="20"/>
          <w:highlight w:val="white"/>
          <w:lang w:eastAsia="pl-PL"/>
        </w:rPr>
      </w:pPr>
      <w:r w:rsidRPr="00C70AA2">
        <w:rPr>
          <w:rFonts w:ascii="Arial" w:eastAsia="Times New Roman" w:hAnsi="Arial" w:cs="Arial"/>
          <w:sz w:val="20"/>
          <w:szCs w:val="20"/>
          <w:lang w:eastAsia="pl-PL"/>
        </w:rPr>
        <w:t xml:space="preserve">-Wykaz personelu </w:t>
      </w:r>
      <w:r w:rsidR="00EA6796" w:rsidRPr="00C70AA2">
        <w:rPr>
          <w:rFonts w:ascii="Arial" w:eastAsia="Times New Roman" w:hAnsi="Arial" w:cs="Arial"/>
          <w:sz w:val="20"/>
          <w:szCs w:val="20"/>
          <w:lang w:eastAsia="pl-PL"/>
        </w:rPr>
        <w:t xml:space="preserve"> - </w:t>
      </w:r>
      <w:r w:rsidR="00EA6796" w:rsidRPr="00C70AA2">
        <w:rPr>
          <w:rFonts w:ascii="Arial" w:eastAsia="Times New Roman" w:hAnsi="Arial" w:cs="Arial"/>
          <w:b/>
          <w:sz w:val="20"/>
          <w:szCs w:val="20"/>
          <w:lang w:eastAsia="pl-PL"/>
        </w:rPr>
        <w:t>Załączni</w:t>
      </w:r>
      <w:r w:rsidR="00C6202D">
        <w:rPr>
          <w:rFonts w:ascii="Arial" w:eastAsia="Times New Roman" w:hAnsi="Arial" w:cs="Arial"/>
          <w:b/>
          <w:sz w:val="20"/>
          <w:szCs w:val="20"/>
          <w:lang w:eastAsia="pl-PL"/>
        </w:rPr>
        <w:t>k III.2</w:t>
      </w:r>
      <w:r w:rsidR="008524C3" w:rsidRPr="00C70AA2">
        <w:rPr>
          <w:rFonts w:ascii="Arial" w:eastAsia="Times New Roman" w:hAnsi="Arial" w:cs="Arial"/>
          <w:b/>
          <w:sz w:val="20"/>
          <w:szCs w:val="20"/>
          <w:lang w:eastAsia="pl-PL"/>
        </w:rPr>
        <w:t xml:space="preserve"> do SIWZ</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7.3.3 W celu potwierdzenia, że wykonawca znajduje się w sytuacji ekonomicznej i finansowej zapewniającej wykonanie zamówienia, składa następujące dokumenty:</w:t>
      </w:r>
    </w:p>
    <w:p w:rsidR="000E5E42" w:rsidRPr="000E5E42" w:rsidRDefault="000E5E42" w:rsidP="000E5E42">
      <w:pPr>
        <w:autoSpaceDE w:val="0"/>
        <w:autoSpaceDN w:val="0"/>
        <w:adjustRightInd w:val="0"/>
        <w:spacing w:after="0" w:line="240" w:lineRule="auto"/>
        <w:rPr>
          <w:rFonts w:ascii="Times New Roman" w:hAnsi="Times New Roman" w:cs="Times New Roman"/>
          <w:color w:val="000000"/>
          <w:sz w:val="24"/>
          <w:szCs w:val="24"/>
        </w:rPr>
      </w:pPr>
    </w:p>
    <w:p w:rsidR="000E5E42" w:rsidRPr="000E5E42" w:rsidRDefault="000E5E42" w:rsidP="000E5E4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sidR="00683842">
        <w:rPr>
          <w:rFonts w:ascii="Arial" w:hAnsi="Arial" w:cs="Arial"/>
          <w:color w:val="000000"/>
          <w:sz w:val="20"/>
          <w:szCs w:val="20"/>
        </w:rPr>
        <w:t>informację z banku lub spółdzielczej kasy oszczędnościowo kredytowej potwierdzającą wysokość posiadanych środków finansowych lub zdolność kredytową wykonawcy w okresie  nie wcześniejszym niż 1 miesiąc  przed upływem terminu składania ofert z uwzględnieniem wymogów opisanych w punkcie 5.1 SIWZ</w:t>
      </w:r>
      <w:r w:rsidR="006F5389">
        <w:rPr>
          <w:rFonts w:ascii="Arial" w:hAnsi="Arial" w:cs="Arial"/>
          <w:color w:val="000000"/>
          <w:sz w:val="20"/>
          <w:szCs w:val="20"/>
        </w:rPr>
        <w:t>.</w:t>
      </w:r>
      <w:r w:rsidR="00683842">
        <w:rPr>
          <w:rFonts w:ascii="Arial" w:hAnsi="Arial" w:cs="Arial"/>
          <w:color w:val="000000"/>
          <w:sz w:val="20"/>
          <w:szCs w:val="20"/>
        </w:rPr>
        <w:t xml:space="preserve">  </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F813ED" w:rsidRDefault="0006422A"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7.3.4</w:t>
      </w:r>
      <w:r w:rsidR="00B47347">
        <w:rPr>
          <w:rFonts w:ascii="Arial" w:hAnsi="Arial" w:cs="Arial"/>
          <w:color w:val="000000"/>
          <w:sz w:val="20"/>
          <w:szCs w:val="20"/>
        </w:rPr>
        <w:t xml:space="preserve"> W celu potwierdzenia</w:t>
      </w:r>
      <w:r w:rsidR="00F813ED">
        <w:rPr>
          <w:rFonts w:ascii="Arial" w:hAnsi="Arial" w:cs="Arial"/>
          <w:color w:val="000000"/>
          <w:sz w:val="20"/>
          <w:szCs w:val="20"/>
        </w:rPr>
        <w:t xml:space="preserve"> braku podstaw wykluczenia wykonawcy z udziału w postępowaniu Wykonawca przedkłada:</w:t>
      </w:r>
    </w:p>
    <w:p w:rsidR="00B06CBB" w:rsidRDefault="00B06CBB" w:rsidP="00AC5181">
      <w:pPr>
        <w:autoSpaceDE w:val="0"/>
        <w:autoSpaceDN w:val="0"/>
        <w:adjustRightInd w:val="0"/>
        <w:spacing w:after="0" w:line="240" w:lineRule="auto"/>
        <w:rPr>
          <w:rFonts w:ascii="Arial" w:hAnsi="Arial" w:cs="Arial"/>
          <w:color w:val="000000"/>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właściwego naczelnika urzę</w:t>
      </w:r>
      <w:r w:rsidR="00CE4A38">
        <w:rPr>
          <w:rFonts w:ascii="Arial" w:hAnsi="Arial" w:cs="Arial"/>
          <w:sz w:val="20"/>
          <w:szCs w:val="20"/>
        </w:rPr>
        <w:t xml:space="preserve">du skarbowego potwierdzającego, </w:t>
      </w:r>
      <w:r w:rsidRPr="00B06CBB">
        <w:rPr>
          <w:rFonts w:ascii="Arial" w:hAnsi="Arial" w:cs="Arial"/>
          <w:sz w:val="20"/>
          <w:szCs w:val="20"/>
        </w:rPr>
        <w:t>że Wykonawca nie zalega z opłacaniem podatków,</w:t>
      </w:r>
      <w:r w:rsidR="00CE4A38">
        <w:rPr>
          <w:rFonts w:ascii="Arial" w:hAnsi="Arial" w:cs="Arial"/>
          <w:sz w:val="20"/>
          <w:szCs w:val="20"/>
        </w:rPr>
        <w:t xml:space="preserve"> wystawionego nie wcześniej niż </w:t>
      </w:r>
      <w:r w:rsidRPr="00B06CBB">
        <w:rPr>
          <w:rFonts w:ascii="Arial" w:hAnsi="Arial" w:cs="Arial"/>
          <w:sz w:val="20"/>
          <w:szCs w:val="20"/>
        </w:rPr>
        <w:t>3 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w:t>
      </w:r>
      <w:r w:rsidR="00CE4A38">
        <w:rPr>
          <w:rFonts w:ascii="Arial" w:hAnsi="Arial" w:cs="Arial"/>
          <w:sz w:val="20"/>
          <w:szCs w:val="20"/>
        </w:rPr>
        <w:t xml:space="preserve">orozumienie z właściwym organem </w:t>
      </w:r>
      <w:r w:rsidRPr="00B06CBB">
        <w:rPr>
          <w:rFonts w:ascii="Arial" w:hAnsi="Arial" w:cs="Arial"/>
          <w:sz w:val="20"/>
          <w:szCs w:val="20"/>
        </w:rPr>
        <w:t>podatkowym w sprawie spłat tych należności wraz z ewentualnymi odsetkami lub</w:t>
      </w:r>
    </w:p>
    <w:p w:rsidR="00B06CBB"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grzywnami, w szczególności uzyskał przewidziane prawem z</w:t>
      </w:r>
      <w:r w:rsidR="00CE4A38">
        <w:rPr>
          <w:rFonts w:ascii="Arial" w:hAnsi="Arial" w:cs="Arial"/>
          <w:sz w:val="20"/>
          <w:szCs w:val="20"/>
        </w:rPr>
        <w:t xml:space="preserve">wolnienie, odroczenie </w:t>
      </w:r>
      <w:r w:rsidRPr="00B06CBB">
        <w:rPr>
          <w:rFonts w:ascii="Arial" w:hAnsi="Arial" w:cs="Arial"/>
          <w:sz w:val="20"/>
          <w:szCs w:val="20"/>
        </w:rPr>
        <w:t xml:space="preserve">lub rozłożenie na raty zaległych płatności lub </w:t>
      </w:r>
      <w:r w:rsidR="00CE4A38">
        <w:rPr>
          <w:rFonts w:ascii="Arial" w:hAnsi="Arial" w:cs="Arial"/>
          <w:sz w:val="20"/>
          <w:szCs w:val="20"/>
        </w:rPr>
        <w:t xml:space="preserve">wstrzymanie w całości wykonania </w:t>
      </w:r>
      <w:r w:rsidRPr="00B06CBB">
        <w:rPr>
          <w:rFonts w:ascii="Arial" w:hAnsi="Arial" w:cs="Arial"/>
          <w:sz w:val="20"/>
          <w:szCs w:val="20"/>
        </w:rPr>
        <w:t>decyzji 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właściwej terenowej jednostki org</w:t>
      </w:r>
      <w:r w:rsidR="00CE4A38">
        <w:rPr>
          <w:rFonts w:ascii="Arial" w:hAnsi="Arial" w:cs="Arial"/>
          <w:sz w:val="20"/>
          <w:szCs w:val="20"/>
        </w:rPr>
        <w:t xml:space="preserve">anizacyjnej Zakładu Ubezpieczeń </w:t>
      </w:r>
      <w:r w:rsidRPr="00B06CBB">
        <w:rPr>
          <w:rFonts w:ascii="Arial" w:hAnsi="Arial" w:cs="Arial"/>
          <w:sz w:val="20"/>
          <w:szCs w:val="20"/>
        </w:rPr>
        <w:t>Społecznych lub Kasy Rolniczego Ubezpi</w:t>
      </w:r>
      <w:r w:rsidR="00CE4A38">
        <w:rPr>
          <w:rFonts w:ascii="Arial" w:hAnsi="Arial" w:cs="Arial"/>
          <w:sz w:val="20"/>
          <w:szCs w:val="20"/>
        </w:rPr>
        <w:t xml:space="preserve">eczenia Społecznego albo innego </w:t>
      </w:r>
      <w:r w:rsidRPr="00B06CBB">
        <w:rPr>
          <w:rFonts w:ascii="Arial" w:hAnsi="Arial" w:cs="Arial"/>
          <w:sz w:val="20"/>
          <w:szCs w:val="20"/>
        </w:rPr>
        <w:t>dokumentu potwierdzającego, że Wykonawca nie zalega z opłacaniem składek na</w:t>
      </w:r>
      <w:r w:rsidR="00CE4A38">
        <w:rPr>
          <w:rFonts w:ascii="Arial" w:hAnsi="Arial" w:cs="Arial"/>
          <w:sz w:val="20"/>
          <w:szCs w:val="20"/>
        </w:rPr>
        <w:t xml:space="preserve"> </w:t>
      </w:r>
      <w:r w:rsidRPr="00B06CBB">
        <w:rPr>
          <w:rFonts w:ascii="Arial" w:hAnsi="Arial" w:cs="Arial"/>
          <w:sz w:val="20"/>
          <w:szCs w:val="20"/>
        </w:rPr>
        <w:t>ubezpieczenia społeczne lub zdrowotne, w</w:t>
      </w:r>
      <w:r w:rsidR="00CE4A38">
        <w:rPr>
          <w:rFonts w:ascii="Arial" w:hAnsi="Arial" w:cs="Arial"/>
          <w:sz w:val="20"/>
          <w:szCs w:val="20"/>
        </w:rPr>
        <w:t xml:space="preserve">ystawionego nie wcześniej niż 3 </w:t>
      </w:r>
      <w:r w:rsidRPr="00B06CBB">
        <w:rPr>
          <w:rFonts w:ascii="Arial" w:hAnsi="Arial" w:cs="Arial"/>
          <w:sz w:val="20"/>
          <w:szCs w:val="20"/>
        </w:rPr>
        <w:t>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porozumienie z właściwym organem</w:t>
      </w:r>
    </w:p>
    <w:p w:rsidR="00F813ED"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lastRenderedPageBreak/>
        <w:t>w sprawie spłat tych należności wraz z ewentu</w:t>
      </w:r>
      <w:r w:rsidR="00CE4A38">
        <w:rPr>
          <w:rFonts w:ascii="Arial" w:hAnsi="Arial" w:cs="Arial"/>
          <w:sz w:val="20"/>
          <w:szCs w:val="20"/>
        </w:rPr>
        <w:t xml:space="preserve">alnymi odsetkami lub grzywnami, </w:t>
      </w:r>
      <w:r w:rsidRPr="00B06CBB">
        <w:rPr>
          <w:rFonts w:ascii="Arial" w:hAnsi="Arial" w:cs="Arial"/>
          <w:sz w:val="20"/>
          <w:szCs w:val="20"/>
        </w:rPr>
        <w:t>w szczególności uzyskał przewidziane pr</w:t>
      </w:r>
      <w:r w:rsidR="00CE4A38">
        <w:rPr>
          <w:rFonts w:ascii="Arial" w:hAnsi="Arial" w:cs="Arial"/>
          <w:sz w:val="20"/>
          <w:szCs w:val="20"/>
        </w:rPr>
        <w:t xml:space="preserve">awem zwolnienie, odroczenie lub </w:t>
      </w:r>
      <w:r w:rsidRPr="00B06CBB">
        <w:rPr>
          <w:rFonts w:ascii="Arial" w:hAnsi="Arial" w:cs="Arial"/>
          <w:sz w:val="20"/>
          <w:szCs w:val="20"/>
        </w:rPr>
        <w:t>rozłożenie na raty zaległych płatności lub wstrzyma</w:t>
      </w:r>
      <w:r w:rsidR="00CE4A38">
        <w:rPr>
          <w:rFonts w:ascii="Arial" w:hAnsi="Arial" w:cs="Arial"/>
          <w:sz w:val="20"/>
          <w:szCs w:val="20"/>
        </w:rPr>
        <w:t xml:space="preserve">nie w całości wykonania decyzji </w:t>
      </w:r>
      <w:r w:rsidRPr="00B06CBB">
        <w:rPr>
          <w:rFonts w:ascii="Arial" w:hAnsi="Arial" w:cs="Arial"/>
          <w:sz w:val="20"/>
          <w:szCs w:val="20"/>
        </w:rPr>
        <w:t>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color w:val="000000"/>
          <w:sz w:val="20"/>
          <w:szCs w:val="20"/>
        </w:rPr>
      </w:pPr>
    </w:p>
    <w:p w:rsidR="00AC5181" w:rsidRPr="00C70AA2" w:rsidRDefault="00F813E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t>
      </w:r>
      <w:r w:rsidR="00B47347">
        <w:rPr>
          <w:rFonts w:ascii="Arial" w:hAnsi="Arial" w:cs="Arial"/>
          <w:color w:val="000000"/>
          <w:sz w:val="20"/>
          <w:szCs w:val="20"/>
        </w:rPr>
        <w:t xml:space="preserve"> </w:t>
      </w:r>
      <w:r>
        <w:rPr>
          <w:rFonts w:ascii="Arial" w:hAnsi="Arial" w:cs="Arial"/>
          <w:color w:val="000000"/>
          <w:sz w:val="20"/>
          <w:szCs w:val="20"/>
        </w:rPr>
        <w:t>o</w:t>
      </w:r>
      <w:r w:rsidR="00AC5181" w:rsidRPr="00C70AA2">
        <w:rPr>
          <w:rFonts w:ascii="Arial" w:hAnsi="Arial" w:cs="Arial"/>
          <w:color w:val="000000"/>
          <w:sz w:val="20"/>
          <w:szCs w:val="20"/>
        </w:rPr>
        <w:t>dpis z właściwego rejestru lub z centralnej ewidencji i informacji o działalności gospodarczej,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odrębne przepisy wymagają wpisu do rejestru lub ewidencji, w celu wykazania braku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podstaw do wykluczenia na podstawie art. 24 ust. 5 pkt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851061" w:rsidRPr="00C70AA2" w:rsidRDefault="00851061" w:rsidP="00AC5181">
      <w:pPr>
        <w:autoSpaceDE w:val="0"/>
        <w:autoSpaceDN w:val="0"/>
        <w:adjustRightInd w:val="0"/>
        <w:spacing w:after="0" w:line="240" w:lineRule="auto"/>
        <w:rPr>
          <w:rFonts w:ascii="Arial" w:hAnsi="Arial" w:cs="Arial"/>
          <w:b/>
          <w:bCs/>
          <w:color w:val="000000"/>
          <w:sz w:val="20"/>
          <w:szCs w:val="20"/>
        </w:rPr>
      </w:pP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w:t>
      </w:r>
    </w:p>
    <w:p w:rsidR="00AC5181"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7.4. Dokumenty i oświadczenia wymienione w:</w:t>
      </w:r>
    </w:p>
    <w:p w:rsidR="00A2785C" w:rsidRPr="00C70AA2" w:rsidRDefault="00A2785C"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pkt </w:t>
      </w:r>
      <w:r w:rsidRPr="00C70AA2">
        <w:rPr>
          <w:rFonts w:ascii="Arial" w:hAnsi="Arial" w:cs="Arial"/>
          <w:b/>
          <w:bCs/>
          <w:color w:val="000000"/>
          <w:sz w:val="20"/>
          <w:szCs w:val="20"/>
        </w:rPr>
        <w:t xml:space="preserve">7.1. </w:t>
      </w:r>
      <w:r w:rsidRPr="00C70AA2">
        <w:rPr>
          <w:rFonts w:ascii="Arial" w:hAnsi="Arial" w:cs="Arial"/>
          <w:color w:val="000000"/>
          <w:sz w:val="20"/>
          <w:szCs w:val="20"/>
        </w:rPr>
        <w:t xml:space="preserve">SIWZ – składają wraz </w:t>
      </w:r>
      <w:r w:rsidRPr="00C70AA2">
        <w:rPr>
          <w:rFonts w:ascii="Arial" w:hAnsi="Arial" w:cs="Arial"/>
          <w:b/>
          <w:bCs/>
          <w:color w:val="000000"/>
          <w:sz w:val="20"/>
          <w:szCs w:val="20"/>
        </w:rPr>
        <w:t xml:space="preserve">z ofertą </w:t>
      </w:r>
      <w:r w:rsidRPr="00C70AA2">
        <w:rPr>
          <w:rFonts w:ascii="Arial" w:hAnsi="Arial" w:cs="Arial"/>
          <w:color w:val="000000"/>
          <w:sz w:val="20"/>
          <w:szCs w:val="20"/>
        </w:rPr>
        <w:t>wszyscy Wykonawcy zainteresowani udziałem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 dokumenty i oświadczenia muszą być aktualne na dzień złożenia oferty;</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2) pkt </w:t>
      </w:r>
      <w:r w:rsidRPr="00C70AA2">
        <w:rPr>
          <w:rFonts w:ascii="Arial" w:hAnsi="Arial" w:cs="Arial"/>
          <w:b/>
          <w:bCs/>
          <w:color w:val="000000"/>
          <w:sz w:val="20"/>
          <w:szCs w:val="20"/>
        </w:rPr>
        <w:t xml:space="preserve">7.2. </w:t>
      </w:r>
      <w:r w:rsidRPr="00C70AA2">
        <w:rPr>
          <w:rFonts w:ascii="Arial" w:hAnsi="Arial" w:cs="Arial"/>
          <w:color w:val="000000"/>
          <w:sz w:val="20"/>
          <w:szCs w:val="20"/>
        </w:rPr>
        <w:t xml:space="preserve">SIWZ – w </w:t>
      </w:r>
      <w:r w:rsidRPr="00C70AA2">
        <w:rPr>
          <w:rFonts w:ascii="Arial" w:hAnsi="Arial" w:cs="Arial"/>
          <w:b/>
          <w:bCs/>
          <w:color w:val="000000"/>
          <w:sz w:val="20"/>
          <w:szCs w:val="20"/>
        </w:rPr>
        <w:t xml:space="preserve">terminie 3 dni </w:t>
      </w:r>
      <w:r w:rsidRPr="00C70AA2">
        <w:rPr>
          <w:rFonts w:ascii="Arial" w:hAnsi="Arial" w:cs="Arial"/>
          <w:color w:val="000000"/>
          <w:sz w:val="20"/>
          <w:szCs w:val="20"/>
        </w:rPr>
        <w:t>od zamieszczenia na stronie</w:t>
      </w:r>
      <w:r w:rsidR="00D17B08">
        <w:rPr>
          <w:rFonts w:ascii="Arial" w:hAnsi="Arial" w:cs="Arial"/>
          <w:b/>
          <w:bCs/>
          <w:color w:val="000000"/>
          <w:sz w:val="20"/>
          <w:szCs w:val="20"/>
        </w:rPr>
        <w:t xml:space="preserve">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sidR="00D17B08">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informacji z sesji otwarcia ofert, o której mowa w pkt </w:t>
      </w:r>
      <w:r w:rsidRPr="00C70AA2">
        <w:rPr>
          <w:rFonts w:ascii="Arial" w:hAnsi="Arial" w:cs="Arial"/>
          <w:b/>
          <w:bCs/>
          <w:color w:val="000000"/>
          <w:sz w:val="20"/>
          <w:szCs w:val="20"/>
        </w:rPr>
        <w:t xml:space="preserve">28.4) SIWZ </w:t>
      </w:r>
      <w:r w:rsidRPr="00C70AA2">
        <w:rPr>
          <w:rFonts w:ascii="Arial" w:hAnsi="Arial" w:cs="Arial"/>
          <w:color w:val="000000"/>
          <w:sz w:val="20"/>
          <w:szCs w:val="20"/>
        </w:rPr>
        <w:t>składają wszyscy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złożyli oferty, z wyjątkiem przypadku gdy w postępowaniu złożono tylko jedną ofertę lub</w:t>
      </w:r>
    </w:p>
    <w:p w:rsidR="009510C1" w:rsidRPr="00C70AA2" w:rsidRDefault="00AC5181" w:rsidP="008F4988">
      <w:pPr>
        <w:rPr>
          <w:rFonts w:ascii="Arial" w:hAnsi="Arial" w:cs="Arial"/>
          <w:color w:val="000000"/>
          <w:sz w:val="20"/>
          <w:szCs w:val="20"/>
        </w:rPr>
      </w:pPr>
      <w:r w:rsidRPr="00C70AA2">
        <w:rPr>
          <w:rFonts w:ascii="Arial" w:hAnsi="Arial" w:cs="Arial"/>
          <w:color w:val="000000"/>
          <w:sz w:val="20"/>
          <w:szCs w:val="20"/>
        </w:rPr>
        <w:t>złożono tylko jedną ofertę częściową na daną część zamówienia;</w:t>
      </w:r>
      <w:r w:rsidR="00E6422C" w:rsidRPr="00C70AA2">
        <w:rPr>
          <w:rFonts w:ascii="Arial" w:hAnsi="Arial" w:cs="Arial"/>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pkt </w:t>
      </w:r>
      <w:r w:rsidRPr="00C70AA2">
        <w:rPr>
          <w:rFonts w:ascii="Arial" w:hAnsi="Arial" w:cs="Arial"/>
          <w:b/>
          <w:bCs/>
          <w:color w:val="000000"/>
          <w:sz w:val="20"/>
          <w:szCs w:val="20"/>
        </w:rPr>
        <w:t xml:space="preserve">7.3. </w:t>
      </w:r>
      <w:r w:rsidRPr="00C70AA2">
        <w:rPr>
          <w:rFonts w:ascii="Arial" w:hAnsi="Arial" w:cs="Arial"/>
          <w:color w:val="000000"/>
          <w:sz w:val="20"/>
          <w:szCs w:val="20"/>
        </w:rPr>
        <w:t>SIWZ – składa Wykonawca, którego oferta została najwyżej oceniona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wyznaczonym w wezwaniu, o którym mowa w </w:t>
      </w:r>
      <w:r w:rsidRPr="00C70AA2">
        <w:rPr>
          <w:rFonts w:ascii="Arial" w:hAnsi="Arial" w:cs="Arial"/>
          <w:b/>
          <w:bCs/>
          <w:color w:val="000000"/>
          <w:sz w:val="20"/>
          <w:szCs w:val="20"/>
        </w:rPr>
        <w:t xml:space="preserve">pkt 32.3. SIWZ </w:t>
      </w:r>
      <w:r w:rsidRPr="00C70AA2">
        <w:rPr>
          <w:rFonts w:ascii="Arial" w:hAnsi="Arial" w:cs="Arial"/>
          <w:color w:val="000000"/>
          <w:sz w:val="20"/>
          <w:szCs w:val="20"/>
        </w:rPr>
        <w:t>– dokumenty i oświadczenia</w:t>
      </w:r>
    </w:p>
    <w:p w:rsidR="00E6422C" w:rsidRPr="00C70AA2" w:rsidRDefault="00AC5181" w:rsidP="00E6422C">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muszą być aktualne na dzień ich złożenia.</w:t>
      </w:r>
      <w:r w:rsidR="00E6422C" w:rsidRPr="00C70AA2">
        <w:rPr>
          <w:rFonts w:ascii="Arial" w:hAnsi="Arial" w:cs="Arial"/>
          <w:b/>
          <w:color w:val="000000"/>
          <w:sz w:val="20"/>
          <w:szCs w:val="20"/>
        </w:rPr>
        <w:t xml:space="preserve"> </w:t>
      </w:r>
      <w:r w:rsidR="00E6422C" w:rsidRPr="00C70AA2">
        <w:rPr>
          <w:rFonts w:ascii="Arial" w:hAnsi="Arial" w:cs="Arial"/>
          <w:color w:val="000000"/>
          <w:sz w:val="20"/>
          <w:szCs w:val="20"/>
        </w:rPr>
        <w:t>Zamawiający dopuszcza złożenie niniejszych dokumentów łącznie z ofertą.</w:t>
      </w:r>
    </w:p>
    <w:p w:rsidR="00E6422C" w:rsidRPr="00C70AA2" w:rsidRDefault="00E6422C" w:rsidP="00E6422C">
      <w:pPr>
        <w:autoSpaceDE w:val="0"/>
        <w:autoSpaceDN w:val="0"/>
        <w:adjustRightInd w:val="0"/>
        <w:spacing w:after="0" w:line="240" w:lineRule="auto"/>
        <w:rPr>
          <w:rFonts w:ascii="Arial" w:hAnsi="Arial" w:cs="Arial"/>
          <w:color w:val="000000"/>
          <w:sz w:val="20"/>
          <w:szCs w:val="20"/>
        </w:rPr>
      </w:pP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7.5. Jeżeli Wykonawca, wykazując spełnianie warunków udziału w postępowaniu,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5.1. SIWZ polega na zdolnościach technicznych lub zawodowych lub sytuacji finansowej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lub ekonomicznej </w:t>
      </w:r>
      <w:r w:rsidRPr="00C70AA2">
        <w:rPr>
          <w:rFonts w:ascii="Arial" w:hAnsi="Arial" w:cs="Arial"/>
          <w:b/>
          <w:bCs/>
          <w:color w:val="000000"/>
          <w:sz w:val="20"/>
          <w:szCs w:val="20"/>
        </w:rPr>
        <w:t xml:space="preserve">innych podmiotów </w:t>
      </w:r>
      <w:r w:rsidRPr="00C70AA2">
        <w:rPr>
          <w:rFonts w:ascii="Arial" w:hAnsi="Arial" w:cs="Arial"/>
          <w:color w:val="000000"/>
          <w:sz w:val="20"/>
          <w:szCs w:val="20"/>
        </w:rPr>
        <w:t xml:space="preserve">na zasadach określonych w art. 22a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podmiotów oraz spełnienie warunków udziału w postępowaniu 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zakresie w jakim Wykonawca powołuje się na ich zasoby,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podmiotów przedstawić dokumenty i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pkt </w:t>
      </w:r>
      <w:r w:rsidR="0044049C" w:rsidRPr="00C70AA2">
        <w:rPr>
          <w:rFonts w:ascii="Arial" w:hAnsi="Arial" w:cs="Arial"/>
          <w:b/>
          <w:bCs/>
          <w:color w:val="000000"/>
          <w:sz w:val="20"/>
          <w:szCs w:val="20"/>
        </w:rPr>
        <w:t>7.3.</w:t>
      </w:r>
      <w:r w:rsidR="00594C2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 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7.6. Jeżeli Wykonawca zamierza powierzyć wykonanie części zamówienia </w:t>
      </w:r>
      <w:r w:rsidRPr="00C70AA2">
        <w:rPr>
          <w:rFonts w:ascii="Arial" w:hAnsi="Arial" w:cs="Arial"/>
          <w:b/>
          <w:bCs/>
          <w:color w:val="000000"/>
          <w:sz w:val="20"/>
          <w:szCs w:val="20"/>
        </w:rPr>
        <w:t>podwykonawcom</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nie są podmiotami, o których mowa pkt 7.5.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podwykonawców,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podwykonawców przedstawić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i oświadczenia, o których mowa w pkt </w:t>
      </w:r>
      <w:r w:rsidR="0044049C"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8. Dokumenty i oświadczenia składane przez podmioty lub osoby spoza terytorium</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Rzeczypospolitej Polskiej:</w:t>
      </w:r>
    </w:p>
    <w:p w:rsidR="00B34410" w:rsidRPr="00C70AA2" w:rsidRDefault="00B34410"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8.1. Jeżeli Wykonawca ma siedzibę lub miejsce zamieszkania poza terytorium Rzeczypospolitej</w:t>
      </w:r>
    </w:p>
    <w:p w:rsidR="00E449C7" w:rsidRPr="00E449C7" w:rsidRDefault="00F71ECF" w:rsidP="00E449C7">
      <w:pPr>
        <w:autoSpaceDE w:val="0"/>
        <w:autoSpaceDN w:val="0"/>
        <w:adjustRightInd w:val="0"/>
        <w:spacing w:after="0" w:line="240" w:lineRule="auto"/>
        <w:rPr>
          <w:rFonts w:ascii="Arial" w:hAnsi="Arial" w:cs="Arial"/>
          <w:sz w:val="20"/>
          <w:szCs w:val="20"/>
        </w:rPr>
      </w:pPr>
      <w:r>
        <w:rPr>
          <w:rFonts w:ascii="Arial" w:hAnsi="Arial" w:cs="Arial"/>
          <w:color w:val="000000"/>
          <w:sz w:val="20"/>
          <w:szCs w:val="20"/>
        </w:rPr>
        <w:t>Polskiej, zamiast dokumentów, o których</w:t>
      </w:r>
      <w:r w:rsidR="00AC5181" w:rsidRPr="00C70AA2">
        <w:rPr>
          <w:rFonts w:ascii="Arial" w:hAnsi="Arial" w:cs="Arial"/>
          <w:color w:val="000000"/>
          <w:sz w:val="20"/>
          <w:szCs w:val="20"/>
        </w:rPr>
        <w:t xml:space="preserve"> mowa w </w:t>
      </w:r>
      <w:r w:rsidR="00CE64C6" w:rsidRPr="00C70AA2">
        <w:rPr>
          <w:rFonts w:ascii="Arial" w:hAnsi="Arial" w:cs="Arial"/>
          <w:b/>
          <w:bCs/>
          <w:color w:val="000000"/>
          <w:sz w:val="20"/>
          <w:szCs w:val="20"/>
        </w:rPr>
        <w:t>pkt 7.3.</w:t>
      </w:r>
      <w:r w:rsidR="009171B5">
        <w:rPr>
          <w:rFonts w:ascii="Arial" w:hAnsi="Arial" w:cs="Arial"/>
          <w:b/>
          <w:bCs/>
          <w:color w:val="000000"/>
          <w:sz w:val="20"/>
          <w:szCs w:val="20"/>
        </w:rPr>
        <w:t>4</w:t>
      </w:r>
      <w:r w:rsidR="00AC5181" w:rsidRPr="00C70AA2">
        <w:rPr>
          <w:rFonts w:ascii="Arial" w:hAnsi="Arial" w:cs="Arial"/>
          <w:b/>
          <w:bCs/>
          <w:color w:val="000000"/>
          <w:sz w:val="20"/>
          <w:szCs w:val="20"/>
        </w:rPr>
        <w:t xml:space="preserve"> SIWZ </w:t>
      </w:r>
      <w:r w:rsidR="00E449C7" w:rsidRPr="00E449C7">
        <w:rPr>
          <w:rFonts w:ascii="Arial" w:hAnsi="Arial" w:cs="Arial"/>
          <w:sz w:val="20"/>
          <w:szCs w:val="20"/>
        </w:rPr>
        <w:t>składa dokument lub dokumenty wystawione w kr</w:t>
      </w:r>
      <w:r w:rsidR="00E449C7">
        <w:rPr>
          <w:rFonts w:ascii="Arial" w:hAnsi="Arial" w:cs="Arial"/>
          <w:sz w:val="20"/>
          <w:szCs w:val="20"/>
        </w:rPr>
        <w:t xml:space="preserve">aju, w którym </w:t>
      </w:r>
      <w:r w:rsidR="00E449C7" w:rsidRPr="00E449C7">
        <w:rPr>
          <w:rFonts w:ascii="Arial" w:hAnsi="Arial" w:cs="Arial"/>
          <w:sz w:val="20"/>
          <w:szCs w:val="20"/>
        </w:rPr>
        <w:t>ma siedzibę lub miejsce zamieszkania, potwierdzające odpowiednio, że:</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1) nie otwarto jego likwidacji ani nie ogłoszono upadłości,</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2) nie zalega z opłacaniem podatków, opłat, skł</w:t>
      </w:r>
      <w:r>
        <w:rPr>
          <w:rFonts w:ascii="Arial" w:hAnsi="Arial" w:cs="Arial"/>
          <w:sz w:val="20"/>
          <w:szCs w:val="20"/>
        </w:rPr>
        <w:t xml:space="preserve">adek na ubezpieczenie społeczne </w:t>
      </w:r>
      <w:r w:rsidRPr="00E449C7">
        <w:rPr>
          <w:rFonts w:ascii="Arial" w:hAnsi="Arial" w:cs="Arial"/>
          <w:sz w:val="20"/>
          <w:szCs w:val="20"/>
        </w:rPr>
        <w:t>lub zdrowotne albo, że zawarł porozumienie z wł</w:t>
      </w:r>
      <w:r>
        <w:rPr>
          <w:rFonts w:ascii="Arial" w:hAnsi="Arial" w:cs="Arial"/>
          <w:sz w:val="20"/>
          <w:szCs w:val="20"/>
        </w:rPr>
        <w:t xml:space="preserve">aściwym organem w sprawie spłat </w:t>
      </w:r>
      <w:r w:rsidRPr="00E449C7">
        <w:rPr>
          <w:rFonts w:ascii="Arial" w:hAnsi="Arial" w:cs="Arial"/>
          <w:sz w:val="20"/>
          <w:szCs w:val="20"/>
        </w:rPr>
        <w:t>tych należności wraz z ewentualnymi odsetkami</w:t>
      </w:r>
      <w:r>
        <w:rPr>
          <w:rFonts w:ascii="Arial" w:hAnsi="Arial" w:cs="Arial"/>
          <w:sz w:val="20"/>
          <w:szCs w:val="20"/>
        </w:rPr>
        <w:t xml:space="preserve"> lub grzywnami, w szczególności </w:t>
      </w:r>
      <w:r w:rsidRPr="00E449C7">
        <w:rPr>
          <w:rFonts w:ascii="Arial" w:hAnsi="Arial" w:cs="Arial"/>
          <w:sz w:val="20"/>
          <w:szCs w:val="20"/>
        </w:rPr>
        <w:t>uzyskał przewidziane prawem zwolnienie, od</w:t>
      </w:r>
      <w:r>
        <w:rPr>
          <w:rFonts w:ascii="Arial" w:hAnsi="Arial" w:cs="Arial"/>
          <w:sz w:val="20"/>
          <w:szCs w:val="20"/>
        </w:rPr>
        <w:t xml:space="preserve">roczenie lub rozłożenie na raty </w:t>
      </w:r>
      <w:r w:rsidRPr="00E449C7">
        <w:rPr>
          <w:rFonts w:ascii="Arial" w:hAnsi="Arial" w:cs="Arial"/>
          <w:sz w:val="20"/>
          <w:szCs w:val="20"/>
        </w:rPr>
        <w:t>zaległych płatności lub wstrzymanie w całości wykonania decyzji właściwego</w:t>
      </w:r>
    </w:p>
    <w:p w:rsidR="00AC5181" w:rsidRPr="00C70AA2" w:rsidRDefault="00E449C7" w:rsidP="00AC5181">
      <w:pPr>
        <w:autoSpaceDE w:val="0"/>
        <w:autoSpaceDN w:val="0"/>
        <w:adjustRightInd w:val="0"/>
        <w:spacing w:after="0" w:line="240" w:lineRule="auto"/>
        <w:rPr>
          <w:rFonts w:ascii="Arial" w:hAnsi="Arial" w:cs="Arial"/>
          <w:color w:val="000000"/>
          <w:sz w:val="20"/>
          <w:szCs w:val="20"/>
        </w:rPr>
      </w:pPr>
      <w:r w:rsidRPr="00E449C7">
        <w:rPr>
          <w:rFonts w:ascii="Arial" w:hAnsi="Arial" w:cs="Arial"/>
          <w:sz w:val="20"/>
          <w:szCs w:val="20"/>
        </w:rPr>
        <w:t>organu</w:t>
      </w:r>
      <w:r>
        <w:rPr>
          <w:rFonts w:ascii="Arial" w:hAnsi="Arial" w:cs="Arial"/>
          <w:color w:val="000000"/>
          <w:sz w:val="20"/>
          <w:szCs w:val="20"/>
        </w:rPr>
        <w:t xml:space="preserve">. </w:t>
      </w:r>
      <w:r w:rsidR="00AC5181" w:rsidRPr="00E449C7">
        <w:rPr>
          <w:rFonts w:ascii="Arial" w:hAnsi="Arial" w:cs="Arial"/>
          <w:color w:val="000000"/>
          <w:sz w:val="20"/>
          <w:szCs w:val="20"/>
        </w:rPr>
        <w:t>Dokumenty powinny</w:t>
      </w:r>
      <w:r>
        <w:rPr>
          <w:rFonts w:ascii="Arial" w:hAnsi="Arial" w:cs="Arial"/>
          <w:color w:val="000000"/>
          <w:sz w:val="20"/>
          <w:szCs w:val="20"/>
        </w:rPr>
        <w:t xml:space="preserve"> </w:t>
      </w:r>
      <w:r w:rsidR="00AC5181" w:rsidRPr="00C70AA2">
        <w:rPr>
          <w:rFonts w:ascii="Arial" w:hAnsi="Arial" w:cs="Arial"/>
          <w:color w:val="000000"/>
          <w:sz w:val="20"/>
          <w:szCs w:val="20"/>
        </w:rPr>
        <w:t>być wystawione nie wcześniej niż 6 miesięcy przed upływem terminu składania ofert.</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8.2. Jeżeli w kraju, w którym Wykonawca ma siedzibę lub miejsce zamieszkania lub miejsce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ma osoba, której dokument dotyczy, nie wydaje się dokumentów, o których mowa</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8.1. SIWZ, zastępuje się je dokumentem zawierającym odpowiednio oświadczenie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wykonawcy, ze wskazaniem osoby albo osób uprawnionych do jego reprezentacji, lub</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osoby, której dokument miał dotyczyć, złożone przed notariuszem lub organem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sądowym, administracyjnym albo organem samorządu zawodowego lub gospodarczego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właściwym ze względu na siedzibę lub miejsce zamieszkania Wykonawcy lub miejsce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tej osoby. Dokumenty i oświadczenia powinny być wystawione nie wcześniej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miesięcy przed upływem terminu składania ofert, zgodnie z wymaganiami pkt 8.1.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9. Forma dokumentów i oświadczeń:</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9.1. Składane oświadczenia i dokumenty muszą być przedstawione w formie oryginału,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 zachowaniem pkt 9.2. SIWZ, za wyjątkiem dokumentów, o których mowa w pkt 9.4.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9.2. Oświadczenia dotyczące odpowiednio Wykonawcy, innych podmiotów, o których mowa w pkt 6.</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oraz dotyczące podwykonawców, o których mowa w pkt 7.6. SIWZ składa się w</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oryginale.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9.3. Za oryginał dokumentu lub oświadczenia, o których mowa w pkt 9.1. – 9.2. SIWZ uważa się</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lub dokument złożony w formie pisemnej podpisany własnoręcznym podpisem na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każdej zapisanej stronie odpowiednio przez Wykonawcę, inne podmioty, o których mowa w pkt</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SIWZ lub podwykonawców, o których mowa w pkt 7.6. SIWZ, lub ich upełnomocnionych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przedstawicieli.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9.4. Dokumenty, o których mowa w pkt </w:t>
      </w:r>
      <w:r w:rsidR="009966DA"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mogą być przedstawione w formie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na każdej zapisanej stronie za zgodność z oryginałem na zasadach określonych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9.5.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9.5. Wykonawca albo inne podmioty, o których mowa w pkt 6. SIWZ albo podwykonawcy, o których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mowa w pkt 7.6. SIWZ albo Wykonawcy wspólnie ubiegających się o udzielenie zamówienia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(współpartnerzy), o których mowa w pkt 12 SIWZ, lub ich upełnomocnieni przedstawiciele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odpowiednio poświadczają pisemnie za zgodność z oryginałem kopie dokumentów ich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9.6. Zamawiający może żądać przedstawienia oryginału lub notarialnie poświadczonej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dokumentów, o których mowa w pkt 9.4. SIWZ wyłącznie wtedy, gdy złożona kopia dokumentu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nieczytelna lub budzi wątpliwości co do jej prawdziwości.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9.7. Dokumenty, o których mowa w pkt 7.2. – 7.3. SIWZ sporządzone w języku obcym, należy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złożyć wraz z tłumaczeniem na język polski.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9.8. Jeżeli w treści dokumentów i oświadczeń, o których mowa w pkt 7.2. – 7.3. SIWZ podane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zostały wartości kwotowe wyrażone w walutach innych niż złoty polski zostaną one przeliczone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Tabeli A kursów średnich walut obcych Narodowego Banku Polskiego z dnia zamieszczenia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ogłoszenia o zamówieniu w Biuletynie Zamówień Publicznych.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10. Pełnomocnictwo:</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Pełnomocnictwa zgodnie z działem VI rozdział II ustawy z dnia 23 kwietnia 1964 r. - </w:t>
      </w:r>
      <w:r w:rsidRPr="00C70AA2">
        <w:rPr>
          <w:rFonts w:ascii="Arial" w:hAnsi="Arial" w:cs="Arial"/>
          <w:i/>
          <w:iCs/>
          <w:color w:val="000000"/>
          <w:sz w:val="20"/>
          <w:szCs w:val="20"/>
        </w:rPr>
        <w:t>Kodeks cywilny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 U. z 2016 r. poz. 380 – tekst jednolity) winny być złożone w formie oryginału lub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notarialnie.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11. Cena oferty:</w:t>
      </w:r>
    </w:p>
    <w:p w:rsidR="0010247B"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t>
      </w:r>
      <w:r w:rsidR="0010247B">
        <w:rPr>
          <w:rFonts w:ascii="Arial" w:hAnsi="Arial" w:cs="Arial"/>
          <w:b/>
          <w:bCs/>
          <w:color w:val="000000"/>
          <w:sz w:val="20"/>
          <w:szCs w:val="20"/>
        </w:rPr>
        <w:t>ceny</w:t>
      </w:r>
      <w:r w:rsidRPr="00C70AA2">
        <w:rPr>
          <w:rFonts w:ascii="Arial" w:hAnsi="Arial" w:cs="Arial"/>
          <w:b/>
          <w:bCs/>
          <w:color w:val="000000"/>
          <w:sz w:val="20"/>
          <w:szCs w:val="20"/>
        </w:rPr>
        <w:t xml:space="preserve"> </w:t>
      </w:r>
      <w:r w:rsidRPr="00C70AA2">
        <w:rPr>
          <w:rFonts w:ascii="Arial" w:hAnsi="Arial" w:cs="Arial"/>
          <w:color w:val="000000"/>
          <w:sz w:val="20"/>
          <w:szCs w:val="20"/>
        </w:rPr>
        <w:t>(</w:t>
      </w:r>
      <w:r w:rsidR="0010247B">
        <w:rPr>
          <w:rFonts w:ascii="Arial" w:hAnsi="Arial" w:cs="Arial"/>
          <w:color w:val="000000"/>
          <w:sz w:val="20"/>
          <w:szCs w:val="20"/>
        </w:rPr>
        <w:t xml:space="preserve"> jednostkowe ryczałtowe</w:t>
      </w:r>
      <w:r w:rsidRPr="00C70AA2">
        <w:rPr>
          <w:rFonts w:ascii="Arial" w:hAnsi="Arial" w:cs="Arial"/>
          <w:color w:val="000000"/>
          <w:sz w:val="20"/>
          <w:szCs w:val="20"/>
        </w:rPr>
        <w:t xml:space="preserve">) </w:t>
      </w:r>
      <w:r w:rsidRPr="00C70AA2">
        <w:rPr>
          <w:rFonts w:ascii="Arial" w:hAnsi="Arial" w:cs="Arial"/>
          <w:b/>
          <w:bCs/>
          <w:color w:val="000000"/>
          <w:sz w:val="20"/>
          <w:szCs w:val="20"/>
        </w:rPr>
        <w:t>oferty</w:t>
      </w:r>
      <w:r w:rsidR="0010247B">
        <w:rPr>
          <w:rFonts w:ascii="Arial" w:hAnsi="Arial" w:cs="Arial"/>
          <w:color w:val="000000"/>
          <w:sz w:val="20"/>
          <w:szCs w:val="20"/>
        </w:rPr>
        <w:t>, uwzględniają</w:t>
      </w:r>
      <w:r w:rsidRPr="00C70AA2">
        <w:rPr>
          <w:rFonts w:ascii="Arial" w:hAnsi="Arial" w:cs="Arial"/>
          <w:color w:val="000000"/>
          <w:sz w:val="20"/>
          <w:szCs w:val="20"/>
        </w:rPr>
        <w:t xml:space="preserve"> należny podatek VAT, </w:t>
      </w:r>
      <w:r w:rsidR="0010247B">
        <w:rPr>
          <w:rFonts w:ascii="Arial" w:hAnsi="Arial" w:cs="Arial"/>
          <w:color w:val="000000"/>
          <w:sz w:val="20"/>
          <w:szCs w:val="20"/>
        </w:rPr>
        <w:t>muszą</w:t>
      </w:r>
      <w:r w:rsidRPr="00C70AA2">
        <w:rPr>
          <w:rFonts w:ascii="Arial" w:hAnsi="Arial" w:cs="Arial"/>
          <w:color w:val="000000"/>
          <w:sz w:val="20"/>
          <w:szCs w:val="20"/>
        </w:rPr>
        <w:t xml:space="preserve"> obejmować cały przedmiot zamówienia wy</w:t>
      </w:r>
      <w:r w:rsidR="00040729" w:rsidRPr="00C70AA2">
        <w:rPr>
          <w:rFonts w:ascii="Arial" w:hAnsi="Arial" w:cs="Arial"/>
          <w:color w:val="000000"/>
          <w:sz w:val="20"/>
          <w:szCs w:val="20"/>
        </w:rPr>
        <w:t>ceniony w oparciu o szczegółowy opis zamówienia</w:t>
      </w:r>
      <w:r w:rsidR="0010247B">
        <w:rPr>
          <w:rFonts w:ascii="Arial" w:hAnsi="Arial" w:cs="Arial"/>
          <w:color w:val="000000"/>
          <w:sz w:val="20"/>
          <w:szCs w:val="20"/>
        </w:rPr>
        <w:t xml:space="preserve"> danej pozycji.</w:t>
      </w:r>
      <w:r w:rsidR="00040729"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cena oferty musi być wyrażona w złotych polskich, po zaokrągleniu do pełnych groszy - dwa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miejsca po przecinku (końcówki poniżej 0,5 grosza pomija się, a końcówki 0,5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wyższe zaokrągla się do 1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cena oferty podana przez Wykonawcę zawiera w sobie wszystkie koszty związane z realizacją</w:t>
      </w:r>
    </w:p>
    <w:p w:rsidR="00AC5181" w:rsidRPr="00C70AA2" w:rsidRDefault="00AC5181" w:rsidP="0010247B">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zamówienia jest stała przez cały okres trwania umowy</w:t>
      </w:r>
      <w:r w:rsidR="0010247B">
        <w:rPr>
          <w:rFonts w:ascii="Arial" w:hAnsi="Arial" w:cs="Arial"/>
          <w:color w:val="000000"/>
          <w:sz w:val="20"/>
          <w:szCs w:val="20"/>
        </w:rPr>
        <w:t>.</w:t>
      </w:r>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cena oferty obejmować będzie wyrażoną w jednostkach pieniężnych i podlegającą zapłacie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Zamawiającego wartość wszystkich zobowiązań Wykonawcy związanych</w:t>
      </w:r>
      <w:r w:rsidR="0010247B">
        <w:rPr>
          <w:rFonts w:ascii="Arial" w:hAnsi="Arial" w:cs="Arial"/>
          <w:color w:val="000000"/>
          <w:sz w:val="20"/>
          <w:szCs w:val="20"/>
        </w:rPr>
        <w:t xml:space="preserve"> </w:t>
      </w:r>
      <w:r w:rsidRPr="00C70AA2">
        <w:rPr>
          <w:rFonts w:ascii="Arial" w:hAnsi="Arial" w:cs="Arial"/>
          <w:color w:val="000000"/>
          <w:sz w:val="20"/>
          <w:szCs w:val="20"/>
        </w:rPr>
        <w:t xml:space="preserve">z wykonaniem </w:t>
      </w:r>
      <w:r w:rsidR="0010247B">
        <w:rPr>
          <w:rFonts w:ascii="Arial" w:hAnsi="Arial" w:cs="Arial"/>
          <w:color w:val="000000"/>
          <w:sz w:val="20"/>
          <w:szCs w:val="20"/>
        </w:rPr>
        <w:t xml:space="preserve"> danego </w:t>
      </w: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5) ceną w rozumieniu przepisów art. 3 ust. 1 i 2 ustawy z dnia 9 maja 2014 r. </w:t>
      </w:r>
      <w:r w:rsidRPr="00C70AA2">
        <w:rPr>
          <w:rFonts w:ascii="Arial" w:hAnsi="Arial" w:cs="Arial"/>
          <w:i/>
          <w:iCs/>
          <w:color w:val="000000"/>
          <w:sz w:val="20"/>
          <w:szCs w:val="20"/>
        </w:rPr>
        <w:t>o informowaniu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i/>
          <w:iCs/>
          <w:color w:val="000000"/>
          <w:sz w:val="20"/>
          <w:szCs w:val="20"/>
        </w:rPr>
        <w:t xml:space="preserve">o cenach towarów i usług </w:t>
      </w:r>
      <w:r w:rsidRPr="00C70AA2">
        <w:rPr>
          <w:rFonts w:ascii="Arial" w:hAnsi="Arial" w:cs="Arial"/>
          <w:color w:val="000000"/>
          <w:sz w:val="20"/>
          <w:szCs w:val="20"/>
        </w:rPr>
        <w:t>(Dz. U. poz. 915) jest wartość wyrażoną w jednostkach pieniężnych,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którą kupujący jest obowiązany zapłacić przedsiębiorcy za towar lub usługę; w cenie</w:t>
      </w:r>
      <w:r w:rsidR="00D22C7B">
        <w:rPr>
          <w:rFonts w:ascii="Arial" w:hAnsi="Arial" w:cs="Arial"/>
          <w:color w:val="000000"/>
          <w:sz w:val="20"/>
          <w:szCs w:val="20"/>
        </w:rPr>
        <w:t xml:space="preserve"> </w:t>
      </w:r>
      <w:r w:rsidRPr="00C70AA2">
        <w:rPr>
          <w:rFonts w:ascii="Arial" w:hAnsi="Arial" w:cs="Arial"/>
          <w:color w:val="000000"/>
          <w:sz w:val="20"/>
          <w:szCs w:val="20"/>
        </w:rPr>
        <w:t>uwzględnia się podatek od towarów i usług oraz podatek akcyzowy, jeżeli na podstawie</w:t>
      </w:r>
      <w:r w:rsidR="00D22C7B">
        <w:rPr>
          <w:rFonts w:ascii="Arial" w:hAnsi="Arial" w:cs="Arial"/>
          <w:color w:val="000000"/>
          <w:sz w:val="20"/>
          <w:szCs w:val="20"/>
        </w:rPr>
        <w:t xml:space="preserve"> </w:t>
      </w:r>
      <w:r w:rsidRPr="00C70AA2">
        <w:rPr>
          <w:rFonts w:ascii="Arial" w:hAnsi="Arial" w:cs="Arial"/>
          <w:color w:val="000000"/>
          <w:sz w:val="20"/>
          <w:szCs w:val="20"/>
        </w:rPr>
        <w:t>odrębnych przepisów sprzedaż towaru (usługi) podlega obciążeniu podatkiem od towarów</w:t>
      </w:r>
      <w:r w:rsidR="00D22C7B">
        <w:rPr>
          <w:rFonts w:ascii="Arial" w:hAnsi="Arial" w:cs="Arial"/>
          <w:color w:val="000000"/>
          <w:sz w:val="20"/>
          <w:szCs w:val="20"/>
        </w:rPr>
        <w:t xml:space="preserve"> </w:t>
      </w:r>
      <w:r w:rsidRPr="00C70AA2">
        <w:rPr>
          <w:rFonts w:ascii="Arial" w:hAnsi="Arial" w:cs="Arial"/>
          <w:color w:val="000000"/>
          <w:sz w:val="20"/>
          <w:szCs w:val="20"/>
        </w:rPr>
        <w:t>i usług lub podatkiem akcyzowym, z zastrzeżeniem pkt 11.8)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cena oferty podana w </w:t>
      </w:r>
      <w:r w:rsidRPr="00C70AA2">
        <w:rPr>
          <w:rFonts w:ascii="Arial" w:hAnsi="Arial" w:cs="Arial"/>
          <w:b/>
          <w:bCs/>
          <w:color w:val="000000"/>
          <w:sz w:val="20"/>
          <w:szCs w:val="20"/>
        </w:rPr>
        <w:t xml:space="preserve">załączniku nr I.1 do SIWZ </w:t>
      </w:r>
      <w:r w:rsidRPr="00C70AA2">
        <w:rPr>
          <w:rFonts w:ascii="Arial" w:hAnsi="Arial" w:cs="Arial"/>
          <w:color w:val="000000"/>
          <w:sz w:val="20"/>
          <w:szCs w:val="20"/>
        </w:rPr>
        <w:t>musi być podana cyfrą,</w:t>
      </w:r>
      <w:r w:rsidR="00D22C7B">
        <w:rPr>
          <w:rFonts w:ascii="Arial" w:hAnsi="Arial" w:cs="Arial"/>
          <w:color w:val="000000"/>
          <w:sz w:val="20"/>
          <w:szCs w:val="20"/>
        </w:rPr>
        <w:t xml:space="preserve"> </w:t>
      </w:r>
      <w:r w:rsidRPr="00C70AA2">
        <w:rPr>
          <w:rFonts w:ascii="Arial" w:hAnsi="Arial" w:cs="Arial"/>
          <w:color w:val="000000"/>
          <w:sz w:val="20"/>
          <w:szCs w:val="20"/>
        </w:rPr>
        <w:t>z dokładnością do dwóch miejsc po przecinku;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prawidłowe ustalenie należnej stawki podatku VAT należy do obowiązków Wykonawcy zgodnie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 przepisami ustawy z dnia 11 marca 2004 r. </w:t>
      </w:r>
      <w:r w:rsidRPr="00C70AA2">
        <w:rPr>
          <w:rFonts w:ascii="Arial" w:hAnsi="Arial" w:cs="Arial"/>
          <w:i/>
          <w:iCs/>
          <w:color w:val="000000"/>
          <w:sz w:val="20"/>
          <w:szCs w:val="20"/>
        </w:rPr>
        <w:t xml:space="preserve">o podatku od towarów i usług </w:t>
      </w:r>
      <w:r w:rsidRPr="00C70AA2">
        <w:rPr>
          <w:rFonts w:ascii="Arial" w:hAnsi="Arial" w:cs="Arial"/>
          <w:color w:val="000000"/>
          <w:sz w:val="20"/>
          <w:szCs w:val="20"/>
        </w:rPr>
        <w:t>(Dz. U. z 2011 r. Nr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177, poz. 1054 - tekst jednolity z późn. zm.);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w celu oceny oferty, której wybór prowadziłby do powstania u Zamawiającego obowiązku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podatkowego zgodnie z przepisami o podatku od towarów i usług, Zamawiający w celu oceny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takiej oferty, doliczy do ceny przedstawionej w ofercie podatek od towarów i usług, który miałby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obowiązek rozliczyć zgodnie z tymi przepisami – w przypadku takim Wykonawca składając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ofertę, informuje Zamawiającego, czy wybór oferty będzie prowadzić do powstania 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Zamawiającego obowiązku podatkowego, wskazując nazwę (rodzaj) towaru lub usługi,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dostawa lub świadczenie będzie prowadzić do jego powstania, oraz wskazując ich wartość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kwoty podatku.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poprawi omyłki zgodnie z art. 87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12. Oferta kilku Wykonawców (współpartnerów):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Oferta przedstawiona przez dwóch lub więcej Wykonawców (współpartnerów) wchodzących w skład</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konsorcjum lub spółki cywilnej musi być przedstawiona jako </w:t>
      </w:r>
      <w:r w:rsidRPr="00C70AA2">
        <w:rPr>
          <w:rFonts w:ascii="Arial" w:hAnsi="Arial" w:cs="Arial"/>
          <w:b/>
          <w:bCs/>
          <w:color w:val="000000"/>
          <w:sz w:val="20"/>
          <w:szCs w:val="20"/>
        </w:rPr>
        <w:t>jedna oferta</w:t>
      </w:r>
      <w:r w:rsidRPr="00C70AA2">
        <w:rPr>
          <w:rFonts w:ascii="Arial" w:hAnsi="Arial" w:cs="Arial"/>
          <w:color w:val="000000"/>
          <w:sz w:val="20"/>
          <w:szCs w:val="20"/>
        </w:rPr>
        <w:t xml:space="preserve">, od </w:t>
      </w:r>
      <w:r w:rsidRPr="00C70AA2">
        <w:rPr>
          <w:rFonts w:ascii="Arial" w:hAnsi="Arial" w:cs="Arial"/>
          <w:b/>
          <w:bCs/>
          <w:color w:val="000000"/>
          <w:sz w:val="20"/>
          <w:szCs w:val="20"/>
        </w:rPr>
        <w:t>jednego podmiotu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spełniać następujące wymagania: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współpartnerzy (zgodnie z art. 23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muszą ustanowić pełnomocnika (lidera)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 udzielenie niniejszego zamówienia lub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oraz zawarcia umowy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Umocowanie winno zostać przedłożone wraz z ofertą - treść pełnomocnictwa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powinna dokładnie określać zakres umocowania;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każdy ze współpartnerów </w:t>
      </w:r>
      <w:r w:rsidRPr="00C70AA2">
        <w:rPr>
          <w:rFonts w:ascii="Arial" w:hAnsi="Arial" w:cs="Arial"/>
          <w:b/>
          <w:bCs/>
          <w:color w:val="000000"/>
          <w:sz w:val="20"/>
          <w:szCs w:val="20"/>
        </w:rPr>
        <w:t xml:space="preserve">oddzielnie musi </w:t>
      </w:r>
      <w:r w:rsidRPr="00C70AA2">
        <w:rPr>
          <w:rFonts w:ascii="Arial" w:hAnsi="Arial" w:cs="Arial"/>
          <w:color w:val="000000"/>
          <w:sz w:val="20"/>
          <w:szCs w:val="20"/>
        </w:rPr>
        <w:t>złożyć dokumenty i oświadczenia wymienione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7</w:t>
      </w:r>
      <w:r w:rsidR="00832A9D">
        <w:rPr>
          <w:rFonts w:ascii="Arial" w:hAnsi="Arial" w:cs="Arial"/>
          <w:b/>
          <w:bCs/>
          <w:color w:val="000000"/>
          <w:sz w:val="20"/>
          <w:szCs w:val="20"/>
        </w:rPr>
        <w:t>.1.3</w:t>
      </w:r>
      <w:r w:rsidR="002B4270" w:rsidRPr="00C70AA2">
        <w:rPr>
          <w:rFonts w:ascii="Arial" w:hAnsi="Arial" w:cs="Arial"/>
          <w:b/>
          <w:bCs/>
          <w:color w:val="000000"/>
          <w:sz w:val="20"/>
          <w:szCs w:val="20"/>
        </w:rPr>
        <w:t>), 7.2 i 7.3.</w:t>
      </w:r>
      <w:r w:rsidR="00832A9D">
        <w:rPr>
          <w:rFonts w:ascii="Arial" w:hAnsi="Arial" w:cs="Arial"/>
          <w:b/>
          <w:bCs/>
          <w:color w:val="000000"/>
          <w:sz w:val="20"/>
          <w:szCs w:val="20"/>
        </w:rPr>
        <w:t>4</w:t>
      </w:r>
      <w:r w:rsidR="001F00A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SIWZ </w:t>
      </w:r>
      <w:r w:rsidRPr="00C70AA2">
        <w:rPr>
          <w:rFonts w:ascii="Arial" w:hAnsi="Arial" w:cs="Arial"/>
          <w:color w:val="000000"/>
          <w:sz w:val="20"/>
          <w:szCs w:val="20"/>
        </w:rPr>
        <w:t>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dokumenty, o których mowa w pkt </w:t>
      </w:r>
      <w:r w:rsidR="00CE6848"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składa odpowiednio ten współpartner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(jeden lub kilku), który wykazuje spełnienie poszczególnych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określonych w pkt 5.1. SIWZ, 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oferta musi być podpisana w taki sposób, by prawnie zobowiązywała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wszelka korespondencja oraz rozliczenia dokonywane będą wyłącznie z pełnomocnikiem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(liderem);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wypełniając formularz oferty (</w:t>
      </w:r>
      <w:r w:rsidRPr="00C70AA2">
        <w:rPr>
          <w:rFonts w:ascii="Arial" w:hAnsi="Arial" w:cs="Arial"/>
          <w:b/>
          <w:bCs/>
          <w:color w:val="000000"/>
          <w:sz w:val="20"/>
          <w:szCs w:val="20"/>
        </w:rPr>
        <w:t>załącznik nr I.1 do SIWZ</w:t>
      </w:r>
      <w:r w:rsidRPr="00C70AA2">
        <w:rPr>
          <w:rFonts w:ascii="Arial" w:hAnsi="Arial" w:cs="Arial"/>
          <w:color w:val="000000"/>
          <w:sz w:val="20"/>
          <w:szCs w:val="20"/>
        </w:rPr>
        <w:t>), jak również inne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powołujące się na „Wykonawcę” w miejscu np. „nazwa i adres Wykonawcy” należy wpisać 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wszystkich współpartnerów, a nie ich pełnomocnika – lidera lub jednego 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w przypadku złożenia przez Wykonawców występujących wspólnie zabezpieczenia należytego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wykonania umowy w formie gwarancji, dokument ten powinien być wystawiony na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 łącznie, a nie ich pełnomocnika lub jednego ze współpartnerów.</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13. Podwykonawstwo: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dopuszcza możliwość powierzenia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części zamówienia, co nie zwalnia Wykonawcy z odpowiedzialności za należyte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tego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Zamawiający zgodnie z art. 36b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żąda podania przez Wykonawcę w ofercie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których wykonanie zamierza powierzyć Podwykonawcom i podania ich nazw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(firm).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Wykonawca zmieni lub zrezygnuje z Podwykonawcy, o którym mowa w pkt 13.2.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który jednocześnie jest podmiotem, o którym mowa w pkt 6 SIWZ Wykonawca zobowiązany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wykazać Zamawiającemu, iż zaproponowany inny Podwykonawca lub Wykonawca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samodzielnie spełnia warunki udziału w postępowaniu w stopniu nie mniejszym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podwykonawca, na zasoby którego powoływał się w trakcie postępowania o udzielenie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Powierzenie wykonania części przedmiotu zamówienia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 zawarcia </w:t>
      </w:r>
      <w:r w:rsidRPr="00C70AA2">
        <w:rPr>
          <w:rFonts w:ascii="Arial" w:hAnsi="Arial" w:cs="Arial"/>
          <w:b/>
          <w:bCs/>
          <w:color w:val="000000"/>
          <w:sz w:val="20"/>
          <w:szCs w:val="20"/>
        </w:rPr>
        <w:t>umowy o podwykonawstwo</w:t>
      </w:r>
      <w:r w:rsidRPr="00C70AA2">
        <w:rPr>
          <w:rFonts w:ascii="Arial" w:hAnsi="Arial" w:cs="Arial"/>
          <w:color w:val="000000"/>
          <w:sz w:val="20"/>
          <w:szCs w:val="20"/>
        </w:rPr>
        <w:t>, przez którą należy rozumieć umowę w formie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pisemnej o charakterze odpłatnym, której przedmiotem są usługi, dostawy lub roboty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budowlane stanowiące część zamówienia publicznego, zawartą pomiędzy wybranym przez</w:t>
      </w:r>
    </w:p>
    <w:p w:rsidR="00AC5181" w:rsidRPr="00C70AA2" w:rsidRDefault="00AC5181" w:rsidP="0020367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Wykonawcą a innym podmiotem (Podwykonawcą),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14. Zamówienia polegające na powtórz</w:t>
      </w:r>
      <w:r w:rsidR="00BD49E8">
        <w:rPr>
          <w:rFonts w:ascii="Arial" w:hAnsi="Arial" w:cs="Arial"/>
          <w:b/>
          <w:bCs/>
          <w:color w:val="000000"/>
          <w:sz w:val="20"/>
          <w:szCs w:val="20"/>
        </w:rPr>
        <w:t>eniu podobnych robót budowlanych</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nie przewiduje udzielenia zamówień na podstawie art. 67 ust. 1 pkt 6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15. Wybór oferty z zastosowaniem aukcji elektronicznej: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będzie korzystał z aukcji elektronicznej przy wyborze najkorzystniejszej oferty.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16. Informacja o zamiarze zawarcia umowy ramowej: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zamierza zawierać umowy ramowej.</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17. Oferty częściowe:</w:t>
      </w:r>
    </w:p>
    <w:p w:rsidR="00AC5181" w:rsidRPr="00C70AA2" w:rsidRDefault="004355F9"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w:t>
      </w:r>
      <w:r w:rsidR="00BD49E8">
        <w:rPr>
          <w:rFonts w:ascii="Arial" w:hAnsi="Arial" w:cs="Arial"/>
          <w:color w:val="000000"/>
          <w:sz w:val="20"/>
          <w:szCs w:val="20"/>
        </w:rPr>
        <w:t xml:space="preserve"> </w:t>
      </w:r>
      <w:r w:rsidR="00DE5003">
        <w:rPr>
          <w:rFonts w:ascii="Arial" w:hAnsi="Arial" w:cs="Arial"/>
          <w:color w:val="000000"/>
          <w:sz w:val="20"/>
          <w:szCs w:val="20"/>
        </w:rPr>
        <w:t>nie</w:t>
      </w:r>
      <w:r w:rsidRPr="00C70AA2">
        <w:rPr>
          <w:rFonts w:ascii="Arial" w:hAnsi="Arial" w:cs="Arial"/>
          <w:color w:val="000000"/>
          <w:sz w:val="20"/>
          <w:szCs w:val="20"/>
        </w:rPr>
        <w:t xml:space="preserve"> </w:t>
      </w:r>
      <w:r w:rsidR="00AC5181" w:rsidRPr="00C70AA2">
        <w:rPr>
          <w:rFonts w:ascii="Arial" w:hAnsi="Arial" w:cs="Arial"/>
          <w:color w:val="000000"/>
          <w:sz w:val="20"/>
          <w:szCs w:val="20"/>
        </w:rPr>
        <w:t>dopuszcza możliwości składania ofert częściowych.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18. Jedna oferta od jednego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Każdy Wykonawca może złożyć tylko jedną ofertę. Treść oferty musi odpowiadać treści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19. Oferty wariantowe: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dopuszcza możliwości składania ofert wariantowych.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20. Sposób przygotowania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oferta sporządzona według </w:t>
      </w:r>
      <w:r w:rsidRPr="00C70AA2">
        <w:rPr>
          <w:rFonts w:ascii="Arial" w:hAnsi="Arial" w:cs="Arial"/>
          <w:b/>
          <w:bCs/>
          <w:color w:val="000000"/>
          <w:sz w:val="20"/>
          <w:szCs w:val="20"/>
        </w:rPr>
        <w:t xml:space="preserve">załącznika nr I.1 do SIWZ </w:t>
      </w:r>
      <w:r w:rsidRPr="00C70AA2">
        <w:rPr>
          <w:rFonts w:ascii="Arial" w:hAnsi="Arial" w:cs="Arial"/>
          <w:color w:val="000000"/>
          <w:sz w:val="20"/>
          <w:szCs w:val="20"/>
        </w:rPr>
        <w:t>oraz załączniki do oferty powinny być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napisane czytelnie w języku polskim, nieścieralnym atramentem - na maszynie do pisania,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komputerze lub czytelnym pismem ręcznym, z zastrzeżeniem pkt 20.3)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oferta oraz wszystkie załączniki do oferty stanowiące jej integralną część muszą być podpisane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lub 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dołączone do oferty dokumenty w formie kopii (kserokopii) muszą być czytelne, opatrzone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klauzulą „za zgodność z oryginałem” i czytelnym podpisem zawierającym co najmniej pełne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nazwisko składającego oświadczenie lub pieczęcią imienną i parafką składającego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z zachowaniem pkt 9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zaleca się, aby każda </w:t>
      </w:r>
      <w:r w:rsidRPr="002814D7">
        <w:rPr>
          <w:rFonts w:ascii="Arial" w:hAnsi="Arial" w:cs="Arial"/>
          <w:bCs/>
          <w:color w:val="000000"/>
          <w:sz w:val="20"/>
          <w:szCs w:val="20"/>
        </w:rPr>
        <w:t>zapisana</w:t>
      </w:r>
      <w:r w:rsidRPr="00C70AA2">
        <w:rPr>
          <w:rFonts w:ascii="Arial" w:hAnsi="Arial" w:cs="Arial"/>
          <w:b/>
          <w:bCs/>
          <w:color w:val="000000"/>
          <w:sz w:val="20"/>
          <w:szCs w:val="20"/>
        </w:rPr>
        <w:t xml:space="preserve"> </w:t>
      </w:r>
      <w:r w:rsidRPr="00C70AA2">
        <w:rPr>
          <w:rFonts w:ascii="Arial" w:hAnsi="Arial" w:cs="Arial"/>
          <w:color w:val="000000"/>
          <w:sz w:val="20"/>
          <w:szCs w:val="20"/>
        </w:rPr>
        <w:t>strona (kartka) oferty była ponumerowana kolejnymi numerami;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t>
      </w:r>
      <w:r w:rsidRPr="002814D7">
        <w:rPr>
          <w:rFonts w:ascii="Arial" w:hAnsi="Arial" w:cs="Arial"/>
          <w:bCs/>
          <w:color w:val="000000"/>
          <w:sz w:val="20"/>
          <w:szCs w:val="20"/>
        </w:rPr>
        <w:t>każda zapisana</w:t>
      </w:r>
      <w:r w:rsidRPr="00C70AA2">
        <w:rPr>
          <w:rFonts w:ascii="Arial" w:hAnsi="Arial" w:cs="Arial"/>
          <w:b/>
          <w:bCs/>
          <w:color w:val="000000"/>
          <w:sz w:val="20"/>
          <w:szCs w:val="20"/>
        </w:rPr>
        <w:t xml:space="preserve"> </w:t>
      </w:r>
      <w:r w:rsidRPr="00C70AA2">
        <w:rPr>
          <w:rFonts w:ascii="Arial" w:hAnsi="Arial" w:cs="Arial"/>
          <w:color w:val="000000"/>
          <w:sz w:val="20"/>
          <w:szCs w:val="20"/>
        </w:rPr>
        <w:t xml:space="preserve">strona oferty winna być </w:t>
      </w:r>
      <w:r w:rsidRPr="002814D7">
        <w:rPr>
          <w:rFonts w:ascii="Arial" w:hAnsi="Arial" w:cs="Arial"/>
          <w:bCs/>
          <w:color w:val="000000"/>
          <w:sz w:val="20"/>
          <w:szCs w:val="20"/>
        </w:rPr>
        <w:t>podpisana albo zaparafowana</w:t>
      </w:r>
      <w:r w:rsidRPr="00C70AA2">
        <w:rPr>
          <w:rFonts w:ascii="Arial" w:hAnsi="Arial" w:cs="Arial"/>
          <w:b/>
          <w:bCs/>
          <w:color w:val="000000"/>
          <w:sz w:val="20"/>
          <w:szCs w:val="20"/>
        </w:rPr>
        <w:t xml:space="preserve"> </w:t>
      </w:r>
      <w:r w:rsidRPr="00C70AA2">
        <w:rPr>
          <w:rFonts w:ascii="Arial" w:hAnsi="Arial" w:cs="Arial"/>
          <w:color w:val="000000"/>
          <w:sz w:val="20"/>
          <w:szCs w:val="20"/>
        </w:rPr>
        <w:t>przez Wykonawcę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wszelkie poprawki w treści oferty muszą być sygnowane podpisem Wykonawcy lub jego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pełnomocnika;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oferta wraz ze wszystkimi załącznikami powinna być </w:t>
      </w:r>
      <w:r w:rsidRPr="002814D7">
        <w:rPr>
          <w:rFonts w:ascii="Arial" w:hAnsi="Arial" w:cs="Arial"/>
          <w:bCs/>
          <w:color w:val="000000"/>
          <w:sz w:val="20"/>
          <w:szCs w:val="20"/>
        </w:rPr>
        <w:t>trwale spięta</w:t>
      </w:r>
      <w:r w:rsidRPr="002814D7">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pożądane przez Zamawiającego jest złożenie wraz z ofertą spisu treści z wyszczególnieniem</w:t>
      </w:r>
    </w:p>
    <w:p w:rsidR="00AC5181"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ilości stron wchodzących w jej skład.</w:t>
      </w:r>
    </w:p>
    <w:p w:rsidR="00073A20" w:rsidRPr="00094EFB" w:rsidRDefault="00073A20" w:rsidP="00073A20">
      <w:pPr>
        <w:autoSpaceDE w:val="0"/>
        <w:autoSpaceDN w:val="0"/>
        <w:adjustRightInd w:val="0"/>
        <w:spacing w:after="25" w:line="240" w:lineRule="auto"/>
        <w:jc w:val="both"/>
        <w:rPr>
          <w:rFonts w:ascii="Arial" w:hAnsi="Arial" w:cs="Arial"/>
          <w:sz w:val="20"/>
          <w:szCs w:val="20"/>
        </w:rPr>
      </w:pPr>
      <w:r>
        <w:rPr>
          <w:rFonts w:ascii="Arial" w:hAnsi="Arial" w:cs="Arial"/>
          <w:sz w:val="20"/>
          <w:szCs w:val="20"/>
        </w:rPr>
        <w:t>9)</w:t>
      </w:r>
      <w:r w:rsidRPr="00094EFB">
        <w:rPr>
          <w:rFonts w:ascii="Arial" w:hAnsi="Arial" w:cs="Arial"/>
          <w:sz w:val="20"/>
          <w:szCs w:val="20"/>
        </w:rPr>
        <w:t xml:space="preserve">Wykonawca ponosi wszelkie koszty związane z przygotowaniem i złożeniem oferty. Zaleca się, aby Wykonawca zdobył wszystkie informacje, które mogą być dla niego istotne do przygotowania oferty i podpisania umowy. Zamawiający nie przewiduje zwrotu kosztów udziału w postępowaniu z wyjątkiem sytuacji, o której mowa w art. 93 ust. 4 ustawy Pzp. </w:t>
      </w:r>
    </w:p>
    <w:p w:rsidR="00073A20" w:rsidRPr="00C70AA2" w:rsidRDefault="00073A20" w:rsidP="00AC5181">
      <w:pPr>
        <w:autoSpaceDE w:val="0"/>
        <w:autoSpaceDN w:val="0"/>
        <w:adjustRightInd w:val="0"/>
        <w:spacing w:after="0" w:line="240" w:lineRule="auto"/>
        <w:rPr>
          <w:rFonts w:ascii="Arial" w:hAnsi="Arial" w:cs="Arial"/>
          <w:color w:val="000000"/>
          <w:sz w:val="20"/>
          <w:szCs w:val="20"/>
        </w:rPr>
      </w:pP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21. Okres związania ofertą: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Wykonawca jest związany ofertą przez okres </w:t>
      </w:r>
      <w:r w:rsidRPr="00C70AA2">
        <w:rPr>
          <w:rFonts w:ascii="Arial" w:hAnsi="Arial" w:cs="Arial"/>
          <w:b/>
          <w:bCs/>
          <w:color w:val="000000"/>
          <w:sz w:val="20"/>
          <w:szCs w:val="20"/>
        </w:rPr>
        <w:t xml:space="preserve">30 </w:t>
      </w:r>
      <w:r w:rsidRPr="00C70AA2">
        <w:rPr>
          <w:rFonts w:ascii="Arial" w:hAnsi="Arial" w:cs="Arial"/>
          <w:color w:val="000000"/>
          <w:sz w:val="20"/>
          <w:szCs w:val="20"/>
        </w:rPr>
        <w:t>dni od upływu terminu składania ofert. Bieg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związania ofertą rozpoczyna się wraz z upływem terminu składania ofert.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22. Ogląd miejsca zamówienia:</w:t>
      </w:r>
    </w:p>
    <w:p w:rsidR="00AC5181" w:rsidRPr="00C70AA2" w:rsidRDefault="00C83778"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Wskazane jest wykonanie</w:t>
      </w:r>
      <w:r w:rsidR="001C1B4A">
        <w:rPr>
          <w:rFonts w:ascii="Arial" w:hAnsi="Arial" w:cs="Arial"/>
          <w:color w:val="000000"/>
          <w:sz w:val="20"/>
          <w:szCs w:val="20"/>
        </w:rPr>
        <w:t xml:space="preserve"> oględzin miejsc</w:t>
      </w:r>
      <w:r>
        <w:rPr>
          <w:rFonts w:ascii="Arial" w:hAnsi="Arial" w:cs="Arial"/>
          <w:color w:val="000000"/>
          <w:sz w:val="20"/>
          <w:szCs w:val="20"/>
        </w:rPr>
        <w:t>a</w:t>
      </w:r>
      <w:r w:rsidR="001C1B4A">
        <w:rPr>
          <w:rFonts w:ascii="Arial" w:hAnsi="Arial" w:cs="Arial"/>
          <w:color w:val="000000"/>
          <w:sz w:val="20"/>
          <w:szCs w:val="20"/>
        </w:rPr>
        <w:t xml:space="preserve"> robót budowlanych</w:t>
      </w:r>
      <w:r w:rsidR="00AC5181"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23. Koszt przygotowania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ponosi wszelkie koszty związane z przygotowaniem i złożeniem oferty w miejscu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wyznaczonym przez Zamawiającego.</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24. Wadium:</w:t>
      </w:r>
    </w:p>
    <w:p w:rsidR="00C32C93" w:rsidRPr="00C32C93" w:rsidRDefault="00C32C93" w:rsidP="00C32C93">
      <w:pPr>
        <w:autoSpaceDE w:val="0"/>
        <w:autoSpaceDN w:val="0"/>
        <w:adjustRightInd w:val="0"/>
        <w:spacing w:after="0" w:line="240" w:lineRule="auto"/>
        <w:rPr>
          <w:rFonts w:ascii="Times New Roman" w:hAnsi="Times New Roman" w:cs="Times New Roman"/>
          <w:color w:val="000000"/>
          <w:sz w:val="24"/>
          <w:szCs w:val="24"/>
        </w:rPr>
      </w:pP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1. Wykonawca zobowiązany jest wnieść wadium zgodnie z art. 45 ustawy Pzp </w:t>
      </w:r>
      <w:r w:rsidRPr="00587EF3">
        <w:rPr>
          <w:rFonts w:ascii="Arial" w:hAnsi="Arial" w:cs="Arial"/>
          <w:b/>
          <w:bCs/>
          <w:color w:val="000000"/>
          <w:sz w:val="20"/>
          <w:szCs w:val="20"/>
        </w:rPr>
        <w:t xml:space="preserve">w wysokości: </w:t>
      </w:r>
      <w:r w:rsidR="00380801">
        <w:rPr>
          <w:rFonts w:ascii="Arial" w:hAnsi="Arial" w:cs="Arial"/>
          <w:b/>
          <w:bCs/>
          <w:color w:val="000000"/>
          <w:sz w:val="20"/>
          <w:szCs w:val="20"/>
        </w:rPr>
        <w:t>3</w:t>
      </w:r>
      <w:r w:rsidRPr="00C32C93">
        <w:rPr>
          <w:rFonts w:ascii="Arial" w:hAnsi="Arial" w:cs="Arial"/>
          <w:b/>
          <w:bCs/>
          <w:color w:val="000000"/>
          <w:sz w:val="20"/>
          <w:szCs w:val="20"/>
        </w:rPr>
        <w:t xml:space="preserve">000,00 zł </w:t>
      </w:r>
      <w:r w:rsidRPr="00587EF3">
        <w:rPr>
          <w:rFonts w:ascii="Arial" w:hAnsi="Arial" w:cs="Arial"/>
          <w:color w:val="000000"/>
          <w:sz w:val="20"/>
          <w:szCs w:val="20"/>
        </w:rPr>
        <w:t xml:space="preserve">(słownie: </w:t>
      </w:r>
      <w:r w:rsidR="000353AD">
        <w:rPr>
          <w:rFonts w:ascii="Arial" w:hAnsi="Arial" w:cs="Arial"/>
          <w:color w:val="000000"/>
          <w:sz w:val="20"/>
          <w:szCs w:val="20"/>
        </w:rPr>
        <w:t xml:space="preserve"> trzy</w:t>
      </w:r>
      <w:r w:rsidR="00380801">
        <w:rPr>
          <w:rFonts w:ascii="Arial" w:hAnsi="Arial" w:cs="Arial"/>
          <w:color w:val="000000"/>
          <w:sz w:val="20"/>
          <w:szCs w:val="20"/>
        </w:rPr>
        <w:t xml:space="preserve"> </w:t>
      </w:r>
      <w:r w:rsidR="000353AD">
        <w:rPr>
          <w:rFonts w:ascii="Arial" w:hAnsi="Arial" w:cs="Arial"/>
          <w:color w:val="000000"/>
          <w:sz w:val="20"/>
          <w:szCs w:val="20"/>
        </w:rPr>
        <w:t xml:space="preserve"> tysiące</w:t>
      </w:r>
      <w:r w:rsidRPr="00C32C93">
        <w:rPr>
          <w:rFonts w:ascii="Arial" w:hAnsi="Arial" w:cs="Arial"/>
          <w:color w:val="000000"/>
          <w:sz w:val="20"/>
          <w:szCs w:val="20"/>
        </w:rPr>
        <w:t xml:space="preserve"> złotych 00/100).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2. Wadium można wnieść w formie: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pieniężnej;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poręczeniach bankowych lub poręczeniach spółdzielczej kasy oszczędnościowo-kredytowej, z tym, że poręczenie kasy jest poręczeniem pieniężnym;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bankowych;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ubezpieczeniowych;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poręczenia udzielanego przez podmioty, o których mowa w art. 6b ust. 5 pkt 2 ustawy z dnia 9 listopada 2000 r. o utworzeniu Polskiej Agencji Rozwoju Przedsiębiorczości (</w:t>
      </w:r>
      <w:proofErr w:type="spellStart"/>
      <w:r w:rsidRPr="00C32C93">
        <w:rPr>
          <w:rFonts w:ascii="Arial" w:hAnsi="Arial" w:cs="Arial"/>
          <w:color w:val="000000"/>
          <w:sz w:val="20"/>
          <w:szCs w:val="20"/>
        </w:rPr>
        <w:t>t.j</w:t>
      </w:r>
      <w:proofErr w:type="spellEnd"/>
      <w:r w:rsidRPr="00C32C93">
        <w:rPr>
          <w:rFonts w:ascii="Arial" w:hAnsi="Arial" w:cs="Arial"/>
          <w:color w:val="000000"/>
          <w:sz w:val="20"/>
          <w:szCs w:val="20"/>
        </w:rPr>
        <w:t xml:space="preserve">. Dz. U. z 2014 r., poz. 1804 oraz z 2015 r. poz. 978 i 1240). </w:t>
      </w:r>
    </w:p>
    <w:p w:rsidR="00C32C93" w:rsidRPr="00587EF3" w:rsidRDefault="00C32C93" w:rsidP="00C32C93">
      <w:pPr>
        <w:spacing w:after="0" w:line="240" w:lineRule="auto"/>
        <w:rPr>
          <w:rFonts w:ascii="Arial" w:hAnsi="Arial" w:cs="Arial"/>
          <w:sz w:val="20"/>
          <w:szCs w:val="20"/>
        </w:rPr>
      </w:pPr>
      <w:r w:rsidRPr="00C32C93">
        <w:rPr>
          <w:rFonts w:ascii="Arial" w:hAnsi="Arial" w:cs="Arial"/>
          <w:color w:val="000000"/>
          <w:sz w:val="20"/>
          <w:szCs w:val="20"/>
        </w:rPr>
        <w:t>3. Wadium wniesione w formie pieniężnej należy wpłacić na rachunek Zamawiającego:</w:t>
      </w:r>
      <w:r w:rsidRPr="00587EF3">
        <w:rPr>
          <w:rFonts w:ascii="Arial" w:hAnsi="Arial" w:cs="Arial"/>
          <w:sz w:val="20"/>
          <w:szCs w:val="20"/>
        </w:rPr>
        <w:t xml:space="preserve"> </w:t>
      </w:r>
    </w:p>
    <w:p w:rsidR="00C32C93" w:rsidRPr="00C32C93" w:rsidRDefault="00C32C93" w:rsidP="00C32C93">
      <w:pPr>
        <w:spacing w:after="0" w:line="240" w:lineRule="auto"/>
        <w:rPr>
          <w:rFonts w:ascii="Arial" w:eastAsia="Times New Roman" w:hAnsi="Arial" w:cs="Arial"/>
          <w:b/>
          <w:sz w:val="20"/>
          <w:szCs w:val="20"/>
          <w:lang w:eastAsia="pl-PL"/>
        </w:rPr>
      </w:pPr>
      <w:r w:rsidRPr="00587EF3">
        <w:rPr>
          <w:rFonts w:ascii="Arial" w:hAnsi="Arial" w:cs="Arial"/>
          <w:sz w:val="20"/>
          <w:szCs w:val="20"/>
        </w:rPr>
        <w:t xml:space="preserve">Nr rachunku: </w:t>
      </w:r>
      <w:r w:rsidRPr="00C45C52">
        <w:rPr>
          <w:rFonts w:ascii="Arial" w:hAnsi="Arial" w:cs="Arial"/>
          <w:b/>
          <w:sz w:val="20"/>
          <w:szCs w:val="20"/>
        </w:rPr>
        <w:t>14 1020 5402 0000 0002 0268 0403</w:t>
      </w:r>
      <w:r w:rsidRPr="00C32C93">
        <w:rPr>
          <w:rFonts w:ascii="Arial" w:hAnsi="Arial" w:cs="Arial"/>
          <w:color w:val="000000"/>
          <w:sz w:val="20"/>
          <w:szCs w:val="20"/>
        </w:rPr>
        <w:t xml:space="preserve"> z dopiskiem </w:t>
      </w:r>
      <w:r w:rsidRPr="00C32C93">
        <w:rPr>
          <w:rFonts w:ascii="Arial" w:hAnsi="Arial" w:cs="Arial"/>
          <w:b/>
          <w:bCs/>
          <w:color w:val="000000"/>
          <w:sz w:val="20"/>
          <w:szCs w:val="20"/>
        </w:rPr>
        <w:t>wadium w postępowaniu</w:t>
      </w:r>
      <w:r w:rsidRPr="00587EF3">
        <w:rPr>
          <w:rFonts w:ascii="Arial" w:hAnsi="Arial" w:cs="Arial"/>
          <w:b/>
          <w:bCs/>
          <w:color w:val="000000"/>
          <w:sz w:val="20"/>
          <w:szCs w:val="20"/>
        </w:rPr>
        <w:t xml:space="preserve"> </w:t>
      </w:r>
      <w:proofErr w:type="spellStart"/>
      <w:r w:rsidRPr="00587EF3">
        <w:rPr>
          <w:rFonts w:ascii="Arial" w:hAnsi="Arial" w:cs="Arial"/>
          <w:b/>
          <w:bCs/>
          <w:color w:val="000000"/>
          <w:sz w:val="20"/>
          <w:szCs w:val="20"/>
        </w:rPr>
        <w:t>pn</w:t>
      </w:r>
      <w:proofErr w:type="spellEnd"/>
      <w:r w:rsidRPr="00587EF3">
        <w:rPr>
          <w:rFonts w:ascii="Arial" w:hAnsi="Arial" w:cs="Arial"/>
          <w:b/>
          <w:bCs/>
          <w:color w:val="000000"/>
          <w:sz w:val="20"/>
          <w:szCs w:val="20"/>
        </w:rPr>
        <w:t>:</w:t>
      </w:r>
      <w:r w:rsidR="005A1F79" w:rsidRPr="005A1F79">
        <w:rPr>
          <w:rFonts w:ascii="Arial" w:hAnsi="Arial" w:cs="Arial"/>
          <w:b/>
          <w:szCs w:val="24"/>
        </w:rPr>
        <w:t xml:space="preserve"> </w:t>
      </w:r>
      <w:r w:rsidR="00E23803" w:rsidRPr="00E23803">
        <w:rPr>
          <w:rFonts w:ascii="Arial" w:hAnsi="Arial" w:cs="Arial"/>
          <w:b/>
          <w:szCs w:val="24"/>
        </w:rPr>
        <w:t>Budowa infrastruktury kajakowej wraz z elementami małej architektury wzdłuż rzeki Szprotawa</w:t>
      </w:r>
      <w:r w:rsidR="00E23803">
        <w:rPr>
          <w:rFonts w:ascii="Arial" w:eastAsia="Times New Roman" w:hAnsi="Arial" w:cs="Arial"/>
          <w:b/>
          <w:sz w:val="20"/>
          <w:szCs w:val="20"/>
          <w:lang w:eastAsia="pl-PL"/>
        </w:rPr>
        <w:t xml:space="preserve"> </w:t>
      </w:r>
      <w:r w:rsidRPr="00C32C93">
        <w:rPr>
          <w:rFonts w:ascii="Arial" w:hAnsi="Arial" w:cs="Arial"/>
          <w:color w:val="000000"/>
          <w:sz w:val="20"/>
          <w:szCs w:val="20"/>
        </w:rPr>
        <w:t xml:space="preserve">kserokopię potwierdzenia przelewu załączyć do oferty.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 W przypadku składania przez Wykonawcę wadium w formie gwarancji, powinna ona być sporządzona zgodnie z obowiązującym prawem i powinna zawierać następujące elementy: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4.1.Nazwę dającego zlecenie (Wykonawcy), nazwę beneficjenta gwarancji (Zamawiającego), nazwę gwaranta (banku lub instytucji ubezpieczeniowej udzielających gwarancji) oraz wskazanie ich siedzib,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4.2. Określenie wierzytelności, która ma być zabezpieczona gwarancją,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4.3. Kwotę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4.4. Termin ważności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b/>
          <w:bCs/>
          <w:color w:val="000000"/>
          <w:sz w:val="20"/>
          <w:szCs w:val="20"/>
        </w:rPr>
        <w:t xml:space="preserve">4.5 Zobowiązanie Gwaranta do: </w:t>
      </w:r>
      <w:r w:rsidRPr="00C32C93">
        <w:rPr>
          <w:rFonts w:ascii="Arial" w:hAnsi="Arial" w:cs="Arial"/>
          <w:color w:val="000000"/>
          <w:sz w:val="20"/>
          <w:szCs w:val="20"/>
        </w:rPr>
        <w:t xml:space="preserve">zapłacenia kwoty gwarancji na pierwsze pisemne żądanie Zamawiającego zawierające oświadczenie, iż Wykonawca, którego ofertę wybrano: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4.5.1 Odmówił podpisania umowy na warunkach określonych w ofercie.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lastRenderedPageBreak/>
        <w:t xml:space="preserve">4.5.2 Nie wniósł zabezpieczenia należytego wykonania umowy.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4.5.3 Zawarcie umowy w sprawie zamówienia publicznego stało się niemożliwe z przyczyn leżących po stronie Wykonawcy; a także w sytuacji, gdy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23" w:line="240" w:lineRule="auto"/>
        <w:rPr>
          <w:rFonts w:ascii="Arial" w:hAnsi="Arial" w:cs="Arial"/>
          <w:color w:val="000000"/>
          <w:sz w:val="20"/>
          <w:szCs w:val="20"/>
        </w:rPr>
      </w:pPr>
      <w:r w:rsidRPr="00C32C93">
        <w:rPr>
          <w:rFonts w:ascii="Arial" w:hAnsi="Arial" w:cs="Arial"/>
          <w:color w:val="000000"/>
          <w:sz w:val="20"/>
          <w:szCs w:val="20"/>
        </w:rPr>
        <w:t>5. Wadium musi być wniesione przed upływem terminu składania ofert</w:t>
      </w:r>
      <w:r w:rsidR="00587EF3">
        <w:rPr>
          <w:rFonts w:ascii="Arial" w:hAnsi="Arial" w:cs="Arial"/>
          <w:color w:val="000000"/>
          <w:sz w:val="20"/>
          <w:szCs w:val="20"/>
        </w:rPr>
        <w:t>.</w:t>
      </w:r>
      <w:r w:rsidRPr="00C32C93">
        <w:rPr>
          <w:rFonts w:ascii="Arial" w:hAnsi="Arial" w:cs="Arial"/>
          <w:color w:val="000000"/>
          <w:sz w:val="20"/>
          <w:szCs w:val="20"/>
        </w:rPr>
        <w:t xml:space="preserve"> </w:t>
      </w:r>
    </w:p>
    <w:p w:rsidR="00C32C93" w:rsidRPr="00C32C93" w:rsidRDefault="00C32C93" w:rsidP="00587EF3">
      <w:pPr>
        <w:tabs>
          <w:tab w:val="left" w:pos="284"/>
          <w:tab w:val="left" w:pos="4784"/>
        </w:tabs>
        <w:spacing w:after="0"/>
        <w:jc w:val="both"/>
        <w:rPr>
          <w:rFonts w:ascii="Arial" w:hAnsi="Arial" w:cs="Arial"/>
          <w:sz w:val="20"/>
          <w:szCs w:val="20"/>
        </w:rPr>
      </w:pPr>
      <w:r w:rsidRPr="00C32C93">
        <w:rPr>
          <w:rFonts w:ascii="Arial" w:hAnsi="Arial" w:cs="Arial"/>
          <w:color w:val="000000"/>
          <w:sz w:val="20"/>
          <w:szCs w:val="20"/>
        </w:rPr>
        <w:t xml:space="preserve">6. </w:t>
      </w:r>
      <w:r w:rsidRPr="00587EF3">
        <w:rPr>
          <w:rFonts w:ascii="Arial" w:eastAsia="Times New Roman" w:hAnsi="Arial" w:cs="Arial"/>
          <w:sz w:val="20"/>
          <w:szCs w:val="20"/>
          <w:lang w:eastAsia="pl-PL"/>
        </w:rPr>
        <w:t xml:space="preserve">Wadium wnoszone w innych  niż pieniądz dopuszczonych przez Zamawiającego formach należy złożyć w siedzibie Zamawiającego: Biuro Obsługi Klienta/parter przed upływem terminu składania ofert. Wadium wnoszone w innych dopuszczonych przez Zamawiającego formach można w </w:t>
      </w:r>
      <w:r w:rsidR="004C5222" w:rsidRPr="00587EF3">
        <w:rPr>
          <w:rFonts w:ascii="Arial" w:eastAsia="Times New Roman" w:hAnsi="Arial" w:cs="Arial"/>
          <w:sz w:val="20"/>
          <w:szCs w:val="20"/>
          <w:lang w:eastAsia="pl-PL"/>
        </w:rPr>
        <w:t xml:space="preserve">oryginale dołączyć do </w:t>
      </w:r>
      <w:r w:rsidRPr="00587EF3">
        <w:rPr>
          <w:rFonts w:ascii="Arial" w:eastAsia="Times New Roman" w:hAnsi="Arial" w:cs="Arial"/>
          <w:sz w:val="20"/>
          <w:szCs w:val="20"/>
          <w:lang w:eastAsia="pl-PL"/>
        </w:rPr>
        <w:t>of</w:t>
      </w:r>
      <w:r w:rsidR="004C5222" w:rsidRPr="00587EF3">
        <w:rPr>
          <w:rFonts w:ascii="Arial" w:eastAsia="Times New Roman" w:hAnsi="Arial" w:cs="Arial"/>
          <w:sz w:val="20"/>
          <w:szCs w:val="20"/>
          <w:lang w:eastAsia="pl-PL"/>
        </w:rPr>
        <w:t>erty.</w:t>
      </w:r>
      <w:r w:rsidR="00587EF3" w:rsidRPr="00C32C93">
        <w:rPr>
          <w:rFonts w:ascii="Arial" w:hAnsi="Arial" w:cs="Arial"/>
          <w:sz w:val="20"/>
          <w:szCs w:val="20"/>
        </w:rPr>
        <w:t xml:space="preserve">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7. Wniesienie wadium w pieniądzu za pomocą przelewu bankowego, Zamawiający będzie uważał za skuteczne tylko wówczas, gdy bank prowadzący rachunek Zamawiającego potwierdzi, że otrzymał taki przelew przed upływem terminu składania ofert.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W wymienionym przypadku dołączenie do oferty kopii polecenia przelewu wystawionego przez Wykonawcę nie jest warunkiem wystarczającym do stwierdzenia przez Zamawiającego terminowego wniesienia wadium przez Wykonawcę.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8. Dokumenty, o których mowa w ust. 2, muszą obejmować swym zakresem wszelkie roszczenia Zamawiającego z tytułu wystąpienia zdarzeń, o których mowa w art. 46 ust. 5 ustawy Pzp, a także w przypadku określonym w art. 46 ust. 4a, przy czym w przypadku gdy Wykonawcy wspólnie ubiegają się o udzielenie zamówienia, dokumenty te muszą obejmować swym zakresem wszelkie roszczenia Zamawiającego z tytułu związanych z postępowaniem o udzielenie zamówienia działań lub zaniechań każdego z nich.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9. Zamawiający dokona zwrotu wadium wszystkim Wykonawcom niezwłocznie po wyborze oferty najkorzystniejszej lub unieważnieniu postępowania, z wyjątkiem Wykonawcy, którego oferta została wybrana jako najkorzystniejsza, z zastrzeżeniem art. 46 ust. 4a ustawy Pzp.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 Zamawiający zatrzymuje wadium wraz z odsetkami, jeżeli Wykonawca, którego oferta została wybrana: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10.1. Odmówi podpisania umowy na warunkach określonych w ofercie;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10.2. Nie wniósł zabezpieczenia należytego wykonania umowy jeżeli jest ono wymagane w SIWZ;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10.3. Zawarcie umowy w sprawie zamówienia publicznego stało się niemożliwe z przyczyn leżących po stronie Wykonawcy;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10.4.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0" w:line="240" w:lineRule="auto"/>
        <w:rPr>
          <w:rFonts w:ascii="Arial" w:hAnsi="Arial" w:cs="Arial"/>
          <w:sz w:val="20"/>
          <w:szCs w:val="20"/>
        </w:rPr>
      </w:pPr>
    </w:p>
    <w:p w:rsidR="00C32C93" w:rsidRPr="00587EF3" w:rsidRDefault="00C32C93" w:rsidP="00C32C93">
      <w:pPr>
        <w:autoSpaceDE w:val="0"/>
        <w:autoSpaceDN w:val="0"/>
        <w:adjustRightInd w:val="0"/>
        <w:spacing w:after="0" w:line="240" w:lineRule="auto"/>
        <w:rPr>
          <w:rFonts w:ascii="Arial" w:hAnsi="Arial" w:cs="Arial"/>
          <w:sz w:val="20"/>
          <w:szCs w:val="20"/>
        </w:rPr>
      </w:pPr>
      <w:r w:rsidRPr="00587EF3">
        <w:rPr>
          <w:rFonts w:ascii="Arial" w:hAnsi="Arial" w:cs="Arial"/>
          <w:sz w:val="20"/>
          <w:szCs w:val="20"/>
        </w:rPr>
        <w:t>W przypadku wycofania oferty przed upływem terminu do jej składania, Zamawiający, na pisemny wniosek Wykonawcy, niezwłocznie zwróci wadium.</w:t>
      </w:r>
    </w:p>
    <w:p w:rsidR="00C32C93" w:rsidRPr="00587EF3" w:rsidRDefault="00C32C93" w:rsidP="00C32C93">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25. Opakowanie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umieści ofertę w zamkniętej kopercie opatrzonej nazwą i adresem Wykonawcy, adresem</w:t>
      </w:r>
    </w:p>
    <w:p w:rsidR="001D0A2E" w:rsidRPr="00C70AA2" w:rsidRDefault="00AC5181" w:rsidP="00AC5181">
      <w:pPr>
        <w:autoSpaceDE w:val="0"/>
        <w:autoSpaceDN w:val="0"/>
        <w:adjustRightInd w:val="0"/>
        <w:spacing w:after="0" w:line="240" w:lineRule="auto"/>
        <w:rPr>
          <w:rFonts w:ascii="Arial" w:hAnsi="Arial" w:cs="Arial"/>
          <w:b/>
          <w:sz w:val="20"/>
          <w:szCs w:val="20"/>
        </w:rPr>
      </w:pPr>
      <w:r w:rsidRPr="00C70AA2">
        <w:rPr>
          <w:rFonts w:ascii="Arial" w:hAnsi="Arial" w:cs="Arial"/>
          <w:color w:val="000000"/>
          <w:sz w:val="20"/>
          <w:szCs w:val="20"/>
        </w:rPr>
        <w:t>Zamawiającego i napisem:</w:t>
      </w:r>
      <w:r w:rsidR="001D0A2E" w:rsidRPr="00C70AA2">
        <w:rPr>
          <w:rFonts w:ascii="Arial" w:hAnsi="Arial" w:cs="Arial"/>
          <w:b/>
          <w:sz w:val="20"/>
          <w:szCs w:val="20"/>
        </w:rPr>
        <w:t xml:space="preserve"> </w:t>
      </w:r>
    </w:p>
    <w:p w:rsidR="00460A41" w:rsidRPr="00C70AA2" w:rsidRDefault="00460A41" w:rsidP="00AC5181">
      <w:pPr>
        <w:autoSpaceDE w:val="0"/>
        <w:autoSpaceDN w:val="0"/>
        <w:adjustRightInd w:val="0"/>
        <w:spacing w:after="0" w:line="240" w:lineRule="auto"/>
        <w:rPr>
          <w:rFonts w:ascii="Arial" w:hAnsi="Arial" w:cs="Arial"/>
          <w:b/>
          <w:sz w:val="20"/>
          <w:szCs w:val="20"/>
        </w:rPr>
      </w:pPr>
    </w:p>
    <w:p w:rsidR="00E23803" w:rsidRDefault="001C5CFF" w:rsidP="009D2185">
      <w:pPr>
        <w:spacing w:after="0" w:line="240" w:lineRule="auto"/>
        <w:rPr>
          <w:rFonts w:ascii="Arial" w:hAnsi="Arial" w:cs="Arial"/>
          <w:color w:val="000000"/>
          <w:sz w:val="20"/>
          <w:szCs w:val="20"/>
        </w:rPr>
      </w:pPr>
      <w:r>
        <w:rPr>
          <w:rFonts w:ascii="Arial" w:hAnsi="Arial" w:cs="Arial"/>
          <w:b/>
          <w:sz w:val="20"/>
          <w:szCs w:val="20"/>
        </w:rPr>
        <w:t xml:space="preserve">Oferta przetargowa na zadanie </w:t>
      </w:r>
      <w:proofErr w:type="spellStart"/>
      <w:r>
        <w:rPr>
          <w:rFonts w:ascii="Arial" w:hAnsi="Arial" w:cs="Arial"/>
          <w:b/>
          <w:sz w:val="20"/>
          <w:szCs w:val="20"/>
        </w:rPr>
        <w:t>pn</w:t>
      </w:r>
      <w:proofErr w:type="spellEnd"/>
      <w:r w:rsidR="001D0A2E" w:rsidRPr="00C70AA2">
        <w:rPr>
          <w:rFonts w:ascii="Arial" w:hAnsi="Arial" w:cs="Arial"/>
          <w:b/>
          <w:sz w:val="20"/>
          <w:szCs w:val="20"/>
        </w:rPr>
        <w:t xml:space="preserve"> :</w:t>
      </w:r>
      <w:r w:rsidR="00466CFD" w:rsidRPr="00466CFD">
        <w:rPr>
          <w:rFonts w:ascii="Arial" w:eastAsia="Times New Roman" w:hAnsi="Arial" w:cs="Arial"/>
          <w:b/>
          <w:sz w:val="20"/>
          <w:szCs w:val="20"/>
          <w:lang w:eastAsia="pl-PL"/>
        </w:rPr>
        <w:t xml:space="preserve"> </w:t>
      </w:r>
      <w:r w:rsidR="00E23803" w:rsidRPr="00E23803">
        <w:rPr>
          <w:rFonts w:ascii="Arial" w:eastAsia="Times New Roman" w:hAnsi="Arial" w:cs="Arial"/>
          <w:b/>
          <w:sz w:val="20"/>
          <w:szCs w:val="20"/>
          <w:lang w:eastAsia="pl-PL"/>
        </w:rPr>
        <w:t>Budowa infrastruktury kajakowej wraz z elementami małej architektury wzdłuż rzeki Szprotawa</w:t>
      </w:r>
      <w:r w:rsidR="00E23803">
        <w:rPr>
          <w:rFonts w:ascii="Arial" w:eastAsia="Times New Roman" w:hAnsi="Arial" w:cs="Arial"/>
          <w:b/>
          <w:sz w:val="20"/>
          <w:szCs w:val="20"/>
          <w:lang w:eastAsia="pl-PL"/>
        </w:rPr>
        <w:t xml:space="preserve"> </w:t>
      </w:r>
      <w:r w:rsidR="00AC5181" w:rsidRPr="00C70AA2">
        <w:rPr>
          <w:rFonts w:ascii="Arial" w:hAnsi="Arial" w:cs="Arial"/>
          <w:color w:val="000000"/>
          <w:sz w:val="20"/>
          <w:szCs w:val="20"/>
        </w:rPr>
        <w:t>z dopiskiem:</w:t>
      </w:r>
    </w:p>
    <w:p w:rsidR="00E23803" w:rsidRDefault="00E23803" w:rsidP="009D2185">
      <w:pPr>
        <w:spacing w:after="0" w:line="240" w:lineRule="auto"/>
        <w:rPr>
          <w:rFonts w:ascii="Arial" w:hAnsi="Arial" w:cs="Arial"/>
          <w:color w:val="000000"/>
          <w:sz w:val="20"/>
          <w:szCs w:val="20"/>
        </w:rPr>
      </w:pPr>
    </w:p>
    <w:p w:rsidR="00AC5181" w:rsidRPr="00E23803" w:rsidRDefault="009D2185" w:rsidP="009D2185">
      <w:pPr>
        <w:spacing w:after="0" w:line="240" w:lineRule="auto"/>
        <w:rPr>
          <w:rFonts w:ascii="Arial" w:eastAsia="Times New Roman" w:hAnsi="Arial" w:cs="Arial"/>
          <w:b/>
          <w:sz w:val="20"/>
          <w:szCs w:val="20"/>
          <w:lang w:eastAsia="pl-PL"/>
        </w:rPr>
      </w:pPr>
      <w:r>
        <w:rPr>
          <w:rFonts w:ascii="Arial" w:hAnsi="Arial" w:cs="Arial"/>
          <w:b/>
          <w:color w:val="000000"/>
          <w:sz w:val="20"/>
          <w:szCs w:val="20"/>
        </w:rPr>
        <w:t xml:space="preserve"> </w:t>
      </w:r>
      <w:r w:rsidR="00AC5181" w:rsidRPr="00C70AA2">
        <w:rPr>
          <w:rFonts w:ascii="Arial" w:hAnsi="Arial" w:cs="Arial"/>
          <w:b/>
          <w:bCs/>
          <w:color w:val="000000"/>
          <w:sz w:val="20"/>
          <w:szCs w:val="20"/>
        </w:rPr>
        <w:t xml:space="preserve">„Nie otwierać przed godziną </w:t>
      </w:r>
      <w:r w:rsidR="001C7E3E">
        <w:rPr>
          <w:rFonts w:ascii="Arial" w:hAnsi="Arial" w:cs="Arial"/>
          <w:b/>
          <w:bCs/>
          <w:color w:val="000000"/>
          <w:sz w:val="20"/>
          <w:szCs w:val="20"/>
        </w:rPr>
        <w:t>12:15 dnia 16</w:t>
      </w:r>
      <w:r w:rsidR="002B53BA">
        <w:rPr>
          <w:rFonts w:ascii="Arial" w:hAnsi="Arial" w:cs="Arial"/>
          <w:b/>
          <w:bCs/>
          <w:color w:val="000000"/>
          <w:sz w:val="20"/>
          <w:szCs w:val="20"/>
        </w:rPr>
        <w:t xml:space="preserve"> marca</w:t>
      </w:r>
      <w:r w:rsidR="008A6432">
        <w:rPr>
          <w:rFonts w:ascii="Arial" w:hAnsi="Arial" w:cs="Arial"/>
          <w:b/>
          <w:bCs/>
          <w:color w:val="000000"/>
          <w:sz w:val="20"/>
          <w:szCs w:val="20"/>
        </w:rPr>
        <w:t xml:space="preserve"> 2018</w:t>
      </w:r>
      <w:r w:rsidR="00B007A2">
        <w:rPr>
          <w:rFonts w:ascii="Arial" w:hAnsi="Arial" w:cs="Arial"/>
          <w:b/>
          <w:bCs/>
          <w:color w:val="000000"/>
          <w:sz w:val="20"/>
          <w:szCs w:val="20"/>
        </w:rPr>
        <w:t>r.</w:t>
      </w:r>
      <w:r w:rsidR="00AC5181" w:rsidRPr="00C70AA2">
        <w:rPr>
          <w:rFonts w:ascii="Arial" w:hAnsi="Arial" w:cs="Arial"/>
          <w:b/>
          <w:bCs/>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26. Składanie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oferty w formie pisemnej należy złożyć w siedzib</w:t>
      </w:r>
      <w:r w:rsidR="001C1702" w:rsidRPr="00C70AA2">
        <w:rPr>
          <w:rFonts w:ascii="Arial" w:hAnsi="Arial" w:cs="Arial"/>
          <w:color w:val="000000"/>
          <w:sz w:val="20"/>
          <w:szCs w:val="20"/>
        </w:rPr>
        <w:t>ie Zamawiającego tj.</w:t>
      </w:r>
      <w:r w:rsidR="003B5B23" w:rsidRPr="00C70AA2">
        <w:rPr>
          <w:rFonts w:ascii="Arial" w:hAnsi="Arial" w:cs="Arial"/>
          <w:color w:val="000000"/>
          <w:sz w:val="20"/>
          <w:szCs w:val="20"/>
        </w:rPr>
        <w:t xml:space="preserve"> Gmina Szprotawa Rynek 45, 67-300 Szprotawa</w:t>
      </w:r>
      <w:r w:rsidRPr="00C70AA2">
        <w:rPr>
          <w:rFonts w:ascii="Arial" w:hAnsi="Arial" w:cs="Arial"/>
          <w:b/>
          <w:bCs/>
          <w:color w:val="000000"/>
          <w:sz w:val="20"/>
          <w:szCs w:val="20"/>
        </w:rPr>
        <w:t xml:space="preserve"> </w:t>
      </w:r>
      <w:r w:rsidR="00DA73DA">
        <w:rPr>
          <w:rFonts w:ascii="Arial" w:hAnsi="Arial" w:cs="Arial"/>
          <w:color w:val="000000"/>
          <w:sz w:val="20"/>
          <w:szCs w:val="20"/>
        </w:rPr>
        <w:t xml:space="preserve">w terminie do dnia </w:t>
      </w:r>
      <w:r w:rsidR="001C7E3E">
        <w:rPr>
          <w:rFonts w:ascii="Arial" w:hAnsi="Arial" w:cs="Arial"/>
          <w:b/>
          <w:color w:val="000000"/>
          <w:sz w:val="20"/>
          <w:szCs w:val="20"/>
        </w:rPr>
        <w:t>16</w:t>
      </w:r>
      <w:r w:rsidR="002B53BA">
        <w:rPr>
          <w:rFonts w:ascii="Arial" w:hAnsi="Arial" w:cs="Arial"/>
          <w:b/>
          <w:bCs/>
          <w:color w:val="000000"/>
          <w:sz w:val="20"/>
          <w:szCs w:val="20"/>
        </w:rPr>
        <w:t xml:space="preserve"> marca</w:t>
      </w:r>
      <w:r w:rsidR="003B5B23" w:rsidRPr="00C70AA2">
        <w:rPr>
          <w:rFonts w:ascii="Arial" w:hAnsi="Arial" w:cs="Arial"/>
          <w:color w:val="000000"/>
          <w:sz w:val="20"/>
          <w:szCs w:val="20"/>
        </w:rPr>
        <w:t xml:space="preserve"> </w:t>
      </w:r>
      <w:r w:rsidR="008A6432">
        <w:rPr>
          <w:rFonts w:ascii="Arial" w:hAnsi="Arial" w:cs="Arial"/>
          <w:b/>
          <w:bCs/>
          <w:color w:val="000000"/>
          <w:sz w:val="20"/>
          <w:szCs w:val="20"/>
        </w:rPr>
        <w:t>2018 roku do godz. 12</w:t>
      </w:r>
      <w:r w:rsidRPr="00C70AA2">
        <w:rPr>
          <w:rFonts w:ascii="Arial" w:hAnsi="Arial" w:cs="Arial"/>
          <w:b/>
          <w:bCs/>
          <w:color w:val="000000"/>
          <w:sz w:val="20"/>
          <w:szCs w:val="20"/>
        </w:rPr>
        <w:t>:00</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składanie ofert odbywa się za pośrednictwem operatora pocztowego w rozumieniu ustawy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dnia 23 listopada 2012 r. </w:t>
      </w:r>
      <w:r w:rsidRPr="00C70AA2">
        <w:rPr>
          <w:rFonts w:ascii="Arial" w:hAnsi="Arial" w:cs="Arial"/>
          <w:i/>
          <w:iCs/>
          <w:color w:val="000000"/>
          <w:sz w:val="20"/>
          <w:szCs w:val="20"/>
        </w:rPr>
        <w:t xml:space="preserve">Prawo pocztowe </w:t>
      </w:r>
      <w:r w:rsidRPr="00C70AA2">
        <w:rPr>
          <w:rFonts w:ascii="Arial" w:hAnsi="Arial" w:cs="Arial"/>
          <w:color w:val="000000"/>
          <w:sz w:val="20"/>
          <w:szCs w:val="20"/>
        </w:rPr>
        <w:t>(Dz. U. poz. 1529 oraz z 2015 r. poz. 1830),</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osobiście lub za pośrednictwem posłańca;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ofertę złożoną po terminie niezwłocznie zwraca się Wykonawcy zgodnie z art. 84 ust. 2 ustawy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4) </w:t>
      </w:r>
      <w:r w:rsidRPr="004B5C43">
        <w:rPr>
          <w:rFonts w:ascii="Arial" w:hAnsi="Arial" w:cs="Arial"/>
          <w:bCs/>
          <w:color w:val="000000"/>
          <w:sz w:val="20"/>
          <w:szCs w:val="20"/>
        </w:rPr>
        <w:t>Zamawiający nie bierze odpowiedzialności za niewłaściwe opakowanie oferty lub</w:t>
      </w:r>
    </w:p>
    <w:p w:rsidR="00AC5181" w:rsidRPr="004B5C43"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złożenie jej w niewłaściwym miejscu</w:t>
      </w:r>
      <w:r w:rsidRPr="004B5C43">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5) Zamawiający informuje, iż zgodnie z art. 96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oferty składane w postępowaniu</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o zamówienie publiczne są jawne i podlegają udostępnieniu od chwili ich otwarcia, </w:t>
      </w:r>
      <w:r w:rsidRPr="004B5C43">
        <w:rPr>
          <w:rFonts w:ascii="Arial" w:hAnsi="Arial" w:cs="Arial"/>
          <w:bCs/>
          <w:color w:val="000000"/>
          <w:sz w:val="20"/>
          <w:szCs w:val="20"/>
        </w:rPr>
        <w:t>z wyjątkiem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informacji</w:t>
      </w:r>
      <w:r w:rsidRPr="00C70AA2">
        <w:rPr>
          <w:rFonts w:ascii="Arial" w:hAnsi="Arial" w:cs="Arial"/>
          <w:b/>
          <w:bCs/>
          <w:color w:val="000000"/>
          <w:sz w:val="20"/>
          <w:szCs w:val="20"/>
        </w:rPr>
        <w:t xml:space="preserve"> </w:t>
      </w:r>
      <w:r w:rsidRPr="00C70AA2">
        <w:rPr>
          <w:rFonts w:ascii="Arial" w:hAnsi="Arial" w:cs="Arial"/>
          <w:color w:val="000000"/>
          <w:sz w:val="20"/>
          <w:szCs w:val="20"/>
        </w:rPr>
        <w:t>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jeśli Wykonawca nie później niż w terminie składania ofert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wniosków o dopuszczenie do udziału w postępowaniu, zastrzegł, że nie mogą być 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udostępniane oraz wykazał, iż zastrzeżone informacje stanowią tajemnicę przedsiębiorstwa.</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Stosowne zastrzeżenie, spełniające ww. wymagania, Wykonawca winien złożyć wraz z</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ofertą, w przeciwnym razie cała oferta zostanie ujawniona.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Zamawiający zaleca, aby informacje zastrzeżone jako tajemnica przedsiębiorstwa były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Wykonawcę złożone w oddzielnej kopercie z oznakowaniem „tajemnica przedsiębiorstwa”;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8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Wykonawca nie może zastrzec informacji,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27. Zmiana lub wycofanie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Wykonawca może wprowadzić zmiany, poprawki, modyfikacje i uzupełnienia do złożonej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wyłącznie </w:t>
      </w:r>
      <w:r w:rsidRPr="00C70AA2">
        <w:rPr>
          <w:rFonts w:ascii="Arial" w:hAnsi="Arial" w:cs="Arial"/>
          <w:b/>
          <w:bCs/>
          <w:color w:val="000000"/>
          <w:sz w:val="20"/>
          <w:szCs w:val="20"/>
        </w:rPr>
        <w:t>przed upływem terminu do składania ofert</w:t>
      </w:r>
      <w:r w:rsidRPr="00C70AA2">
        <w:rPr>
          <w:rFonts w:ascii="Arial" w:hAnsi="Arial" w:cs="Arial"/>
          <w:color w:val="000000"/>
          <w:sz w:val="20"/>
          <w:szCs w:val="20"/>
        </w:rPr>
        <w:t>. Wprowadzenie zmian do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 złożenia przez Wykonawcę lub jego pełnomocnika pisemnego powiadomienia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wprowadzeniu zmian. Powiadomienie o wprowadzeniu zmian musi być złożone wg takich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samych zasad jak oferta (pkt 25 SIWZ), z dodatkowym oznaczeniem „ZMIANA”. W przypadku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wprowadzenia więcej niż jednej zmiany do złożonej oferty każdą kopertę z powiadomieniem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wprowadzeniu zmian, należy dodatkowo opatrzyć napisem „zmiana nr …”. Po stwierdzeniu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poprawności wprowadzenia zmian do oferty koperta (koperty) oznakowana dopiskiem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„ZMIANA” zostanie otwarta przy otwieraniu oferty Wykonawcy, który wprowadził zmiany, a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zawartość uznana za integralną część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Wykonawca ma prawo </w:t>
      </w:r>
      <w:r w:rsidRPr="00C70AA2">
        <w:rPr>
          <w:rFonts w:ascii="Arial" w:hAnsi="Arial" w:cs="Arial"/>
          <w:b/>
          <w:bCs/>
          <w:color w:val="000000"/>
          <w:sz w:val="20"/>
          <w:szCs w:val="20"/>
        </w:rPr>
        <w:t xml:space="preserve">przed upływem terminu do składania ofert </w:t>
      </w:r>
      <w:r w:rsidRPr="00C70AA2">
        <w:rPr>
          <w:rFonts w:ascii="Arial" w:hAnsi="Arial" w:cs="Arial"/>
          <w:color w:val="000000"/>
          <w:sz w:val="20"/>
          <w:szCs w:val="20"/>
        </w:rPr>
        <w:t>wycofać złożoną ofertę.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Wycofanie oferty wymaga złożenia przez Wykonawcę lub jego pełnomocnika pisemnego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powiadomienia o wycofaniu oferty. Powiadomienie o wycofaniu oferty musi być złożone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takich samych zasad jak oferta (pkt 25 SIWZ), z dodatkowym oznaczeniem „WYCOFANIE”.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trakcie publicznej sesji otwarcia ofert nie będą otwierane koperty zawierające oferty,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dotyczy „WYCOFANIE”.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28. Otwarcie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Komisja dokona otwarcia ofert w dniu </w:t>
      </w:r>
      <w:r w:rsidR="001C7E3E">
        <w:rPr>
          <w:rFonts w:ascii="Arial" w:hAnsi="Arial" w:cs="Arial"/>
          <w:b/>
          <w:bCs/>
          <w:color w:val="000000"/>
          <w:sz w:val="20"/>
          <w:szCs w:val="20"/>
        </w:rPr>
        <w:t>16</w:t>
      </w:r>
      <w:r w:rsidR="002B53BA">
        <w:rPr>
          <w:rFonts w:ascii="Arial" w:hAnsi="Arial" w:cs="Arial"/>
          <w:b/>
          <w:bCs/>
          <w:color w:val="000000"/>
          <w:sz w:val="20"/>
          <w:szCs w:val="20"/>
        </w:rPr>
        <w:t xml:space="preserve"> marca</w:t>
      </w:r>
      <w:r w:rsidR="00FE65FF">
        <w:rPr>
          <w:rFonts w:ascii="Arial" w:hAnsi="Arial" w:cs="Arial"/>
          <w:b/>
          <w:bCs/>
          <w:color w:val="000000"/>
          <w:sz w:val="20"/>
          <w:szCs w:val="20"/>
        </w:rPr>
        <w:t xml:space="preserve"> 2018 roku o godz. 12</w:t>
      </w:r>
      <w:r w:rsidRPr="00C70AA2">
        <w:rPr>
          <w:rFonts w:ascii="Arial" w:hAnsi="Arial" w:cs="Arial"/>
          <w:b/>
          <w:bCs/>
          <w:color w:val="000000"/>
          <w:sz w:val="20"/>
          <w:szCs w:val="20"/>
        </w:rPr>
        <w:t xml:space="preserve">:15 </w:t>
      </w:r>
      <w:r w:rsidRPr="00C70AA2">
        <w:rPr>
          <w:rFonts w:ascii="Arial" w:hAnsi="Arial" w:cs="Arial"/>
          <w:color w:val="000000"/>
          <w:sz w:val="20"/>
          <w:szCs w:val="20"/>
        </w:rPr>
        <w:t>w siedzibie</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Zamawiającego</w:t>
      </w:r>
      <w:r w:rsidR="00D66EAE" w:rsidRPr="00C70AA2">
        <w:rPr>
          <w:rFonts w:ascii="Arial" w:hAnsi="Arial" w:cs="Arial"/>
          <w:color w:val="000000"/>
          <w:sz w:val="20"/>
          <w:szCs w:val="20"/>
        </w:rPr>
        <w:t xml:space="preserve"> tzn. w Gmina Szprotawa Rynek 45, 67-300 Szprotawa w Sali Rycerskiej (parter)</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w części jawnej postępowania, bezpośrednio przed otwarciem ofert Zamawiający poda kwotę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jaką zamierza przeznaczyć na sfinansowanie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podczas otwarcia ofert podaje się dane zgodnie z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Nie ujawnia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informacji 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jeżeli Wykonawca nie później niż w terminie składania ofert zastrzegł,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że nie mogą być one udostępniane;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informacje dotyczące kwoty przeznaczonej na sfinansowanie zamówienia oraz informacje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firm oraz adresów Wykonawców, którzy w wyznaczonym terminie złożyli oferty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informacje odczytane na otwarciu ofert Zamawiający zamieści niezwłocznie po otwarciu ofert na</w:t>
      </w: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internetowej</w:t>
      </w:r>
      <w:r w:rsidR="005C08AC" w:rsidRPr="00C70AA2">
        <w:rPr>
          <w:rFonts w:ascii="Arial" w:hAnsi="Arial" w:cs="Arial"/>
          <w:b/>
          <w:bCs/>
          <w:color w:val="000000"/>
          <w:sz w:val="20"/>
          <w:szCs w:val="20"/>
        </w:rPr>
        <w:t xml:space="preserve"> </w:t>
      </w:r>
      <w:r w:rsidR="005D592F" w:rsidRPr="00D17B08">
        <w:rPr>
          <w:rFonts w:ascii="Arial" w:hAnsi="Arial" w:cs="Arial"/>
          <w:b/>
          <w:color w:val="000000"/>
          <w:sz w:val="20"/>
          <w:szCs w:val="20"/>
        </w:rPr>
        <w:t>bip.wrota.lubuskie.pl/</w:t>
      </w:r>
      <w:proofErr w:type="spellStart"/>
      <w:r w:rsidR="005D592F" w:rsidRPr="00D17B08">
        <w:rPr>
          <w:rFonts w:ascii="Arial" w:hAnsi="Arial" w:cs="Arial"/>
          <w:b/>
          <w:color w:val="000000"/>
          <w:sz w:val="20"/>
          <w:szCs w:val="20"/>
        </w:rPr>
        <w:t>ugszprotawa</w:t>
      </w:r>
      <w:proofErr w:type="spellEnd"/>
      <w:r w:rsidR="005D592F" w:rsidRPr="00D17B08">
        <w:rPr>
          <w:rFonts w:ascii="Arial" w:hAnsi="Arial" w:cs="Arial"/>
          <w:b/>
          <w:color w:val="000000"/>
          <w:sz w:val="20"/>
          <w:szCs w:val="20"/>
        </w:rPr>
        <w:t>/</w:t>
      </w:r>
      <w:proofErr w:type="spellStart"/>
      <w:r w:rsidR="005D592F">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 części niejawnej posiedzenia Komisji dokonywana będzie ocena ofert i wstępna ocena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spełnienia przez Wykonawców warunków udziału w postępowaniu oraz ocena braku podstaw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 wykluczenia.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29</w:t>
      </w:r>
      <w:r w:rsidRPr="00C70AA2">
        <w:rPr>
          <w:rFonts w:ascii="Arial" w:hAnsi="Arial" w:cs="Arial"/>
          <w:color w:val="000000"/>
          <w:sz w:val="20"/>
          <w:szCs w:val="20"/>
        </w:rPr>
        <w:t xml:space="preserve">. </w:t>
      </w:r>
      <w:r w:rsidRPr="00C70AA2">
        <w:rPr>
          <w:rFonts w:ascii="Arial" w:hAnsi="Arial" w:cs="Arial"/>
          <w:b/>
          <w:bCs/>
          <w:color w:val="000000"/>
          <w:sz w:val="20"/>
          <w:szCs w:val="20"/>
        </w:rPr>
        <w:t>Tok oceny złożonych ofert</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pierwszej kolejności każda ze złożonych ofert podlegać będzie wstępnej ocenie spełnienia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warunków udziału w postępowaniu oraz ocena braku podstaw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wykluczenia zgodnie z formułą „spełnia – nie spełnia”, w oparciu o informacje zawarte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ośw</w:t>
      </w:r>
      <w:r w:rsidR="00243820">
        <w:rPr>
          <w:rFonts w:ascii="Arial" w:hAnsi="Arial" w:cs="Arial"/>
          <w:color w:val="000000"/>
          <w:sz w:val="20"/>
          <w:szCs w:val="20"/>
        </w:rPr>
        <w:t xml:space="preserve">iadczeniu, o którym mowa w </w:t>
      </w:r>
      <w:r w:rsidR="00243820" w:rsidRPr="00782659">
        <w:rPr>
          <w:rFonts w:ascii="Arial" w:hAnsi="Arial" w:cs="Arial"/>
          <w:b/>
          <w:color w:val="000000"/>
          <w:sz w:val="20"/>
          <w:szCs w:val="20"/>
        </w:rPr>
        <w:t>7.1.3</w:t>
      </w:r>
      <w:r w:rsidRPr="00782659">
        <w:rPr>
          <w:rFonts w:ascii="Arial" w:hAnsi="Arial" w:cs="Arial"/>
          <w:b/>
          <w:color w:val="000000"/>
          <w:sz w:val="20"/>
          <w:szCs w:val="20"/>
        </w:rPr>
        <w:t>)</w:t>
      </w:r>
      <w:r w:rsidRPr="00C70AA2">
        <w:rPr>
          <w:rFonts w:ascii="Arial" w:hAnsi="Arial" w:cs="Arial"/>
          <w:color w:val="000000"/>
          <w:sz w:val="20"/>
          <w:szCs w:val="20"/>
        </w:rPr>
        <w:t xml:space="preserve"> SIWZ, z zastrzeżeniem pkt 29.6)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po dokonaniu ww. czynności Komisja przystąpi do oceny ofert, na podstawie dokumentów,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w:t>
      </w:r>
      <w:r w:rsidRPr="00C70AA2">
        <w:rPr>
          <w:rFonts w:ascii="Arial" w:hAnsi="Arial" w:cs="Arial"/>
          <w:b/>
          <w:bCs/>
          <w:color w:val="000000"/>
          <w:sz w:val="20"/>
          <w:szCs w:val="20"/>
        </w:rPr>
        <w:t>7.1.1)</w:t>
      </w:r>
      <w:r w:rsidR="00821CB3" w:rsidRPr="00C70AA2">
        <w:rPr>
          <w:rFonts w:ascii="Arial" w:hAnsi="Arial" w:cs="Arial"/>
          <w:b/>
          <w:bCs/>
          <w:color w:val="000000"/>
          <w:sz w:val="20"/>
          <w:szCs w:val="20"/>
        </w:rPr>
        <w:t xml:space="preserve"> </w:t>
      </w:r>
      <w:r w:rsidR="00243820">
        <w:rPr>
          <w:rFonts w:ascii="Arial" w:hAnsi="Arial" w:cs="Arial"/>
          <w:b/>
          <w:bCs/>
          <w:color w:val="000000"/>
          <w:sz w:val="20"/>
          <w:szCs w:val="20"/>
        </w:rPr>
        <w:t xml:space="preserve">,7.1.2 </w:t>
      </w:r>
      <w:r w:rsidR="008E292F" w:rsidRPr="00C70AA2">
        <w:rPr>
          <w:rFonts w:ascii="Arial" w:hAnsi="Arial" w:cs="Arial"/>
          <w:b/>
          <w:bCs/>
          <w:color w:val="000000"/>
          <w:sz w:val="20"/>
          <w:szCs w:val="20"/>
        </w:rPr>
        <w:t xml:space="preserve"> oraz </w:t>
      </w:r>
      <w:r w:rsidR="00243820">
        <w:rPr>
          <w:rFonts w:ascii="Arial" w:hAnsi="Arial" w:cs="Arial"/>
          <w:b/>
          <w:bCs/>
          <w:color w:val="000000"/>
          <w:sz w:val="20"/>
          <w:szCs w:val="20"/>
        </w:rPr>
        <w:t>7.1.4</w:t>
      </w:r>
      <w:r w:rsidRPr="00C70AA2">
        <w:rPr>
          <w:rFonts w:ascii="Arial" w:hAnsi="Arial" w:cs="Arial"/>
          <w:color w:val="000000"/>
          <w:sz w:val="20"/>
          <w:szCs w:val="20"/>
        </w:rPr>
        <w:t>) SIWZ, z zastrzeżeniem pkt 29.7)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toku badania i oceny ofert Zamawiający może żądać od Wykonawcy wyjaśnień dotyczących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treści złożonej oferty. Niedopuszczalne jest prowadzenie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negocjacji dotyczących złożonej oferty oraz, z zastrzeżeniem art. 87 ust. 2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dokonywanie jakiejkolwiek zmiany w jej treści;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poprawi w ofercie: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oczywiste omyłki pisarskie;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oczywiste omyłki rachunkowe, z uwzględnieniem konsekwencji rachunkowych dokonanych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poprawek;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inne omyłki polegające na niezgodności oferty ze SIWZ, niepowodujące istotnych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niezwłocznie zawiadamiając o tym Wykonawcę, którego oferta została poprawiona;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po dokonaniu ww. czynności Komisja dokona oceny ofert według kryteriów opisanych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punkcie 31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6)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wymaganego w pkt 7.1.2) SIWZ oświadczenia, oświadczenie to jest niekompletne,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błędy lub budzi wskazane przez Zamawiającego wątpliwości, do złożenia go,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w wyznaczonym przez siebie terminie, chyba że mimo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uzupełnienia lub poprawienia lub udzielenie wyjaśnień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26 ust. 3a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wymaganych pełnomocnictw lub złożyli wadliwe pełnomocnictwa, do ich złożenia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30. Odrzucenie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odrzuci ofertę w przypadkach określonych w art. 89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31.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Oferty oceniane będą według poniższych kryteriów i ich wag (znaczenia):</w:t>
      </w:r>
    </w:p>
    <w:p w:rsidR="00AC5181" w:rsidRPr="00C70AA2" w:rsidRDefault="000B463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 cena oferty „C” - 60</w:t>
      </w:r>
      <w:r w:rsidR="00AC5181"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kryterium cena („C”) najwyżej będzie punktowana oferta proponująca najniższą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cenę (</w:t>
      </w:r>
      <w:r w:rsidR="00B2643E">
        <w:rPr>
          <w:rFonts w:ascii="Arial" w:hAnsi="Arial" w:cs="Arial"/>
          <w:color w:val="000000"/>
          <w:sz w:val="20"/>
          <w:szCs w:val="20"/>
        </w:rPr>
        <w:t xml:space="preserve">Razem </w:t>
      </w:r>
      <w:r w:rsidRPr="00C70AA2">
        <w:rPr>
          <w:rFonts w:ascii="Arial" w:hAnsi="Arial" w:cs="Arial"/>
          <w:color w:val="000000"/>
          <w:sz w:val="20"/>
          <w:szCs w:val="20"/>
        </w:rPr>
        <w:t>brutto</w:t>
      </w:r>
      <w:r w:rsidR="00B2643E">
        <w:rPr>
          <w:rFonts w:ascii="Arial" w:hAnsi="Arial" w:cs="Arial"/>
          <w:color w:val="000000"/>
          <w:sz w:val="20"/>
          <w:szCs w:val="20"/>
        </w:rPr>
        <w:t xml:space="preserve"> z formularza ofertowego</w:t>
      </w:r>
      <w:r w:rsidRPr="00C70AA2">
        <w:rPr>
          <w:rFonts w:ascii="Arial" w:hAnsi="Arial" w:cs="Arial"/>
          <w:color w:val="000000"/>
          <w:sz w:val="20"/>
          <w:szCs w:val="20"/>
        </w:rPr>
        <w:t>) za wykonanie przedmiotu zamówienia, pozostałe oferty uzyskają odpowiednio mniejszą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liczbę punktów (po zaokrągleniu do dwóch miejsc po przecinku - końcówki poniżej 0,005 pkt pomija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się, a końcówki 0,005 pkt i wyższe zaokrągla się do 0,01 pkt) po przeliczeniu wg wzoru: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Cmin</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„C” = ----------- x 100 pkt x </w:t>
      </w:r>
      <w:r w:rsidR="000B463D" w:rsidRPr="00C70AA2">
        <w:rPr>
          <w:rFonts w:ascii="Arial" w:hAnsi="Arial" w:cs="Arial"/>
          <w:b/>
          <w:bCs/>
          <w:color w:val="000000"/>
          <w:sz w:val="20"/>
          <w:szCs w:val="20"/>
        </w:rPr>
        <w:t>60</w:t>
      </w:r>
      <w:r w:rsidRPr="00C70AA2">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gdzie: </w:t>
      </w:r>
      <w:proofErr w:type="spellStart"/>
      <w:r w:rsidRPr="00C70AA2">
        <w:rPr>
          <w:rFonts w:ascii="Arial" w:hAnsi="Arial" w:cs="Arial"/>
          <w:color w:val="000000"/>
          <w:sz w:val="20"/>
          <w:szCs w:val="20"/>
        </w:rPr>
        <w:t>Cmin</w:t>
      </w:r>
      <w:proofErr w:type="spellEnd"/>
      <w:r w:rsidRPr="00C70AA2">
        <w:rPr>
          <w:rFonts w:ascii="Arial" w:hAnsi="Arial" w:cs="Arial"/>
          <w:color w:val="000000"/>
          <w:sz w:val="20"/>
          <w:szCs w:val="20"/>
        </w:rPr>
        <w:t xml:space="preserve"> - cena oferty z najniższą ceną (zł);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r w:rsidRPr="00C70AA2">
        <w:rPr>
          <w:rFonts w:ascii="Arial" w:hAnsi="Arial" w:cs="Arial"/>
          <w:color w:val="000000"/>
          <w:sz w:val="20"/>
          <w:szCs w:val="20"/>
        </w:rPr>
        <w:t xml:space="preserve"> - cena oferty badanej (zł);</w:t>
      </w:r>
    </w:p>
    <w:p w:rsidR="00AC5181" w:rsidRPr="00C70AA2" w:rsidRDefault="000B463D"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60</w:t>
      </w:r>
      <w:r w:rsidR="00AC5181" w:rsidRPr="00C70AA2">
        <w:rPr>
          <w:rFonts w:ascii="Arial" w:hAnsi="Arial" w:cs="Arial"/>
          <w:color w:val="000000"/>
          <w:sz w:val="20"/>
          <w:szCs w:val="20"/>
        </w:rPr>
        <w:t>% - waga kryterium „C”</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16B97" w:rsidRPr="00C70AA2">
        <w:rPr>
          <w:rFonts w:ascii="Arial" w:hAnsi="Arial" w:cs="Arial"/>
          <w:b/>
          <w:bCs/>
          <w:color w:val="000000"/>
          <w:sz w:val="20"/>
          <w:szCs w:val="20"/>
        </w:rPr>
        <w:t xml:space="preserve">nych w </w:t>
      </w:r>
      <w:r w:rsidR="001414C0" w:rsidRPr="00C70AA2">
        <w:rPr>
          <w:rFonts w:ascii="Arial" w:hAnsi="Arial" w:cs="Arial"/>
          <w:b/>
          <w:bCs/>
          <w:color w:val="000000"/>
          <w:sz w:val="20"/>
          <w:szCs w:val="20"/>
        </w:rPr>
        <w:t>niniejszym kryterium to 60</w:t>
      </w:r>
      <w:r w:rsidRPr="00C70AA2">
        <w:rPr>
          <w:rFonts w:ascii="Arial" w:hAnsi="Arial" w:cs="Arial"/>
          <w:b/>
          <w:bCs/>
          <w:color w:val="000000"/>
          <w:sz w:val="20"/>
          <w:szCs w:val="20"/>
        </w:rPr>
        <w:t>,00 pkt.</w:t>
      </w:r>
    </w:p>
    <w:p w:rsidR="00C16B97" w:rsidRPr="00C70AA2" w:rsidRDefault="00C16B9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87BF3"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 Termin gwarancji  „G</w:t>
      </w:r>
      <w:r w:rsidR="00144B49" w:rsidRPr="00C70AA2">
        <w:rPr>
          <w:rFonts w:ascii="Arial" w:hAnsi="Arial" w:cs="Arial"/>
          <w:b/>
          <w:bCs/>
          <w:color w:val="000000"/>
          <w:sz w:val="20"/>
          <w:szCs w:val="20"/>
        </w:rPr>
        <w:t>” - 40</w:t>
      </w:r>
      <w:r w:rsidR="00AC5181" w:rsidRPr="00C70AA2">
        <w:rPr>
          <w:rFonts w:ascii="Arial" w:hAnsi="Arial" w:cs="Arial"/>
          <w:b/>
          <w:bCs/>
          <w:color w:val="000000"/>
          <w:sz w:val="20"/>
          <w:szCs w:val="20"/>
        </w:rPr>
        <w:t>%</w:t>
      </w:r>
    </w:p>
    <w:p w:rsidR="00AC5181" w:rsidRPr="00C70AA2" w:rsidRDefault="00AC5181" w:rsidP="008E292F">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w:t>
      </w:r>
      <w:r w:rsidR="00287BF3">
        <w:rPr>
          <w:rFonts w:ascii="Arial" w:hAnsi="Arial" w:cs="Arial"/>
          <w:color w:val="000000"/>
          <w:sz w:val="20"/>
          <w:szCs w:val="20"/>
        </w:rPr>
        <w:t>yterium termin gwarancji</w:t>
      </w:r>
      <w:r w:rsidR="008E292F" w:rsidRPr="00C70AA2">
        <w:rPr>
          <w:rFonts w:ascii="Arial" w:hAnsi="Arial" w:cs="Arial"/>
          <w:color w:val="000000"/>
          <w:sz w:val="20"/>
          <w:szCs w:val="20"/>
        </w:rPr>
        <w:t xml:space="preserve"> </w:t>
      </w:r>
      <w:r w:rsidR="00287BF3">
        <w:rPr>
          <w:rFonts w:ascii="Arial" w:hAnsi="Arial" w:cs="Arial"/>
          <w:color w:val="000000"/>
          <w:sz w:val="20"/>
          <w:szCs w:val="20"/>
        </w:rPr>
        <w:t>(„G</w:t>
      </w:r>
      <w:r w:rsidR="008E66CE" w:rsidRPr="00C70AA2">
        <w:rPr>
          <w:rFonts w:ascii="Arial" w:hAnsi="Arial" w:cs="Arial"/>
          <w:color w:val="000000"/>
          <w:sz w:val="20"/>
          <w:szCs w:val="20"/>
        </w:rPr>
        <w:t xml:space="preserve">”) </w:t>
      </w:r>
      <w:r w:rsidR="008E292F" w:rsidRPr="00C70AA2">
        <w:rPr>
          <w:rFonts w:ascii="Arial" w:hAnsi="Arial" w:cs="Arial"/>
          <w:color w:val="000000"/>
          <w:sz w:val="20"/>
          <w:szCs w:val="20"/>
        </w:rPr>
        <w:t xml:space="preserve"> będzie punktowany</w:t>
      </w:r>
      <w:r w:rsidRPr="00C70AA2">
        <w:rPr>
          <w:rFonts w:ascii="Arial" w:hAnsi="Arial" w:cs="Arial"/>
          <w:color w:val="000000"/>
          <w:sz w:val="20"/>
          <w:szCs w:val="20"/>
        </w:rPr>
        <w:t xml:space="preserve"> </w:t>
      </w:r>
      <w:r w:rsidR="00287BF3">
        <w:rPr>
          <w:rFonts w:ascii="Arial" w:hAnsi="Arial" w:cs="Arial"/>
          <w:color w:val="000000"/>
          <w:sz w:val="20"/>
          <w:szCs w:val="20"/>
        </w:rPr>
        <w:t>termin długości gwarancji</w:t>
      </w:r>
    </w:p>
    <w:p w:rsidR="00C16B97" w:rsidRPr="00C70AA2" w:rsidRDefault="00C16B97" w:rsidP="00C16B97">
      <w:pPr>
        <w:autoSpaceDE w:val="0"/>
        <w:autoSpaceDN w:val="0"/>
        <w:adjustRightInd w:val="0"/>
        <w:spacing w:after="0" w:line="240" w:lineRule="auto"/>
        <w:rPr>
          <w:rFonts w:ascii="Arial" w:hAnsi="Arial" w:cs="Arial"/>
          <w:color w:val="000000"/>
          <w:sz w:val="20"/>
          <w:szCs w:val="20"/>
        </w:rPr>
      </w:pPr>
    </w:p>
    <w:p w:rsidR="00C16B97" w:rsidRPr="00C70AA2" w:rsidRDefault="00970DF2" w:rsidP="00C16B97">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40</w:t>
      </w:r>
      <w:r w:rsidR="00707309">
        <w:rPr>
          <w:rFonts w:ascii="Arial" w:hAnsi="Arial" w:cs="Arial"/>
          <w:color w:val="000000"/>
          <w:sz w:val="20"/>
          <w:szCs w:val="20"/>
        </w:rPr>
        <w:t>% - waga kryterium termin gwarancji „G</w:t>
      </w:r>
      <w:r w:rsidR="00C16B97" w:rsidRPr="00C70AA2">
        <w:rPr>
          <w:rFonts w:ascii="Arial" w:hAnsi="Arial" w:cs="Arial"/>
          <w:color w:val="000000"/>
          <w:sz w:val="20"/>
          <w:szCs w:val="20"/>
        </w:rPr>
        <w: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2F4DA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- 12</w:t>
      </w:r>
      <w:r w:rsidR="00707309">
        <w:rPr>
          <w:rFonts w:ascii="Arial" w:hAnsi="Arial" w:cs="Arial"/>
          <w:color w:val="000000"/>
          <w:sz w:val="20"/>
          <w:szCs w:val="20"/>
        </w:rPr>
        <w:t xml:space="preserve"> miesięcy</w:t>
      </w:r>
      <w:r w:rsidR="00C16B97" w:rsidRPr="00C70AA2">
        <w:rPr>
          <w:rFonts w:ascii="Arial" w:hAnsi="Arial" w:cs="Arial"/>
          <w:color w:val="000000"/>
          <w:sz w:val="20"/>
          <w:szCs w:val="20"/>
        </w:rPr>
        <w:t xml:space="preserve"> - 0 pkt</w:t>
      </w:r>
    </w:p>
    <w:p w:rsidR="00C16B97" w:rsidRPr="00C70AA2" w:rsidRDefault="002F4DA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- 24 miesiące</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 xml:space="preserve">- 50 </w:t>
      </w:r>
      <w:r w:rsidR="00707309">
        <w:rPr>
          <w:rFonts w:ascii="Arial" w:hAnsi="Arial" w:cs="Arial"/>
          <w:color w:val="000000"/>
          <w:sz w:val="20"/>
          <w:szCs w:val="20"/>
        </w:rPr>
        <w:t>pkt x 40% = 20</w:t>
      </w:r>
      <w:r w:rsidR="008E66CE" w:rsidRPr="00C70AA2">
        <w:rPr>
          <w:rFonts w:ascii="Arial" w:hAnsi="Arial" w:cs="Arial"/>
          <w:color w:val="000000"/>
          <w:sz w:val="20"/>
          <w:szCs w:val="20"/>
        </w:rPr>
        <w:t xml:space="preserve"> pkt</w:t>
      </w:r>
    </w:p>
    <w:p w:rsidR="00C16B97" w:rsidRPr="00C70AA2" w:rsidRDefault="002F4DAD" w:rsidP="00C16B97">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- 36</w:t>
      </w:r>
      <w:r w:rsidR="00707309">
        <w:rPr>
          <w:rFonts w:ascii="Arial" w:hAnsi="Arial" w:cs="Arial"/>
          <w:color w:val="000000"/>
          <w:sz w:val="20"/>
          <w:szCs w:val="20"/>
        </w:rPr>
        <w:t xml:space="preserve">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-100 pkt</w:t>
      </w:r>
      <w:r w:rsidR="00707309">
        <w:rPr>
          <w:rFonts w:ascii="Arial" w:hAnsi="Arial" w:cs="Arial"/>
          <w:color w:val="000000"/>
          <w:sz w:val="20"/>
          <w:szCs w:val="20"/>
        </w:rPr>
        <w:t xml:space="preserve"> x 40% = 4</w:t>
      </w:r>
      <w:r w:rsidR="00CE499A" w:rsidRPr="00C70AA2">
        <w:rPr>
          <w:rFonts w:ascii="Arial" w:hAnsi="Arial" w:cs="Arial"/>
          <w:color w:val="000000"/>
          <w:sz w:val="20"/>
          <w:szCs w:val="20"/>
        </w:rPr>
        <w:t>0</w:t>
      </w:r>
      <w:r w:rsidR="008E66CE" w:rsidRPr="00C70AA2">
        <w:rPr>
          <w:rFonts w:ascii="Arial" w:hAnsi="Arial" w:cs="Arial"/>
          <w:color w:val="000000"/>
          <w:sz w:val="20"/>
          <w:szCs w:val="20"/>
        </w:rPr>
        <w:t xml:space="preserve"> pkt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904129"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Wykonawca oferuje w ofercie (w formularzu ofertowym) jeden z wyżej podanych terminów gwarancji. Oferta z terminem gwarancji krótszym niż 36 miesięcy zostanie uznana za niezgodną z zapisami SIWZ. Oferta z te</w:t>
      </w:r>
      <w:r w:rsidR="00E75CDB">
        <w:rPr>
          <w:rFonts w:ascii="Arial" w:hAnsi="Arial" w:cs="Arial"/>
          <w:b/>
          <w:bCs/>
          <w:color w:val="000000"/>
          <w:sz w:val="20"/>
          <w:szCs w:val="20"/>
        </w:rPr>
        <w:t>rminem gwarancji dłuższym niż 36</w:t>
      </w:r>
      <w:r>
        <w:rPr>
          <w:rFonts w:ascii="Arial" w:hAnsi="Arial" w:cs="Arial"/>
          <w:b/>
          <w:bCs/>
          <w:color w:val="000000"/>
          <w:sz w:val="20"/>
          <w:szCs w:val="20"/>
        </w:rPr>
        <w:t xml:space="preserve"> miesięcy nie zostanie odrzucona ale  przy ocenie ofert  otrzyma  ilość punktów jak dla termin</w:t>
      </w:r>
      <w:r w:rsidR="00E75CDB">
        <w:rPr>
          <w:rFonts w:ascii="Arial" w:hAnsi="Arial" w:cs="Arial"/>
          <w:b/>
          <w:bCs/>
          <w:color w:val="000000"/>
          <w:sz w:val="20"/>
          <w:szCs w:val="20"/>
        </w:rPr>
        <w:t>u gwarancji 36</w:t>
      </w:r>
      <w:r>
        <w:rPr>
          <w:rFonts w:ascii="Arial" w:hAnsi="Arial" w:cs="Arial"/>
          <w:b/>
          <w:bCs/>
          <w:color w:val="000000"/>
          <w:sz w:val="20"/>
          <w:szCs w:val="20"/>
        </w:rPr>
        <w:t xml:space="preserve"> m-</w:t>
      </w:r>
      <w:proofErr w:type="spellStart"/>
      <w:r>
        <w:rPr>
          <w:rFonts w:ascii="Arial" w:hAnsi="Arial" w:cs="Arial"/>
          <w:b/>
          <w:bCs/>
          <w:color w:val="000000"/>
          <w:sz w:val="20"/>
          <w:szCs w:val="20"/>
        </w:rPr>
        <w:t>cy</w:t>
      </w:r>
      <w:proofErr w:type="spellEnd"/>
      <w:r>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7299F" w:rsidRPr="00C70AA2">
        <w:rPr>
          <w:rFonts w:ascii="Arial" w:hAnsi="Arial" w:cs="Arial"/>
          <w:b/>
          <w:bCs/>
          <w:color w:val="000000"/>
          <w:sz w:val="20"/>
          <w:szCs w:val="20"/>
        </w:rPr>
        <w:t>nych w niniejszym kryterium to 40</w:t>
      </w:r>
      <w:r w:rsidRPr="00C70AA2">
        <w:rPr>
          <w:rFonts w:ascii="Arial" w:hAnsi="Arial" w:cs="Arial"/>
          <w:b/>
          <w:bCs/>
          <w:color w:val="000000"/>
          <w:sz w:val="20"/>
          <w:szCs w:val="20"/>
        </w:rPr>
        <w:t>,00 pkt.</w:t>
      </w:r>
    </w:p>
    <w:p w:rsidR="00D8707A" w:rsidRPr="00C70AA2" w:rsidRDefault="00D8707A"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32. Oferta najwyżej oceniona: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 najwyżej ocenioną zostanie uznana oferta, która uzyskała najwyższą liczbę punktów - sumę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punktów przyzna</w:t>
      </w:r>
      <w:r w:rsidR="008E66CE" w:rsidRPr="00C70AA2">
        <w:rPr>
          <w:rFonts w:ascii="Arial" w:hAnsi="Arial" w:cs="Arial"/>
          <w:color w:val="000000"/>
          <w:sz w:val="20"/>
          <w:szCs w:val="20"/>
        </w:rPr>
        <w:t xml:space="preserve">nych w </w:t>
      </w:r>
      <w:r w:rsidR="00EC37C5">
        <w:rPr>
          <w:rFonts w:ascii="Arial" w:hAnsi="Arial" w:cs="Arial"/>
          <w:color w:val="000000"/>
          <w:sz w:val="20"/>
          <w:szCs w:val="20"/>
        </w:rPr>
        <w:t>kryterium „C” + „G</w:t>
      </w:r>
      <w:r w:rsidR="008E66CE" w:rsidRPr="00C70AA2">
        <w:rPr>
          <w:rFonts w:ascii="Arial" w:hAnsi="Arial" w:cs="Arial"/>
          <w:color w:val="000000"/>
          <w:sz w:val="20"/>
          <w:szCs w:val="20"/>
        </w:rPr>
        <w:t xml:space="preserve">” + </w:t>
      </w:r>
      <w:r w:rsidRPr="00C70AA2">
        <w:rPr>
          <w:rFonts w:ascii="Arial" w:hAnsi="Arial" w:cs="Arial"/>
          <w:color w:val="000000"/>
          <w:sz w:val="20"/>
          <w:szCs w:val="20"/>
        </w:rPr>
        <w:t xml:space="preserve"> w oparciu o podane w ogłoszeniu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i niniejszej SIWZ kryteria oceny ofert, z zachowaniem pkt 32.2.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dwie lub więcej ofert uzyska taka samą liczbę punktów (sumę punktów przyznanych w</w:t>
      </w:r>
    </w:p>
    <w:p w:rsidR="00AC5181" w:rsidRPr="00C70AA2" w:rsidRDefault="00EC37C5"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kryterium „C” + „G</w:t>
      </w:r>
      <w:r w:rsidR="008E66CE" w:rsidRPr="00C70AA2">
        <w:rPr>
          <w:rFonts w:ascii="Arial" w:hAnsi="Arial" w:cs="Arial"/>
          <w:color w:val="000000"/>
          <w:sz w:val="20"/>
          <w:szCs w:val="20"/>
        </w:rPr>
        <w:t xml:space="preserve">” </w:t>
      </w:r>
      <w:r w:rsidR="00AC5181" w:rsidRPr="00C70AA2">
        <w:rPr>
          <w:rFonts w:ascii="Arial" w:hAnsi="Arial" w:cs="Arial"/>
          <w:color w:val="000000"/>
          <w:sz w:val="20"/>
          <w:szCs w:val="20"/>
        </w:rPr>
        <w:t>) Zamawiający za najwyżej ocenioną uzna ofertę, która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najniższa cenę (która uzyskała najwięcej punktów w kryterium „C”). Zamawiający wezwie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 którzy złożyli oferty, o których który mowa w zdaniu poprzedzającym,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zawierają one takie same ceny, do złożenia w określonym terminie ofert dodatkowych.</w:t>
      </w:r>
    </w:p>
    <w:p w:rsidR="00AC5181" w:rsidRPr="00E14398"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3. Wykonawca, którego oferta została najwyżej oceniona w terminie </w:t>
      </w:r>
      <w:r w:rsidRPr="00E14398">
        <w:rPr>
          <w:rFonts w:ascii="Arial" w:hAnsi="Arial" w:cs="Arial"/>
          <w:bCs/>
          <w:color w:val="000000"/>
          <w:sz w:val="20"/>
          <w:szCs w:val="20"/>
        </w:rPr>
        <w:t>wyznaczonym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E14398">
        <w:rPr>
          <w:rFonts w:ascii="Arial" w:hAnsi="Arial" w:cs="Arial"/>
          <w:bCs/>
          <w:color w:val="000000"/>
          <w:sz w:val="20"/>
          <w:szCs w:val="20"/>
        </w:rPr>
        <w:t>Zamawiającego</w:t>
      </w:r>
      <w:r w:rsidRPr="00C70AA2">
        <w:rPr>
          <w:rFonts w:ascii="Arial" w:hAnsi="Arial" w:cs="Arial"/>
          <w:color w:val="000000"/>
          <w:sz w:val="20"/>
          <w:szCs w:val="20"/>
        </w:rPr>
        <w:t>, nie krótszym niż 5 dni, zobowiązany jest do złożenia aktualnych na dzień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oświadczeń i dokumentów, o których mowa w pkt 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wymaganych dokumentów i oświadczeń, o </w:t>
      </w:r>
      <w:r w:rsidR="00C61A71">
        <w:rPr>
          <w:rFonts w:ascii="Arial" w:hAnsi="Arial" w:cs="Arial"/>
          <w:color w:val="000000"/>
          <w:sz w:val="20"/>
          <w:szCs w:val="20"/>
        </w:rPr>
        <w:t>których mowa w pkt 7.1.2) -7.1.5</w:t>
      </w:r>
      <w:r w:rsidRPr="00C70AA2">
        <w:rPr>
          <w:rFonts w:ascii="Arial" w:hAnsi="Arial" w:cs="Arial"/>
          <w:color w:val="000000"/>
          <w:sz w:val="20"/>
          <w:szCs w:val="20"/>
        </w:rPr>
        <w:t>) oraz 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lub innych dokumentów niezbędnych do przeprowadzenia postępowania,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dokumenty są niekompletne, zawierają błędy lub budzą wskazane przez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wątpliwości, do ich złożenia, uzupełnienia lub poprawienia lub udzielenie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oferta Wykonawcy podlegać będzie odrzuceniu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33.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unieważni postępowanie w przypadkach określonych w art. 93 ust. 1 lub 1a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niezwłocznie informuje Wykonawców, którzy złożyli oferty, o unieważnieniu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postępowania, 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przypadku unieważnienia postępowania przed upływem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informuje równocześnie wszystkich Wykonawców, którzy ubiegali się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zamieszcza informacje, o których mowa w pkt 33.2. i 33.3. SIWZ, również na</w:t>
      </w:r>
    </w:p>
    <w:p w:rsidR="00AC5181"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w:t>
      </w:r>
      <w:r w:rsidR="002A4821"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F44D8E" w:rsidRPr="00C70AA2" w:rsidRDefault="00F44D8E"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34. Wybór oferty najkorzystniejszej: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wybierze jako najkorzystniejszą ofertę złożoną przez Wykonawcę,: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który spełnia warunki udziału w postępowaniu,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który niepodległa wykluczeniu z postępowania,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c) którego oferta odpowiada wszystkim wymaganiom określonym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oraz w niniejszej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i została najwyżej oceniona spośród złożonych ofert, w oparciu o podane w ogłoszeniu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zamówieniu i niniejszej SIWZ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niezwłocznie po wyborze najkorzystniejszej oferty Zamawiający informuje Wykonawców, którzy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złożyli oferty,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wyborze najkorzystniejszej oferty, podając nazwę (firmę), albo imię i nazwisko, siedzibę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adres zamieszkania i adres Wykonawcy, którego ofertę wybrano, uzasadnienie faktyczne 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prawne jej wyboru oraz nazwy (firmy), albo imiona i nazwiska, siedziby albo miejsca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i adresy Wykonawców, którzy złożyli oferty, a także punktację przyznaną ofertom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każdym kryterium oceny ofert i łączną punktację;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Wykonawcach, którzy zostali wykluczeni z postępowania o udzielenie zamówienia, podając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uzasadnienie faktyczne i prawne, a w przypadkach, o których mowa w art. 24 ust. 8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również wyjaśnienie powodów, dla których dowody przedstawione przez wykonawcę uznano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niewystarczające;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Wykonawcach, których oferty zostały odrzucone, powodach i odrzucenia, podając uzasadnienie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Po wyborze najkorzystniejszej oferty, Zamawiający zamieszcza informacje, o których mowa</w:t>
      </w:r>
    </w:p>
    <w:p w:rsidR="0004584D"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w pkt 34.2.a) SIWZ, również na st</w:t>
      </w:r>
      <w:r w:rsidR="00CA02E3" w:rsidRPr="00C70AA2">
        <w:rPr>
          <w:rFonts w:ascii="Arial" w:hAnsi="Arial" w:cs="Arial"/>
          <w:color w:val="000000"/>
          <w:sz w:val="20"/>
          <w:szCs w:val="20"/>
        </w:rPr>
        <w:t>ronie internetowej Gminy Szprotawa</w:t>
      </w:r>
      <w:r w:rsidR="0004584D" w:rsidRPr="00C70AA2">
        <w:rPr>
          <w:rFonts w:ascii="Arial" w:hAnsi="Arial" w:cs="Arial"/>
          <w:b/>
          <w:bCs/>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725808" w:rsidRPr="00C70AA2" w:rsidRDefault="00725808"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35. Informacja o formalnościach, jakie powinny zostać dopełnione po wyborze oferty w celu</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zawarcia umowy w sprawie zamówienia publicznego: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udzieli zamówienia Wykonawcy, którego oferta został wybrana jako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najkorzystniejsza;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zawiera umowę w sprawie zamówienia publicznego w terminie liczonym od dnia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przesłania zawiadomienia o wyborze najkorzystniejszej oferty, nie krótszym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5 dni – jeżeli zawiadomienie przesłano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10 dni – jeżeli zawiadomienie zostało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zgodnie z art. 94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może zawrzeć umowę w sprawie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przed upływem terminów, o których mowa w pkt 35.2) SIWZ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 postępowaniu została złożona tylko jedna oferta;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 postępowaniu o wartości mniejszej niż kwoty określone w przepisach wydanych na podstawie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upłynął termin do wniesienia odwołania na czynności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wymienione w art. 180 ust. 2 lub w następstwie jego wniesienia Krajowa Izba Odwoławcza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ogłosiła wyrok lub postanowienie kończące postępowanie odwoławcze;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Wykonawca jest zobowiązany skontaktować się z Zamawiającym w terminie wskazanym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zaproszeniu do podpisania umowy w celu uzgodnienia wszystkich szczegółowych kwestii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technicznych (np. numeru konta, reprezentanta Wykonawcy) zawieranej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 przypadku udzielenia zamówienia Wykonawcy, o którym mowa w art. 23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przed podpisaniem umowy wymaga złożenia umowy regulującej współpracę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Wyłoniony Wykonawca zobowiązany jest przedłożyć Zamawiającemu przed podpisaniem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kopię aktualnej polisy ubezpieczenia odpowiedzialności cywilnej w zakresie prowadzonej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działalności gospodarczej obejmującej okres realizacji i wartość zamówienia stanowiącą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załącznik do umowy. Ubezpieczenie OC winno obejmować również szkody wyrządzone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wszystkich podwykonawców,</w:t>
      </w:r>
    </w:p>
    <w:p w:rsidR="00AC5181" w:rsidRPr="00C70AA2" w:rsidRDefault="009C4460" w:rsidP="00C1746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w:t>
      </w:r>
      <w:r w:rsidR="00AC5181" w:rsidRPr="00C70AA2">
        <w:rPr>
          <w:rFonts w:ascii="Arial" w:hAnsi="Arial" w:cs="Arial"/>
          <w:color w:val="000000"/>
          <w:sz w:val="20"/>
          <w:szCs w:val="20"/>
        </w:rPr>
        <w:t>) oświadczenie potwierdzające zatrudnienie</w:t>
      </w:r>
      <w:r w:rsidR="00C17464">
        <w:rPr>
          <w:rFonts w:ascii="Arial" w:hAnsi="Arial" w:cs="Arial"/>
          <w:color w:val="000000"/>
          <w:sz w:val="20"/>
          <w:szCs w:val="20"/>
        </w:rPr>
        <w:t xml:space="preserve"> wymaganej ilości</w:t>
      </w:r>
      <w:r w:rsidR="00AC5181" w:rsidRPr="00C70AA2">
        <w:rPr>
          <w:rFonts w:ascii="Arial" w:hAnsi="Arial" w:cs="Arial"/>
          <w:color w:val="000000"/>
          <w:sz w:val="20"/>
          <w:szCs w:val="20"/>
        </w:rPr>
        <w:t xml:space="preserve"> osób na podstawie umowy o pracę</w:t>
      </w:r>
      <w:r w:rsidR="00C17464">
        <w:rPr>
          <w:rFonts w:ascii="Arial" w:hAnsi="Arial" w:cs="Arial"/>
          <w:color w:val="000000"/>
          <w:sz w:val="20"/>
          <w:szCs w:val="20"/>
        </w:rPr>
        <w:t>.</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jeżeli Wykonawca, którego oferta została wybrana, uchyla się od zawarcia umowy w sprawie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publicznego lub nie wnosi wymaganego zabezpieczenia należytego wykonania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 Zamawiający może wybrać ofertę najkorzystniejszą spośród pozostałych ofert,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przeprowadzania ich ponownej oceny, chyba że zachodzą przesłanki unieważnienia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postępowania, o których mowa w art. 93 ust. 1 lub 1a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36. Zabezpieczenie należytego wykonania umowy:</w:t>
      </w:r>
    </w:p>
    <w:p w:rsidR="00C3608D" w:rsidRPr="00C70AA2" w:rsidRDefault="00C3608D" w:rsidP="00AC5181">
      <w:pPr>
        <w:autoSpaceDE w:val="0"/>
        <w:autoSpaceDN w:val="0"/>
        <w:adjustRightInd w:val="0"/>
        <w:spacing w:after="0" w:line="240" w:lineRule="auto"/>
        <w:rPr>
          <w:rFonts w:ascii="Arial" w:hAnsi="Arial" w:cs="Arial"/>
          <w:b/>
          <w:bCs/>
          <w:color w:val="000000"/>
          <w:sz w:val="20"/>
          <w:szCs w:val="20"/>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Informacje ogólne.</w:t>
      </w:r>
    </w:p>
    <w:p w:rsidR="00C3608D" w:rsidRPr="00C3608D" w:rsidRDefault="00C3608D" w:rsidP="00C3608D">
      <w:pPr>
        <w:spacing w:after="0" w:line="360" w:lineRule="auto"/>
        <w:rPr>
          <w:rFonts w:ascii="Arial" w:eastAsia="Times New Roman" w:hAnsi="Arial" w:cs="Arial"/>
          <w:b/>
          <w:sz w:val="20"/>
          <w:szCs w:val="20"/>
          <w:lang w:eastAsia="pl-PL"/>
        </w:rPr>
      </w:pPr>
    </w:p>
    <w:p w:rsidR="00C3608D" w:rsidRPr="00C3608D" w:rsidRDefault="00C3608D" w:rsidP="00C3608D">
      <w:pPr>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Zabezpieczenie służy pokryciu roszczeń z tytułu niewykonania lub nienależytego wykonania Umowy. Jeżeli Wykonawca jest jednocześnie gwarantem, zabezpieczenie służy także pokryciu roszczeń z tytułu gwarancji jakości i rękojmi za wady.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Wysokość zabezpieczenia należytego wykonania Umowy.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Zamawiający ustala zabezpieczenie należytego wykonania Umowy zawartej w wyniku postępowania o udzielenie niniejszego zamówienia w wysokości </w:t>
      </w:r>
      <w:r w:rsidR="00AA2FB2">
        <w:rPr>
          <w:rFonts w:ascii="Arial" w:eastAsia="Times New Roman" w:hAnsi="Arial" w:cs="Arial"/>
          <w:b/>
          <w:sz w:val="20"/>
          <w:szCs w:val="20"/>
          <w:lang w:eastAsia="pl-PL"/>
        </w:rPr>
        <w:t>5</w:t>
      </w:r>
      <w:r w:rsidRPr="00C3608D">
        <w:rPr>
          <w:rFonts w:ascii="Arial" w:eastAsia="Times New Roman" w:hAnsi="Arial" w:cs="Arial"/>
          <w:b/>
          <w:sz w:val="20"/>
          <w:szCs w:val="20"/>
          <w:lang w:eastAsia="pl-PL"/>
        </w:rPr>
        <w:t xml:space="preserve"> %</w:t>
      </w:r>
      <w:r w:rsidRPr="00C3608D">
        <w:rPr>
          <w:rFonts w:ascii="Arial" w:eastAsia="Times New Roman" w:hAnsi="Arial" w:cs="Arial"/>
          <w:sz w:val="20"/>
          <w:szCs w:val="20"/>
          <w:lang w:eastAsia="pl-PL"/>
        </w:rPr>
        <w:t xml:space="preserve"> ceny brutto podanej w Formularzu Oferty,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w:t>
      </w: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Wybrany Wykonawca zobowiązany jest wnieść zabezpieczenie należytego wykonania przed podpisaniem Umowy.</w:t>
      </w:r>
    </w:p>
    <w:p w:rsidR="00C3608D" w:rsidRPr="00C3608D" w:rsidRDefault="00C3608D" w:rsidP="00C3608D">
      <w:pPr>
        <w:spacing w:after="0" w:line="240" w:lineRule="auto"/>
        <w:jc w:val="both"/>
        <w:rPr>
          <w:rFonts w:ascii="Arial" w:eastAsia="Times New Roman" w:hAnsi="Arial" w:cs="Arial"/>
          <w:sz w:val="20"/>
          <w:szCs w:val="20"/>
          <w:lang w:eastAsia="pl-PL"/>
        </w:rPr>
      </w:pPr>
    </w:p>
    <w:p w:rsidR="00C3608D" w:rsidRPr="00C3608D" w:rsidRDefault="00C3608D" w:rsidP="00C3608D">
      <w:pPr>
        <w:pStyle w:val="Akapitzlist"/>
        <w:numPr>
          <w:ilvl w:val="1"/>
          <w:numId w:val="28"/>
        </w:numPr>
        <w:spacing w:after="0" w:line="240" w:lineRule="auto"/>
        <w:jc w:val="both"/>
        <w:rPr>
          <w:rFonts w:ascii="Arial" w:eastAsia="Times New Roman" w:hAnsi="Arial" w:cs="Arial"/>
          <w:sz w:val="20"/>
          <w:szCs w:val="20"/>
          <w:lang w:eastAsia="pl-PL"/>
        </w:rPr>
      </w:pPr>
      <w:r w:rsidRPr="00C3608D">
        <w:rPr>
          <w:rFonts w:ascii="Arial" w:eastAsia="Times New Roman" w:hAnsi="Arial" w:cs="Arial"/>
          <w:b/>
          <w:sz w:val="20"/>
          <w:szCs w:val="20"/>
          <w:lang w:eastAsia="pl-PL"/>
        </w:rPr>
        <w:t>Forma zabezpieczenia należytego wykonania Umowy.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p>
    <w:p w:rsidR="00C3608D" w:rsidRPr="00C3608D" w:rsidRDefault="00C3608D" w:rsidP="00C3608D">
      <w:pPr>
        <w:numPr>
          <w:ilvl w:val="0"/>
          <w:numId w:val="23"/>
        </w:numPr>
        <w:tabs>
          <w:tab w:val="left" w:pos="360"/>
        </w:tabs>
        <w:spacing w:after="0" w:line="240" w:lineRule="auto"/>
        <w:ind w:left="360"/>
        <w:jc w:val="both"/>
        <w:rPr>
          <w:rFonts w:ascii="Arial" w:eastAsia="Times New Roman" w:hAnsi="Arial" w:cs="Arial"/>
          <w:bCs/>
          <w:iCs/>
          <w:sz w:val="20"/>
          <w:szCs w:val="20"/>
          <w:lang w:eastAsia="pl-PL"/>
        </w:rPr>
      </w:pPr>
      <w:r w:rsidRPr="00C3608D">
        <w:rPr>
          <w:rFonts w:ascii="Arial" w:eastAsia="Times New Roman" w:hAnsi="Arial" w:cs="Arial"/>
          <w:bCs/>
          <w:iCs/>
          <w:sz w:val="20"/>
          <w:szCs w:val="20"/>
          <w:lang w:eastAsia="pl-PL"/>
        </w:rPr>
        <w:t xml:space="preserve"> Zabezpieczenie należytego wykonania Umowy może być wniesione według wyboru Wykonawcy w jednej lub w kilku następujących formach: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pieniądzu;</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bankowych lub poręczeniach spółdzielczej kasy oszczędnościowo-kredytowej, z tym że zobowiązanie kasy jest zawsze zobowiązaniem pieniężnym;</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bankowych;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ubezpieczeniowych;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udzielanych przez podmioty, o których mowa w art. 6b ust. 5 pkt 2 ustawy z dnia 9 listopada 2000 r. o utworzeniu Polskiej Agencji Rozwoju Przedsiębiorczości (tekst jedn. Dz. U 2007 r. Nr 42 poz. 275).</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 zgodą Zamawiającego zabezpieczenie może być wniesione w formach określonych w art. 148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Zabezpieczenie wnoszone w pieniądzu Wykonawca wpłaci przelewem na następujący rachunek bankowy Zamawiającego: </w:t>
      </w:r>
      <w:r w:rsidRPr="00C3608D">
        <w:rPr>
          <w:rFonts w:ascii="Arial" w:eastAsia="Times New Roman" w:hAnsi="Arial" w:cs="Arial"/>
          <w:b/>
          <w:sz w:val="20"/>
          <w:szCs w:val="20"/>
        </w:rPr>
        <w:t>Nr rachunku: 14 1020 5402 0000 0002 0268 0403</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color w:val="FF0000"/>
          <w:sz w:val="20"/>
          <w:szCs w:val="20"/>
          <w:lang w:eastAsia="pl-PL"/>
        </w:rPr>
      </w:pPr>
      <w:r w:rsidRPr="00C3608D">
        <w:rPr>
          <w:rFonts w:ascii="Arial" w:eastAsia="Times New Roman" w:hAnsi="Arial" w:cs="Arial"/>
          <w:sz w:val="20"/>
          <w:szCs w:val="20"/>
          <w:lang w:eastAsia="pl-PL"/>
        </w:rPr>
        <w:t xml:space="preserve">W przypadku wniesienia wadium w pieniądzu Wykonawca może wyrazić zgodę na zaliczenie kwoty wadium na poczet zabezpieczenia.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 xml:space="preserve">Zabezpieczenie należytego wykonania Kontraktu składane w formie gwarancji powinno spełniać  następujące wymagania: </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nazwę dającego zlecenie (Wykonawcy), beneficjenta gwarancji (Zamawiającego), gwaranta (banku lub instytucji ubezpieczeniowej udzielających gwarancji) oraz wskazanie ich siedzib,</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dokładne przytoczenie nazwy i przedmiotu niniejszego postępowania, numer zamówienia nadany przez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precyzyjne określenie wierzytelności, która ma być zabezpieczona gwarancją,</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kwotę gwarancji,</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zobowiązania gwaranta do: nieodwołalnego i bezwarunkowego zapłacenia kwoty gwarancji na pierwsze pisemne żądanie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określenie miejsca rozstrzygania sporów w sądzie właściwym</w:t>
      </w:r>
      <w:r>
        <w:rPr>
          <w:rFonts w:ascii="Arial" w:eastAsia="Times New Roman" w:hAnsi="Arial" w:cs="Arial"/>
          <w:iCs/>
          <w:sz w:val="20"/>
          <w:szCs w:val="20"/>
          <w:lang w:eastAsia="pl-PL"/>
        </w:rPr>
        <w:t xml:space="preserve"> dla Zamawiają</w:t>
      </w:r>
      <w:r w:rsidRPr="00C3608D">
        <w:rPr>
          <w:rFonts w:ascii="Arial" w:eastAsia="Times New Roman" w:hAnsi="Arial" w:cs="Arial"/>
          <w:iCs/>
          <w:sz w:val="20"/>
          <w:szCs w:val="20"/>
          <w:lang w:eastAsia="pl-PL"/>
        </w:rPr>
        <w:t>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zabezpieczenie winno być bezwarunkowe, nieodwołalne i płatne na pierwsze żądanie.</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Zamawiający, 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Nie zgłoszenie zastrzeżeń w terminie trzech dni roboczych od otrzymania dokumentu uważane będzie za przyjęcie dokumentu bez zastrzeżeń.</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lastRenderedPageBreak/>
        <w:t>6)</w:t>
      </w:r>
      <w:r w:rsidRPr="00C3608D">
        <w:rPr>
          <w:rFonts w:ascii="Arial" w:eastAsia="Times New Roman" w:hAnsi="Arial" w:cs="Arial"/>
          <w:sz w:val="20"/>
          <w:szCs w:val="20"/>
          <w:lang w:eastAsia="pl-PL"/>
        </w:rPr>
        <w:tab/>
        <w:t xml:space="preserve">Jeżeli Wykonawca, którego oferta została wybrana nie wniesie zabezpieczenia należytego wykonania Umowy, Zamawiający może wybrać najkorzystniejszą ofertę spośród pozostałych ofert stosownie do treści art. 94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7)</w:t>
      </w:r>
      <w:r w:rsidRPr="00C3608D">
        <w:rPr>
          <w:rFonts w:ascii="Arial" w:eastAsia="Times New Roman" w:hAnsi="Arial" w:cs="Arial"/>
          <w:sz w:val="20"/>
          <w:szCs w:val="20"/>
          <w:lang w:eastAsia="pl-PL"/>
        </w:rPr>
        <w:tab/>
        <w:t xml:space="preserve">Do zmiany formy zabezpieczenia Umowy w trakcie realizacji Umowy stosuje się art. 149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ab/>
      </w:r>
    </w:p>
    <w:p w:rsidR="00C3608D" w:rsidRPr="00C3608D" w:rsidRDefault="00C3608D" w:rsidP="00C3608D">
      <w:pPr>
        <w:tabs>
          <w:tab w:val="left" w:pos="360"/>
        </w:tabs>
        <w:spacing w:after="0"/>
        <w:ind w:left="360"/>
        <w:jc w:val="both"/>
        <w:rPr>
          <w:rFonts w:ascii="Arial" w:eastAsia="Times New Roman" w:hAnsi="Arial" w:cs="Arial"/>
          <w:b/>
          <w:bCs/>
          <w:sz w:val="20"/>
          <w:szCs w:val="20"/>
          <w:lang w:eastAsia="pl-PL"/>
        </w:rPr>
      </w:pPr>
      <w:r w:rsidRPr="00C3608D">
        <w:rPr>
          <w:rFonts w:ascii="Arial" w:eastAsia="Times New Roman" w:hAnsi="Arial" w:cs="Arial"/>
          <w:b/>
          <w:bCs/>
          <w:sz w:val="20"/>
          <w:szCs w:val="20"/>
          <w:lang w:eastAsia="pl-PL"/>
        </w:rPr>
        <w:t xml:space="preserve">Uwaga! </w:t>
      </w:r>
    </w:p>
    <w:p w:rsidR="00C3608D" w:rsidRPr="00C3608D" w:rsidRDefault="00C3608D" w:rsidP="00C3608D">
      <w:pPr>
        <w:tabs>
          <w:tab w:val="left" w:pos="360"/>
        </w:tabs>
        <w:spacing w:after="0"/>
        <w:ind w:left="360"/>
        <w:jc w:val="both"/>
        <w:rPr>
          <w:rFonts w:ascii="Arial" w:eastAsia="Times New Roman" w:hAnsi="Arial" w:cs="Arial"/>
          <w:b/>
          <w:bCs/>
          <w:i/>
          <w:sz w:val="20"/>
          <w:szCs w:val="20"/>
          <w:lang w:eastAsia="pl-PL"/>
        </w:rPr>
      </w:pPr>
      <w:r w:rsidRPr="00C3608D">
        <w:rPr>
          <w:rFonts w:ascii="Arial" w:eastAsia="Times New Roman" w:hAnsi="Arial" w:cs="Arial"/>
          <w:b/>
          <w:bCs/>
          <w:i/>
          <w:sz w:val="20"/>
          <w:szCs w:val="20"/>
          <w:lang w:eastAsia="pl-PL"/>
        </w:rPr>
        <w:t>Wniesione zabezpieczenie należytego wykonania kontraktu przez Wykonawców wspólnie ubiegających się o zamówienie w postaci gwarancji lub poręczenia musi wyraźnie wskazywać, iż jest ono wystawione na rzecz wszystkich podmiotów składających ofertę wspólną.</w:t>
      </w:r>
    </w:p>
    <w:p w:rsidR="00C3608D" w:rsidRPr="00C3608D" w:rsidRDefault="00C3608D" w:rsidP="00C3608D">
      <w:pPr>
        <w:spacing w:after="0"/>
        <w:rPr>
          <w:rFonts w:ascii="Arial" w:eastAsia="Times New Roman" w:hAnsi="Arial" w:cs="Arial"/>
          <w:b/>
          <w:sz w:val="20"/>
          <w:szCs w:val="20"/>
          <w:lang w:eastAsia="pl-PL"/>
        </w:rPr>
      </w:pPr>
    </w:p>
    <w:p w:rsidR="00C3608D" w:rsidRPr="00E4117E" w:rsidRDefault="00C3608D" w:rsidP="00E4117E">
      <w:pPr>
        <w:pStyle w:val="Akapitzlist"/>
        <w:numPr>
          <w:ilvl w:val="1"/>
          <w:numId w:val="28"/>
        </w:numPr>
        <w:spacing w:after="0" w:line="240" w:lineRule="auto"/>
        <w:rPr>
          <w:rFonts w:ascii="Arial" w:eastAsia="Times New Roman" w:hAnsi="Arial" w:cs="Arial"/>
          <w:b/>
          <w:sz w:val="20"/>
          <w:szCs w:val="20"/>
          <w:lang w:eastAsia="pl-PL"/>
        </w:rPr>
      </w:pPr>
      <w:r w:rsidRPr="00E4117E">
        <w:rPr>
          <w:rFonts w:ascii="Arial" w:eastAsia="Times New Roman" w:hAnsi="Arial" w:cs="Arial"/>
          <w:b/>
          <w:sz w:val="20"/>
          <w:szCs w:val="20"/>
          <w:lang w:eastAsia="pl-PL"/>
        </w:rPr>
        <w:t>Zwrot zabezpieczenia należytego wykonania Umowy.</w:t>
      </w:r>
    </w:p>
    <w:p w:rsidR="00C3608D" w:rsidRPr="00C3608D" w:rsidRDefault="00C3608D" w:rsidP="00C3608D">
      <w:pPr>
        <w:spacing w:after="0"/>
        <w:rPr>
          <w:rFonts w:ascii="Arial" w:eastAsia="Times New Roman" w:hAnsi="Arial" w:cs="Arial"/>
          <w:b/>
          <w:sz w:val="20"/>
          <w:szCs w:val="20"/>
          <w:highlight w:val="yellow"/>
          <w:lang w:eastAsia="pl-PL"/>
        </w:rPr>
      </w:pPr>
    </w:p>
    <w:p w:rsidR="00C3608D" w:rsidRPr="00C3608D"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z w:val="20"/>
          <w:szCs w:val="20"/>
          <w:lang w:eastAsia="pl-PL"/>
        </w:rPr>
        <w:t xml:space="preserve">1) Zamawiający zwróci </w:t>
      </w:r>
      <w:r w:rsidRPr="00C3608D">
        <w:rPr>
          <w:rFonts w:ascii="Arial" w:eastAsia="Times New Roman" w:hAnsi="Arial" w:cs="Arial"/>
          <w:b/>
          <w:sz w:val="20"/>
          <w:szCs w:val="20"/>
          <w:lang w:eastAsia="pl-PL"/>
        </w:rPr>
        <w:t>70 %</w:t>
      </w:r>
      <w:r w:rsidRPr="00C3608D">
        <w:rPr>
          <w:rFonts w:ascii="Arial" w:eastAsia="Times New Roman" w:hAnsi="Arial" w:cs="Arial"/>
          <w:sz w:val="20"/>
          <w:szCs w:val="20"/>
          <w:lang w:eastAsia="pl-PL"/>
        </w:rPr>
        <w:t xml:space="preserve"> zabezpieczenia w terminie 30 dni od dnia wykonania zamówienia i uznania przez Zamawiającego za należycie wykonane. Zwrot ten polegać będzie na zwolnieniu zabezpieczenia należytego wykonania Umowy złożonego w formach przewidzianych w SIWZ,</w:t>
      </w:r>
    </w:p>
    <w:p w:rsidR="00674602" w:rsidRPr="00674602"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pacing w:val="-4"/>
          <w:sz w:val="20"/>
          <w:szCs w:val="20"/>
          <w:lang w:eastAsia="pl-PL"/>
        </w:rPr>
        <w:t xml:space="preserve">2) </w:t>
      </w:r>
      <w:r w:rsidRPr="00C3608D">
        <w:rPr>
          <w:rFonts w:ascii="Arial" w:eastAsia="Times New Roman" w:hAnsi="Arial" w:cs="Arial"/>
          <w:sz w:val="20"/>
          <w:szCs w:val="20"/>
          <w:lang w:eastAsia="pl-PL"/>
        </w:rPr>
        <w:t xml:space="preserve">Zamawiający pozostawi na zabezpieczenie roszczeń z tytułu gwarancji i  rękojmi kwotę wynoszącą </w:t>
      </w:r>
      <w:r w:rsidRPr="00C3608D">
        <w:rPr>
          <w:rFonts w:ascii="Arial" w:eastAsia="Times New Roman" w:hAnsi="Arial" w:cs="Arial"/>
          <w:b/>
          <w:sz w:val="20"/>
          <w:szCs w:val="20"/>
          <w:lang w:eastAsia="pl-PL"/>
        </w:rPr>
        <w:t>30%</w:t>
      </w:r>
      <w:r w:rsidRPr="00C3608D">
        <w:rPr>
          <w:rFonts w:ascii="Arial" w:eastAsia="Times New Roman" w:hAnsi="Arial" w:cs="Arial"/>
          <w:sz w:val="20"/>
          <w:szCs w:val="20"/>
          <w:lang w:eastAsia="pl-PL"/>
        </w:rPr>
        <w:t xml:space="preserve"> wysokości zabezpieczenia należytego wykonania Umowy w formach przewidzianych w SIWZ. Kwota, o której mowa w powyższym punkcie jest zwracana nie później niż w 15 dniu po upływie okresu gwarancji i rękojmi za wady.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37. Sposób porozumiewania się Zamawiającego z Wykonawcami: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wszelkie oświadczenia, wnioski, zawiadomienia oraz informacje składane przez Zamawiającego</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 Wykonawców wymagają </w:t>
      </w:r>
      <w:r w:rsidRPr="00C70AA2">
        <w:rPr>
          <w:rFonts w:ascii="Arial" w:hAnsi="Arial" w:cs="Arial"/>
          <w:b/>
          <w:bCs/>
          <w:color w:val="000000"/>
          <w:sz w:val="20"/>
          <w:szCs w:val="20"/>
        </w:rPr>
        <w:t>formy pisemnej – złożenia oryginału pisma lub oświadczeń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 xml:space="preserve">dokumentów w formie określonej w pkt 9 oraz 10 SIWZ, </w:t>
      </w:r>
      <w:r w:rsidRPr="00C70AA2">
        <w:rPr>
          <w:rFonts w:ascii="Arial" w:hAnsi="Arial" w:cs="Arial"/>
          <w:color w:val="000000"/>
          <w:sz w:val="20"/>
          <w:szCs w:val="20"/>
        </w:rPr>
        <w:t>z zastrzeżeniem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dla zachowania terminów określonych w postępowaniu Zamawiający </w:t>
      </w:r>
      <w:r w:rsidRPr="0064236E">
        <w:rPr>
          <w:rFonts w:ascii="Arial" w:hAnsi="Arial" w:cs="Arial"/>
          <w:bCs/>
          <w:color w:val="000000"/>
          <w:sz w:val="20"/>
          <w:szCs w:val="20"/>
        </w:rPr>
        <w:t>dopuszcza</w:t>
      </w:r>
      <w:r w:rsidRPr="00C70AA2">
        <w:rPr>
          <w:rFonts w:ascii="Arial" w:hAnsi="Arial" w:cs="Arial"/>
          <w:b/>
          <w:bCs/>
          <w:color w:val="000000"/>
          <w:sz w:val="20"/>
          <w:szCs w:val="20"/>
        </w:rPr>
        <w:t xml:space="preserve"> </w:t>
      </w:r>
      <w:r w:rsidRPr="00C70AA2">
        <w:rPr>
          <w:rFonts w:ascii="Arial" w:hAnsi="Arial" w:cs="Arial"/>
          <w:color w:val="000000"/>
          <w:sz w:val="20"/>
          <w:szCs w:val="20"/>
        </w:rPr>
        <w:t>możliwość</w:t>
      </w:r>
    </w:p>
    <w:p w:rsidR="00AC5181" w:rsidRPr="00D1162F"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przekazania dokumentów, o których mowa w pkt 37.1) SIWZ </w:t>
      </w:r>
      <w:r w:rsidR="00D1162F" w:rsidRPr="0064236E">
        <w:rPr>
          <w:rFonts w:ascii="Arial" w:hAnsi="Arial" w:cs="Arial"/>
          <w:bCs/>
          <w:color w:val="000000"/>
          <w:sz w:val="20"/>
          <w:szCs w:val="20"/>
        </w:rPr>
        <w:t>drogą elektroniczną,</w:t>
      </w:r>
      <w:r w:rsidR="00D1162F">
        <w:rPr>
          <w:rFonts w:ascii="Arial" w:hAnsi="Arial" w:cs="Arial"/>
          <w:b/>
          <w:bCs/>
          <w:color w:val="000000"/>
          <w:sz w:val="20"/>
          <w:szCs w:val="20"/>
        </w:rPr>
        <w:t xml:space="preserve"> </w:t>
      </w:r>
      <w:r w:rsidRPr="00C70AA2">
        <w:rPr>
          <w:rFonts w:ascii="Arial" w:hAnsi="Arial" w:cs="Arial"/>
          <w:color w:val="000000"/>
          <w:sz w:val="20"/>
          <w:szCs w:val="20"/>
        </w:rPr>
        <w:t>z zastrzeżeniem pkt 37.3)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dokumenty przesyłane drogą elektroniczną winny być przesyłane w graficznej formie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podpisanego pisma oryginalnego w jednym z następujących formatów: jpg, pdf, </w:t>
      </w:r>
      <w:proofErr w:type="spellStart"/>
      <w:r w:rsidRPr="00C70AA2">
        <w:rPr>
          <w:rFonts w:ascii="Arial" w:hAnsi="Arial" w:cs="Arial"/>
          <w:color w:val="000000"/>
          <w:sz w:val="20"/>
          <w:szCs w:val="20"/>
        </w:rPr>
        <w:t>tiff</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bmp</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png</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gif - pliki te, w celu zmniejszenia ich objętości mogą zostać</w:t>
      </w:r>
      <w:r w:rsidR="00D1162F">
        <w:rPr>
          <w:rFonts w:ascii="Arial" w:hAnsi="Arial" w:cs="Arial"/>
          <w:color w:val="000000"/>
          <w:sz w:val="20"/>
          <w:szCs w:val="20"/>
        </w:rPr>
        <w:t xml:space="preserve"> umieszczone w archiwum zip lub </w:t>
      </w:r>
      <w:proofErr w:type="spellStart"/>
      <w:r w:rsidRPr="00C70AA2">
        <w:rPr>
          <w:rFonts w:ascii="Arial" w:hAnsi="Arial" w:cs="Arial"/>
          <w:color w:val="000000"/>
          <w:sz w:val="20"/>
          <w:szCs w:val="20"/>
        </w:rPr>
        <w:t>rar</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 przypadku przekazania dokumentów drogą elektroniczną Zamawiający uzna, iż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dotarły czytelne do Wykonawcy w dniu i godzinie ich nadania (zgodnie z potw</w:t>
      </w:r>
      <w:r w:rsidR="00CB74BC">
        <w:rPr>
          <w:rFonts w:ascii="Arial" w:hAnsi="Arial" w:cs="Arial"/>
          <w:color w:val="000000"/>
          <w:sz w:val="20"/>
          <w:szCs w:val="20"/>
        </w:rPr>
        <w:t xml:space="preserve">ierdzeniem </w:t>
      </w:r>
      <w:r w:rsidRPr="00C70AA2">
        <w:rPr>
          <w:rFonts w:ascii="Arial" w:hAnsi="Arial" w:cs="Arial"/>
          <w:color w:val="000000"/>
          <w:sz w:val="20"/>
          <w:szCs w:val="20"/>
        </w:rPr>
        <w:t>wysyłki z poczty elektronicznej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pytania do treści SIWZ przekazane drogą elektroniczną uważa si</w:t>
      </w:r>
      <w:r w:rsidR="00CB74BC">
        <w:rPr>
          <w:rFonts w:ascii="Arial" w:hAnsi="Arial" w:cs="Arial"/>
          <w:color w:val="000000"/>
          <w:sz w:val="20"/>
          <w:szCs w:val="20"/>
        </w:rPr>
        <w:t xml:space="preserve">ę za złożone w terminie, jeżeli </w:t>
      </w:r>
      <w:r w:rsidRPr="00C70AA2">
        <w:rPr>
          <w:rFonts w:ascii="Arial" w:hAnsi="Arial" w:cs="Arial"/>
          <w:color w:val="000000"/>
          <w:sz w:val="20"/>
          <w:szCs w:val="20"/>
        </w:rPr>
        <w:t>ich treść dotarła do Zamawiającego przed upływem terminu, o którym mowa w pkt 38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przypadku błędnie podanego adresu, adresu e-mail lub braku komunikacji z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ponosi odpowiedzialności z tytułu nie o</w:t>
      </w:r>
      <w:r w:rsidR="00CB74BC">
        <w:rPr>
          <w:rFonts w:ascii="Arial" w:hAnsi="Arial" w:cs="Arial"/>
          <w:color w:val="000000"/>
          <w:sz w:val="20"/>
          <w:szCs w:val="20"/>
        </w:rPr>
        <w:t xml:space="preserve">trzymania informacji związanych </w:t>
      </w:r>
      <w:r w:rsidRPr="00C70AA2">
        <w:rPr>
          <w:rFonts w:ascii="Arial" w:hAnsi="Arial" w:cs="Arial"/>
          <w:color w:val="000000"/>
          <w:sz w:val="20"/>
          <w:szCs w:val="20"/>
        </w:rPr>
        <w:t>z postępowaniem;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Zamawiający nie dopuszcza telefonicznego porozumiewania się z Wykonawcami;</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38. Udzielanie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Wykonawca może zwrócić się </w:t>
      </w:r>
      <w:r w:rsidRPr="00472B76">
        <w:rPr>
          <w:rFonts w:ascii="Arial" w:hAnsi="Arial" w:cs="Arial"/>
          <w:bCs/>
          <w:color w:val="000000"/>
          <w:sz w:val="20"/>
          <w:szCs w:val="20"/>
        </w:rPr>
        <w:t>pisemnie</w:t>
      </w:r>
      <w:r w:rsidRPr="00C70AA2">
        <w:rPr>
          <w:rFonts w:ascii="Arial" w:hAnsi="Arial" w:cs="Arial"/>
          <w:b/>
          <w:bCs/>
          <w:color w:val="000000"/>
          <w:sz w:val="20"/>
          <w:szCs w:val="20"/>
        </w:rPr>
        <w:t xml:space="preserve"> </w:t>
      </w:r>
      <w:r w:rsidRPr="00C70AA2">
        <w:rPr>
          <w:rFonts w:ascii="Arial" w:hAnsi="Arial" w:cs="Arial"/>
          <w:color w:val="000000"/>
          <w:sz w:val="20"/>
          <w:szCs w:val="20"/>
        </w:rPr>
        <w:t>do Zamawiającego o wyjaśnienie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udzieli wyjaśnień niezwłocznie, jednak nie później niż na 2 dni przed upływem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składania ofert, z zastrzeżeniem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Zamawiający udzieli wyjaśnień pod warunkiem, że wniosek o </w:t>
      </w:r>
      <w:r w:rsidR="00CB74BC">
        <w:rPr>
          <w:rFonts w:ascii="Arial" w:hAnsi="Arial" w:cs="Arial"/>
          <w:color w:val="000000"/>
          <w:sz w:val="20"/>
          <w:szCs w:val="20"/>
        </w:rPr>
        <w:t xml:space="preserve">wyjaśnienie treści SIWZ wpłynął </w:t>
      </w:r>
      <w:r w:rsidRPr="00C70AA2">
        <w:rPr>
          <w:rFonts w:ascii="Arial" w:hAnsi="Arial" w:cs="Arial"/>
          <w:color w:val="000000"/>
          <w:sz w:val="20"/>
          <w:szCs w:val="20"/>
        </w:rPr>
        <w:t>do Zamawiającego nie później niż do końca dnia, w kt</w:t>
      </w:r>
      <w:r w:rsidR="00CB74BC">
        <w:rPr>
          <w:rFonts w:ascii="Arial" w:hAnsi="Arial" w:cs="Arial"/>
          <w:color w:val="000000"/>
          <w:sz w:val="20"/>
          <w:szCs w:val="20"/>
        </w:rPr>
        <w:t xml:space="preserve">órym upływa połowa wyznaczonego </w:t>
      </w:r>
      <w:r w:rsidRPr="00C70AA2">
        <w:rPr>
          <w:rFonts w:ascii="Arial" w:hAnsi="Arial" w:cs="Arial"/>
          <w:color w:val="000000"/>
          <w:sz w:val="20"/>
          <w:szCs w:val="20"/>
        </w:rPr>
        <w:t>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jeżeli wniosek o wyjaśnienie treści SIWZ wpłynął po upływie terminu, o którym mowa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38.3) SIWZ lub dotyczy udzielonych wyjaśnień, Zamawiający udzieli wyjaśnień lub pozostawi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wniosek bez rozpoznania;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zgodnie z art. 38 ust. 1b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przedłużenie terminu składania ofert nie wpływa na bieg</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o którym mowa w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treść zapytań wraz z wyjaśnieniami Zamawiający przekazuje Wykonawcom, którym przekazał</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bez ujawniania źródła zapytania oraz zamieszcza na str</w:t>
      </w:r>
      <w:r w:rsidR="001E0DA9"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osobą uprawnioną do kontaktowania się z Wykonawcami </w:t>
      </w:r>
      <w:r w:rsidRPr="00472B76">
        <w:rPr>
          <w:rFonts w:ascii="Arial" w:hAnsi="Arial" w:cs="Arial"/>
          <w:bCs/>
          <w:color w:val="000000"/>
          <w:sz w:val="20"/>
          <w:szCs w:val="20"/>
        </w:rPr>
        <w:t>w sprawach organizacyjnych</w:t>
      </w:r>
      <w:r w:rsidRPr="00C70AA2">
        <w:rPr>
          <w:rFonts w:ascii="Arial" w:hAnsi="Arial" w:cs="Arial"/>
          <w:b/>
          <w:bCs/>
          <w:color w:val="000000"/>
          <w:sz w:val="20"/>
          <w:szCs w:val="20"/>
        </w:rPr>
        <w:t xml:space="preserve"> </w:t>
      </w:r>
      <w:r w:rsidRPr="00C70AA2">
        <w:rPr>
          <w:rFonts w:ascii="Arial" w:hAnsi="Arial" w:cs="Arial"/>
          <w:color w:val="000000"/>
          <w:sz w:val="20"/>
          <w:szCs w:val="20"/>
        </w:rPr>
        <w:t>jest</w:t>
      </w:r>
    </w:p>
    <w:p w:rsidR="001E0DA9" w:rsidRPr="00C70AA2" w:rsidRDefault="001E0DA9" w:rsidP="001E0DA9">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Pan Rzeszutek Marek m.rzeszutek@szprotawa-um.pl</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pytania należy kierować na adres:</w:t>
      </w:r>
    </w:p>
    <w:p w:rsidR="00AC5181"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Gmina Szprotawa</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Rynek 45</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67-300 Szprotawa</w:t>
      </w:r>
    </w:p>
    <w:p w:rsidR="00AC5181" w:rsidRPr="00C70AA2" w:rsidRDefault="001E0DA9" w:rsidP="00AC5181">
      <w:pPr>
        <w:autoSpaceDE w:val="0"/>
        <w:autoSpaceDN w:val="0"/>
        <w:adjustRightInd w:val="0"/>
        <w:spacing w:after="0" w:line="240" w:lineRule="auto"/>
        <w:rPr>
          <w:rFonts w:ascii="Arial" w:hAnsi="Arial" w:cs="Arial"/>
          <w:b/>
          <w:bCs/>
          <w:color w:val="0000FF"/>
          <w:sz w:val="20"/>
          <w:szCs w:val="20"/>
        </w:rPr>
      </w:pPr>
      <w:r w:rsidRPr="00C70AA2">
        <w:rPr>
          <w:rFonts w:ascii="Arial" w:hAnsi="Arial" w:cs="Arial"/>
          <w:b/>
          <w:bCs/>
          <w:color w:val="000000"/>
          <w:sz w:val="20"/>
          <w:szCs w:val="20"/>
        </w:rPr>
        <w:t>e-mail: m.rzeszutek@szprotawa-um.pl</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39. Zmiana treści SIWZ 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1) w uzasadnionych przypadkach Zamawiający może przed upływem 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zmienić treść SIWZ. Dokonaną zmianę SIWZ Zamawiający zamieści na stronie internetowej</w:t>
      </w:r>
    </w:p>
    <w:p w:rsidR="00AC5181" w:rsidRPr="00C70AA2" w:rsidRDefault="00E91640"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Gminy Szprotawa</w:t>
      </w:r>
      <w:r w:rsidR="00AC5181"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001A4406">
        <w:rPr>
          <w:rFonts w:ascii="Arial" w:hAnsi="Arial" w:cs="Arial"/>
          <w:b/>
          <w:bCs/>
          <w:color w:val="000000"/>
          <w:sz w:val="20"/>
          <w:szCs w:val="20"/>
        </w:rPr>
        <w:t xml:space="preserve"> </w:t>
      </w:r>
      <w:r w:rsidR="00AC5181" w:rsidRPr="00C70AA2">
        <w:rPr>
          <w:rFonts w:ascii="Arial" w:hAnsi="Arial" w:cs="Arial"/>
          <w:color w:val="000000"/>
          <w:sz w:val="20"/>
          <w:szCs w:val="20"/>
        </w:rPr>
        <w:t>Zmiana treści SIWZ stanowi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integralną część;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przedłuży termin składania ofert, jeżeli w wyniku zmiany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nieprowadzącej do zmiany treści ogłoszenia o zamówieniu niezbędny będzie dodatkowy czas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wprowadzenie zmian w ofertach. O przedłużeniu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poinformuje wszystkich Wykonawców, którym przekazano SIWZ oraz zamieści tę informację</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na stronie interne</w:t>
      </w:r>
      <w:r w:rsidR="00097BD9" w:rsidRPr="00C70AA2">
        <w:rPr>
          <w:rFonts w:ascii="Arial" w:hAnsi="Arial" w:cs="Arial"/>
          <w:color w:val="000000"/>
          <w:sz w:val="20"/>
          <w:szCs w:val="20"/>
        </w:rPr>
        <w:t>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zmiana treści SIWZ prowadzić będzie do zmiany treści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zamieści w Biuletynie Zamówień Publicznych ogłoszenie o zmianie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przedłuży termin składania ofert, jeżeli w wyniku zmiany treści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konieczny będzie dodatkowy czas na wprowadzenie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jeżeli zmiana treści ogłoszenia będzie istotna, w szczególności dotyczyć będzie określenia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wielkości lub zakresu zamówienia, kryteriów oceny ofert, warunków udziału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lub sposobu oceny ich spełnienia Zamawiający przedłuży termin składania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 o czas niezbędny na wprowadzenia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niezwłocznie po zamieszczeniu w Biuletynie Zamówień Publicznych ogłoszenia o zmianie</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ogłoszenia Zamawiający zamieści informację o zmianach na str</w:t>
      </w:r>
      <w:r w:rsidR="00B66A1B"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40. Środki ochrony prawnej: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Wykonawca lub inny podmiot, który ma lub miał interes w uzyskaniu danego zamówienia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poniósł lub może ponieść szkodę w wyniku naruszenia przez Zamawiającego przepisów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przysługują środki ochrony prawnej określone w dziale VI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41.1. Odwołanie.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odwołanie przysługuje wyłącznie od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podjętej w postępowaniu o udzielenie zamówienia lub zaniechania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do której Zamawiający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wartość zamówienia jest mniejsza niż kwoty określone w przepisach wydanych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na podstawie 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odwołanie przysługuje wyłącznie wobec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wyboru trybu negocjacji bez ogłoszenia, zamówienia z wolnej ręki i zapytania o cenę;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określenia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wykluczenia odwołującego z postępowania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odrzucenia oferty odwołującego;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 opisu przedmiotu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 wyboru najkorzystniejszej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odwołanie powinno wskazywać czynność lub zaniechanie czynności Zamawiającego, której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zarzuca się niezgodność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zawierać zwięzłe przedstawienie zarzutów,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określać żądanie oraz wskazywać okoliczności faktyczne i prawne uzasadniające wniesienie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odwołanie wnosi się do Prezesa Krajowej Izby Odwoławczej w formie pisemnej lub postaci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elektronicznej, podpisanej bezpiecznym podpisem elektronicznym weryfikowanym przy pomocy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ważnego kwalifikowanego certyfikatu lub równoważnego środka, spełniającego wymagani dla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tego rodzaju podpisu;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odwołanie, wnosi się w terminie liczonym od dnia przesłania informacji o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stanowiącej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5 dni – jeżeli zostały przesłane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10 dni – jeżeli zostały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odwołanie wobec treści ogłoszenia o zamówieniu, a także wobec postanowień SIWZ wnosi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terminie 5 dni od dnia zamieszczenia ogłoszenia w Biuletynie Zamówień publicznych lub</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na stronie interne</w:t>
      </w:r>
      <w:r w:rsidR="00A70167"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C61D87" w:rsidRPr="00D17B08">
        <w:rPr>
          <w:rFonts w:ascii="Arial" w:hAnsi="Arial" w:cs="Arial"/>
          <w:b/>
          <w:color w:val="000000"/>
          <w:sz w:val="20"/>
          <w:szCs w:val="20"/>
        </w:rPr>
        <w:t>bip.wrota.lubuskie.pl/</w:t>
      </w:r>
      <w:proofErr w:type="spellStart"/>
      <w:r w:rsidR="00C61D87" w:rsidRPr="00D17B08">
        <w:rPr>
          <w:rFonts w:ascii="Arial" w:hAnsi="Arial" w:cs="Arial"/>
          <w:b/>
          <w:color w:val="000000"/>
          <w:sz w:val="20"/>
          <w:szCs w:val="20"/>
        </w:rPr>
        <w:t>ugszprotawa</w:t>
      </w:r>
      <w:proofErr w:type="spellEnd"/>
      <w:r w:rsidR="00C61D87" w:rsidRPr="00D17B08">
        <w:rPr>
          <w:rFonts w:ascii="Arial" w:hAnsi="Arial" w:cs="Arial"/>
          <w:b/>
          <w:color w:val="000000"/>
          <w:sz w:val="20"/>
          <w:szCs w:val="20"/>
        </w:rPr>
        <w:t>/</w:t>
      </w:r>
      <w:proofErr w:type="spellStart"/>
      <w:r w:rsidR="00C61D87">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odwołanie wobec czynności innych niż określone w pkt 41.1.5) i 6) SIWZ wnosi się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dni od dnia, w którym powzięto lub przy zachowaniu należytej staranności można było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powziąć wiadomość o okolicznościach stanowiących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odwołujący przesyła kopię odwołania Zamawiającemu przed upływem terminu do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w taki sposób, aby mógł on zapoznać się z jego treścią przed upływem tego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 w przypadku wniesienia odwołania wobec treści ogłoszenia o zamówieniu lub postanowień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Zamawiający może przedłużyć termin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10) w przypadku wniesienia odwołania po upływie terminu składania ofert bieg terminu związania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ofertą ulega zawieszeniu do czasu ogłoszenia orzeczenia przez Krajowa Izbę Odwoławczą;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11) Wykonawca może w terminie przewidzianym do wniesienia odwołania poinformować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o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 podjętej przez niego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zaniechaniu czynności, do której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na które 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przysługuje odwołanie, o którym mowa w pkt 41.1.2)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12) w przypadku uznania zasadności przekazanej informacji, o której mowa w pkt 41.1.11)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powtarza czynność albo dokonuje czynności zaniechanej, informując o tym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Wykonawców w sposób przewidziany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dla tej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13) na czynności o których mowa w pkt 41.1.12) SIWZ nie przysługuje odwołanie, z zastrzeżeniem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pkt 41.1.2)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41.2.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na orzeczenie Krajowej Izby Odwoławczej stronom oraz uczestnikom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przysługuje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skargę wnosi się do sądu okręgowego właściwego dla siedziby albo miejsca zamieszkania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skargę wnosi się za pośrednictwem Prezesa Krajowej Izby Odwoławczej w terminie 7 dni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 dnia doręczenia orzeczenia Krajowej Izby Odwoławczej, przesyłając jednocześnie jej odpis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przeciwnikowi skargi. Złożenie skargi w placówce pocztowej operatora publicznego jest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równoznaczne z jej wniesieniem;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prezes Krajowej Izby Odwoławczej przekazuje skargę wraz z aktami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właściwemu sądowi w terminie 7 dni od dnia jej otrzymania;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skarga powinna czynić zadość wymaganiom przewidzianym dla pisma procesowego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zawierać oznaczenie zaskarżonego orzeczenia, przytoczenie zarzutów, zwięzłe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uzasadnienie, wskazanie dowodów, a także wniosek o zmianę orzeczenia lub o zmianę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orzeczenia w całości lub w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postępowaniu toczącym się na skutek wniesienia skargi nie można rozszerzyć żądania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ani występować z nowymi żądaniami.</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42. Waluta w jakiej mogą być prowadzone rozliczenia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Rozliczenia między Zamawiającym a Wykonawcą będą prowadzone w złotych polskich.</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43. Zaliczki: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przewiduje udzielenia zaliczek na poczet wykonania zamówienia.</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44</w:t>
      </w:r>
      <w:r w:rsidR="00AC5181" w:rsidRPr="00C70AA2">
        <w:rPr>
          <w:rFonts w:ascii="Arial" w:hAnsi="Arial" w:cs="Arial"/>
          <w:b/>
          <w:bCs/>
          <w:color w:val="000000"/>
          <w:sz w:val="20"/>
          <w:szCs w:val="20"/>
        </w:rPr>
        <w:t>. Zmiany postanowień zawartej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Możliwość dokonywania istotnych zmian postanowień zawartej umowy w stosunku do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podstawie której dokonano wyboru Wykonawcy wraz z określeniem warunków takich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zawarta jest w projekcie umowy stanowiącym </w:t>
      </w:r>
      <w:r w:rsidRPr="00C70AA2">
        <w:rPr>
          <w:rFonts w:ascii="Arial" w:hAnsi="Arial" w:cs="Arial"/>
          <w:b/>
          <w:bCs/>
          <w:color w:val="000000"/>
          <w:sz w:val="20"/>
          <w:szCs w:val="20"/>
        </w:rPr>
        <w:t>załą</w:t>
      </w:r>
      <w:r w:rsidR="006D3456">
        <w:rPr>
          <w:rFonts w:ascii="Arial" w:hAnsi="Arial" w:cs="Arial"/>
          <w:b/>
          <w:bCs/>
          <w:color w:val="000000"/>
          <w:sz w:val="20"/>
          <w:szCs w:val="20"/>
        </w:rPr>
        <w:t>cznik nr I.4</w:t>
      </w:r>
      <w:r w:rsidRPr="00C70AA2">
        <w:rPr>
          <w:rFonts w:ascii="Arial" w:hAnsi="Arial" w:cs="Arial"/>
          <w:b/>
          <w:bCs/>
          <w:color w:val="000000"/>
          <w:sz w:val="20"/>
          <w:szCs w:val="20"/>
        </w:rPr>
        <w:t xml:space="preserve"> </w:t>
      </w:r>
      <w:r w:rsidRPr="00C70AA2">
        <w:rPr>
          <w:rFonts w:ascii="Arial" w:hAnsi="Arial" w:cs="Arial"/>
          <w:color w:val="000000"/>
          <w:sz w:val="20"/>
          <w:szCs w:val="20"/>
        </w:rPr>
        <w:t>do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45</w:t>
      </w:r>
      <w:r w:rsidR="00AC5181" w:rsidRPr="00C70AA2">
        <w:rPr>
          <w:rFonts w:ascii="Arial" w:hAnsi="Arial" w:cs="Arial"/>
          <w:b/>
          <w:bCs/>
          <w:color w:val="000000"/>
          <w:sz w:val="20"/>
          <w:szCs w:val="20"/>
        </w:rPr>
        <w:t>. Inne postanowienia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Sprawy nie określone w niniejszej SIWZ będą podlegać rozstrzygnięciom na podstawie przepisów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796964" w:rsidRPr="00C70AA2" w:rsidRDefault="00796964"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Załączniki do SIWZ:</w:t>
      </w:r>
    </w:p>
    <w:p w:rsidR="00796964" w:rsidRDefault="00796964" w:rsidP="00796964">
      <w:pPr>
        <w:spacing w:after="0" w:line="240" w:lineRule="auto"/>
        <w:rPr>
          <w:rFonts w:ascii="Arial" w:eastAsia="Times New Roman" w:hAnsi="Arial" w:cs="Arial"/>
          <w:sz w:val="20"/>
          <w:szCs w:val="20"/>
          <w:lang w:eastAsia="pl-PL"/>
        </w:rPr>
      </w:pPr>
      <w:r w:rsidRPr="00C70AA2">
        <w:rPr>
          <w:rFonts w:ascii="Arial" w:eastAsia="Times New Roman" w:hAnsi="Arial" w:cs="Arial"/>
          <w:sz w:val="20"/>
          <w:szCs w:val="20"/>
          <w:lang w:eastAsia="pl-PL"/>
        </w:rPr>
        <w:t>Załącznik nr   I.1 do SIWZ Formularz ofertowy</w:t>
      </w:r>
      <w:r w:rsidR="007F05ED" w:rsidRPr="00C70AA2">
        <w:rPr>
          <w:rFonts w:ascii="Arial" w:eastAsia="Times New Roman" w:hAnsi="Arial" w:cs="Arial"/>
          <w:sz w:val="20"/>
          <w:szCs w:val="20"/>
          <w:lang w:eastAsia="pl-PL"/>
        </w:rPr>
        <w:t xml:space="preserve"> </w:t>
      </w:r>
    </w:p>
    <w:p w:rsidR="006D3456" w:rsidRPr="00C70AA2" w:rsidRDefault="00FF12CA"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w:t>
      </w:r>
      <w:r w:rsidR="000C0E6F">
        <w:rPr>
          <w:rFonts w:ascii="Arial" w:eastAsia="Times New Roman" w:hAnsi="Arial" w:cs="Arial"/>
          <w:sz w:val="20"/>
          <w:szCs w:val="20"/>
          <w:lang w:eastAsia="pl-PL"/>
        </w:rPr>
        <w:t xml:space="preserve">znik nr  </w:t>
      </w:r>
      <w:r w:rsidR="005E23D6">
        <w:rPr>
          <w:rFonts w:ascii="Arial" w:eastAsia="Times New Roman" w:hAnsi="Arial" w:cs="Arial"/>
          <w:sz w:val="20"/>
          <w:szCs w:val="20"/>
          <w:lang w:eastAsia="pl-PL"/>
        </w:rPr>
        <w:t xml:space="preserve"> </w:t>
      </w:r>
      <w:r w:rsidR="000C0E6F">
        <w:rPr>
          <w:rFonts w:ascii="Arial" w:eastAsia="Times New Roman" w:hAnsi="Arial" w:cs="Arial"/>
          <w:sz w:val="20"/>
          <w:szCs w:val="20"/>
          <w:lang w:eastAsia="pl-PL"/>
        </w:rPr>
        <w:t xml:space="preserve">I.2 </w:t>
      </w:r>
      <w:r w:rsidR="005642C1">
        <w:rPr>
          <w:rFonts w:ascii="Arial" w:eastAsia="Times New Roman" w:hAnsi="Arial" w:cs="Arial"/>
          <w:sz w:val="20"/>
          <w:szCs w:val="20"/>
          <w:lang w:eastAsia="pl-PL"/>
        </w:rPr>
        <w:t xml:space="preserve">do SIWZ </w:t>
      </w:r>
      <w:r w:rsidR="005E23D6">
        <w:rPr>
          <w:rFonts w:ascii="Arial" w:eastAsia="Times New Roman" w:hAnsi="Arial" w:cs="Arial"/>
          <w:sz w:val="20"/>
          <w:szCs w:val="20"/>
          <w:lang w:eastAsia="pl-PL"/>
        </w:rPr>
        <w:t xml:space="preserve"> P</w:t>
      </w:r>
      <w:r w:rsidR="000C0E6F">
        <w:rPr>
          <w:rFonts w:ascii="Arial" w:eastAsia="Times New Roman" w:hAnsi="Arial" w:cs="Arial"/>
          <w:sz w:val="20"/>
          <w:szCs w:val="20"/>
          <w:lang w:eastAsia="pl-PL"/>
        </w:rPr>
        <w:t>rzedmiar robót</w:t>
      </w:r>
      <w:r w:rsidR="006003F0">
        <w:rPr>
          <w:rFonts w:ascii="Arial" w:eastAsia="Times New Roman" w:hAnsi="Arial" w:cs="Arial"/>
          <w:sz w:val="20"/>
          <w:szCs w:val="20"/>
          <w:lang w:eastAsia="pl-PL"/>
        </w:rPr>
        <w:t>,</w:t>
      </w:r>
      <w:r w:rsidR="005642C1">
        <w:rPr>
          <w:rFonts w:ascii="Arial" w:eastAsia="Times New Roman" w:hAnsi="Arial" w:cs="Arial"/>
          <w:sz w:val="20"/>
          <w:szCs w:val="20"/>
          <w:lang w:eastAsia="pl-PL"/>
        </w:rPr>
        <w:t xml:space="preserve"> </w:t>
      </w:r>
    </w:p>
    <w:p w:rsidR="00796964" w:rsidRPr="00C70AA2"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I.3</w:t>
      </w:r>
      <w:r w:rsidR="00796964" w:rsidRPr="00C70AA2">
        <w:rPr>
          <w:rFonts w:ascii="Arial" w:eastAsia="Times New Roman" w:hAnsi="Arial" w:cs="Arial"/>
          <w:sz w:val="20"/>
          <w:szCs w:val="20"/>
          <w:lang w:eastAsia="pl-PL"/>
        </w:rPr>
        <w:t xml:space="preserve"> do SIWZ Oświadczenie o spełnieniu warunków udziału w postepowaniu</w:t>
      </w:r>
    </w:p>
    <w:p w:rsidR="00796964"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I.4</w:t>
      </w:r>
      <w:r w:rsidR="000552B7">
        <w:rPr>
          <w:rFonts w:ascii="Arial" w:eastAsia="Times New Roman" w:hAnsi="Arial" w:cs="Arial"/>
          <w:sz w:val="20"/>
          <w:szCs w:val="20"/>
          <w:lang w:eastAsia="pl-PL"/>
        </w:rPr>
        <w:t xml:space="preserve"> do SIWZ Istotne postanowienia umowy</w:t>
      </w:r>
    </w:p>
    <w:p w:rsidR="006003F0" w:rsidRDefault="006003F0"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I.5 do SIWZ</w:t>
      </w:r>
      <w:r w:rsidRPr="006003F0">
        <w:rPr>
          <w:rFonts w:ascii="Arial" w:eastAsia="Times New Roman" w:hAnsi="Arial" w:cs="Arial"/>
          <w:sz w:val="20"/>
          <w:szCs w:val="20"/>
          <w:lang w:eastAsia="pl-PL"/>
        </w:rPr>
        <w:t xml:space="preserve"> </w:t>
      </w:r>
      <w:r w:rsidR="007924EF">
        <w:rPr>
          <w:rFonts w:ascii="Arial" w:eastAsia="Times New Roman" w:hAnsi="Arial" w:cs="Arial"/>
          <w:sz w:val="20"/>
          <w:szCs w:val="20"/>
          <w:lang w:eastAsia="pl-PL"/>
        </w:rPr>
        <w:t>–</w:t>
      </w:r>
      <w:r>
        <w:rPr>
          <w:rFonts w:ascii="Arial" w:eastAsia="Times New Roman" w:hAnsi="Arial" w:cs="Arial"/>
          <w:sz w:val="20"/>
          <w:szCs w:val="20"/>
          <w:lang w:eastAsia="pl-PL"/>
        </w:rPr>
        <w:t xml:space="preserve"> STWIOR</w:t>
      </w:r>
    </w:p>
    <w:p w:rsidR="00111628" w:rsidRDefault="00111628" w:rsidP="00796964">
      <w:pPr>
        <w:spacing w:after="0" w:line="240" w:lineRule="auto"/>
        <w:rPr>
          <w:rFonts w:ascii="Arial" w:hAnsi="Arial" w:cs="Arial"/>
          <w:color w:val="000000"/>
          <w:sz w:val="20"/>
          <w:szCs w:val="20"/>
        </w:rPr>
      </w:pPr>
      <w:r w:rsidRPr="00C70AA2">
        <w:rPr>
          <w:rFonts w:ascii="Arial" w:eastAsia="Times New Roman" w:hAnsi="Arial" w:cs="Arial"/>
          <w:sz w:val="20"/>
          <w:szCs w:val="20"/>
          <w:lang w:eastAsia="pl-PL"/>
        </w:rPr>
        <w:t xml:space="preserve">Załącznik   nr II.1 do SIWZ </w:t>
      </w:r>
      <w:r w:rsidRPr="00C70AA2">
        <w:rPr>
          <w:rFonts w:ascii="Arial" w:hAnsi="Arial" w:cs="Arial"/>
          <w:color w:val="000000"/>
          <w:sz w:val="20"/>
          <w:szCs w:val="20"/>
        </w:rPr>
        <w:t>Oświadczenie o przynależności lub braku przynależności do tej samej grupy kapitałowej</w:t>
      </w:r>
    </w:p>
    <w:p w:rsidR="001F527A" w:rsidRDefault="001F527A" w:rsidP="00796964">
      <w:pPr>
        <w:spacing w:after="0" w:line="240" w:lineRule="auto"/>
        <w:rPr>
          <w:rFonts w:ascii="Arial" w:hAnsi="Arial" w:cs="Arial"/>
          <w:color w:val="000000"/>
          <w:sz w:val="20"/>
          <w:szCs w:val="20"/>
        </w:rPr>
      </w:pPr>
      <w:r>
        <w:rPr>
          <w:rFonts w:ascii="Arial" w:hAnsi="Arial" w:cs="Arial"/>
          <w:color w:val="000000"/>
          <w:sz w:val="20"/>
          <w:szCs w:val="20"/>
        </w:rPr>
        <w:t>Załącz</w:t>
      </w:r>
      <w:r w:rsidR="00073CE1">
        <w:rPr>
          <w:rFonts w:ascii="Arial" w:hAnsi="Arial" w:cs="Arial"/>
          <w:color w:val="000000"/>
          <w:sz w:val="20"/>
          <w:szCs w:val="20"/>
        </w:rPr>
        <w:t>nik III.1 Wykaz wykonanych robót budowlanych</w:t>
      </w:r>
    </w:p>
    <w:p w:rsidR="00CF6119" w:rsidRPr="00C70AA2" w:rsidRDefault="00073CE1" w:rsidP="00796964">
      <w:pPr>
        <w:spacing w:after="0" w:line="240" w:lineRule="auto"/>
        <w:rPr>
          <w:rFonts w:ascii="Arial" w:hAnsi="Arial" w:cs="Arial"/>
          <w:color w:val="000000"/>
          <w:sz w:val="20"/>
          <w:szCs w:val="20"/>
        </w:rPr>
      </w:pPr>
      <w:r>
        <w:rPr>
          <w:rFonts w:ascii="Arial" w:hAnsi="Arial" w:cs="Arial"/>
          <w:color w:val="000000"/>
          <w:sz w:val="20"/>
          <w:szCs w:val="20"/>
        </w:rPr>
        <w:t>Załącznik III.2</w:t>
      </w:r>
      <w:r w:rsidR="00F22C05">
        <w:rPr>
          <w:rFonts w:ascii="Arial" w:hAnsi="Arial" w:cs="Arial"/>
          <w:color w:val="000000"/>
          <w:sz w:val="20"/>
          <w:szCs w:val="20"/>
        </w:rPr>
        <w:t xml:space="preserve"> W</w:t>
      </w:r>
      <w:r w:rsidR="00CF6119">
        <w:rPr>
          <w:rFonts w:ascii="Arial" w:hAnsi="Arial" w:cs="Arial"/>
          <w:color w:val="000000"/>
          <w:sz w:val="20"/>
          <w:szCs w:val="20"/>
        </w:rPr>
        <w:t>ykaz  personelu wykonawcy</w:t>
      </w:r>
    </w:p>
    <w:p w:rsidR="00B05BB1" w:rsidRPr="00C70AA2" w:rsidRDefault="00B05BB1" w:rsidP="00AC5181">
      <w:pPr>
        <w:autoSpaceDE w:val="0"/>
        <w:autoSpaceDN w:val="0"/>
        <w:adjustRightInd w:val="0"/>
        <w:spacing w:after="0" w:line="240" w:lineRule="auto"/>
        <w:rPr>
          <w:rFonts w:ascii="Arial" w:hAnsi="Arial" w:cs="Arial"/>
          <w:b/>
          <w:bCs/>
          <w:color w:val="000000"/>
          <w:sz w:val="20"/>
          <w:szCs w:val="20"/>
        </w:rPr>
      </w:pPr>
    </w:p>
    <w:p w:rsidR="0072586F" w:rsidRPr="00C70AA2" w:rsidRDefault="00DA114E" w:rsidP="00DA114E">
      <w:pPr>
        <w:autoSpaceDE w:val="0"/>
        <w:autoSpaceDN w:val="0"/>
        <w:adjustRightInd w:val="0"/>
        <w:spacing w:after="0" w:line="240" w:lineRule="auto"/>
        <w:jc w:val="center"/>
        <w:rPr>
          <w:rFonts w:ascii="Arial" w:hAnsi="Arial" w:cs="Arial"/>
          <w:b/>
          <w:bCs/>
          <w:color w:val="000000"/>
          <w:sz w:val="20"/>
          <w:szCs w:val="20"/>
        </w:rPr>
      </w:pPr>
      <w:r w:rsidRPr="00C70AA2">
        <w:rPr>
          <w:rFonts w:ascii="Arial" w:hAnsi="Arial" w:cs="Arial"/>
          <w:b/>
          <w:bCs/>
          <w:color w:val="000000"/>
          <w:sz w:val="20"/>
          <w:szCs w:val="20"/>
        </w:rPr>
        <w:t xml:space="preserve">                                                                   </w:t>
      </w:r>
      <w:r w:rsidR="00485BD3" w:rsidRPr="00C70AA2">
        <w:rPr>
          <w:rFonts w:ascii="Arial" w:hAnsi="Arial" w:cs="Arial"/>
          <w:b/>
          <w:bCs/>
          <w:color w:val="000000"/>
          <w:sz w:val="20"/>
          <w:szCs w:val="20"/>
        </w:rPr>
        <w:t>ZATWIERDZA</w:t>
      </w:r>
      <w:r w:rsidRPr="00C70AA2">
        <w:rPr>
          <w:rFonts w:ascii="Arial" w:hAnsi="Arial" w:cs="Arial"/>
          <w:b/>
          <w:bCs/>
          <w:color w:val="000000"/>
          <w:sz w:val="20"/>
          <w:szCs w:val="20"/>
        </w:rPr>
        <w:t>M</w:t>
      </w:r>
    </w:p>
    <w:p w:rsidR="0072586F" w:rsidRPr="00C70AA2" w:rsidRDefault="0072586F" w:rsidP="00AC5181">
      <w:pPr>
        <w:autoSpaceDE w:val="0"/>
        <w:autoSpaceDN w:val="0"/>
        <w:adjustRightInd w:val="0"/>
        <w:spacing w:after="0" w:line="240" w:lineRule="auto"/>
        <w:rPr>
          <w:rFonts w:ascii="Arial" w:hAnsi="Arial" w:cs="Arial"/>
          <w:b/>
          <w:bCs/>
          <w:color w:val="000000"/>
          <w:sz w:val="20"/>
          <w:szCs w:val="20"/>
        </w:rPr>
      </w:pPr>
    </w:p>
    <w:p w:rsidR="001C778C" w:rsidRDefault="001C778C" w:rsidP="00D02FEE">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t xml:space="preserve">ZAŁĄCZNIK NR </w:t>
      </w:r>
      <w:r>
        <w:rPr>
          <w:rFonts w:ascii="Arial" w:eastAsia="Times New Roman" w:hAnsi="Arial" w:cs="Arial"/>
          <w:b/>
          <w:sz w:val="20"/>
          <w:szCs w:val="20"/>
          <w:lang w:eastAsia="pl-PL"/>
        </w:rPr>
        <w:t xml:space="preserve"> I.1</w:t>
      </w:r>
      <w:r w:rsidRPr="005849ED">
        <w:rPr>
          <w:rFonts w:ascii="Arial" w:eastAsia="Times New Roman" w:hAnsi="Arial" w:cs="Arial"/>
          <w:b/>
          <w:sz w:val="20"/>
          <w:szCs w:val="20"/>
          <w:lang w:eastAsia="pl-PL"/>
        </w:rPr>
        <w:t xml:space="preserve"> do SIWZ</w:t>
      </w:r>
    </w:p>
    <w:p w:rsidR="005849ED" w:rsidRDefault="005849ED" w:rsidP="005849ED">
      <w:pPr>
        <w:spacing w:after="0" w:line="240" w:lineRule="auto"/>
        <w:rPr>
          <w:rFonts w:ascii="Arial" w:eastAsia="Times New Roman" w:hAnsi="Arial" w:cs="Arial"/>
          <w:b/>
          <w:color w:val="33CCCC"/>
          <w:sz w:val="20"/>
          <w:szCs w:val="20"/>
          <w:lang w:eastAsia="pl-PL"/>
        </w:rPr>
      </w:pPr>
    </w:p>
    <w:p w:rsidR="00050909" w:rsidRPr="00050909" w:rsidRDefault="00050909" w:rsidP="00050909">
      <w:pPr>
        <w:spacing w:after="0" w:line="360" w:lineRule="auto"/>
        <w:jc w:val="right"/>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Miejsce i data ……………………</w:t>
      </w:r>
    </w:p>
    <w:p w:rsidR="00050909" w:rsidRPr="00050909" w:rsidRDefault="00050909" w:rsidP="00050909">
      <w:pPr>
        <w:spacing w:after="0" w:line="240" w:lineRule="auto"/>
        <w:jc w:val="center"/>
        <w:rPr>
          <w:rFonts w:ascii="Times New Roman" w:eastAsia="Times New Roman" w:hAnsi="Times New Roman" w:cs="Times New Roman"/>
          <w:b/>
          <w:sz w:val="24"/>
          <w:szCs w:val="24"/>
          <w:lang w:eastAsia="pl-PL"/>
        </w:rPr>
      </w:pPr>
      <w:r w:rsidRPr="00050909">
        <w:rPr>
          <w:rFonts w:ascii="Times New Roman" w:eastAsia="Times New Roman" w:hAnsi="Times New Roman" w:cs="Times New Roman"/>
          <w:b/>
          <w:sz w:val="24"/>
          <w:szCs w:val="24"/>
          <w:lang w:eastAsia="pl-PL"/>
        </w:rPr>
        <w:t xml:space="preserve">OFERTA NA WYKONANIE ZAMÓWIENIA </w:t>
      </w:r>
    </w:p>
    <w:p w:rsidR="00CF1396" w:rsidRDefault="00CF1396" w:rsidP="00050909">
      <w:pPr>
        <w:spacing w:after="0" w:line="240" w:lineRule="auto"/>
        <w:jc w:val="center"/>
        <w:rPr>
          <w:rFonts w:ascii="Times New Roman" w:eastAsia="Times New Roman" w:hAnsi="Times New Roman" w:cs="Arial"/>
          <w:sz w:val="20"/>
          <w:szCs w:val="20"/>
        </w:rPr>
      </w:pPr>
    </w:p>
    <w:p w:rsidR="00050909" w:rsidRPr="00050909" w:rsidRDefault="00050909" w:rsidP="00050909">
      <w:pPr>
        <w:spacing w:after="0" w:line="240" w:lineRule="auto"/>
        <w:jc w:val="center"/>
        <w:rPr>
          <w:rFonts w:ascii="Times New Roman" w:eastAsia="Times New Roman" w:hAnsi="Times New Roman" w:cs="Arial"/>
          <w:sz w:val="20"/>
          <w:szCs w:val="20"/>
        </w:rPr>
      </w:pPr>
      <w:r w:rsidRPr="00050909">
        <w:rPr>
          <w:rFonts w:ascii="Times New Roman" w:eastAsia="Times New Roman" w:hAnsi="Times New Roman" w:cs="Arial"/>
          <w:sz w:val="20"/>
          <w:szCs w:val="20"/>
        </w:rPr>
        <w:t xml:space="preserve">Przetarg nieograniczony </w:t>
      </w:r>
    </w:p>
    <w:p w:rsidR="00050909" w:rsidRPr="00050909" w:rsidRDefault="00050909" w:rsidP="00050909">
      <w:pPr>
        <w:spacing w:after="12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poniżej 5.225.000 EURO </w:t>
      </w:r>
    </w:p>
    <w:p w:rsidR="005A1F79" w:rsidRPr="00B95BA4" w:rsidRDefault="00050909" w:rsidP="005A1F79">
      <w:pPr>
        <w:spacing w:after="0" w:line="240" w:lineRule="auto"/>
        <w:rPr>
          <w:rFonts w:ascii="Arial" w:eastAsia="Times New Roman" w:hAnsi="Arial" w:cs="Arial"/>
          <w:b/>
          <w:lang w:eastAsia="pl-PL"/>
        </w:rPr>
      </w:pPr>
      <w:proofErr w:type="spellStart"/>
      <w:r>
        <w:rPr>
          <w:rFonts w:ascii="Times New Roman" w:eastAsia="Times New Roman" w:hAnsi="Times New Roman" w:cs="Times New Roman"/>
          <w:b/>
          <w:sz w:val="20"/>
          <w:szCs w:val="20"/>
          <w:lang w:val="x-none" w:eastAsia="x-none"/>
        </w:rPr>
        <w:t>p</w:t>
      </w:r>
      <w:r>
        <w:rPr>
          <w:rFonts w:ascii="Times New Roman" w:eastAsia="Times New Roman" w:hAnsi="Times New Roman" w:cs="Times New Roman"/>
          <w:b/>
          <w:sz w:val="20"/>
          <w:szCs w:val="20"/>
          <w:lang w:eastAsia="x-none"/>
        </w:rPr>
        <w:t>n</w:t>
      </w:r>
      <w:proofErr w:type="spellEnd"/>
      <w:r w:rsidRPr="00050909">
        <w:rPr>
          <w:rFonts w:ascii="Times New Roman" w:eastAsia="Times New Roman" w:hAnsi="Times New Roman" w:cs="Times New Roman"/>
          <w:b/>
          <w:sz w:val="20"/>
          <w:szCs w:val="20"/>
          <w:lang w:val="x-none" w:eastAsia="x-none"/>
        </w:rPr>
        <w:t>.:</w:t>
      </w:r>
      <w:r w:rsidR="00D02FEE" w:rsidRPr="00D02FEE">
        <w:rPr>
          <w:rFonts w:ascii="Arial" w:eastAsia="Times New Roman" w:hAnsi="Arial" w:cs="Arial"/>
          <w:b/>
          <w:sz w:val="20"/>
          <w:szCs w:val="20"/>
          <w:lang w:eastAsia="pl-PL"/>
        </w:rPr>
        <w:t xml:space="preserve"> </w:t>
      </w:r>
      <w:r w:rsidR="003B0A9C" w:rsidRPr="003B0A9C">
        <w:rPr>
          <w:rFonts w:ascii="Arial" w:eastAsia="Times New Roman" w:hAnsi="Arial" w:cs="Arial"/>
          <w:b/>
          <w:sz w:val="20"/>
          <w:szCs w:val="20"/>
          <w:lang w:eastAsia="pl-PL"/>
        </w:rPr>
        <w:t>Budowa infrastruktury kajakowej wraz z elementami małej architektury wzdłuż rzeki Szprotawa</w:t>
      </w:r>
    </w:p>
    <w:p w:rsidR="00050909" w:rsidRDefault="00050909" w:rsidP="009A558B">
      <w:pPr>
        <w:spacing w:after="0" w:line="240" w:lineRule="auto"/>
        <w:jc w:val="center"/>
        <w:rPr>
          <w:rFonts w:ascii="Arial" w:eastAsia="Times New Roman" w:hAnsi="Arial" w:cs="Arial"/>
          <w:b/>
          <w:sz w:val="20"/>
          <w:szCs w:val="20"/>
          <w:lang w:eastAsia="pl-PL"/>
        </w:rPr>
      </w:pPr>
    </w:p>
    <w:p w:rsidR="00050909" w:rsidRPr="003568B7" w:rsidRDefault="00050909" w:rsidP="003568B7">
      <w:pPr>
        <w:spacing w:after="0" w:line="240" w:lineRule="auto"/>
        <w:outlineLvl w:val="0"/>
        <w:rPr>
          <w:rFonts w:ascii="Times New Roman" w:eastAsia="Times New Roman" w:hAnsi="Times New Roman" w:cs="Times New Roman"/>
          <w:b/>
          <w:sz w:val="20"/>
          <w:szCs w:val="20"/>
          <w:lang w:eastAsia="x-none"/>
        </w:rPr>
      </w:pPr>
    </w:p>
    <w:p w:rsidR="00050909" w:rsidRPr="00050909" w:rsidRDefault="00050909" w:rsidP="00050909">
      <w:pPr>
        <w:spacing w:after="0" w:line="240" w:lineRule="auto"/>
        <w:jc w:val="center"/>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r w:rsidR="00050909" w:rsidRPr="00050909">
        <w:rPr>
          <w:rFonts w:ascii="Times New Roman" w:eastAsia="Times New Roman" w:hAnsi="Times New Roman" w:cs="Times New Roman"/>
          <w:b/>
          <w:sz w:val="20"/>
          <w:szCs w:val="20"/>
          <w:lang w:eastAsia="pl-PL"/>
        </w:rPr>
        <w:t>Niniejszą</w:t>
      </w:r>
      <w:r w:rsidR="00050909" w:rsidRPr="00050909">
        <w:rPr>
          <w:rFonts w:ascii="Times New Roman" w:eastAsia="Times New Roman" w:hAnsi="Times New Roman" w:cs="Times New Roman"/>
          <w:sz w:val="20"/>
          <w:szCs w:val="20"/>
          <w:lang w:eastAsia="pl-PL"/>
        </w:rPr>
        <w:t xml:space="preserve"> </w:t>
      </w:r>
      <w:r w:rsidR="00050909" w:rsidRPr="00050909">
        <w:rPr>
          <w:rFonts w:ascii="Times New Roman" w:eastAsia="Times New Roman" w:hAnsi="Times New Roman" w:cs="Times New Roman"/>
          <w:b/>
          <w:sz w:val="20"/>
          <w:szCs w:val="20"/>
          <w:lang w:eastAsia="pl-PL"/>
        </w:rPr>
        <w:t>Ofertę składa</w:t>
      </w:r>
      <w:r w:rsidR="00050909" w:rsidRPr="00050909">
        <w:rPr>
          <w:rFonts w:ascii="Arial" w:eastAsia="Times New Roman" w:hAnsi="Arial" w:cs="Times New Roman"/>
          <w:b/>
          <w:color w:val="008000"/>
          <w:sz w:val="20"/>
          <w:szCs w:val="20"/>
          <w:lang w:eastAsia="pl-PL"/>
        </w:rPr>
        <w:t xml:space="preserve"> </w:t>
      </w:r>
      <w:r w:rsidR="00050909" w:rsidRPr="00050909">
        <w:rPr>
          <w:rFonts w:ascii="Times New Roman" w:eastAsia="Times New Roman" w:hAnsi="Times New Roman" w:cs="Times New Roman"/>
          <w:b/>
          <w:sz w:val="20"/>
          <w:szCs w:val="20"/>
          <w:lang w:eastAsia="pl-PL"/>
        </w:rPr>
        <w:t>:</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127"/>
        <w:gridCol w:w="3402"/>
        <w:gridCol w:w="3827"/>
      </w:tblGrid>
      <w:tr w:rsidR="00050909" w:rsidRPr="00050909" w:rsidTr="00CF1396">
        <w:trPr>
          <w:trHeight w:val="399"/>
        </w:trPr>
        <w:tc>
          <w:tcPr>
            <w:tcW w:w="21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p>
        </w:tc>
        <w:tc>
          <w:tcPr>
            <w:tcW w:w="3402"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r w:rsidRPr="00050909">
              <w:rPr>
                <w:rFonts w:ascii="Times New Roman" w:eastAsia="Times New Roman" w:hAnsi="Times New Roman" w:cs="Times New Roman"/>
                <w:b/>
                <w:i/>
                <w:sz w:val="20"/>
                <w:szCs w:val="20"/>
                <w:lang w:eastAsia="pl-PL"/>
              </w:rPr>
              <w:t>Nazwa</w:t>
            </w:r>
          </w:p>
        </w:tc>
        <w:tc>
          <w:tcPr>
            <w:tcW w:w="38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i/>
                <w:sz w:val="20"/>
                <w:szCs w:val="20"/>
                <w:lang w:eastAsia="pl-PL"/>
              </w:rPr>
              <w:t>adres</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jc w:val="center"/>
              <w:rPr>
                <w:rFonts w:ascii="Times New Roman" w:eastAsia="Times New Roman" w:hAnsi="Times New Roman" w:cs="Times New Roman"/>
                <w:b/>
                <w:i/>
                <w:sz w:val="16"/>
                <w:szCs w:val="16"/>
                <w:lang w:eastAsia="pl-PL"/>
              </w:rPr>
            </w:pPr>
            <w:r w:rsidRPr="00050909">
              <w:rPr>
                <w:rFonts w:ascii="Times New Roman" w:eastAsia="Times New Roman" w:hAnsi="Times New Roman" w:cs="Times New Roman"/>
                <w:sz w:val="16"/>
                <w:szCs w:val="16"/>
                <w:lang w:eastAsia="pl-PL"/>
              </w:rPr>
              <w:t>wraz z oznaczeniem województwa</w:t>
            </w:r>
          </w:p>
        </w:tc>
      </w:tr>
      <w:tr w:rsidR="00050909" w:rsidRPr="00050909" w:rsidTr="00CF1396">
        <w:trPr>
          <w:trHeight w:val="764"/>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r>
      <w:tr w:rsidR="00050909" w:rsidRPr="00050909" w:rsidTr="00CF1396">
        <w:trPr>
          <w:trHeight w:val="703"/>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CF1396">
      <w:pPr>
        <w:spacing w:after="0" w:line="360" w:lineRule="auto"/>
        <w:jc w:val="both"/>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2.</w:t>
      </w:r>
      <w:r w:rsidR="00050909" w:rsidRPr="00050909">
        <w:rPr>
          <w:rFonts w:ascii="Times New Roman" w:eastAsia="Times New Roman" w:hAnsi="Times New Roman" w:cs="Times New Roman"/>
          <w:b/>
          <w:sz w:val="20"/>
          <w:szCs w:val="20"/>
          <w:lang w:eastAsia="pl-PL"/>
        </w:rPr>
        <w:t>Przedstawiciel Wykonawcy uprawniony do Kontaktów</w:t>
      </w:r>
      <w:r w:rsidR="00050909" w:rsidRPr="00050909">
        <w:rPr>
          <w:rFonts w:ascii="Times New Roman" w:eastAsia="Times New Roman" w:hAnsi="Times New Roman" w:cs="Times New Roman"/>
          <w:sz w:val="20"/>
          <w:szCs w:val="20"/>
          <w:lang w:eastAsia="pl-PL"/>
        </w:rPr>
        <w:t xml:space="preserve"> </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10"/>
        <w:gridCol w:w="6946"/>
      </w:tblGrid>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Imię i Nazwisko</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eastAsia="pl-PL"/>
              </w:rPr>
              <w:t>Adres</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Telefon</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Fax.</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E-mail</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b/>
          <w:sz w:val="20"/>
          <w:szCs w:val="20"/>
          <w:lang w:eastAsia="pl-PL"/>
        </w:rPr>
        <w:t>3.</w:t>
      </w:r>
      <w:r w:rsidRPr="00050909">
        <w:rPr>
          <w:rFonts w:ascii="Times New Roman" w:eastAsia="Times New Roman" w:hAnsi="Times New Roman" w:cs="Times New Roman"/>
          <w:b/>
          <w:sz w:val="20"/>
          <w:szCs w:val="20"/>
          <w:lang w:eastAsia="pl-PL"/>
        </w:rPr>
        <w:tab/>
        <w:t>Dane Wykonawcy, które będą zawarte w umowie.</w:t>
      </w:r>
    </w:p>
    <w:tbl>
      <w:tblPr>
        <w:tblW w:w="9356" w:type="dxa"/>
        <w:tblInd w:w="7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000" w:firstRow="0" w:lastRow="0" w:firstColumn="0" w:lastColumn="0" w:noHBand="0" w:noVBand="0"/>
      </w:tblPr>
      <w:tblGrid>
        <w:gridCol w:w="3327"/>
        <w:gridCol w:w="6029"/>
      </w:tblGrid>
      <w:tr w:rsidR="00050909" w:rsidRPr="00050909" w:rsidTr="00CF1396">
        <w:trPr>
          <w:trHeight w:val="27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NIP</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REGON</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rPr>
          <w:trHeight w:val="32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NR KONTA BANKOWEGO</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NAZWISKA WŁAŚCICIELI/OSÓB UPOWAŻNIONYCH DO PODPISANIA UMOWY</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NAZWISKO OSOBY ODPOWIEDZIALNEJ ZA REALIZACJĘ NINIEJSZEGO ZAMÓW.</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bl>
    <w:p w:rsidR="00050909" w:rsidRPr="00050909" w:rsidRDefault="00050909" w:rsidP="00050909">
      <w:pPr>
        <w:spacing w:after="0" w:line="360" w:lineRule="auto"/>
        <w:contextualSpacing/>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2"/>
        </w:numPr>
        <w:spacing w:after="0" w:line="360" w:lineRule="auto"/>
        <w:ind w:left="360"/>
        <w:contextualSpacing/>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Niniejsza oferta zawiera ……….. ponumerowanych stron.</w:t>
      </w: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sz w:val="20"/>
          <w:szCs w:val="20"/>
          <w:lang w:eastAsia="pl-PL"/>
        </w:rPr>
        <w:t>5.</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b/>
          <w:sz w:val="20"/>
          <w:szCs w:val="20"/>
          <w:lang w:eastAsia="pl-PL"/>
        </w:rPr>
        <w:t>Deklaracja Wykonawcy:</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odpowiedzi na ogłoszenie o przetargu dla ww. zamówienia Ja (My), niżej podpisany(i), niniejszym oświadczam(y), że:</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1"/>
        </w:numPr>
        <w:spacing w:after="0" w:line="480" w:lineRule="auto"/>
        <w:jc w:val="both"/>
        <w:rPr>
          <w:rFonts w:ascii="Times New Roman" w:eastAsia="Times New Roman" w:hAnsi="Times New Roman" w:cs="Times New Roman"/>
          <w:b/>
          <w:color w:val="FF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0288" behindDoc="0" locked="0" layoutInCell="1" allowOverlap="1" wp14:anchorId="0D9722A6" wp14:editId="7A18E17D">
                <wp:simplePos x="0" y="0"/>
                <wp:positionH relativeFrom="column">
                  <wp:posOffset>3179445</wp:posOffset>
                </wp:positionH>
                <wp:positionV relativeFrom="paragraph">
                  <wp:posOffset>265430</wp:posOffset>
                </wp:positionV>
                <wp:extent cx="214630" cy="157480"/>
                <wp:effectExtent l="12700" t="13335" r="10795" b="1016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250.35pt;margin-top:20.9pt;width:16.9pt;height:1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"/>
            </w:pict>
          </mc:Fallback>
        </mc:AlternateContent>
      </w: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59264" behindDoc="0" locked="0" layoutInCell="1" allowOverlap="1" wp14:anchorId="278F788A" wp14:editId="461010FC">
                <wp:simplePos x="0" y="0"/>
                <wp:positionH relativeFrom="column">
                  <wp:posOffset>3179445</wp:posOffset>
                </wp:positionH>
                <wp:positionV relativeFrom="paragraph">
                  <wp:posOffset>-6985</wp:posOffset>
                </wp:positionV>
                <wp:extent cx="214630" cy="157480"/>
                <wp:effectExtent l="12700" t="7620" r="10795" b="63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250.35pt;margin-top:-.55pt;width:16.9pt;height:1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"/>
            </w:pict>
          </mc:Fallback>
        </mc:AlternateContent>
      </w:r>
      <w:r w:rsidR="00A611AA">
        <w:rPr>
          <w:rFonts w:ascii="Times New Roman" w:eastAsia="Times New Roman" w:hAnsi="Times New Roman" w:cs="Times New Roman"/>
          <w:color w:val="000000"/>
          <w:sz w:val="18"/>
          <w:szCs w:val="18"/>
          <w:shd w:val="clear" w:color="auto" w:fill="FFFFFF"/>
          <w:lang w:eastAsia="pl-PL"/>
        </w:rPr>
        <w:t xml:space="preserve">Jako wykonawca jestem:  </w:t>
      </w:r>
      <w:r w:rsidR="00A611AA">
        <w:rPr>
          <w:rFonts w:ascii="Times New Roman" w:eastAsia="Times New Roman" w:hAnsi="Times New Roman" w:cs="Times New Roman"/>
          <w:color w:val="000000"/>
          <w:sz w:val="18"/>
          <w:szCs w:val="18"/>
          <w:shd w:val="clear" w:color="auto" w:fill="FFFFFF"/>
          <w:lang w:eastAsia="pl-PL"/>
        </w:rPr>
        <w:tab/>
        <w:t>małym</w:t>
      </w:r>
      <w:r w:rsidRPr="00050909">
        <w:rPr>
          <w:rFonts w:ascii="Times New Roman" w:eastAsia="Times New Roman" w:hAnsi="Times New Roman" w:cs="Times New Roman"/>
          <w:color w:val="000000"/>
          <w:sz w:val="18"/>
          <w:szCs w:val="18"/>
          <w:shd w:val="clear" w:color="auto" w:fill="FFFFFF"/>
          <w:lang w:eastAsia="pl-PL"/>
        </w:rPr>
        <w:t xml:space="preserve"> przedsiębiorstwem     </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1312" behindDoc="0" locked="0" layoutInCell="1" allowOverlap="1" wp14:anchorId="50DCC23F" wp14:editId="4014BAFC">
                <wp:simplePos x="0" y="0"/>
                <wp:positionH relativeFrom="column">
                  <wp:posOffset>3179445</wp:posOffset>
                </wp:positionH>
                <wp:positionV relativeFrom="paragraph">
                  <wp:posOffset>198120</wp:posOffset>
                </wp:positionV>
                <wp:extent cx="214630" cy="157480"/>
                <wp:effectExtent l="12700" t="11430" r="10795" b="1206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250.35pt;margin-top:15.6pt;width:16.9pt;height:1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"/>
            </w:pict>
          </mc:Fallback>
        </mc:AlternateContent>
      </w:r>
      <w:r w:rsidR="00A611AA">
        <w:rPr>
          <w:rFonts w:ascii="Times New Roman" w:eastAsia="Times New Roman" w:hAnsi="Times New Roman" w:cs="Times New Roman"/>
          <w:color w:val="000000"/>
          <w:sz w:val="18"/>
          <w:szCs w:val="18"/>
          <w:shd w:val="clear" w:color="auto" w:fill="FFFFFF"/>
          <w:lang w:eastAsia="pl-PL"/>
        </w:rPr>
        <w:t>średnim</w:t>
      </w:r>
      <w:r w:rsidRPr="00050909">
        <w:rPr>
          <w:rFonts w:ascii="Times New Roman" w:eastAsia="Times New Roman" w:hAnsi="Times New Roman" w:cs="Times New Roman"/>
          <w:color w:val="000000"/>
          <w:sz w:val="18"/>
          <w:szCs w:val="18"/>
          <w:shd w:val="clear" w:color="auto" w:fill="FFFFFF"/>
          <w:lang w:eastAsia="pl-PL"/>
        </w:rPr>
        <w:t xml:space="preserve"> przedsiębiorstwem</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color w:val="000000"/>
          <w:sz w:val="18"/>
          <w:szCs w:val="18"/>
          <w:shd w:val="clear" w:color="auto" w:fill="FFFFFF"/>
          <w:lang w:eastAsia="pl-PL"/>
        </w:rPr>
        <w:t>dużym przedsiębiorstwem</w:t>
      </w:r>
    </w:p>
    <w:p w:rsidR="00050909" w:rsidRPr="00050909" w:rsidRDefault="00050909" w:rsidP="00050909">
      <w:pPr>
        <w:spacing w:after="0" w:line="360" w:lineRule="auto"/>
        <w:ind w:left="2547"/>
        <w:jc w:val="both"/>
        <w:rPr>
          <w:rFonts w:ascii="Times New Roman" w:eastAsia="Times New Roman" w:hAnsi="Times New Roman" w:cs="Times New Roman"/>
          <w:i/>
          <w:sz w:val="16"/>
          <w:szCs w:val="20"/>
          <w:lang w:eastAsia="pl-PL"/>
        </w:rPr>
      </w:pPr>
      <w:r w:rsidRPr="00050909">
        <w:rPr>
          <w:rFonts w:ascii="Times New Roman" w:eastAsia="Times New Roman" w:hAnsi="Times New Roman" w:cs="Times New Roman"/>
          <w:i/>
          <w:sz w:val="16"/>
          <w:szCs w:val="20"/>
          <w:lang w:eastAsia="pl-PL"/>
        </w:rPr>
        <w:t xml:space="preserve">*proszę o wstawienia </w:t>
      </w:r>
      <w:r w:rsidRPr="00050909">
        <w:rPr>
          <w:rFonts w:ascii="Times New Roman" w:eastAsia="Times New Roman" w:hAnsi="Times New Roman" w:cs="Times New Roman"/>
          <w:b/>
          <w:i/>
          <w:sz w:val="16"/>
          <w:szCs w:val="20"/>
          <w:lang w:eastAsia="pl-PL"/>
        </w:rPr>
        <w:t>X</w:t>
      </w:r>
      <w:r w:rsidRPr="00050909">
        <w:rPr>
          <w:rFonts w:ascii="Times New Roman" w:eastAsia="Times New Roman" w:hAnsi="Times New Roman" w:cs="Times New Roman"/>
          <w:i/>
          <w:sz w:val="16"/>
          <w:szCs w:val="20"/>
          <w:lang w:eastAsia="pl-PL"/>
        </w:rPr>
        <w:t xml:space="preserve"> w odpowiednim polu</w:t>
      </w:r>
    </w:p>
    <w:p w:rsidR="00050909" w:rsidRPr="00050909" w:rsidRDefault="00050909" w:rsidP="00050909">
      <w:pPr>
        <w:numPr>
          <w:ilvl w:val="0"/>
          <w:numId w:val="31"/>
        </w:numPr>
        <w:spacing w:before="60" w:after="6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lastRenderedPageBreak/>
        <w:t>Zapoznałem/Zapoznaliśmy się i w pełni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treść specyfikacji istotnych warunków zamówienia wraz z wyjaśnieniami i modyfikacjami.</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pełni 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istotne postanowienia treści umowy zapisane w SIWZ. Zobowiązujemy się do podpisania umowy zgodnie z wymogami określonymi w SIWZ, w miejscu i terminie wskazanym przez Zamawiającego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Zapoznałem/Zapoznaliśmy się z lokalnymi warunkami realizacji oraz zdobyłem/zdobyliśmy wszelkie informacje konieczne do właściwego przygotowania niniejszej oferty.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warunki płatności – zgodnie z warunkami określonymi w SIWZ i istotnych postanowieniach treści umowy.</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Oferuję/-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wykonanie całości przedmiotu zamówienia zgodnie z warunkami zapisanymi w SIWZ, wyjaśnieniami do SIWZ oraz jej modyfikacjami obowiązującymi przepisami. </w:t>
      </w:r>
    </w:p>
    <w:p w:rsidR="00050909" w:rsidRPr="00273B23" w:rsidRDefault="00050909" w:rsidP="00273B23">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Oferujemy </w:t>
      </w:r>
      <w:r w:rsidRPr="00050909">
        <w:rPr>
          <w:rFonts w:ascii="Times New Roman" w:eastAsia="Times New Roman" w:hAnsi="Times New Roman" w:cs="Times New Roman"/>
          <w:b/>
          <w:sz w:val="20"/>
          <w:szCs w:val="20"/>
          <w:lang w:eastAsia="pl-PL"/>
        </w:rPr>
        <w:t>wykonanie przedmiotu zamówienia</w:t>
      </w:r>
      <w:r w:rsidRPr="00050909">
        <w:rPr>
          <w:rFonts w:ascii="Times New Roman" w:eastAsia="Times New Roman" w:hAnsi="Times New Roman" w:cs="Times New Roman"/>
          <w:sz w:val="20"/>
          <w:szCs w:val="20"/>
          <w:lang w:eastAsia="pl-PL"/>
        </w:rPr>
        <w:t xml:space="preserve"> w pełnym zakresie rzeczowym objętym SIWZ za łącznym wynagrodzeniem w kwocie:</w:t>
      </w:r>
    </w:p>
    <w:p w:rsidR="00050909" w:rsidRPr="00050909" w:rsidRDefault="00050909" w:rsidP="00050909">
      <w:pPr>
        <w:tabs>
          <w:tab w:val="num" w:pos="737"/>
        </w:tabs>
        <w:spacing w:after="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Netto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737"/>
        </w:tabs>
        <w:spacing w:before="60" w:after="6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Podatek VAT – (…..) % tj.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567"/>
        </w:tabs>
        <w:spacing w:before="60" w:after="60" w:line="240" w:lineRule="auto"/>
        <w:ind w:left="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ab/>
        <w:t>Cena (brutto)</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b/>
          <w:sz w:val="20"/>
          <w:szCs w:val="20"/>
          <w:lang w:eastAsia="pl-PL"/>
        </w:rPr>
        <w:t>………............. zł</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i/>
          <w:sz w:val="20"/>
          <w:szCs w:val="20"/>
          <w:lang w:eastAsia="pl-PL"/>
        </w:rPr>
        <w:t>słownie: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453"/>
        </w:tabs>
        <w:spacing w:before="60" w:after="60" w:line="240" w:lineRule="auto"/>
        <w:ind w:left="426"/>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Powyższa cena jest ceną ostateczną, bez możliwości doliczeń i zawiera wszelkie koszty związane z wykonaniem zamówienia na warunkach określonych w SIWZ. Waloryzacja ceny może nastąpić tylko na zasadach określonych w SIWZ.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Dla wykonywanych robót udzielamy Zamawiającemu gwarancji na okres ……… miesięcy.</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ind w:left="708"/>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Deklarowany okres gwarancji obejmuje wszelkie roboty, materiały i urządzenia użyte do realizacji zamówienia niezależnie od okresu udzielanego przez producenta. Bieg terminu gwarancji i rękojmi liczony będzie od pierwszego dnia po końcowym odbiorze robót stanowiących przedmiot zamówienia.</w:t>
      </w:r>
    </w:p>
    <w:p w:rsidR="00050909" w:rsidRPr="00050909" w:rsidRDefault="00050909" w:rsidP="00050909">
      <w:pPr>
        <w:spacing w:before="60" w:after="60" w:line="240" w:lineRule="auto"/>
        <w:ind w:left="708"/>
        <w:jc w:val="both"/>
        <w:rPr>
          <w:rFonts w:ascii="Times New Roman" w:eastAsia="Times New Roman" w:hAnsi="Times New Roman" w:cs="Times New Roman"/>
          <w:sz w:val="16"/>
          <w:szCs w:val="20"/>
          <w:lang w:eastAsia="pl-PL"/>
        </w:rPr>
      </w:pPr>
      <w:r w:rsidRPr="00050909">
        <w:rPr>
          <w:rFonts w:ascii="Times New Roman" w:eastAsia="Times New Roman" w:hAnsi="Times New Roman" w:cs="Times New Roman"/>
          <w:sz w:val="20"/>
          <w:szCs w:val="24"/>
          <w:lang w:eastAsia="pl-PL"/>
        </w:rPr>
        <w:t>Deklarowany okres nie dotyczy sieci strukturalnej na która wykonawca udzieli gwarancja 25 letniej producenta sieci strukturalnej.</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Uważam(y) się związany(i) niniejszą ofertą przez czas wskazany w specyfikacji istotnych warunków zamówienia tj. przez 30 dni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przypadku uznania mojej/naszej oferty za najkorzystniejszą zobowiązuję(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się zawrzeć umowę w miejscu i terminie, jakie zostaną wskazane przez Zamawiającego.</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wadium zostało wniesione: w formie: ……………………………………………, w kwocie: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Proszę o zwrot wadium na nr rachunku bankowego Wykonawcy, z którego wadium zostało wpłacone.</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bCs/>
          <w:sz w:val="20"/>
          <w:szCs w:val="20"/>
          <w:lang w:eastAsia="pl-PL"/>
        </w:rPr>
        <w:t>W przypadku wybrania mojej/naszej oferty deklaruję(</w:t>
      </w:r>
      <w:proofErr w:type="spellStart"/>
      <w:r w:rsidRPr="00050909">
        <w:rPr>
          <w:rFonts w:ascii="Times New Roman" w:eastAsia="Times New Roman" w:hAnsi="Times New Roman" w:cs="Times New Roman"/>
          <w:b/>
          <w:bCs/>
          <w:sz w:val="20"/>
          <w:szCs w:val="20"/>
          <w:lang w:eastAsia="pl-PL"/>
        </w:rPr>
        <w:t>emy</w:t>
      </w:r>
      <w:proofErr w:type="spellEnd"/>
      <w:r w:rsidRPr="00050909">
        <w:rPr>
          <w:rFonts w:ascii="Times New Roman" w:eastAsia="Times New Roman" w:hAnsi="Times New Roman" w:cs="Times New Roman"/>
          <w:b/>
          <w:bCs/>
          <w:sz w:val="20"/>
          <w:szCs w:val="20"/>
          <w:lang w:eastAsia="pl-PL"/>
        </w:rPr>
        <w:t xml:space="preserve">) wniesienie zabezpieczenia należytego wykonania umowy zgodnie z zapisami </w:t>
      </w:r>
      <w:proofErr w:type="spellStart"/>
      <w:r w:rsidRPr="00050909">
        <w:rPr>
          <w:rFonts w:ascii="Times New Roman" w:eastAsia="Times New Roman" w:hAnsi="Times New Roman" w:cs="Times New Roman"/>
          <w:b/>
          <w:bCs/>
          <w:sz w:val="20"/>
          <w:szCs w:val="20"/>
          <w:lang w:eastAsia="pl-PL"/>
        </w:rPr>
        <w:t>siwz</w:t>
      </w:r>
      <w:proofErr w:type="spellEnd"/>
      <w:r w:rsidRPr="00050909">
        <w:rPr>
          <w:rFonts w:ascii="Times New Roman" w:eastAsia="Times New Roman" w:hAnsi="Times New Roman" w:cs="Times New Roman"/>
          <w:b/>
          <w:bCs/>
          <w:sz w:val="20"/>
          <w:szCs w:val="20"/>
          <w:lang w:eastAsia="pl-PL"/>
        </w:rPr>
        <w:t xml:space="preserve"> w formie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Informuję(my), że wybór oferty</w:t>
      </w:r>
      <w:r w:rsidRPr="00050909">
        <w:rPr>
          <w:rFonts w:ascii="Times New Roman" w:eastAsia="Times New Roman" w:hAnsi="Times New Roman" w:cs="Times New Roman"/>
          <w:b/>
          <w:sz w:val="20"/>
          <w:szCs w:val="20"/>
          <w:lang w:eastAsia="pl-PL"/>
        </w:rPr>
        <w:t xml:space="preserve"> będzie/nie będzie*  prowadzić do powstania u Zamawiającego obowiązku podatkowego w zakresie**:………………………………………………………………… ………………………………………………………………………………………………………………….</w:t>
      </w:r>
      <w:r w:rsidRPr="00050909">
        <w:rPr>
          <w:rFonts w:ascii="Times New Roman" w:eastAsia="Times New Roman" w:hAnsi="Times New Roman" w:cs="Times New Roman"/>
          <w:b/>
          <w:sz w:val="20"/>
          <w:szCs w:val="20"/>
          <w:lang w:eastAsia="pl-PL"/>
        </w:rPr>
        <w:br/>
      </w:r>
      <w:r w:rsidRPr="00050909">
        <w:rPr>
          <w:rFonts w:ascii="Times New Roman" w:eastAsia="Times New Roman" w:hAnsi="Times New Roman" w:cs="Times New Roman"/>
          <w:i/>
          <w:sz w:val="18"/>
          <w:szCs w:val="18"/>
          <w:lang w:eastAsia="pl-PL"/>
        </w:rPr>
        <w:t>*niepotrzebne skreślić</w:t>
      </w:r>
    </w:p>
    <w:p w:rsidR="00050909" w:rsidRPr="00050909" w:rsidRDefault="00050909" w:rsidP="00050909">
      <w:pPr>
        <w:spacing w:before="60" w:after="60" w:line="240" w:lineRule="auto"/>
        <w:ind w:left="284"/>
        <w:jc w:val="both"/>
        <w:rPr>
          <w:rFonts w:ascii="Times New Roman" w:eastAsia="Times New Roman" w:hAnsi="Times New Roman" w:cs="Times New Roman"/>
          <w:i/>
          <w:sz w:val="18"/>
          <w:szCs w:val="18"/>
          <w:lang w:eastAsia="pl-PL"/>
        </w:rPr>
      </w:pPr>
      <w:r w:rsidRPr="00050909">
        <w:rPr>
          <w:rFonts w:ascii="Times New Roman" w:eastAsia="Times New Roman" w:hAnsi="Times New Roman" w:cs="Times New Roman"/>
          <w:i/>
          <w:sz w:val="18"/>
          <w:szCs w:val="18"/>
          <w:lang w:eastAsia="pl-PL"/>
        </w:rPr>
        <w:t>**jeżeli będzie, należy</w:t>
      </w:r>
      <w:r w:rsidRPr="00050909">
        <w:rPr>
          <w:rFonts w:ascii="Times New Roman" w:eastAsia="Times New Roman" w:hAnsi="Times New Roman" w:cs="Times New Roman"/>
          <w:b/>
          <w:sz w:val="18"/>
          <w:szCs w:val="18"/>
          <w:lang w:eastAsia="pl-PL"/>
        </w:rPr>
        <w:t xml:space="preserve"> </w:t>
      </w:r>
      <w:r w:rsidRPr="00050909">
        <w:rPr>
          <w:rFonts w:ascii="Times New Roman" w:eastAsia="Times New Roman" w:hAnsi="Times New Roman" w:cs="Times New Roman"/>
          <w:i/>
          <w:sz w:val="18"/>
          <w:szCs w:val="18"/>
          <w:lang w:eastAsia="pl-PL"/>
        </w:rPr>
        <w:t>wskazać nazwę (rodzaj) towaru lub usługi, których dostawa lub świadczenie będzie prowadzić do jego powstania, oraz wskazując ich wartość bez kwoty podatku).</w:t>
      </w:r>
    </w:p>
    <w:p w:rsidR="00050909" w:rsidRPr="00050909" w:rsidRDefault="00050909" w:rsidP="00050909">
      <w:pPr>
        <w:numPr>
          <w:ilvl w:val="0"/>
          <w:numId w:val="31"/>
        </w:num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050909">
        <w:rPr>
          <w:rFonts w:ascii="Times New Roman" w:eastAsia="Times New Roman" w:hAnsi="Times New Roman" w:cs="Times New Roman"/>
          <w:b/>
          <w:bCs/>
          <w:color w:val="000000"/>
          <w:sz w:val="20"/>
          <w:szCs w:val="20"/>
          <w:lang w:eastAsia="pl-PL"/>
        </w:rPr>
        <w:t>Następujące części zamówienia/zakres zamierzamy zlecić podwykonawcom:</w:t>
      </w:r>
      <w:r w:rsidRPr="00050909">
        <w:rPr>
          <w:rFonts w:ascii="Times New Roman" w:eastAsia="Times New Roman" w:hAnsi="Times New Roman" w:cs="Times New Roman"/>
          <w:i/>
          <w:iCs/>
          <w:color w:val="000000"/>
          <w:sz w:val="20"/>
          <w:szCs w:val="20"/>
          <w:lang w:eastAsia="pl-PL"/>
        </w:rPr>
        <w:t xml:space="preserve"> (wypełnić, jeżeli dotyczy)* </w:t>
      </w:r>
    </w:p>
    <w:p w:rsidR="00050909" w:rsidRPr="00050909" w:rsidRDefault="00050909" w:rsidP="00050909">
      <w:pPr>
        <w:autoSpaceDE w:val="0"/>
        <w:autoSpaceDN w:val="0"/>
        <w:adjustRightInd w:val="0"/>
        <w:spacing w:after="0" w:line="240" w:lineRule="auto"/>
        <w:ind w:left="340"/>
        <w:jc w:val="both"/>
        <w:rPr>
          <w:rFonts w:ascii="Times New Roman" w:eastAsia="Times New Roman" w:hAnsi="Times New Roman" w:cs="Times New Roman"/>
          <w:color w:val="000000"/>
          <w:sz w:val="20"/>
          <w:szCs w:val="20"/>
          <w:lang w:eastAsia="pl-PL"/>
        </w:rPr>
      </w:pP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spacing w:after="0"/>
        <w:ind w:left="360"/>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2)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w:t>
      </w:r>
      <w:r w:rsidRPr="00050909">
        <w:rPr>
          <w:rFonts w:ascii="Times New Roman" w:eastAsia="Times New Roman" w:hAnsi="Times New Roman" w:cs="Times New Roman"/>
          <w:color w:val="000000"/>
          <w:sz w:val="16"/>
          <w:szCs w:val="24"/>
          <w:lang w:eastAsia="pl-PL" w:bidi="pl-PL"/>
        </w:rPr>
        <w:t>(nazwa podwykonawców)</w:t>
      </w:r>
    </w:p>
    <w:p w:rsidR="00050909" w:rsidRPr="00050909" w:rsidRDefault="00050909" w:rsidP="00050909">
      <w:pPr>
        <w:spacing w:before="120" w:after="0" w:line="240" w:lineRule="auto"/>
        <w:ind w:left="284"/>
        <w:jc w:val="both"/>
        <w:rPr>
          <w:rFonts w:ascii="Times New Roman" w:eastAsia="Times New Roman" w:hAnsi="Times New Roman" w:cs="Times New Roman"/>
          <w:b/>
          <w:sz w:val="18"/>
          <w:szCs w:val="18"/>
          <w:lang w:eastAsia="pl-PL"/>
        </w:rPr>
      </w:pPr>
      <w:r w:rsidRPr="00050909">
        <w:rPr>
          <w:rFonts w:ascii="Times New Roman" w:eastAsia="Times New Roman" w:hAnsi="Times New Roman" w:cs="Times New Roman"/>
          <w:i/>
          <w:iCs/>
          <w:sz w:val="18"/>
          <w:szCs w:val="18"/>
          <w:lang w:eastAsia="pl-PL"/>
        </w:rPr>
        <w:t>*Niewypełnienie oznacza wykonanie przedmiotu zamówienia bez udziału podwykonawców.</w:t>
      </w:r>
    </w:p>
    <w:p w:rsidR="00050909" w:rsidRPr="00050909" w:rsidRDefault="00050909" w:rsidP="00050909">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Składam(y) niniejszą ofertę w imieniu własnym / jako Wykonawcy wspólnie ubiegający się o udzielenie zamówienia.</w:t>
      </w:r>
    </w:p>
    <w:p w:rsidR="00050909" w:rsidRPr="00AD2422" w:rsidRDefault="00050909" w:rsidP="00AD2422">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nie uczestniczę(</w:t>
      </w:r>
      <w:proofErr w:type="spellStart"/>
      <w:r w:rsidRPr="00050909">
        <w:rPr>
          <w:rFonts w:ascii="Times New Roman" w:eastAsia="Times New Roman" w:hAnsi="Times New Roman" w:cs="Times New Roman"/>
          <w:sz w:val="20"/>
          <w:szCs w:val="20"/>
          <w:lang w:eastAsia="pl-PL"/>
        </w:rPr>
        <w:t>ymy</w:t>
      </w:r>
      <w:proofErr w:type="spellEnd"/>
      <w:r w:rsidRPr="00050909">
        <w:rPr>
          <w:rFonts w:ascii="Times New Roman" w:eastAsia="Times New Roman" w:hAnsi="Times New Roman" w:cs="Times New Roman"/>
          <w:sz w:val="20"/>
          <w:szCs w:val="20"/>
          <w:lang w:eastAsia="pl-PL"/>
        </w:rPr>
        <w:t>) w jakiejkolwiek innej ofercie dotyczącej tego samego zamówienia.</w:t>
      </w:r>
    </w:p>
    <w:p w:rsidR="00050909" w:rsidRPr="00050909" w:rsidRDefault="00050909" w:rsidP="00050909">
      <w:pPr>
        <w:spacing w:after="12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Data ................................</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t xml:space="preserve">    .....................................................</w:t>
      </w:r>
    </w:p>
    <w:p w:rsidR="00050909" w:rsidRPr="00050909" w:rsidRDefault="00050909" w:rsidP="00050909">
      <w:pPr>
        <w:spacing w:after="120" w:line="240" w:lineRule="auto"/>
        <w:ind w:left="4956" w:firstLine="708"/>
        <w:jc w:val="center"/>
        <w:rPr>
          <w:rFonts w:ascii="Times New Roman" w:eastAsia="Times New Roman" w:hAnsi="Times New Roman" w:cs="Times New Roman"/>
          <w:i/>
          <w:sz w:val="20"/>
          <w:szCs w:val="20"/>
          <w:lang w:eastAsia="pl-PL"/>
        </w:rPr>
      </w:pPr>
      <w:r w:rsidRPr="00050909">
        <w:rPr>
          <w:rFonts w:ascii="Times New Roman" w:eastAsia="Times New Roman" w:hAnsi="Times New Roman" w:cs="Times New Roman"/>
          <w:i/>
          <w:sz w:val="20"/>
          <w:szCs w:val="20"/>
          <w:lang w:eastAsia="pl-PL"/>
        </w:rPr>
        <w:t>podpis osoby upoważnionej</w:t>
      </w:r>
    </w:p>
    <w:p w:rsidR="00050909" w:rsidRPr="001C0778" w:rsidRDefault="00050909" w:rsidP="001C0778">
      <w:pPr>
        <w:spacing w:after="120" w:line="240" w:lineRule="auto"/>
        <w:ind w:left="4956" w:firstLine="708"/>
        <w:jc w:val="center"/>
        <w:rPr>
          <w:rFonts w:ascii="Times New Roman" w:eastAsia="Times New Roman" w:hAnsi="Times New Roman" w:cs="Times New Roman"/>
          <w:i/>
          <w:sz w:val="20"/>
          <w:szCs w:val="20"/>
          <w:lang w:eastAsia="pl-PL"/>
        </w:rPr>
        <w:sectPr w:rsidR="00050909" w:rsidRPr="001C0778" w:rsidSect="00AD2422">
          <w:headerReference w:type="default" r:id="rId11"/>
          <w:footerReference w:type="even" r:id="rId12"/>
          <w:footerReference w:type="default" r:id="rId13"/>
          <w:headerReference w:type="first" r:id="rId14"/>
          <w:pgSz w:w="11906" w:h="16838"/>
          <w:pgMar w:top="194" w:right="1418" w:bottom="709" w:left="1418" w:header="139" w:footer="708" w:gutter="0"/>
          <w:cols w:space="708"/>
          <w:titlePg/>
          <w:docGrid w:linePitch="360"/>
        </w:sectPr>
      </w:pPr>
      <w:r w:rsidRPr="00050909">
        <w:rPr>
          <w:rFonts w:ascii="Times New Roman" w:eastAsia="Times New Roman" w:hAnsi="Times New Roman" w:cs="Times New Roman"/>
          <w:i/>
          <w:sz w:val="20"/>
          <w:szCs w:val="20"/>
          <w:lang w:eastAsia="pl-PL"/>
        </w:rPr>
        <w:t>do reprezentacji Wykonawcy</w:t>
      </w:r>
    </w:p>
    <w:p w:rsid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lastRenderedPageBreak/>
        <w:t>ZAŁĄCZNIK NR</w:t>
      </w:r>
      <w:r w:rsidR="00C546E5">
        <w:rPr>
          <w:rFonts w:ascii="Arial" w:eastAsia="Times New Roman" w:hAnsi="Arial" w:cs="Arial"/>
          <w:b/>
          <w:sz w:val="20"/>
          <w:szCs w:val="20"/>
          <w:lang w:eastAsia="pl-PL"/>
        </w:rPr>
        <w:t xml:space="preserve"> I.3</w:t>
      </w:r>
      <w:r>
        <w:rPr>
          <w:rFonts w:ascii="Arial" w:eastAsia="Times New Roman" w:hAnsi="Arial" w:cs="Arial"/>
          <w:b/>
          <w:sz w:val="20"/>
          <w:szCs w:val="20"/>
          <w:lang w:eastAsia="pl-PL"/>
        </w:rPr>
        <w:t xml:space="preserve"> </w:t>
      </w:r>
      <w:r w:rsidRPr="005849ED">
        <w:rPr>
          <w:rFonts w:ascii="Arial" w:eastAsia="Times New Roman" w:hAnsi="Arial" w:cs="Arial"/>
          <w:b/>
          <w:sz w:val="20"/>
          <w:szCs w:val="20"/>
          <w:lang w:eastAsia="pl-PL"/>
        </w:rPr>
        <w:t xml:space="preserve"> do SIWZ</w:t>
      </w: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3"/>
      </w:tblGrid>
      <w:tr w:rsidR="005849ED" w:rsidRPr="005849ED" w:rsidTr="005822B7">
        <w:trPr>
          <w:trHeight w:val="1806"/>
          <w:jc w:val="center"/>
        </w:trPr>
        <w:tc>
          <w:tcPr>
            <w:tcW w:w="5293" w:type="dxa"/>
            <w:shd w:val="clear" w:color="auto" w:fill="auto"/>
            <w:vAlign w:val="center"/>
          </w:tcPr>
          <w:p w:rsidR="005849ED" w:rsidRPr="005849ED" w:rsidRDefault="005849ED" w:rsidP="005849ED">
            <w:pPr>
              <w:spacing w:after="0" w:line="240" w:lineRule="auto"/>
              <w:jc w:val="center"/>
              <w:rPr>
                <w:rFonts w:ascii="Arial" w:eastAsia="Times New Roman" w:hAnsi="Arial" w:cs="Arial"/>
                <w:b/>
                <w:caps/>
                <w:spacing w:val="30"/>
                <w:sz w:val="20"/>
                <w:szCs w:val="20"/>
                <w:lang w:eastAsia="pl-PL"/>
              </w:rPr>
            </w:pPr>
            <w:r w:rsidRPr="005849ED">
              <w:rPr>
                <w:rFonts w:ascii="Arial" w:eastAsia="Times New Roman" w:hAnsi="Arial" w:cs="Arial"/>
                <w:b/>
                <w:caps/>
                <w:spacing w:val="30"/>
                <w:sz w:val="20"/>
                <w:szCs w:val="20"/>
                <w:lang w:eastAsia="pl-PL"/>
              </w:rPr>
              <w:t>OŚWIADCZENIE</w:t>
            </w:r>
          </w:p>
          <w:p w:rsidR="005849ED" w:rsidRPr="005849ED" w:rsidRDefault="005849ED" w:rsidP="005849ED">
            <w:pPr>
              <w:spacing w:after="0" w:line="240" w:lineRule="auto"/>
              <w:jc w:val="center"/>
              <w:rPr>
                <w:rFonts w:ascii="Arial" w:eastAsia="Times New Roman" w:hAnsi="Arial" w:cs="Arial"/>
                <w:b/>
                <w:bCs/>
                <w:caps/>
                <w:sz w:val="20"/>
                <w:szCs w:val="20"/>
                <w:lang w:eastAsia="pl-PL"/>
              </w:rPr>
            </w:pPr>
            <w:r w:rsidRPr="005849ED">
              <w:rPr>
                <w:rFonts w:ascii="Arial" w:eastAsia="Times New Roman" w:hAnsi="Arial" w:cs="Arial"/>
                <w:b/>
                <w:bCs/>
                <w:caps/>
                <w:spacing w:val="30"/>
                <w:sz w:val="20"/>
                <w:szCs w:val="20"/>
                <w:lang w:eastAsia="pl-PL"/>
              </w:rPr>
              <w:t>o spełnianiu warunków</w:t>
            </w:r>
            <w:r w:rsidRPr="005849ED">
              <w:rPr>
                <w:rFonts w:ascii="Arial" w:eastAsia="Times New Roman" w:hAnsi="Arial" w:cs="Arial"/>
                <w:b/>
                <w:caps/>
                <w:sz w:val="20"/>
                <w:szCs w:val="20"/>
                <w:lang w:eastAsia="pl-PL"/>
              </w:rPr>
              <w:t xml:space="preserve"> udziału </w:t>
            </w:r>
            <w:r w:rsidRPr="005849ED">
              <w:rPr>
                <w:rFonts w:ascii="Arial" w:eastAsia="Times New Roman" w:hAnsi="Arial" w:cs="Arial"/>
                <w:b/>
                <w:caps/>
                <w:sz w:val="20"/>
                <w:szCs w:val="20"/>
                <w:lang w:eastAsia="pl-PL"/>
              </w:rPr>
              <w:br/>
              <w:t xml:space="preserve">w postępowaniu oraz </w:t>
            </w:r>
            <w:r w:rsidRPr="005849ED">
              <w:rPr>
                <w:rFonts w:ascii="Arial" w:eastAsia="Times New Roman" w:hAnsi="Arial" w:cs="Arial"/>
                <w:b/>
                <w:bCs/>
                <w:caps/>
                <w:sz w:val="20"/>
                <w:szCs w:val="24"/>
                <w:lang w:eastAsia="pl-PL"/>
              </w:rPr>
              <w:t xml:space="preserve">braku podstaw </w:t>
            </w:r>
            <w:r w:rsidRPr="005849ED">
              <w:rPr>
                <w:rFonts w:ascii="Arial" w:eastAsia="Times New Roman" w:hAnsi="Arial" w:cs="Arial"/>
                <w:b/>
                <w:bCs/>
                <w:caps/>
                <w:sz w:val="20"/>
                <w:szCs w:val="24"/>
                <w:lang w:eastAsia="pl-PL"/>
              </w:rPr>
              <w:br/>
              <w:t>do wykluczenia</w:t>
            </w:r>
          </w:p>
          <w:p w:rsidR="005849ED" w:rsidRPr="005849ED" w:rsidRDefault="005849ED" w:rsidP="00373735">
            <w:pPr>
              <w:spacing w:after="0" w:line="240" w:lineRule="auto"/>
              <w:jc w:val="center"/>
              <w:rPr>
                <w:rFonts w:ascii="Arial" w:eastAsia="Times New Roman" w:hAnsi="Arial" w:cs="Arial"/>
                <w:bCs/>
                <w:sz w:val="20"/>
                <w:szCs w:val="20"/>
                <w:lang w:eastAsia="pl-PL"/>
              </w:rPr>
            </w:pPr>
            <w:r w:rsidRPr="005849ED">
              <w:rPr>
                <w:rFonts w:ascii="Arial" w:eastAsia="Times New Roman" w:hAnsi="Arial" w:cs="Arial"/>
                <w:bCs/>
                <w:sz w:val="20"/>
                <w:szCs w:val="20"/>
                <w:lang w:eastAsia="pl-PL"/>
              </w:rPr>
              <w:t xml:space="preserve">składane na podstawie art. 25a ust. 1 </w:t>
            </w:r>
            <w:r w:rsidRPr="005849ED">
              <w:rPr>
                <w:rFonts w:ascii="Arial" w:eastAsia="Times New Roman" w:hAnsi="Arial" w:cs="Arial"/>
                <w:sz w:val="20"/>
                <w:szCs w:val="20"/>
                <w:lang w:eastAsia="pl-PL"/>
              </w:rPr>
              <w:t xml:space="preserve">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373735" w:rsidRPr="00373735">
              <w:rPr>
                <w:rFonts w:ascii="Arial" w:hAnsi="Arial" w:cs="Arial"/>
                <w:color w:val="000000"/>
                <w:sz w:val="20"/>
                <w:szCs w:val="20"/>
              </w:rPr>
              <w:t>Dz. U. z 2017 r., poz. 1579 z późn. zm</w:t>
            </w:r>
            <w:r w:rsidRPr="005849ED">
              <w:rPr>
                <w:rFonts w:ascii="Arial" w:eastAsia="Times New Roman" w:hAnsi="Arial" w:cs="Arial"/>
                <w:sz w:val="20"/>
                <w:szCs w:val="20"/>
                <w:lang w:eastAsia="pl-PL"/>
              </w:rPr>
              <w:t>.).</w:t>
            </w:r>
          </w:p>
        </w:tc>
      </w:tr>
    </w:tbl>
    <w:p w:rsidR="005849ED" w:rsidRPr="005849ED" w:rsidRDefault="005849ED" w:rsidP="005849ED">
      <w:pPr>
        <w:spacing w:after="0" w:line="240" w:lineRule="auto"/>
        <w:rPr>
          <w:rFonts w:ascii="Arial" w:eastAsia="Times New Roman" w:hAnsi="Arial" w:cs="Arial"/>
          <w:b/>
          <w:sz w:val="20"/>
          <w:szCs w:val="20"/>
          <w:lang w:eastAsia="pl-PL"/>
        </w:rPr>
      </w:pPr>
    </w:p>
    <w:p w:rsidR="006623F1" w:rsidRPr="003B0A9C" w:rsidRDefault="005849ED" w:rsidP="003B0A9C">
      <w:pPr>
        <w:spacing w:after="0" w:line="240" w:lineRule="auto"/>
        <w:rPr>
          <w:rFonts w:ascii="Arial" w:eastAsia="Times New Roman" w:hAnsi="Arial" w:cs="Arial"/>
          <w:b/>
          <w:lang w:eastAsia="pl-PL"/>
        </w:rPr>
      </w:pPr>
      <w:r w:rsidRPr="005849ED">
        <w:rPr>
          <w:rFonts w:ascii="Arial" w:eastAsia="Times New Roman" w:hAnsi="Arial" w:cs="Arial"/>
          <w:sz w:val="24"/>
          <w:szCs w:val="24"/>
          <w:lang w:eastAsia="pl-PL"/>
        </w:rPr>
        <w:t>Przystępując do postępowania w sprawie udzielenia zamówienia publicznego -  pn.</w:t>
      </w:r>
      <w:r w:rsidRPr="005849ED">
        <w:rPr>
          <w:rFonts w:ascii="Arial" w:eastAsia="Times New Roman" w:hAnsi="Arial" w:cs="Arial"/>
          <w:b/>
          <w:sz w:val="20"/>
          <w:szCs w:val="20"/>
          <w:lang w:eastAsia="pl-PL"/>
        </w:rPr>
        <w:t xml:space="preserve"> </w:t>
      </w:r>
      <w:r w:rsidR="00774320" w:rsidRPr="009A558B">
        <w:rPr>
          <w:rFonts w:ascii="Arial" w:hAnsi="Arial" w:cs="Arial"/>
          <w:b/>
          <w:sz w:val="28"/>
          <w:szCs w:val="28"/>
        </w:rPr>
        <w:t>„</w:t>
      </w:r>
      <w:r w:rsidR="003B0A9C" w:rsidRPr="003B0A9C">
        <w:rPr>
          <w:rFonts w:ascii="Arial" w:hAnsi="Arial" w:cs="Arial"/>
          <w:b/>
          <w:sz w:val="28"/>
          <w:szCs w:val="28"/>
        </w:rPr>
        <w:t>Budowa infrastruktury kajakowej wraz z elementami małej architektury wzdłuż rzeki Szprotawa</w:t>
      </w:r>
      <w:r w:rsidR="00774320" w:rsidRPr="009A558B">
        <w:rPr>
          <w:rFonts w:ascii="Arial" w:hAnsi="Arial" w:cs="Arial"/>
          <w:b/>
          <w:sz w:val="28"/>
          <w:szCs w:val="28"/>
        </w:rPr>
        <w:t>”</w:t>
      </w:r>
    </w:p>
    <w:p w:rsidR="005849ED" w:rsidRPr="005849ED" w:rsidRDefault="005849ED" w:rsidP="005849ED">
      <w:pPr>
        <w:autoSpaceDE w:val="0"/>
        <w:autoSpaceDN w:val="0"/>
        <w:spacing w:before="100" w:beforeAutospacing="1" w:after="100" w:afterAutospacing="1"/>
        <w:jc w:val="center"/>
        <w:rPr>
          <w:rFonts w:ascii="Arial" w:eastAsia="Times New Roman" w:hAnsi="Arial" w:cs="Arial"/>
          <w:b/>
          <w:sz w:val="20"/>
          <w:szCs w:val="20"/>
          <w:lang w:eastAsia="pl-PL"/>
        </w:rPr>
      </w:pPr>
    </w:p>
    <w:p w:rsidR="005849ED" w:rsidRPr="0072586F" w:rsidRDefault="005849ED" w:rsidP="0072586F">
      <w:pPr>
        <w:spacing w:after="0"/>
        <w:jc w:val="both"/>
        <w:rPr>
          <w:rFonts w:ascii="Arial" w:eastAsia="Times New Roman" w:hAnsi="Arial" w:cs="Arial"/>
          <w:b/>
          <w:bCs/>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ja/my (imię nazwisko) …..……………………………………………………………………………………….. ................................................................................................................................................................... reprezentując firmę (nazwa firmy).............................................................................................................</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jako pełnomocny przedstawiciel reprezentowanej przeze mnie firmy oświadczam/ my, że:</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spełniam/ my warunki</w:t>
      </w:r>
      <w:r w:rsidRPr="005849ED">
        <w:rPr>
          <w:rFonts w:ascii="Arial" w:eastAsia="Times New Roman" w:hAnsi="Arial" w:cs="Arial"/>
          <w:sz w:val="20"/>
          <w:szCs w:val="20"/>
          <w:lang w:eastAsia="pl-PL"/>
        </w:rPr>
        <w:t xml:space="preserve"> określone przez Zamawiającego pkt 5.1. SIWZ dotyczące:</w:t>
      </w:r>
    </w:p>
    <w:p w:rsidR="005849ED" w:rsidRPr="005849ED" w:rsidRDefault="005849ED" w:rsidP="00171260">
      <w:pPr>
        <w:numPr>
          <w:ilvl w:val="0"/>
          <w:numId w:val="2"/>
        </w:numPr>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3"/>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podlegamy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7D3D07" w:rsidRPr="00373735">
        <w:rPr>
          <w:rFonts w:ascii="Arial" w:hAnsi="Arial" w:cs="Arial"/>
          <w:color w:val="000000"/>
          <w:sz w:val="20"/>
          <w:szCs w:val="20"/>
        </w:rPr>
        <w:t xml:space="preserve">Dz. U. z 2017 r., poz. 1579 z późn. </w:t>
      </w:r>
      <w:proofErr w:type="spellStart"/>
      <w:r w:rsidR="007D3D07" w:rsidRPr="00373735">
        <w:rPr>
          <w:rFonts w:ascii="Arial" w:hAnsi="Arial" w:cs="Arial"/>
          <w:color w:val="000000"/>
          <w:sz w:val="20"/>
          <w:szCs w:val="20"/>
        </w:rPr>
        <w:t>zm</w:t>
      </w:r>
      <w:proofErr w:type="spellEnd"/>
      <w:r w:rsidRPr="005849ED">
        <w:rPr>
          <w:rFonts w:ascii="Arial" w:eastAsia="Times New Roman" w:hAnsi="Arial" w:cs="Arial"/>
          <w:sz w:val="20"/>
          <w:szCs w:val="20"/>
          <w:lang w:eastAsia="pl-PL"/>
        </w:rPr>
        <w:t>)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3A5EC4" w:rsidP="005849ED">
      <w:pPr>
        <w:spacing w:after="0" w:line="240" w:lineRule="auto"/>
        <w:jc w:val="both"/>
        <w:rPr>
          <w:rFonts w:ascii="Arial" w:eastAsia="Times New Roman" w:hAnsi="Arial" w:cs="Arial"/>
          <w:sz w:val="20"/>
          <w:szCs w:val="20"/>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00D66C38">
        <w:rPr>
          <w:rFonts w:ascii="Arial" w:eastAsia="Times New Roman" w:hAnsi="Arial" w:cs="Arial"/>
          <w:b/>
          <w:sz w:val="20"/>
          <w:szCs w:val="20"/>
          <w:lang w:eastAsia="pl-PL"/>
        </w:rPr>
        <w:t xml:space="preserve">podmioty </w:t>
      </w:r>
      <w:r w:rsidRPr="005849ED">
        <w:rPr>
          <w:rFonts w:ascii="Arial" w:eastAsia="Times New Roman" w:hAnsi="Arial" w:cs="Arial"/>
          <w:sz w:val="20"/>
          <w:szCs w:val="20"/>
          <w:lang w:eastAsia="pl-PL"/>
        </w:rPr>
        <w:t>, na zdolnościach których polegamy w celu wykazania spełnienia warunków udziału w postępowaniu:</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spełniają warunki</w:t>
      </w:r>
      <w:r w:rsidRPr="005849ED">
        <w:rPr>
          <w:rFonts w:ascii="Arial" w:eastAsia="Times New Roman" w:hAnsi="Arial" w:cs="Arial"/>
          <w:sz w:val="20"/>
          <w:szCs w:val="20"/>
          <w:lang w:eastAsia="pl-PL"/>
        </w:rPr>
        <w:t xml:space="preserve"> określone przez Zamawiającego pkt 5.1. SIWZ w zakresie w jakim powołujemy się na ich zasoby, dotyczące</w:t>
      </w:r>
    </w:p>
    <w:p w:rsidR="005849ED" w:rsidRPr="005849ED" w:rsidRDefault="005849ED" w:rsidP="00171260">
      <w:pPr>
        <w:numPr>
          <w:ilvl w:val="0"/>
          <w:numId w:val="4"/>
        </w:numPr>
        <w:tabs>
          <w:tab w:val="clear" w:pos="360"/>
        </w:tabs>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5"/>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7D3D07" w:rsidRPr="00373735">
        <w:rPr>
          <w:rFonts w:ascii="Arial" w:hAnsi="Arial" w:cs="Arial"/>
          <w:color w:val="000000"/>
          <w:sz w:val="20"/>
          <w:szCs w:val="20"/>
        </w:rPr>
        <w:t>Dz. U. z 2017 r., poz. 1579 z późn. zm</w:t>
      </w:r>
      <w:r w:rsidRPr="005849ED">
        <w:rPr>
          <w:rFonts w:ascii="Arial" w:eastAsia="Times New Roman" w:hAnsi="Arial" w:cs="Arial"/>
          <w:sz w:val="20"/>
          <w:szCs w:val="20"/>
          <w:lang w:eastAsia="pl-PL"/>
        </w:rPr>
        <w:t>.)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3A5EC4" w:rsidP="005849ED">
      <w:pPr>
        <w:spacing w:after="0" w:line="240" w:lineRule="auto"/>
        <w:jc w:val="both"/>
        <w:rPr>
          <w:rFonts w:ascii="Arial" w:eastAsia="Times New Roman" w:hAnsi="Arial" w:cs="Arial"/>
          <w:sz w:val="16"/>
          <w:szCs w:val="18"/>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lastRenderedPageBreak/>
        <w:t>III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Pr="005849ED">
        <w:rPr>
          <w:rFonts w:ascii="Arial" w:eastAsia="Times New Roman" w:hAnsi="Arial" w:cs="Arial"/>
          <w:b/>
          <w:sz w:val="20"/>
          <w:szCs w:val="20"/>
          <w:lang w:eastAsia="pl-PL"/>
        </w:rPr>
        <w:t>Podwyk</w:t>
      </w:r>
      <w:r w:rsidR="00433467">
        <w:rPr>
          <w:rFonts w:ascii="Arial" w:eastAsia="Times New Roman" w:hAnsi="Arial" w:cs="Arial"/>
          <w:b/>
          <w:sz w:val="20"/>
          <w:szCs w:val="20"/>
          <w:lang w:eastAsia="pl-PL"/>
        </w:rPr>
        <w:t>onawcy</w:t>
      </w:r>
      <w:r w:rsidRPr="005849ED">
        <w:rPr>
          <w:rFonts w:ascii="Arial" w:eastAsia="Times New Roman" w:hAnsi="Arial" w:cs="Arial"/>
          <w:sz w:val="20"/>
          <w:szCs w:val="20"/>
          <w:lang w:eastAsia="pl-PL"/>
        </w:rPr>
        <w:t>, inni niż podmioty, o których mowa w pkt II niniejszego oświadczenia</w:t>
      </w:r>
      <w:r w:rsidRPr="005849ED">
        <w:rPr>
          <w:rFonts w:ascii="Arial" w:eastAsia="Times New Roman" w:hAnsi="Arial" w:cs="Arial"/>
          <w:color w:val="FF0000"/>
          <w:sz w:val="20"/>
          <w:szCs w:val="20"/>
          <w:vertAlign w:val="superscript"/>
          <w:lang w:eastAsia="pl-PL"/>
        </w:rPr>
        <w:t>5</w:t>
      </w:r>
      <w:r w:rsidRPr="005849ED">
        <w:rPr>
          <w:rFonts w:ascii="Arial" w:eastAsia="Times New Roman" w:hAnsi="Arial" w:cs="Arial"/>
          <w:sz w:val="20"/>
          <w:szCs w:val="20"/>
          <w:lang w:eastAsia="pl-PL"/>
        </w:rPr>
        <w:t xml:space="preserve"> </w:t>
      </w: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7D3D07" w:rsidRPr="00373735">
        <w:rPr>
          <w:rFonts w:ascii="Arial" w:hAnsi="Arial" w:cs="Arial"/>
          <w:color w:val="000000"/>
          <w:sz w:val="20"/>
          <w:szCs w:val="20"/>
        </w:rPr>
        <w:t>Dz. U. z 2017 r., poz. 1579 z późn. zm</w:t>
      </w:r>
      <w:bookmarkStart w:id="0" w:name="_GoBack"/>
      <w:bookmarkEnd w:id="0"/>
      <w:r w:rsidRPr="005849ED">
        <w:rPr>
          <w:rFonts w:ascii="Arial" w:eastAsia="Times New Roman" w:hAnsi="Arial" w:cs="Arial"/>
          <w:sz w:val="20"/>
          <w:szCs w:val="20"/>
          <w:lang w:eastAsia="pl-PL"/>
        </w:rPr>
        <w:t>.) z uwagi na okoliczności wymienione w pkt 5.2. SIWZ.</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3A5EC4">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Oświadczam, że wszystkie informacje podane w powyższych oświadczeniach są aktualne </w:t>
      </w:r>
      <w:r w:rsidRPr="005849ED">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5849ED" w:rsidRPr="005849ED" w:rsidRDefault="005849ED" w:rsidP="005849ED">
      <w:pPr>
        <w:spacing w:after="0" w:line="240" w:lineRule="auto"/>
        <w:jc w:val="center"/>
        <w:rPr>
          <w:rFonts w:ascii="Arial" w:eastAsia="Times New Roman" w:hAnsi="Arial" w:cs="Arial"/>
          <w:sz w:val="20"/>
          <w:szCs w:val="20"/>
          <w:lang w:eastAsia="pl-PL"/>
        </w:rPr>
      </w:pPr>
      <w:r w:rsidRPr="005849ED">
        <w:rPr>
          <w:rFonts w:ascii="Arial" w:eastAsia="Times New Roman" w:hAnsi="Arial" w:cs="Arial"/>
          <w:sz w:val="20"/>
          <w:szCs w:val="20"/>
          <w:lang w:eastAsia="pl-PL"/>
        </w:rPr>
        <w:tab/>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5849ED" w:rsidP="005849ED">
      <w:pPr>
        <w:spacing w:after="0" w:line="240" w:lineRule="auto"/>
        <w:rPr>
          <w:rFonts w:ascii="Arial" w:eastAsia="Times New Roman" w:hAnsi="Arial" w:cs="Arial"/>
          <w:sz w:val="16"/>
          <w:szCs w:val="18"/>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AC5181" w:rsidRDefault="00AC5181"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BE59D2" w:rsidRDefault="00BE59D2" w:rsidP="00AC5181">
      <w:pPr>
        <w:autoSpaceDE w:val="0"/>
        <w:autoSpaceDN w:val="0"/>
        <w:adjustRightInd w:val="0"/>
        <w:spacing w:after="0" w:line="240" w:lineRule="auto"/>
        <w:rPr>
          <w:rFonts w:ascii="Arial" w:hAnsi="Arial" w:cs="Arial"/>
          <w:b/>
          <w:bCs/>
          <w:color w:val="000000"/>
          <w:sz w:val="20"/>
          <w:szCs w:val="20"/>
        </w:rPr>
      </w:pPr>
    </w:p>
    <w:p w:rsidR="005F7301" w:rsidRDefault="005F7301"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D2422">
      <w:pPr>
        <w:autoSpaceDE w:val="0"/>
        <w:autoSpaceDN w:val="0"/>
        <w:adjustRightInd w:val="0"/>
        <w:spacing w:after="0" w:line="240" w:lineRule="auto"/>
        <w:jc w:val="center"/>
        <w:rPr>
          <w:rFonts w:ascii="Arial" w:hAnsi="Arial" w:cs="Arial"/>
          <w:b/>
          <w:bCs/>
          <w:color w:val="000000"/>
          <w:sz w:val="20"/>
          <w:szCs w:val="20"/>
        </w:rPr>
      </w:pPr>
    </w:p>
    <w:p w:rsidR="001F6E24" w:rsidRDefault="001F6E24" w:rsidP="00AC5181">
      <w:pPr>
        <w:autoSpaceDE w:val="0"/>
        <w:autoSpaceDN w:val="0"/>
        <w:adjustRightInd w:val="0"/>
        <w:spacing w:after="0" w:line="240" w:lineRule="auto"/>
        <w:rPr>
          <w:rFonts w:ascii="Arial" w:hAnsi="Arial" w:cs="Arial"/>
          <w:b/>
          <w:bCs/>
          <w:color w:val="000000"/>
          <w:sz w:val="20"/>
          <w:szCs w:val="20"/>
        </w:rPr>
      </w:pPr>
    </w:p>
    <w:p w:rsidR="00D15F68" w:rsidRDefault="00D15F68" w:rsidP="00AC5181">
      <w:pPr>
        <w:autoSpaceDE w:val="0"/>
        <w:autoSpaceDN w:val="0"/>
        <w:adjustRightInd w:val="0"/>
        <w:spacing w:after="0" w:line="240" w:lineRule="auto"/>
        <w:rPr>
          <w:rFonts w:ascii="Arial" w:hAnsi="Arial" w:cs="Arial"/>
          <w:b/>
          <w:bCs/>
          <w:color w:val="000000"/>
          <w:sz w:val="20"/>
          <w:szCs w:val="20"/>
        </w:rPr>
      </w:pPr>
    </w:p>
    <w:p w:rsidR="005751F9" w:rsidRDefault="005751F9" w:rsidP="00AC5181">
      <w:pPr>
        <w:autoSpaceDE w:val="0"/>
        <w:autoSpaceDN w:val="0"/>
        <w:adjustRightInd w:val="0"/>
        <w:spacing w:after="0" w:line="240" w:lineRule="auto"/>
        <w:rPr>
          <w:rFonts w:ascii="Arial" w:hAnsi="Arial" w:cs="Arial"/>
          <w:b/>
          <w:bCs/>
          <w:color w:val="000000"/>
          <w:sz w:val="20"/>
          <w:szCs w:val="20"/>
        </w:rPr>
      </w:pPr>
    </w:p>
    <w:p w:rsidR="006A25DF" w:rsidRDefault="006A25DF" w:rsidP="00FA2AAB">
      <w:pPr>
        <w:keepNext/>
        <w:tabs>
          <w:tab w:val="num" w:pos="0"/>
        </w:tabs>
        <w:suppressAutoHyphens/>
        <w:spacing w:after="0"/>
        <w:outlineLvl w:val="0"/>
        <w:rPr>
          <w:rFonts w:ascii="Tahoma" w:eastAsia="Times New Roman" w:hAnsi="Tahoma" w:cs="Tahoma"/>
          <w:b/>
          <w:bCs/>
          <w:sz w:val="20"/>
          <w:szCs w:val="20"/>
          <w:lang w:eastAsia="ar-SA"/>
        </w:rPr>
      </w:pPr>
    </w:p>
    <w:p w:rsidR="002B6FDB" w:rsidRPr="00F9385B" w:rsidRDefault="002B6FDB" w:rsidP="002B6FDB">
      <w:pPr>
        <w:spacing w:after="0" w:line="240" w:lineRule="auto"/>
        <w:rPr>
          <w:rFonts w:ascii="Arial" w:eastAsia="Times New Roman" w:hAnsi="Arial" w:cs="Arial"/>
          <w:b/>
          <w:sz w:val="20"/>
          <w:szCs w:val="20"/>
          <w:lang w:eastAsia="pl-PL"/>
        </w:rPr>
      </w:pPr>
      <w:r w:rsidRPr="00F9385B">
        <w:rPr>
          <w:rFonts w:ascii="Arial" w:eastAsia="Times New Roman" w:hAnsi="Arial" w:cs="Arial"/>
          <w:b/>
          <w:sz w:val="20"/>
          <w:szCs w:val="20"/>
          <w:lang w:eastAsia="pl-PL"/>
        </w:rPr>
        <w:t>ZAŁĄCZNIK NR II.1 do SIWZ</w:t>
      </w:r>
    </w:p>
    <w:p w:rsidR="002B6FDB" w:rsidRPr="00F9385B" w:rsidRDefault="002B6FDB" w:rsidP="002B6FDB">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tblGrid>
      <w:tr w:rsidR="002B6FDB" w:rsidRPr="00F9385B" w:rsidTr="005822B7">
        <w:trPr>
          <w:trHeight w:val="1701"/>
          <w:jc w:val="center"/>
        </w:trPr>
        <w:tc>
          <w:tcPr>
            <w:tcW w:w="4536" w:type="dxa"/>
            <w:shd w:val="clear" w:color="auto" w:fill="auto"/>
            <w:vAlign w:val="center"/>
          </w:tcPr>
          <w:p w:rsidR="002B6FDB" w:rsidRPr="00F9385B" w:rsidRDefault="002B6FDB" w:rsidP="002B6FDB">
            <w:pPr>
              <w:spacing w:after="0" w:line="240" w:lineRule="auto"/>
              <w:jc w:val="center"/>
              <w:rPr>
                <w:rFonts w:ascii="Arial" w:eastAsia="Times New Roman" w:hAnsi="Arial" w:cs="Arial"/>
                <w:b/>
                <w:caps/>
                <w:spacing w:val="30"/>
                <w:sz w:val="20"/>
                <w:szCs w:val="20"/>
                <w:lang w:eastAsia="pl-PL"/>
              </w:rPr>
            </w:pPr>
            <w:r w:rsidRPr="00F9385B">
              <w:rPr>
                <w:rFonts w:ascii="Arial" w:eastAsia="Times New Roman" w:hAnsi="Arial" w:cs="Arial"/>
                <w:b/>
                <w:caps/>
                <w:spacing w:val="30"/>
                <w:sz w:val="20"/>
                <w:szCs w:val="20"/>
                <w:lang w:eastAsia="pl-PL"/>
              </w:rPr>
              <w:t>oświadczenie</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składane na podstawie art. 24 ust. 11 </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ustawy z dnia 29 stycznia 2004 r. </w:t>
            </w:r>
          </w:p>
          <w:p w:rsidR="002B6FDB" w:rsidRPr="00F9385B" w:rsidRDefault="002B6FDB" w:rsidP="00373735">
            <w:pPr>
              <w:spacing w:after="0" w:line="240" w:lineRule="auto"/>
              <w:jc w:val="center"/>
              <w:rPr>
                <w:rFonts w:ascii="Arial" w:eastAsia="Times New Roman" w:hAnsi="Arial" w:cs="Arial"/>
                <w:sz w:val="20"/>
                <w:szCs w:val="20"/>
                <w:lang w:eastAsia="pl-PL"/>
              </w:rPr>
            </w:pPr>
            <w:r w:rsidRPr="00F9385B">
              <w:rPr>
                <w:rFonts w:ascii="Arial" w:eastAsia="Times New Roman" w:hAnsi="Arial" w:cs="Arial"/>
                <w:bCs/>
                <w:i/>
                <w:sz w:val="20"/>
                <w:szCs w:val="20"/>
                <w:lang w:eastAsia="pl-PL"/>
              </w:rPr>
              <w:t>Prawo zamówień publicznych</w:t>
            </w:r>
            <w:r w:rsidRPr="00F9385B">
              <w:rPr>
                <w:rFonts w:ascii="Arial" w:eastAsia="Times New Roman" w:hAnsi="Arial" w:cs="Arial"/>
                <w:bCs/>
                <w:sz w:val="20"/>
                <w:szCs w:val="20"/>
                <w:lang w:eastAsia="pl-PL"/>
              </w:rPr>
              <w:t xml:space="preserve">                                      (</w:t>
            </w:r>
            <w:r w:rsidR="00373735" w:rsidRPr="00373735">
              <w:rPr>
                <w:rFonts w:ascii="Arial" w:hAnsi="Arial" w:cs="Arial"/>
                <w:color w:val="000000"/>
                <w:sz w:val="20"/>
                <w:szCs w:val="20"/>
              </w:rPr>
              <w:t>Dz. U. z 2017 r., poz. 1579 z późn. zm</w:t>
            </w:r>
            <w:r w:rsidRPr="00F9385B">
              <w:rPr>
                <w:rFonts w:ascii="Arial" w:eastAsia="Times New Roman" w:hAnsi="Arial" w:cs="Arial"/>
                <w:sz w:val="20"/>
                <w:szCs w:val="20"/>
                <w:lang w:eastAsia="pl-PL"/>
              </w:rPr>
              <w:t>.)</w:t>
            </w:r>
            <w:r w:rsidRPr="00F9385B">
              <w:rPr>
                <w:rFonts w:ascii="Arial" w:eastAsia="Times New Roman" w:hAnsi="Arial" w:cs="Arial"/>
                <w:bCs/>
                <w:sz w:val="20"/>
                <w:szCs w:val="20"/>
                <w:lang w:eastAsia="pl-PL"/>
              </w:rPr>
              <w:t>.</w:t>
            </w:r>
          </w:p>
        </w:tc>
      </w:tr>
    </w:tbl>
    <w:p w:rsidR="002B6FDB" w:rsidRPr="00F9385B" w:rsidRDefault="002B6FDB" w:rsidP="003A5EC4">
      <w:pPr>
        <w:spacing w:after="0" w:line="240" w:lineRule="auto"/>
        <w:rPr>
          <w:rFonts w:ascii="Arial" w:eastAsia="Times New Roman" w:hAnsi="Arial" w:cs="Arial"/>
          <w:b/>
          <w:bCs/>
          <w:sz w:val="20"/>
          <w:szCs w:val="20"/>
          <w:lang w:eastAsia="pl-PL"/>
        </w:rPr>
      </w:pPr>
    </w:p>
    <w:p w:rsidR="002B6FDB" w:rsidRPr="00F9385B" w:rsidRDefault="002B6FDB" w:rsidP="002B6FDB">
      <w:pPr>
        <w:spacing w:after="0" w:line="240" w:lineRule="auto"/>
        <w:jc w:val="center"/>
        <w:rPr>
          <w:rFonts w:ascii="Arial" w:eastAsia="Times New Roman" w:hAnsi="Arial" w:cs="Arial"/>
          <w:b/>
          <w:bCs/>
          <w:sz w:val="20"/>
          <w:szCs w:val="20"/>
          <w:lang w:eastAsia="pl-PL"/>
        </w:rPr>
      </w:pPr>
    </w:p>
    <w:p w:rsidR="002B6FDB" w:rsidRPr="009A558B" w:rsidRDefault="002B6FDB" w:rsidP="00AD2422">
      <w:pPr>
        <w:spacing w:after="0" w:line="240" w:lineRule="auto"/>
        <w:rPr>
          <w:rFonts w:ascii="Arial" w:eastAsia="Times New Roman" w:hAnsi="Arial" w:cs="Arial"/>
          <w:b/>
          <w:sz w:val="20"/>
          <w:szCs w:val="20"/>
          <w:lang w:eastAsia="pl-PL"/>
        </w:rPr>
      </w:pPr>
      <w:r w:rsidRPr="00F9385B">
        <w:rPr>
          <w:rFonts w:ascii="Arial" w:eastAsia="Times New Roman" w:hAnsi="Arial" w:cs="Arial"/>
          <w:sz w:val="20"/>
          <w:szCs w:val="20"/>
          <w:lang w:eastAsia="pl-PL"/>
        </w:rPr>
        <w:t>Przystępując do postępowania w sprawie udzielenia zamówienia publicznego - pn.</w:t>
      </w:r>
      <w:r w:rsidR="00E01877" w:rsidRPr="00F9385B">
        <w:rPr>
          <w:rFonts w:ascii="Arial" w:hAnsi="Arial" w:cs="Arial"/>
          <w:color w:val="000000"/>
          <w:sz w:val="20"/>
          <w:szCs w:val="20"/>
        </w:rPr>
        <w:t xml:space="preserve"> </w:t>
      </w:r>
      <w:r w:rsidR="00EE3A32" w:rsidRPr="009A558B">
        <w:rPr>
          <w:rFonts w:ascii="Arial" w:hAnsi="Arial" w:cs="Arial"/>
          <w:b/>
          <w:sz w:val="20"/>
          <w:szCs w:val="20"/>
        </w:rPr>
        <w:t>„</w:t>
      </w:r>
      <w:r w:rsidR="005751F9" w:rsidRPr="005751F9">
        <w:rPr>
          <w:rFonts w:ascii="Arial" w:hAnsi="Arial" w:cs="Arial"/>
          <w:b/>
          <w:sz w:val="20"/>
          <w:szCs w:val="20"/>
        </w:rPr>
        <w:t>Budowa infrastruktury kajakowej wraz z elementami małej architektury wzdłuż rzeki Szprotawa</w:t>
      </w:r>
      <w:r w:rsidR="005A1F79">
        <w:rPr>
          <w:rFonts w:ascii="Arial" w:hAnsi="Arial" w:cs="Arial"/>
          <w:b/>
          <w:szCs w:val="24"/>
        </w:rPr>
        <w:t>.</w:t>
      </w:r>
      <w:r w:rsidR="00EE3A32" w:rsidRPr="009A558B">
        <w:rPr>
          <w:rFonts w:ascii="Arial" w:hAnsi="Arial" w:cs="Arial"/>
          <w:b/>
          <w:sz w:val="20"/>
          <w:szCs w:val="20"/>
        </w:rPr>
        <w:t>”</w:t>
      </w:r>
      <w:r w:rsidRPr="009A558B">
        <w:rPr>
          <w:rFonts w:ascii="Arial" w:eastAsia="Times New Roman" w:hAnsi="Arial" w:cs="Arial"/>
          <w:b/>
          <w:sz w:val="20"/>
          <w:szCs w:val="20"/>
          <w:lang w:eastAsia="pl-PL"/>
        </w:rPr>
        <w:t xml:space="preserve"> </w:t>
      </w:r>
    </w:p>
    <w:p w:rsidR="002B6FDB" w:rsidRPr="00F9385B" w:rsidRDefault="002B6FDB" w:rsidP="002B6FDB">
      <w:pPr>
        <w:spacing w:after="0" w:line="360" w:lineRule="auto"/>
        <w:jc w:val="both"/>
        <w:rPr>
          <w:rFonts w:ascii="Arial" w:eastAsia="Times New Roman" w:hAnsi="Arial" w:cs="Arial"/>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ja/my (imię nazwisko) ……………………………………………………………………………………..... ................................................................................................................................................................... reprezentując firmę (nazwa firmy).............................................................................................................</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jako pełnomocny przedstawiciel reprezentowanej przeze mnie firmy oświadczam/ my, że</w:t>
      </w:r>
      <w:r w:rsidRPr="00F9385B">
        <w:rPr>
          <w:rFonts w:ascii="Arial" w:eastAsia="Times New Roman" w:hAnsi="Arial" w:cs="Arial"/>
          <w:color w:val="FF0000"/>
          <w:sz w:val="20"/>
          <w:szCs w:val="20"/>
          <w:lang w:eastAsia="pl-PL"/>
        </w:rPr>
        <w:t>:</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0B5580">
        <w:rPr>
          <w:rFonts w:ascii="Arial" w:eastAsia="Times New Roman" w:hAnsi="Arial" w:cs="Arial"/>
          <w:b/>
          <w:sz w:val="20"/>
          <w:szCs w:val="20"/>
          <w:lang w:eastAsia="pl-PL"/>
        </w:rPr>
      </w:r>
      <w:r w:rsidR="000B5580">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nie należę/my do grupy kapitałowej</w:t>
      </w:r>
      <w:r w:rsidRPr="00F9385B">
        <w:rPr>
          <w:rFonts w:ascii="Arial" w:eastAsia="Times New Roman" w:hAnsi="Arial" w:cs="Arial"/>
          <w:b/>
          <w:sz w:val="20"/>
          <w:szCs w:val="20"/>
          <w:vertAlign w:val="superscript"/>
          <w:lang w:eastAsia="pl-PL"/>
        </w:rPr>
        <w:footnoteReference w:id="1"/>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0B5580">
        <w:rPr>
          <w:rFonts w:ascii="Arial" w:eastAsia="Times New Roman" w:hAnsi="Arial" w:cs="Arial"/>
          <w:b/>
          <w:sz w:val="20"/>
          <w:szCs w:val="20"/>
          <w:lang w:eastAsia="pl-PL"/>
        </w:rPr>
      </w:r>
      <w:r w:rsidR="000B5580">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należę/my do grupy kapitałowej</w:t>
      </w:r>
      <w:r w:rsidRPr="00F9385B">
        <w:rPr>
          <w:rFonts w:ascii="Arial" w:eastAsia="Times New Roman" w:hAnsi="Arial" w:cs="Arial"/>
          <w:b/>
          <w:sz w:val="20"/>
          <w:szCs w:val="20"/>
          <w:vertAlign w:val="superscript"/>
          <w:lang w:eastAsia="pl-PL"/>
        </w:rPr>
        <w:t>7</w:t>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 celu wykazania, że istniejące między nami powiązania nie prowadzą do zakłócenia konkurencji w niniejszym postępowaniu o udzielenie zamówienia </w:t>
      </w:r>
      <w:r w:rsidRPr="00F9385B">
        <w:rPr>
          <w:rFonts w:ascii="Arial" w:eastAsia="Times New Roman" w:hAnsi="Arial" w:cs="Arial"/>
          <w:sz w:val="20"/>
          <w:szCs w:val="20"/>
          <w:u w:val="single"/>
          <w:lang w:eastAsia="pl-PL"/>
        </w:rPr>
        <w:t xml:space="preserve">przedstawiamy stosowne </w:t>
      </w:r>
      <w:r w:rsidRPr="00F9385B">
        <w:rPr>
          <w:rFonts w:ascii="Arial" w:eastAsia="Times New Roman" w:hAnsi="Arial" w:cs="Arial"/>
          <w:sz w:val="20"/>
          <w:szCs w:val="20"/>
          <w:lang w:eastAsia="pl-PL"/>
        </w:rPr>
        <w:t>dokumenty i/lub informacje, stanowiące załącznik do niniejszego oświadczenia.</w:t>
      </w:r>
    </w:p>
    <w:p w:rsidR="002B6FDB" w:rsidRPr="00F9385B" w:rsidRDefault="002B6FDB" w:rsidP="002B6FDB">
      <w:pPr>
        <w:spacing w:after="0" w:line="360" w:lineRule="auto"/>
        <w:jc w:val="both"/>
        <w:rPr>
          <w:rFonts w:ascii="Arial" w:eastAsia="Times New Roman" w:hAnsi="Arial" w:cs="Arial"/>
          <w:color w:val="FF00FF"/>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Oświadczam, że wszystkie informacje podane w powyższym oświadczeniu są aktualne </w:t>
      </w:r>
      <w:r w:rsidRPr="00F9385B">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rPr>
          <w:rFonts w:ascii="Arial" w:eastAsia="Times New Roman" w:hAnsi="Arial" w:cs="Arial"/>
          <w:sz w:val="20"/>
          <w:szCs w:val="20"/>
          <w:lang w:eastAsia="pl-PL"/>
        </w:rPr>
      </w:pPr>
      <w:r w:rsidRPr="00F9385B">
        <w:rPr>
          <w:rFonts w:ascii="Arial" w:eastAsia="Times New Roman" w:hAnsi="Arial" w:cs="Arial"/>
          <w:sz w:val="20"/>
          <w:szCs w:val="20"/>
          <w:lang w:eastAsia="pl-PL"/>
        </w:rPr>
        <w:t>dnia ..........................</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t xml:space="preserve">              .............................................................................</w:t>
      </w:r>
    </w:p>
    <w:p w:rsidR="003A5EC4" w:rsidRPr="00F9385B" w:rsidRDefault="002B6FDB" w:rsidP="00915DD8">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Wykonawca lub upełnomocniony przedstawiciel Wykonawcy</w:t>
      </w:r>
    </w:p>
    <w:p w:rsidR="002B68DC" w:rsidRPr="00F9385B" w:rsidRDefault="002B68DC" w:rsidP="00915DD8">
      <w:pPr>
        <w:spacing w:after="0" w:line="240" w:lineRule="auto"/>
        <w:jc w:val="both"/>
        <w:rPr>
          <w:rFonts w:ascii="Arial" w:eastAsia="Times New Roman" w:hAnsi="Arial" w:cs="Arial"/>
          <w:sz w:val="20"/>
          <w:szCs w:val="20"/>
          <w:lang w:eastAsia="pl-PL"/>
        </w:rPr>
      </w:pPr>
    </w:p>
    <w:p w:rsidR="00CA5752" w:rsidRDefault="00CA5752" w:rsidP="00AD2422">
      <w:pPr>
        <w:spacing w:after="0" w:line="240" w:lineRule="auto"/>
        <w:jc w:val="center"/>
        <w:rPr>
          <w:rFonts w:ascii="Arial" w:eastAsia="Times New Roman" w:hAnsi="Arial" w:cs="Arial"/>
          <w:noProof/>
          <w:lang w:eastAsia="pl-PL"/>
        </w:rPr>
      </w:pPr>
    </w:p>
    <w:p w:rsidR="00D02FEE" w:rsidRDefault="00D02FEE" w:rsidP="00AD2422">
      <w:pPr>
        <w:spacing w:after="0" w:line="240" w:lineRule="auto"/>
        <w:jc w:val="center"/>
        <w:rPr>
          <w:rFonts w:ascii="Arial" w:eastAsia="Times New Roman" w:hAnsi="Arial" w:cs="Arial"/>
          <w:noProof/>
          <w:lang w:eastAsia="pl-PL"/>
        </w:rPr>
      </w:pPr>
    </w:p>
    <w:p w:rsidR="00D02FEE" w:rsidRDefault="00D02FEE" w:rsidP="00AD2422">
      <w:pPr>
        <w:spacing w:after="0" w:line="240" w:lineRule="auto"/>
        <w:jc w:val="center"/>
        <w:rPr>
          <w:rFonts w:ascii="Arial" w:eastAsia="Times New Roman" w:hAnsi="Arial" w:cs="Arial"/>
          <w:noProof/>
          <w:lang w:eastAsia="pl-PL"/>
        </w:rPr>
      </w:pPr>
    </w:p>
    <w:p w:rsidR="00D02FEE" w:rsidRDefault="00D02FEE" w:rsidP="00AD2422">
      <w:pPr>
        <w:spacing w:after="0" w:line="240" w:lineRule="auto"/>
        <w:jc w:val="center"/>
        <w:rPr>
          <w:rFonts w:ascii="Arial" w:eastAsia="Times New Roman" w:hAnsi="Arial" w:cs="Arial"/>
          <w:noProof/>
          <w:lang w:eastAsia="pl-PL"/>
        </w:rPr>
      </w:pPr>
    </w:p>
    <w:p w:rsidR="00D02FEE" w:rsidRDefault="00D02FEE" w:rsidP="00AD2422">
      <w:pPr>
        <w:spacing w:after="0" w:line="240" w:lineRule="auto"/>
        <w:jc w:val="center"/>
        <w:rPr>
          <w:rFonts w:ascii="Arial" w:eastAsia="Times New Roman" w:hAnsi="Arial" w:cs="Arial"/>
          <w:noProof/>
          <w:lang w:eastAsia="pl-PL"/>
        </w:rPr>
      </w:pPr>
    </w:p>
    <w:p w:rsidR="00D02FEE" w:rsidRDefault="00D02FEE" w:rsidP="00AD2422">
      <w:pPr>
        <w:spacing w:after="0" w:line="240" w:lineRule="auto"/>
        <w:jc w:val="center"/>
        <w:rPr>
          <w:rFonts w:ascii="Arial" w:eastAsia="Times New Roman" w:hAnsi="Arial" w:cs="Arial"/>
          <w:noProof/>
          <w:lang w:eastAsia="pl-PL"/>
        </w:rPr>
      </w:pPr>
    </w:p>
    <w:p w:rsidR="00D02FEE" w:rsidRDefault="00D02FEE" w:rsidP="00AD2422">
      <w:pPr>
        <w:spacing w:after="0" w:line="240" w:lineRule="auto"/>
        <w:jc w:val="center"/>
        <w:rPr>
          <w:rFonts w:ascii="Arial" w:eastAsia="Times New Roman" w:hAnsi="Arial" w:cs="Arial"/>
          <w:noProof/>
          <w:lang w:eastAsia="pl-PL"/>
        </w:rPr>
      </w:pPr>
    </w:p>
    <w:p w:rsidR="00D02FEE" w:rsidRDefault="00D02FEE" w:rsidP="00AD2422">
      <w:pPr>
        <w:spacing w:after="0" w:line="240" w:lineRule="auto"/>
        <w:jc w:val="center"/>
        <w:rPr>
          <w:rFonts w:ascii="Arial" w:eastAsia="Times New Roman" w:hAnsi="Arial" w:cs="Arial"/>
          <w:sz w:val="20"/>
          <w:szCs w:val="20"/>
          <w:lang w:eastAsia="pl-PL"/>
        </w:rPr>
      </w:pPr>
    </w:p>
    <w:p w:rsidR="00003936" w:rsidRPr="00F9385B" w:rsidRDefault="00003936" w:rsidP="002B68DC">
      <w:pPr>
        <w:spacing w:after="0" w:line="240" w:lineRule="auto"/>
        <w:rPr>
          <w:rFonts w:ascii="Arial" w:eastAsia="Times New Roman" w:hAnsi="Arial" w:cs="Arial"/>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Załącznik nr </w:t>
      </w:r>
      <w:r w:rsidRPr="00F9385B">
        <w:rPr>
          <w:rFonts w:ascii="Arial" w:eastAsia="Times New Roman" w:hAnsi="Arial" w:cs="Arial"/>
          <w:color w:val="000000"/>
          <w:sz w:val="20"/>
          <w:szCs w:val="20"/>
          <w:lang w:eastAsia="pl-PL"/>
        </w:rPr>
        <w:t>III.1 do SIWZ</w:t>
      </w:r>
      <w:r w:rsidRPr="00F9385B">
        <w:rPr>
          <w:rFonts w:ascii="Arial" w:eastAsia="Times New Roman" w:hAnsi="Arial" w:cs="Arial"/>
          <w:iCs/>
          <w:color w:val="000000"/>
          <w:sz w:val="20"/>
          <w:szCs w:val="20"/>
          <w:lang w:eastAsia="pl-PL"/>
        </w:rPr>
        <w:t xml:space="preserve">    </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              </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Nazwa i adres Wykonawcy:</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360" w:lineRule="auto"/>
        <w:ind w:left="142"/>
        <w:jc w:val="center"/>
        <w:rPr>
          <w:rFonts w:ascii="Times New Roman" w:eastAsia="Times New Roman" w:hAnsi="Times New Roman" w:cs="Times New Roman"/>
          <w:b/>
          <w:szCs w:val="20"/>
          <w:lang w:eastAsia="pl-PL"/>
        </w:rPr>
      </w:pPr>
      <w:r w:rsidRPr="00193F31">
        <w:rPr>
          <w:rFonts w:ascii="Times New Roman" w:eastAsia="Times New Roman" w:hAnsi="Times New Roman" w:cs="Times New Roman"/>
          <w:b/>
          <w:szCs w:val="20"/>
          <w:lang w:eastAsia="pl-PL"/>
        </w:rPr>
        <w:t xml:space="preserve">WYKAZ WYKONANYCH ROBÓT BUDOWLANYCH </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 xml:space="preserve">Niniejszym oświadczam(y), że wykonałem(wykonaliśmy) w okresie ostatnich 5 lat następujące </w:t>
      </w:r>
      <w:r w:rsidRPr="00193F31">
        <w:rPr>
          <w:rFonts w:ascii="Times New Roman" w:eastAsia="TimesNewRoman" w:hAnsi="Times New Roman" w:cs="Times New Roman"/>
          <w:sz w:val="20"/>
          <w:szCs w:val="20"/>
          <w:lang w:eastAsia="pl-PL"/>
        </w:rPr>
        <w:t>roboty budowlane  o podobnym charakterze do przedmiotu zamówienia (związane z przedmiotem niniejszego zamówienia oraz proporcjonalne do niego) spełniające w</w:t>
      </w:r>
      <w:r>
        <w:rPr>
          <w:rFonts w:ascii="Times New Roman" w:eastAsia="TimesNewRoman" w:hAnsi="Times New Roman" w:cs="Times New Roman"/>
          <w:sz w:val="20"/>
          <w:szCs w:val="20"/>
          <w:lang w:eastAsia="pl-PL"/>
        </w:rPr>
        <w:t>ymagania opisane w rozdziale 5.1</w:t>
      </w:r>
      <w:r w:rsidRPr="00193F31">
        <w:rPr>
          <w:rFonts w:ascii="Times New Roman" w:eastAsia="TimesNewRoman" w:hAnsi="Times New Roman" w:cs="Times New Roman"/>
          <w:sz w:val="20"/>
          <w:szCs w:val="20"/>
          <w:lang w:eastAsia="pl-PL"/>
        </w:rPr>
        <w:t xml:space="preserve"> </w:t>
      </w:r>
      <w:proofErr w:type="spellStart"/>
      <w:r w:rsidRPr="00193F31">
        <w:rPr>
          <w:rFonts w:ascii="Times New Roman" w:eastAsia="TimesNewRoman" w:hAnsi="Times New Roman" w:cs="Times New Roman"/>
          <w:sz w:val="20"/>
          <w:szCs w:val="20"/>
          <w:lang w:eastAsia="pl-PL"/>
        </w:rPr>
        <w:t>siwz</w:t>
      </w:r>
      <w:proofErr w:type="spellEnd"/>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1982"/>
        <w:gridCol w:w="1294"/>
        <w:gridCol w:w="1060"/>
        <w:gridCol w:w="2310"/>
        <w:gridCol w:w="1514"/>
        <w:gridCol w:w="1180"/>
      </w:tblGrid>
      <w:tr w:rsidR="00193F31" w:rsidRPr="00193F31" w:rsidTr="00193F31">
        <w:trPr>
          <w:cantSplit/>
          <w:trHeight w:val="1103"/>
        </w:trPr>
        <w:tc>
          <w:tcPr>
            <w:tcW w:w="186"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Lp.</w:t>
            </w:r>
          </w:p>
        </w:tc>
        <w:tc>
          <w:tcPr>
            <w:tcW w:w="1069"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Przedmiot zamówienia –  zakres rzeczowy – opis i rodzaj roboty</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Odbiorca- Zamawiający i </w:t>
            </w:r>
          </w:p>
          <w:p w:rsidR="00193F31" w:rsidRPr="00193F31" w:rsidRDefault="00193F31" w:rsidP="00193F31">
            <w:pPr>
              <w:spacing w:before="60" w:after="60" w:line="240" w:lineRule="auto"/>
              <w:ind w:left="57" w:right="57"/>
              <w:jc w:val="center"/>
              <w:rPr>
                <w:rFonts w:ascii="Times New Roman" w:eastAsia="Times New Roman" w:hAnsi="Times New Roman" w:cs="Times New Roman"/>
                <w:i/>
                <w:sz w:val="18"/>
                <w:szCs w:val="20"/>
                <w:lang w:eastAsia="pl-PL"/>
              </w:rPr>
            </w:pPr>
            <w:r w:rsidRPr="00193F31">
              <w:rPr>
                <w:rFonts w:ascii="Times New Roman" w:eastAsia="Times New Roman" w:hAnsi="Times New Roman" w:cs="Times New Roman"/>
                <w:b/>
                <w:sz w:val="18"/>
                <w:szCs w:val="20"/>
                <w:lang w:eastAsia="pl-PL"/>
              </w:rPr>
              <w:t xml:space="preserve"> </w:t>
            </w:r>
            <w:r w:rsidRPr="00193F31">
              <w:rPr>
                <w:rFonts w:ascii="Times New Roman" w:eastAsia="Times New Roman" w:hAnsi="Times New Roman" w:cs="Times New Roman"/>
                <w:i/>
                <w:sz w:val="18"/>
                <w:szCs w:val="20"/>
                <w:lang w:eastAsia="pl-PL"/>
              </w:rPr>
              <w:t>(nazwa i adres)</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miejsce realizacji</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Miejsce realizacji / Okres realizacji </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i/>
                <w:sz w:val="18"/>
                <w:szCs w:val="20"/>
                <w:lang w:eastAsia="pl-PL"/>
              </w:rPr>
              <w:t>(pełne daty od ... do ...)</w:t>
            </w:r>
          </w:p>
        </w:tc>
        <w:tc>
          <w:tcPr>
            <w:tcW w:w="1234" w:type="pc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Całkowita wartość robót, za które Wykonawca odpowiadał</w:t>
            </w:r>
          </w:p>
        </w:tc>
        <w:tc>
          <w:tcPr>
            <w:tcW w:w="651"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Załączone dowody dotyczące robót najważniejszych</w:t>
            </w:r>
          </w:p>
        </w:tc>
        <w:tc>
          <w:tcPr>
            <w:tcW w:w="651" w:type="pct"/>
            <w:vMerge w:val="restart"/>
          </w:tcPr>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Oddane do dysponowania przez inne</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podmioty (nazwa</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podmiotu)*</w:t>
            </w:r>
          </w:p>
        </w:tc>
      </w:tr>
      <w:tr w:rsidR="00193F31" w:rsidRPr="00193F31" w:rsidTr="00193F31">
        <w:trPr>
          <w:cantSplit/>
          <w:trHeight w:val="92"/>
        </w:trPr>
        <w:tc>
          <w:tcPr>
            <w:tcW w:w="186"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1069"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1234" w:type="pct"/>
            <w:vAlign w:val="center"/>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w PLN</w:t>
            </w: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r>
      <w:tr w:rsidR="00193F31" w:rsidRPr="00193F31" w:rsidTr="00193F31">
        <w:trPr>
          <w:cantSplit/>
          <w:trHeight w:val="229"/>
        </w:trPr>
        <w:tc>
          <w:tcPr>
            <w:tcW w:w="186" w:type="pct"/>
          </w:tcPr>
          <w:p w:rsidR="00193F31" w:rsidRPr="00193F31" w:rsidRDefault="00193F31" w:rsidP="00193F31">
            <w:pPr>
              <w:spacing w:after="0" w:line="240" w:lineRule="auto"/>
              <w:ind w:left="360"/>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1</w:t>
            </w:r>
          </w:p>
        </w:tc>
        <w:tc>
          <w:tcPr>
            <w:tcW w:w="1069" w:type="pct"/>
          </w:tcPr>
          <w:p w:rsidR="00193F31" w:rsidRPr="00193F31" w:rsidRDefault="00193F31" w:rsidP="00193F31">
            <w:pPr>
              <w:spacing w:after="0" w:line="240" w:lineRule="auto"/>
              <w:ind w:left="-70"/>
              <w:jc w:val="center"/>
              <w:rPr>
                <w:rFonts w:ascii="Times New Roman" w:eastAsia="Times New Roman" w:hAnsi="Times New Roman" w:cs="Times New Roman"/>
                <w:i/>
                <w:sz w:val="16"/>
                <w:szCs w:val="20"/>
                <w:lang w:eastAsia="pl-PL"/>
              </w:rPr>
            </w:pPr>
            <w:r w:rsidRPr="00193F31">
              <w:rPr>
                <w:rFonts w:ascii="Times New Roman" w:eastAsia="Times New Roman" w:hAnsi="Times New Roman" w:cs="Times New Roman"/>
                <w:i/>
                <w:sz w:val="16"/>
                <w:szCs w:val="20"/>
                <w:lang w:eastAsia="pl-PL"/>
              </w:rPr>
              <w:t>2</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3</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4</w:t>
            </w:r>
          </w:p>
        </w:tc>
        <w:tc>
          <w:tcPr>
            <w:tcW w:w="123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5</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6</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7</w:t>
            </w:r>
          </w:p>
        </w:tc>
      </w:tr>
      <w:tr w:rsidR="00193F31" w:rsidRPr="00193F31" w:rsidTr="00193F31">
        <w:trPr>
          <w:cantSplit/>
          <w:trHeight w:val="58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59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448"/>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bl>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Uwaga: Wykonawca jest zobowiązany dostarczyć dowody dotyczące najważniejszych robót, określające, czy roboty te zostały wykonane w sposób należyty oraz wskazujące, czy zostały wykonane zgodnie z zasadami sztuki budowlanej i prawidłowo ukończone. </w:t>
      </w:r>
      <w:r w:rsidRPr="00193F31">
        <w:rPr>
          <w:rFonts w:ascii="Times New Roman" w:eastAsia="Times New Roman" w:hAnsi="Times New Roman" w:cs="Times New Roman"/>
          <w:b/>
          <w:sz w:val="18"/>
          <w:szCs w:val="18"/>
          <w:lang w:eastAsia="pl-PL"/>
        </w:rPr>
        <w:t xml:space="preserve">Pozycje nie potwierdzone dokumentami, że zostały wykonane należycie, zgodnie z zasadami sztuki budowlanej i prawidłowo ukończone nie zostaną uwzględnione przez Zamawiającego. </w:t>
      </w:r>
      <w:r w:rsidRPr="00193F31">
        <w:rPr>
          <w:rFonts w:ascii="Times New Roman" w:eastAsia="Times New Roman" w:hAnsi="Times New Roman" w:cs="Times New Roman"/>
          <w:sz w:val="18"/>
          <w:szCs w:val="18"/>
          <w:lang w:eastAsia="pl-PL"/>
        </w:rPr>
        <w:t>Wśród najważniejszych robót, potwierdzonych dowodami, powinny się znaleźć roboty na potwierdzenie warun</w:t>
      </w:r>
      <w:r w:rsidR="008428B1">
        <w:rPr>
          <w:rFonts w:ascii="Times New Roman" w:eastAsia="Times New Roman" w:hAnsi="Times New Roman" w:cs="Times New Roman"/>
          <w:sz w:val="18"/>
          <w:szCs w:val="18"/>
          <w:lang w:eastAsia="pl-PL"/>
        </w:rPr>
        <w:t>ku doświadczenia, o którym mowa w rozdział 5.1</w:t>
      </w:r>
      <w:r w:rsidRPr="00193F31">
        <w:rPr>
          <w:rFonts w:ascii="Times New Roman" w:eastAsia="Times New Roman" w:hAnsi="Times New Roman" w:cs="Times New Roman"/>
          <w:sz w:val="18"/>
          <w:szCs w:val="18"/>
          <w:lang w:eastAsia="pl-PL"/>
        </w:rPr>
        <w:t xml:space="preserve"> </w:t>
      </w:r>
      <w:proofErr w:type="spellStart"/>
      <w:r w:rsidRPr="00193F31">
        <w:rPr>
          <w:rFonts w:ascii="Times New Roman" w:eastAsia="Times New Roman" w:hAnsi="Times New Roman" w:cs="Times New Roman"/>
          <w:sz w:val="18"/>
          <w:szCs w:val="18"/>
          <w:lang w:eastAsia="pl-PL"/>
        </w:rPr>
        <w:t>siwz</w:t>
      </w:r>
      <w:proofErr w:type="spellEnd"/>
      <w:r w:rsidRPr="00193F31">
        <w:rPr>
          <w:rFonts w:ascii="Times New Roman" w:eastAsia="Times New Roman" w:hAnsi="Times New Roman" w:cs="Times New Roman"/>
          <w:color w:val="FF0000"/>
          <w:sz w:val="18"/>
          <w:szCs w:val="18"/>
          <w:lang w:eastAsia="pl-PL"/>
        </w:rPr>
        <w:t>.</w:t>
      </w:r>
      <w:r w:rsidRPr="00193F31">
        <w:rPr>
          <w:rFonts w:ascii="Times New Roman" w:eastAsia="Times New Roman" w:hAnsi="Times New Roman" w:cs="Times New Roman"/>
          <w:sz w:val="18"/>
          <w:szCs w:val="18"/>
          <w:lang w:eastAsia="pl-PL"/>
        </w:rPr>
        <w:t xml:space="preserve"> </w:t>
      </w:r>
    </w:p>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*Kolumnę 7 należy wypełnić jeżeli Wykonawcą roboty budowlanej był podmiot inny niż składający ofertę. </w:t>
      </w: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193F31" w:rsidRPr="00193F31" w:rsidRDefault="008428B1" w:rsidP="008428B1">
      <w:pPr>
        <w:spacing w:after="0" w:line="240" w:lineRule="auto"/>
        <w:ind w:left="284"/>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193F31" w:rsidRPr="00193F31">
        <w:rPr>
          <w:rFonts w:ascii="Times New Roman" w:eastAsia="Times New Roman" w:hAnsi="Times New Roman" w:cs="Times New Roman"/>
          <w:sz w:val="24"/>
          <w:szCs w:val="24"/>
          <w:lang w:eastAsia="pl-PL"/>
        </w:rPr>
        <w:t>Data ................................</w:t>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t>.....................................................</w:t>
      </w:r>
    </w:p>
    <w:p w:rsidR="00193F31" w:rsidRPr="00193F31" w:rsidRDefault="00193F31" w:rsidP="00116E48">
      <w:pPr>
        <w:spacing w:after="0" w:line="240" w:lineRule="auto"/>
        <w:ind w:left="6521"/>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podpis osoby upoważnionej</w:t>
      </w:r>
    </w:p>
    <w:p w:rsidR="00193F31" w:rsidRPr="00193F31" w:rsidRDefault="00116E48" w:rsidP="00116E48">
      <w:pPr>
        <w:spacing w:after="0" w:line="240" w:lineRule="auto"/>
        <w:ind w:left="5806" w:firstLine="566"/>
        <w:rPr>
          <w:rFonts w:ascii="Times New Roman" w:eastAsia="Times New Roman" w:hAnsi="Times New Roman" w:cs="Times New Roman"/>
          <w:sz w:val="20"/>
          <w:szCs w:val="20"/>
          <w:lang w:eastAsia="pl-PL"/>
        </w:rPr>
      </w:pPr>
      <w:r>
        <w:rPr>
          <w:rFonts w:ascii="Times New Roman" w:eastAsia="Times New Roman" w:hAnsi="Times New Roman" w:cs="Times New Roman"/>
          <w:i/>
          <w:sz w:val="20"/>
          <w:szCs w:val="20"/>
          <w:lang w:eastAsia="pl-PL"/>
        </w:rPr>
        <w:t xml:space="preserve">  </w:t>
      </w:r>
      <w:r w:rsidR="00193F31" w:rsidRPr="00193F31">
        <w:rPr>
          <w:rFonts w:ascii="Times New Roman" w:eastAsia="Times New Roman" w:hAnsi="Times New Roman" w:cs="Times New Roman"/>
          <w:i/>
          <w:sz w:val="20"/>
          <w:szCs w:val="20"/>
          <w:lang w:eastAsia="pl-PL"/>
        </w:rPr>
        <w:t>do reprezentacji firmy</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rPr>
          <w:rFonts w:ascii="Arial" w:eastAsia="Times New Roman" w:hAnsi="Arial" w:cs="Arial"/>
          <w:color w:val="000000"/>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AD2422" w:rsidRDefault="002B68DC" w:rsidP="00AD2422">
      <w:pPr>
        <w:spacing w:after="0" w:line="240" w:lineRule="auto"/>
        <w:jc w:val="center"/>
        <w:rPr>
          <w:rFonts w:ascii="Arial" w:eastAsia="Times New Roman" w:hAnsi="Arial" w:cs="Arial"/>
          <w:sz w:val="20"/>
          <w:szCs w:val="20"/>
          <w:lang w:eastAsia="pl-PL"/>
        </w:rPr>
      </w:pPr>
    </w:p>
    <w:p w:rsidR="00003936" w:rsidRDefault="00003936" w:rsidP="00FA2AAB">
      <w:pPr>
        <w:spacing w:after="0" w:line="240" w:lineRule="auto"/>
        <w:rPr>
          <w:rFonts w:ascii="Arial" w:eastAsia="Times New Roman" w:hAnsi="Arial" w:cs="Arial"/>
          <w:sz w:val="20"/>
          <w:szCs w:val="20"/>
          <w:lang w:eastAsia="pl-PL"/>
        </w:rPr>
      </w:pPr>
    </w:p>
    <w:p w:rsidR="00003936" w:rsidRDefault="00003936" w:rsidP="002B68DC">
      <w:pPr>
        <w:spacing w:after="0" w:line="240" w:lineRule="auto"/>
        <w:jc w:val="right"/>
        <w:rPr>
          <w:rFonts w:ascii="Arial" w:eastAsia="Times New Roman" w:hAnsi="Arial" w:cs="Arial"/>
          <w:sz w:val="20"/>
          <w:szCs w:val="20"/>
          <w:lang w:eastAsia="pl-PL"/>
        </w:rPr>
      </w:pPr>
    </w:p>
    <w:p w:rsidR="00003936" w:rsidRDefault="00003936" w:rsidP="002B68DC">
      <w:pPr>
        <w:spacing w:after="0" w:line="240" w:lineRule="auto"/>
        <w:jc w:val="right"/>
        <w:rPr>
          <w:rFonts w:ascii="Arial" w:eastAsia="Times New Roman" w:hAnsi="Arial" w:cs="Arial"/>
          <w:sz w:val="20"/>
          <w:szCs w:val="20"/>
          <w:lang w:eastAsia="pl-PL"/>
        </w:rPr>
      </w:pPr>
    </w:p>
    <w:p w:rsidR="00D02FEE" w:rsidRDefault="00D02FEE" w:rsidP="002B68DC">
      <w:pPr>
        <w:spacing w:after="0" w:line="240" w:lineRule="auto"/>
        <w:jc w:val="right"/>
        <w:rPr>
          <w:rFonts w:ascii="Arial" w:eastAsia="Times New Roman" w:hAnsi="Arial" w:cs="Arial"/>
          <w:sz w:val="20"/>
          <w:szCs w:val="20"/>
          <w:lang w:eastAsia="pl-PL"/>
        </w:rPr>
      </w:pPr>
    </w:p>
    <w:p w:rsidR="00D02FEE" w:rsidRDefault="00D02FEE" w:rsidP="002B68DC">
      <w:pPr>
        <w:spacing w:after="0" w:line="240" w:lineRule="auto"/>
        <w:jc w:val="right"/>
        <w:rPr>
          <w:rFonts w:ascii="Arial" w:eastAsia="Times New Roman" w:hAnsi="Arial" w:cs="Arial"/>
          <w:sz w:val="20"/>
          <w:szCs w:val="20"/>
          <w:lang w:eastAsia="pl-PL"/>
        </w:rPr>
      </w:pPr>
    </w:p>
    <w:p w:rsidR="00D02FEE" w:rsidRPr="00F9385B" w:rsidRDefault="00D02FEE" w:rsidP="002B68DC">
      <w:pPr>
        <w:spacing w:after="0" w:line="240" w:lineRule="auto"/>
        <w:jc w:val="right"/>
        <w:rPr>
          <w:rFonts w:ascii="Arial" w:eastAsia="Times New Roman" w:hAnsi="Arial" w:cs="Arial"/>
          <w:sz w:val="20"/>
          <w:szCs w:val="20"/>
          <w:lang w:eastAsia="pl-PL"/>
        </w:rPr>
      </w:pPr>
    </w:p>
    <w:p w:rsidR="002B68DC" w:rsidRPr="00F9385B" w:rsidRDefault="005C5979" w:rsidP="002B68DC">
      <w:pPr>
        <w:spacing w:after="0" w:line="240" w:lineRule="auto"/>
        <w:jc w:val="right"/>
        <w:rPr>
          <w:rFonts w:ascii="Arial" w:eastAsia="Times New Roman" w:hAnsi="Arial" w:cs="Arial"/>
          <w:sz w:val="20"/>
          <w:szCs w:val="20"/>
          <w:lang w:eastAsia="pl-PL"/>
        </w:rPr>
      </w:pPr>
      <w:r>
        <w:rPr>
          <w:rFonts w:ascii="Arial" w:eastAsia="Times New Roman" w:hAnsi="Arial" w:cs="Arial"/>
          <w:sz w:val="20"/>
          <w:szCs w:val="20"/>
          <w:lang w:eastAsia="pl-PL"/>
        </w:rPr>
        <w:lastRenderedPageBreak/>
        <w:t>Załącznik nr III.2</w:t>
      </w:r>
      <w:r w:rsidR="002B68DC" w:rsidRPr="00F9385B">
        <w:rPr>
          <w:rFonts w:ascii="Arial" w:eastAsia="Times New Roman" w:hAnsi="Arial" w:cs="Arial"/>
          <w:sz w:val="20"/>
          <w:szCs w:val="20"/>
          <w:lang w:eastAsia="pl-PL"/>
        </w:rPr>
        <w:t xml:space="preserve"> do SIWZ</w:t>
      </w:r>
    </w:p>
    <w:p w:rsidR="002B68DC" w:rsidRPr="00F9385B" w:rsidRDefault="002B68DC" w:rsidP="002B68DC">
      <w:pPr>
        <w:spacing w:after="0" w:line="240" w:lineRule="auto"/>
        <w:jc w:val="right"/>
        <w:rPr>
          <w:rFonts w:ascii="Arial" w:eastAsia="Times New Roman" w:hAnsi="Arial" w:cs="Arial"/>
          <w:sz w:val="20"/>
          <w:szCs w:val="20"/>
          <w:lang w:eastAsia="pl-PL"/>
        </w:rPr>
      </w:pPr>
    </w:p>
    <w:p w:rsidR="002B68DC" w:rsidRPr="00F9385B" w:rsidRDefault="002B68DC" w:rsidP="002B68DC">
      <w:pPr>
        <w:spacing w:after="0" w:line="240" w:lineRule="auto"/>
        <w:jc w:val="right"/>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 </w:t>
      </w:r>
    </w:p>
    <w:p w:rsidR="002B68DC" w:rsidRPr="00F9385B" w:rsidRDefault="002B68DC" w:rsidP="002B68DC">
      <w:pPr>
        <w:spacing w:after="0" w:line="240" w:lineRule="auto"/>
        <w:jc w:val="center"/>
        <w:rPr>
          <w:rFonts w:ascii="Arial" w:eastAsia="Times New Roman" w:hAnsi="Arial" w:cs="Arial"/>
          <w:b/>
          <w:sz w:val="20"/>
          <w:szCs w:val="20"/>
          <w:lang w:eastAsia="pl-PL"/>
        </w:rPr>
      </w:pP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Nazwa i adres Wykonawcy:</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360" w:lineRule="auto"/>
        <w:jc w:val="center"/>
        <w:rPr>
          <w:rFonts w:ascii="Times New Roman" w:eastAsia="Calibri" w:hAnsi="Times New Roman" w:cs="Times New Roman"/>
          <w:b/>
          <w:sz w:val="20"/>
          <w:szCs w:val="20"/>
          <w:u w:val="single"/>
        </w:rPr>
      </w:pPr>
    </w:p>
    <w:p w:rsidR="007140C9" w:rsidRPr="007140C9" w:rsidRDefault="007140C9" w:rsidP="007140C9">
      <w:pPr>
        <w:spacing w:after="0" w:line="240" w:lineRule="auto"/>
        <w:ind w:left="708"/>
        <w:jc w:val="center"/>
        <w:rPr>
          <w:rFonts w:ascii="Times New Roman" w:eastAsia="TimesNewRoman" w:hAnsi="Times New Roman" w:cs="Times New Roman"/>
          <w:b/>
          <w:sz w:val="24"/>
          <w:szCs w:val="20"/>
          <w:lang w:eastAsia="pl-PL"/>
        </w:rPr>
      </w:pPr>
      <w:r w:rsidRPr="007140C9">
        <w:rPr>
          <w:rFonts w:ascii="Times New Roman" w:eastAsia="TimesNewRoman" w:hAnsi="Times New Roman" w:cs="Times New Roman"/>
          <w:b/>
          <w:sz w:val="24"/>
          <w:szCs w:val="20"/>
          <w:lang w:eastAsia="pl-PL"/>
        </w:rPr>
        <w:t>WYKAZU OSÓB, KTÓRYMI WYKONAWCA DYSPONUJE DO REALIZACJI ZAMÓWIENIA PUBLICZNEGO</w:t>
      </w:r>
    </w:p>
    <w:p w:rsidR="007140C9" w:rsidRPr="007140C9" w:rsidRDefault="007140C9" w:rsidP="007140C9">
      <w:pPr>
        <w:spacing w:after="0" w:line="240" w:lineRule="auto"/>
        <w:ind w:left="708"/>
        <w:jc w:val="center"/>
        <w:rPr>
          <w:rFonts w:ascii="Times New Roman" w:eastAsia="Times New Roman" w:hAnsi="Times New Roman" w:cs="Times New Roman"/>
          <w:b/>
          <w:color w:val="000000"/>
          <w:sz w:val="24"/>
          <w:szCs w:val="20"/>
          <w:lang w:eastAsia="pl-PL"/>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313"/>
        <w:gridCol w:w="1440"/>
        <w:gridCol w:w="2126"/>
        <w:gridCol w:w="2099"/>
        <w:gridCol w:w="1620"/>
      </w:tblGrid>
      <w:tr w:rsidR="007140C9" w:rsidRPr="007140C9" w:rsidTr="009D3A1C">
        <w:tc>
          <w:tcPr>
            <w:tcW w:w="567"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L.p.</w:t>
            </w:r>
          </w:p>
        </w:tc>
        <w:tc>
          <w:tcPr>
            <w:tcW w:w="2313"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Imię i nazwisko</w:t>
            </w:r>
          </w:p>
        </w:tc>
        <w:tc>
          <w:tcPr>
            <w:tcW w:w="144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Posiadane uprawnienia – nr uprawnień</w:t>
            </w:r>
          </w:p>
        </w:tc>
        <w:tc>
          <w:tcPr>
            <w:tcW w:w="2126"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Zakres czynności, które ma wykonać w ramach danego zamówienia</w:t>
            </w:r>
          </w:p>
        </w:tc>
        <w:tc>
          <w:tcPr>
            <w:tcW w:w="2099"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highlight w:val="yellow"/>
                <w:lang w:eastAsia="pl-PL"/>
              </w:rPr>
            </w:pPr>
            <w:r w:rsidRPr="007140C9">
              <w:rPr>
                <w:rFonts w:ascii="Times New Roman" w:eastAsia="Times New Roman" w:hAnsi="Times New Roman" w:cs="Times New Roman"/>
                <w:b/>
                <w:color w:val="000000"/>
                <w:sz w:val="20"/>
                <w:szCs w:val="20"/>
                <w:lang w:eastAsia="pl-PL"/>
              </w:rPr>
              <w:t>Doświadczenie zawodowe</w:t>
            </w:r>
          </w:p>
        </w:tc>
        <w:tc>
          <w:tcPr>
            <w:tcW w:w="162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 xml:space="preserve">Podstawa dysponowania osobami </w:t>
            </w: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bl>
    <w:p w:rsidR="007140C9" w:rsidRPr="007140C9" w:rsidRDefault="007140C9" w:rsidP="007140C9">
      <w:pPr>
        <w:numPr>
          <w:ilvl w:val="12"/>
          <w:numId w:val="0"/>
        </w:numPr>
        <w:spacing w:after="0" w:line="240" w:lineRule="auto"/>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 xml:space="preserve">* Wykonawca w celu wykazania spełnienia warunku może załączyć opis własny, musi jednak z niego jednoznacznie wynikać , że spełnione są wszystkie warunki określone w </w:t>
      </w:r>
      <w:proofErr w:type="spellStart"/>
      <w:r w:rsidRPr="007140C9">
        <w:rPr>
          <w:rFonts w:ascii="Times New Roman" w:eastAsia="Times New Roman" w:hAnsi="Times New Roman" w:cs="Times New Roman"/>
          <w:sz w:val="20"/>
          <w:szCs w:val="20"/>
          <w:lang w:eastAsia="pl-PL"/>
        </w:rPr>
        <w:t>siwz</w:t>
      </w:r>
      <w:proofErr w:type="spellEnd"/>
      <w:r w:rsidRPr="007140C9">
        <w:rPr>
          <w:rFonts w:ascii="Times New Roman" w:eastAsia="Times New Roman" w:hAnsi="Times New Roman" w:cs="Times New Roman"/>
          <w:sz w:val="20"/>
          <w:szCs w:val="20"/>
          <w:lang w:eastAsia="pl-PL"/>
        </w:rPr>
        <w:t xml:space="preserve">. </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r w:rsidRPr="007140C9">
        <w:rPr>
          <w:rFonts w:ascii="Times New Roman" w:eastAsia="Times New Roman" w:hAnsi="Times New Roman" w:cs="Times New Roman"/>
          <w:b/>
          <w:sz w:val="24"/>
          <w:szCs w:val="24"/>
          <w:lang w:eastAsia="pl-PL"/>
        </w:rPr>
        <w:t>Oświadczam, że osoby, które będą uczestniczyć w wykonywaniu zamówienia posiadają wymagane uprawnienia do jego wykonywania.</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spacing w:after="120" w:line="240" w:lineRule="auto"/>
        <w:rPr>
          <w:rFonts w:ascii="Times New Roman" w:eastAsia="Times New Roman" w:hAnsi="Times New Roman" w:cs="Times New Roman"/>
          <w:sz w:val="20"/>
          <w:szCs w:val="20"/>
          <w:lang w:eastAsia="pl-PL"/>
        </w:rPr>
      </w:pPr>
    </w:p>
    <w:p w:rsidR="007140C9" w:rsidRPr="007140C9" w:rsidRDefault="007140C9" w:rsidP="007140C9">
      <w:pPr>
        <w:spacing w:after="120" w:line="240" w:lineRule="auto"/>
        <w:ind w:left="4956" w:hanging="4956"/>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Data ................................</w:t>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t xml:space="preserve">    ...............................................</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 xml:space="preserve"> podpis osoby upoważnionej</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do reprezentacji firmy</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7140C9">
      <w:pPr>
        <w:spacing w:after="0" w:line="240" w:lineRule="auto"/>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t xml:space="preserve"> </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b/>
          <w:sz w:val="20"/>
          <w:szCs w:val="20"/>
          <w:lang w:eastAsia="pl-PL"/>
        </w:rPr>
      </w:pPr>
    </w:p>
    <w:p w:rsidR="002B68DC" w:rsidRPr="00F9385B" w:rsidRDefault="002B68DC" w:rsidP="00915DD8">
      <w:pPr>
        <w:spacing w:after="0" w:line="240" w:lineRule="auto"/>
        <w:jc w:val="both"/>
        <w:rPr>
          <w:rFonts w:ascii="Arial" w:eastAsia="Times New Roman" w:hAnsi="Arial" w:cs="Arial"/>
          <w:sz w:val="20"/>
          <w:szCs w:val="20"/>
          <w:lang w:eastAsia="pl-PL"/>
        </w:rPr>
      </w:pPr>
    </w:p>
    <w:sectPr w:rsidR="002B68DC" w:rsidRPr="00F9385B" w:rsidSect="00FA2AAB">
      <w:pgSz w:w="11907" w:h="16839" w:code="9"/>
      <w:pgMar w:top="709" w:right="1418" w:bottom="1134" w:left="709" w:header="568"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580" w:rsidRDefault="000B5580" w:rsidP="005849ED">
      <w:pPr>
        <w:spacing w:after="0" w:line="240" w:lineRule="auto"/>
      </w:pPr>
      <w:r>
        <w:separator/>
      </w:r>
    </w:p>
  </w:endnote>
  <w:endnote w:type="continuationSeparator" w:id="0">
    <w:p w:rsidR="000B5580" w:rsidRDefault="000B5580" w:rsidP="00584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tarSymbol">
    <w:altName w:val="Arial Unicode MS"/>
    <w:charset w:val="02"/>
    <w:family w:val="auto"/>
    <w:pitch w:val="default"/>
  </w:font>
  <w:font w:name="Lucida Sans Unicode">
    <w:panose1 w:val="020B0602030504020204"/>
    <w:charset w:val="EE"/>
    <w:family w:val="swiss"/>
    <w:pitch w:val="variable"/>
    <w:sig w:usb0="80000AFF" w:usb1="0000396B" w:usb2="00000000" w:usb3="00000000" w:csb0="0000003F" w:csb1="00000000"/>
  </w:font>
  <w:font w:name="PMingLiU">
    <w:altName w:val="新細明體"/>
    <w:panose1 w:val="02010601000101010101"/>
    <w:charset w:val="88"/>
    <w:family w:val="auto"/>
    <w:notTrueType/>
    <w:pitch w:val="variable"/>
    <w:sig w:usb0="00000001" w:usb1="08080000" w:usb2="00000010" w:usb3="00000000" w:csb0="00100000" w:csb1="00000000"/>
  </w:font>
  <w:font w:name="Arial,Bold">
    <w:panose1 w:val="00000000000000000000"/>
    <w:charset w:val="EE"/>
    <w:family w:val="auto"/>
    <w:notTrueType/>
    <w:pitch w:val="default"/>
    <w:sig w:usb0="00000005" w:usb1="00000000" w:usb2="00000000" w:usb3="00000000" w:csb0="00000002" w:csb1="00000000"/>
  </w:font>
  <w:font w:name="Arial,Italic">
    <w:panose1 w:val="00000000000000000000"/>
    <w:charset w:val="EE"/>
    <w:family w:val="auto"/>
    <w:notTrueType/>
    <w:pitch w:val="default"/>
    <w:sig w:usb0="00000005" w:usb1="00000000" w:usb2="00000000" w:usb3="00000000" w:csb0="00000002" w:csb1="00000000"/>
  </w:font>
  <w:font w:name="A">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DDC" w:rsidRDefault="00204DD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D3D07">
      <w:rPr>
        <w:rStyle w:val="Numerstrony"/>
        <w:noProof/>
      </w:rPr>
      <w:t>26</w:t>
    </w:r>
    <w:r>
      <w:rPr>
        <w:rStyle w:val="Numerstrony"/>
      </w:rPr>
      <w:fldChar w:fldCharType="end"/>
    </w:r>
  </w:p>
  <w:p w:rsidR="00204DDC" w:rsidRDefault="00204DD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DDC" w:rsidRDefault="00204DD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D3D07">
      <w:rPr>
        <w:rStyle w:val="Numerstrony"/>
        <w:noProof/>
      </w:rPr>
      <w:t>25</w:t>
    </w:r>
    <w:r>
      <w:rPr>
        <w:rStyle w:val="Numerstrony"/>
      </w:rPr>
      <w:fldChar w:fldCharType="end"/>
    </w:r>
  </w:p>
  <w:p w:rsidR="00204DDC" w:rsidRDefault="00204DDC">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580" w:rsidRDefault="000B5580" w:rsidP="005849ED">
      <w:pPr>
        <w:spacing w:after="0" w:line="240" w:lineRule="auto"/>
      </w:pPr>
      <w:r>
        <w:separator/>
      </w:r>
    </w:p>
  </w:footnote>
  <w:footnote w:type="continuationSeparator" w:id="0">
    <w:p w:rsidR="000B5580" w:rsidRDefault="000B5580" w:rsidP="005849ED">
      <w:pPr>
        <w:spacing w:after="0" w:line="240" w:lineRule="auto"/>
      </w:pPr>
      <w:r>
        <w:continuationSeparator/>
      </w:r>
    </w:p>
  </w:footnote>
  <w:footnote w:id="1">
    <w:p w:rsidR="00204DDC" w:rsidRPr="00337A15" w:rsidRDefault="00204DDC" w:rsidP="002B6FDB">
      <w:pPr>
        <w:ind w:left="113" w:hanging="113"/>
        <w:jc w:val="both"/>
        <w:rPr>
          <w:rFonts w:ascii="A" w:hAnsi="A" w:cs="A"/>
        </w:rPr>
      </w:pPr>
      <w:r w:rsidRPr="008F3148">
        <w:rPr>
          <w:rStyle w:val="Odwoanieprzypisudolnego"/>
          <w:rFonts w:ascii="Arial" w:hAnsi="Arial" w:cs="Arial"/>
          <w:sz w:val="16"/>
          <w:szCs w:val="16"/>
        </w:rPr>
        <w:footnoteRef/>
      </w:r>
      <w:r>
        <w:t xml:space="preserve"> </w:t>
      </w:r>
      <w:r w:rsidRPr="00337A15">
        <w:rPr>
          <w:rFonts w:ascii="Arial" w:hAnsi="Arial" w:cs="Arial"/>
          <w:sz w:val="16"/>
          <w:szCs w:val="16"/>
        </w:rPr>
        <w:t xml:space="preserve">Ilekroć w ustawie z dnia 16 lutego 2007 r. </w:t>
      </w:r>
      <w:r w:rsidRPr="00337A15">
        <w:rPr>
          <w:rFonts w:ascii="Arial" w:hAnsi="Arial" w:cs="Arial"/>
          <w:i/>
          <w:sz w:val="16"/>
          <w:szCs w:val="16"/>
        </w:rPr>
        <w:t xml:space="preserve">o ochronie konkurencji i konsumentów </w:t>
      </w:r>
      <w:r w:rsidRPr="00337A15">
        <w:rPr>
          <w:rFonts w:ascii="Arial" w:hAnsi="Arial" w:cs="Arial"/>
          <w:sz w:val="16"/>
          <w:szCs w:val="16"/>
        </w:rPr>
        <w:t>jest mowa o grupie kapitałowej - rozumie się przez to wszystkich przedsiębiorców, którzy są kontrolowani w sposób bezpośredni lub pośredni przez jednego przedsiębiorcę, w tym również tego przedsiębiorcę.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4" w:type="dxa"/>
      <w:tblInd w:w="-110" w:type="dxa"/>
      <w:tblLayout w:type="fixed"/>
      <w:tblCellMar>
        <w:left w:w="70" w:type="dxa"/>
        <w:right w:w="70" w:type="dxa"/>
      </w:tblCellMar>
      <w:tblLook w:val="0000" w:firstRow="0" w:lastRow="0" w:firstColumn="0" w:lastColumn="0" w:noHBand="0" w:noVBand="0"/>
    </w:tblPr>
    <w:tblGrid>
      <w:gridCol w:w="6480"/>
      <w:gridCol w:w="2914"/>
    </w:tblGrid>
    <w:tr w:rsidR="00204DDC" w:rsidTr="00B85920">
      <w:tc>
        <w:tcPr>
          <w:tcW w:w="6480" w:type="dxa"/>
          <w:tcBorders>
            <w:top w:val="nil"/>
            <w:left w:val="nil"/>
            <w:bottom w:val="nil"/>
            <w:right w:val="nil"/>
          </w:tcBorders>
        </w:tcPr>
        <w:p w:rsidR="00204DDC" w:rsidRDefault="00204DDC" w:rsidP="00B85920">
          <w:pPr>
            <w:spacing w:line="360" w:lineRule="auto"/>
            <w:rPr>
              <w:u w:val="single"/>
            </w:rPr>
          </w:pPr>
        </w:p>
      </w:tc>
      <w:tc>
        <w:tcPr>
          <w:tcW w:w="2914" w:type="dxa"/>
          <w:tcBorders>
            <w:top w:val="nil"/>
            <w:left w:val="nil"/>
            <w:bottom w:val="nil"/>
            <w:right w:val="nil"/>
          </w:tcBorders>
        </w:tcPr>
        <w:p w:rsidR="00204DDC" w:rsidRPr="00AA0B68" w:rsidRDefault="00204DDC" w:rsidP="00B85920">
          <w:pPr>
            <w:spacing w:line="360" w:lineRule="auto"/>
            <w:jc w:val="center"/>
            <w:rPr>
              <w:b/>
              <w:sz w:val="24"/>
              <w:u w:val="single"/>
            </w:rPr>
          </w:pPr>
        </w:p>
      </w:tc>
    </w:tr>
  </w:tbl>
  <w:p w:rsidR="00204DDC" w:rsidRDefault="00204DDC" w:rsidP="0075065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0" w:type="dxa"/>
      <w:tblLayout w:type="fixed"/>
      <w:tblCellMar>
        <w:left w:w="70" w:type="dxa"/>
        <w:right w:w="70" w:type="dxa"/>
      </w:tblCellMar>
      <w:tblLook w:val="0000" w:firstRow="0" w:lastRow="0" w:firstColumn="0" w:lastColumn="0" w:noHBand="0" w:noVBand="0"/>
    </w:tblPr>
    <w:tblGrid>
      <w:gridCol w:w="6480"/>
      <w:gridCol w:w="2914"/>
    </w:tblGrid>
    <w:tr w:rsidR="00204DDC">
      <w:tc>
        <w:tcPr>
          <w:tcW w:w="6480" w:type="dxa"/>
          <w:tcBorders>
            <w:top w:val="nil"/>
            <w:left w:val="nil"/>
            <w:bottom w:val="nil"/>
            <w:right w:val="nil"/>
          </w:tcBorders>
        </w:tcPr>
        <w:p w:rsidR="00204DDC" w:rsidRDefault="00204DDC">
          <w:pPr>
            <w:spacing w:line="360" w:lineRule="auto"/>
            <w:rPr>
              <w:u w:val="single"/>
            </w:rPr>
          </w:pPr>
        </w:p>
      </w:tc>
      <w:tc>
        <w:tcPr>
          <w:tcW w:w="2914" w:type="dxa"/>
          <w:tcBorders>
            <w:top w:val="nil"/>
            <w:left w:val="nil"/>
            <w:bottom w:val="nil"/>
            <w:right w:val="nil"/>
          </w:tcBorders>
        </w:tcPr>
        <w:p w:rsidR="00204DDC" w:rsidRPr="00AA0B68" w:rsidRDefault="00204DDC" w:rsidP="00B85920">
          <w:pPr>
            <w:spacing w:line="360" w:lineRule="auto"/>
            <w:jc w:val="center"/>
            <w:rPr>
              <w:b/>
              <w:sz w:val="24"/>
              <w:u w:val="single"/>
            </w:rPr>
          </w:pPr>
        </w:p>
      </w:tc>
    </w:tr>
  </w:tbl>
  <w:p w:rsidR="00204DDC" w:rsidRDefault="00204DD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4"/>
    <w:multiLevelType w:val="singleLevel"/>
    <w:tmpl w:val="00000004"/>
    <w:name w:val="WW8Num4"/>
    <w:lvl w:ilvl="0">
      <w:start w:val="1"/>
      <w:numFmt w:val="decimal"/>
      <w:lvlText w:val="%1."/>
      <w:lvlJc w:val="left"/>
      <w:pPr>
        <w:tabs>
          <w:tab w:val="num" w:pos="360"/>
        </w:tabs>
        <w:ind w:left="283" w:hanging="283"/>
      </w:pPr>
    </w:lvl>
  </w:abstractNum>
  <w:abstractNum w:abstractNumId="2">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3">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4">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5">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9"/>
    <w:multiLevelType w:val="singleLevel"/>
    <w:tmpl w:val="00000009"/>
    <w:name w:val="WW8Num9"/>
    <w:lvl w:ilvl="0">
      <w:start w:val="1"/>
      <w:numFmt w:val="decimal"/>
      <w:lvlText w:val="%1."/>
      <w:lvlJc w:val="left"/>
      <w:pPr>
        <w:tabs>
          <w:tab w:val="num" w:pos="0"/>
        </w:tabs>
        <w:ind w:left="720" w:hanging="360"/>
      </w:pPr>
    </w:lvl>
  </w:abstractNum>
  <w:abstractNum w:abstractNumId="7">
    <w:nsid w:val="0000000A"/>
    <w:multiLevelType w:val="multilevel"/>
    <w:tmpl w:val="0000000A"/>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9">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1">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2">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3">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4">
    <w:nsid w:val="00000011"/>
    <w:multiLevelType w:val="singleLevel"/>
    <w:tmpl w:val="00000011"/>
    <w:name w:val="WW8Num17"/>
    <w:lvl w:ilvl="0">
      <w:start w:val="1"/>
      <w:numFmt w:val="decimal"/>
      <w:lvlText w:val="%1."/>
      <w:lvlJc w:val="left"/>
      <w:pPr>
        <w:tabs>
          <w:tab w:val="num" w:pos="284"/>
        </w:tabs>
        <w:ind w:left="284" w:firstLine="0"/>
      </w:pPr>
    </w:lvl>
  </w:abstractNum>
  <w:abstractNum w:abstractNumId="15">
    <w:nsid w:val="00D76F5D"/>
    <w:multiLevelType w:val="hybridMultilevel"/>
    <w:tmpl w:val="AD484EB8"/>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01622BF2"/>
    <w:multiLevelType w:val="hybridMultilevel"/>
    <w:tmpl w:val="85B01E1E"/>
    <w:lvl w:ilvl="0" w:tplc="6C20706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03D772A4"/>
    <w:multiLevelType w:val="multilevel"/>
    <w:tmpl w:val="CE66C5A0"/>
    <w:lvl w:ilvl="0">
      <w:start w:val="36"/>
      <w:numFmt w:val="decimal"/>
      <w:lvlText w:val="%1"/>
      <w:lvlJc w:val="left"/>
      <w:pPr>
        <w:ind w:left="375" w:hanging="375"/>
      </w:pPr>
      <w:rPr>
        <w:rFonts w:hint="default"/>
      </w:rPr>
    </w:lvl>
    <w:lvl w:ilvl="1">
      <w:start w:val="1"/>
      <w:numFmt w:val="decimal"/>
      <w:lvlText w:val="%1.%2"/>
      <w:lvlJc w:val="left"/>
      <w:pPr>
        <w:ind w:left="943" w:hanging="37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0C1C3E2C"/>
    <w:multiLevelType w:val="singleLevel"/>
    <w:tmpl w:val="17DCAB2E"/>
    <w:lvl w:ilvl="0">
      <w:start w:val="1"/>
      <w:numFmt w:val="upperRoman"/>
      <w:pStyle w:val="Nagwek9"/>
      <w:lvlText w:val="%1."/>
      <w:lvlJc w:val="left"/>
      <w:pPr>
        <w:tabs>
          <w:tab w:val="num" w:pos="720"/>
        </w:tabs>
        <w:ind w:left="720" w:hanging="720"/>
      </w:pPr>
      <w:rPr>
        <w:rFonts w:hint="default"/>
      </w:rPr>
    </w:lvl>
  </w:abstractNum>
  <w:abstractNum w:abstractNumId="19">
    <w:nsid w:val="0CF00DFC"/>
    <w:multiLevelType w:val="multilevel"/>
    <w:tmpl w:val="6234DC36"/>
    <w:lvl w:ilvl="0">
      <w:start w:val="1"/>
      <w:numFmt w:val="decimal"/>
      <w:pStyle w:val="Nagwek1"/>
      <w:lvlText w:val="%1."/>
      <w:lvlJc w:val="left"/>
      <w:pPr>
        <w:tabs>
          <w:tab w:val="num" w:pos="630"/>
        </w:tabs>
        <w:ind w:left="630" w:hanging="630"/>
      </w:pPr>
      <w:rPr>
        <w:rFonts w:hint="default"/>
        <w:color w:val="auto"/>
      </w:rPr>
    </w:lvl>
    <w:lvl w:ilvl="1">
      <w:start w:val="1"/>
      <w:numFmt w:val="none"/>
      <w:pStyle w:val="Nagwek2"/>
      <w:lvlText w:val="3.1."/>
      <w:lvlJc w:val="left"/>
      <w:pPr>
        <w:tabs>
          <w:tab w:val="num" w:pos="1340"/>
        </w:tabs>
        <w:ind w:left="1340" w:hanging="630"/>
      </w:pPr>
      <w:rPr>
        <w:rFonts w:ascii="Arial" w:hAnsi="Arial" w:hint="default"/>
        <w:b w:val="0"/>
        <w:i w:val="0"/>
        <w:color w:val="auto"/>
        <w:sz w:val="20"/>
      </w:rPr>
    </w:lvl>
    <w:lvl w:ilvl="2">
      <w:start w:val="1"/>
      <w:numFmt w:val="decimal"/>
      <w:pStyle w:val="Nagwek3"/>
      <w:lvlText w:val="%1.%2.%3."/>
      <w:lvlJc w:val="left"/>
      <w:pPr>
        <w:tabs>
          <w:tab w:val="num" w:pos="2136"/>
        </w:tabs>
        <w:ind w:left="2136" w:hanging="720"/>
      </w:pPr>
      <w:rPr>
        <w:rFonts w:hint="default"/>
        <w:color w:val="auto"/>
      </w:rPr>
    </w:lvl>
    <w:lvl w:ilvl="3">
      <w:start w:val="1"/>
      <w:numFmt w:val="decimal"/>
      <w:pStyle w:val="Nagwek4"/>
      <w:lvlText w:val="%1.%2.%3.%4."/>
      <w:lvlJc w:val="left"/>
      <w:pPr>
        <w:tabs>
          <w:tab w:val="num" w:pos="2844"/>
        </w:tabs>
        <w:ind w:left="2844" w:hanging="720"/>
      </w:pPr>
      <w:rPr>
        <w:rFonts w:hint="default"/>
        <w:color w:val="auto"/>
      </w:rPr>
    </w:lvl>
    <w:lvl w:ilvl="4">
      <w:start w:val="1"/>
      <w:numFmt w:val="decimal"/>
      <w:pStyle w:val="Nagwek5"/>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20">
    <w:nsid w:val="0F4A307D"/>
    <w:multiLevelType w:val="singleLevel"/>
    <w:tmpl w:val="E48ED00E"/>
    <w:lvl w:ilvl="0">
      <w:start w:val="2"/>
      <w:numFmt w:val="decimal"/>
      <w:lvlText w:val="%1)"/>
      <w:legacy w:legacy="1" w:legacySpace="120" w:legacyIndent="360"/>
      <w:lvlJc w:val="left"/>
    </w:lvl>
  </w:abstractNum>
  <w:abstractNum w:abstractNumId="21">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nsid w:val="15C97A8E"/>
    <w:multiLevelType w:val="hybridMultilevel"/>
    <w:tmpl w:val="00AE82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9C67819"/>
    <w:multiLevelType w:val="hybridMultilevel"/>
    <w:tmpl w:val="1E922F5E"/>
    <w:lvl w:ilvl="0" w:tplc="B2C833A8">
      <w:start w:val="2"/>
      <w:numFmt w:val="decimal"/>
      <w:lvlText w:val="%1)"/>
      <w:lvlJc w:val="left"/>
      <w:pPr>
        <w:tabs>
          <w:tab w:val="num" w:pos="720"/>
        </w:tabs>
        <w:ind w:left="720" w:hanging="360"/>
      </w:pPr>
      <w:rPr>
        <w:rFonts w:hint="default"/>
        <w:color w:val="auto"/>
      </w:rPr>
    </w:lvl>
    <w:lvl w:ilvl="1" w:tplc="FFFFFFFF">
      <w:start w:val="3"/>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03654F0">
      <w:start w:val="1"/>
      <w:numFmt w:val="lowerLetter"/>
      <w:lvlText w:val="(%4)"/>
      <w:lvlJc w:val="left"/>
      <w:pPr>
        <w:tabs>
          <w:tab w:val="num" w:pos="3210"/>
        </w:tabs>
        <w:ind w:left="3210" w:hanging="69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1A542D74"/>
    <w:multiLevelType w:val="singleLevel"/>
    <w:tmpl w:val="F7E21B38"/>
    <w:lvl w:ilvl="0">
      <w:start w:val="1"/>
      <w:numFmt w:val="decimal"/>
      <w:lvlText w:val="%1)"/>
      <w:lvlJc w:val="left"/>
      <w:pPr>
        <w:tabs>
          <w:tab w:val="num" w:pos="360"/>
        </w:tabs>
        <w:ind w:left="360" w:hanging="360"/>
      </w:pPr>
      <w:rPr>
        <w:rFonts w:hint="default"/>
      </w:rPr>
    </w:lvl>
  </w:abstractNum>
  <w:abstractNum w:abstractNumId="25">
    <w:nsid w:val="1BD90DD3"/>
    <w:multiLevelType w:val="hybridMultilevel"/>
    <w:tmpl w:val="F606C762"/>
    <w:lvl w:ilvl="0" w:tplc="FFFFFFFF">
      <w:start w:val="1"/>
      <w:numFmt w:val="decimal"/>
      <w:lvlText w:val="%1)"/>
      <w:lvlJc w:val="left"/>
      <w:pPr>
        <w:tabs>
          <w:tab w:val="num" w:pos="360"/>
        </w:tabs>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nsid w:val="1C5E0103"/>
    <w:multiLevelType w:val="hybridMultilevel"/>
    <w:tmpl w:val="3CE0DEA6"/>
    <w:lvl w:ilvl="0" w:tplc="15107D7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2356657F"/>
    <w:multiLevelType w:val="hybridMultilevel"/>
    <w:tmpl w:val="9EC2037C"/>
    <w:lvl w:ilvl="0" w:tplc="FFFFFFFF">
      <w:start w:val="1"/>
      <w:numFmt w:val="decimal"/>
      <w:pStyle w:val="Application1"/>
      <w:lvlText w:val="%1."/>
      <w:lvlJc w:val="left"/>
      <w:pPr>
        <w:tabs>
          <w:tab w:val="num" w:pos="360"/>
        </w:tabs>
        <w:ind w:left="340" w:hanging="340"/>
      </w:pPr>
      <w:rPr>
        <w:rFonts w:hint="default"/>
        <w:b w:val="0"/>
        <w:bCs w:val="0"/>
        <w:i w:val="0"/>
        <w:iCs w:val="0"/>
        <w:color w:val="auto"/>
      </w:rPr>
    </w:lvl>
    <w:lvl w:ilvl="1" w:tplc="FFFFFFFF">
      <w:start w:val="1"/>
      <w:numFmt w:val="lowerLetter"/>
      <w:lvlText w:val="%2."/>
      <w:lvlJc w:val="left"/>
      <w:pPr>
        <w:tabs>
          <w:tab w:val="num" w:pos="737"/>
        </w:tabs>
        <w:ind w:left="737" w:hanging="453"/>
      </w:pPr>
      <w:rPr>
        <w:rFonts w:hint="default"/>
        <w:b w:val="0"/>
        <w:bCs w:val="0"/>
        <w:i w:val="0"/>
        <w:iCs w:val="0"/>
        <w:color w:val="auto"/>
      </w:rPr>
    </w:lvl>
    <w:lvl w:ilvl="2" w:tplc="FFFFFFFF">
      <w:start w:val="10"/>
      <w:numFmt w:val="decimal"/>
      <w:lvlText w:val="%3."/>
      <w:lvlJc w:val="left"/>
      <w:pPr>
        <w:tabs>
          <w:tab w:val="num" w:pos="360"/>
        </w:tabs>
        <w:ind w:left="340" w:hanging="340"/>
      </w:pPr>
      <w:rPr>
        <w:rFonts w:hint="default"/>
        <w:b w:val="0"/>
        <w:bCs w:val="0"/>
        <w:i w:val="0"/>
        <w:iCs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nsid w:val="2C422CFD"/>
    <w:multiLevelType w:val="hybridMultilevel"/>
    <w:tmpl w:val="4168A886"/>
    <w:lvl w:ilvl="0" w:tplc="FFFFFFFF">
      <w:start w:val="4"/>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3E0D2801"/>
    <w:multiLevelType w:val="singleLevel"/>
    <w:tmpl w:val="E6C0ED34"/>
    <w:lvl w:ilvl="0">
      <w:start w:val="1"/>
      <w:numFmt w:val="decimal"/>
      <w:lvlText w:val="%1)"/>
      <w:legacy w:legacy="1" w:legacySpace="0" w:legacyIndent="0"/>
      <w:lvlJc w:val="left"/>
    </w:lvl>
  </w:abstractNum>
  <w:abstractNum w:abstractNumId="30">
    <w:nsid w:val="3FAC5F1D"/>
    <w:multiLevelType w:val="hybridMultilevel"/>
    <w:tmpl w:val="F022F83A"/>
    <w:lvl w:ilvl="0" w:tplc="720A4D6E">
      <w:start w:val="1"/>
      <w:numFmt w:val="decimal"/>
      <w:lvlText w:val="%1)"/>
      <w:lvlJc w:val="left"/>
      <w:pPr>
        <w:ind w:left="1776" w:hanging="360"/>
      </w:pPr>
      <w:rPr>
        <w:rFonts w:ascii="Verdana" w:hAnsi="Verdana" w:hint="default"/>
        <w:sz w:val="18"/>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nsid w:val="44B04D76"/>
    <w:multiLevelType w:val="singleLevel"/>
    <w:tmpl w:val="0415000F"/>
    <w:lvl w:ilvl="0">
      <w:start w:val="1"/>
      <w:numFmt w:val="decimal"/>
      <w:lvlText w:val="%1."/>
      <w:lvlJc w:val="left"/>
      <w:pPr>
        <w:tabs>
          <w:tab w:val="num" w:pos="360"/>
        </w:tabs>
        <w:ind w:left="360" w:hanging="360"/>
      </w:pPr>
      <w:rPr>
        <w:rFonts w:hint="default"/>
      </w:rPr>
    </w:lvl>
  </w:abstractNum>
  <w:abstractNum w:abstractNumId="32">
    <w:nsid w:val="469C20B1"/>
    <w:multiLevelType w:val="hybridMultilevel"/>
    <w:tmpl w:val="A12EF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3232664"/>
    <w:multiLevelType w:val="hybridMultilevel"/>
    <w:tmpl w:val="28DCC5A2"/>
    <w:lvl w:ilvl="0" w:tplc="72F81CE0">
      <w:start w:val="1"/>
      <w:numFmt w:val="lowerLetter"/>
      <w:lvlText w:val="%1)"/>
      <w:lvlJc w:val="left"/>
      <w:pPr>
        <w:ind w:left="2483" w:hanging="360"/>
      </w:pPr>
      <w:rPr>
        <w:rFonts w:ascii="Arial" w:hAnsi="Arial" w:cs="Times New Roman"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start w:val="1"/>
      <w:numFmt w:val="lowerRoman"/>
      <w:lvlText w:val="%3."/>
      <w:lvlJc w:val="right"/>
      <w:pPr>
        <w:ind w:left="3923" w:hanging="180"/>
      </w:pPr>
    </w:lvl>
    <w:lvl w:ilvl="3" w:tplc="0415000F">
      <w:start w:val="1"/>
      <w:numFmt w:val="decimal"/>
      <w:lvlText w:val="%4."/>
      <w:lvlJc w:val="left"/>
      <w:pPr>
        <w:ind w:left="4643" w:hanging="360"/>
      </w:pPr>
    </w:lvl>
    <w:lvl w:ilvl="4" w:tplc="04150019">
      <w:start w:val="1"/>
      <w:numFmt w:val="lowerLetter"/>
      <w:lvlText w:val="%5."/>
      <w:lvlJc w:val="left"/>
      <w:pPr>
        <w:ind w:left="5363" w:hanging="360"/>
      </w:pPr>
    </w:lvl>
    <w:lvl w:ilvl="5" w:tplc="0415001B">
      <w:start w:val="1"/>
      <w:numFmt w:val="lowerRoman"/>
      <w:lvlText w:val="%6."/>
      <w:lvlJc w:val="right"/>
      <w:pPr>
        <w:ind w:left="6083" w:hanging="180"/>
      </w:pPr>
    </w:lvl>
    <w:lvl w:ilvl="6" w:tplc="0415000F">
      <w:start w:val="1"/>
      <w:numFmt w:val="decimal"/>
      <w:lvlText w:val="%7."/>
      <w:lvlJc w:val="left"/>
      <w:pPr>
        <w:ind w:left="6803" w:hanging="360"/>
      </w:pPr>
    </w:lvl>
    <w:lvl w:ilvl="7" w:tplc="04150019">
      <w:start w:val="1"/>
      <w:numFmt w:val="lowerLetter"/>
      <w:lvlText w:val="%8."/>
      <w:lvlJc w:val="left"/>
      <w:pPr>
        <w:ind w:left="7523" w:hanging="360"/>
      </w:pPr>
    </w:lvl>
    <w:lvl w:ilvl="8" w:tplc="0415001B">
      <w:start w:val="1"/>
      <w:numFmt w:val="lowerRoman"/>
      <w:lvlText w:val="%9."/>
      <w:lvlJc w:val="right"/>
      <w:pPr>
        <w:ind w:left="8243" w:hanging="180"/>
      </w:pPr>
    </w:lvl>
  </w:abstractNum>
  <w:abstractNum w:abstractNumId="34">
    <w:nsid w:val="54627B7C"/>
    <w:multiLevelType w:val="singleLevel"/>
    <w:tmpl w:val="E22EA90E"/>
    <w:lvl w:ilvl="0">
      <w:start w:val="1"/>
      <w:numFmt w:val="lowerLetter"/>
      <w:lvlText w:val="%1)"/>
      <w:legacy w:legacy="1" w:legacySpace="120" w:legacyIndent="360"/>
      <w:lvlJc w:val="left"/>
      <w:pPr>
        <w:ind w:left="984" w:hanging="360"/>
      </w:pPr>
      <w:rPr>
        <w:b w:val="0"/>
        <w:i w:val="0"/>
      </w:rPr>
    </w:lvl>
  </w:abstractNum>
  <w:abstractNum w:abstractNumId="35">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6">
    <w:nsid w:val="6DE1186A"/>
    <w:multiLevelType w:val="hybridMultilevel"/>
    <w:tmpl w:val="AF7E04C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pStyle w:val="numerowanie"/>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70B803BC"/>
    <w:multiLevelType w:val="hybridMultilevel"/>
    <w:tmpl w:val="CEA87BA8"/>
    <w:lvl w:ilvl="0" w:tplc="F7E21B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73B24CAF"/>
    <w:multiLevelType w:val="hybridMultilevel"/>
    <w:tmpl w:val="ADB476C8"/>
    <w:lvl w:ilvl="0" w:tplc="C7DE3FA6">
      <w:start w:val="1"/>
      <w:numFmt w:val="decimal"/>
      <w:lvlText w:val="%1."/>
      <w:lvlJc w:val="left"/>
      <w:pPr>
        <w:tabs>
          <w:tab w:val="num" w:pos="360"/>
        </w:tabs>
        <w:ind w:left="360" w:hanging="360"/>
      </w:pPr>
      <w:rPr>
        <w:rFonts w:ascii="Verdana" w:hAnsi="Verdana" w:hint="default"/>
        <w:b/>
        <w:i w:val="0"/>
        <w:sz w:val="18"/>
        <w:szCs w:val="18"/>
      </w:rPr>
    </w:lvl>
    <w:lvl w:ilvl="1" w:tplc="04382C3E">
      <w:start w:val="1"/>
      <w:numFmt w:val="decimal"/>
      <w:lvlText w:val="%2."/>
      <w:lvlJc w:val="left"/>
      <w:pPr>
        <w:tabs>
          <w:tab w:val="num" w:pos="1440"/>
        </w:tabs>
        <w:ind w:left="1440" w:hanging="360"/>
      </w:pPr>
      <w:rPr>
        <w:rFonts w:hint="default"/>
        <w:b w:val="0"/>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start w:val="3"/>
      <w:numFmt w:val="decimal"/>
      <w:lvlText w:val="%6)"/>
      <w:lvlJc w:val="left"/>
      <w:pPr>
        <w:tabs>
          <w:tab w:val="num" w:pos="360"/>
        </w:tabs>
        <w:ind w:left="0" w:firstLine="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745D63A5"/>
    <w:multiLevelType w:val="hybridMultilevel"/>
    <w:tmpl w:val="9E0EEB36"/>
    <w:lvl w:ilvl="0" w:tplc="FFFFFFFF">
      <w:start w:val="1"/>
      <w:numFmt w:val="decimal"/>
      <w:lvlText w:val="%1."/>
      <w:lvlJc w:val="left"/>
      <w:pPr>
        <w:tabs>
          <w:tab w:val="num" w:pos="720"/>
        </w:tabs>
        <w:ind w:left="720" w:hanging="360"/>
      </w:pPr>
      <w:rPr>
        <w:rFonts w:hint="default"/>
        <w:b/>
      </w:rPr>
    </w:lvl>
    <w:lvl w:ilvl="1" w:tplc="FFFFFFFF">
      <w:start w:val="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55633B6"/>
    <w:multiLevelType w:val="hybridMultilevel"/>
    <w:tmpl w:val="2EBC2C9A"/>
    <w:lvl w:ilvl="0" w:tplc="FFFFFFFF">
      <w:start w:val="5"/>
      <w:numFmt w:val="decimal"/>
      <w:lvlText w:val="%1."/>
      <w:lvlJc w:val="left"/>
      <w:pPr>
        <w:tabs>
          <w:tab w:val="num" w:pos="1800"/>
        </w:tabs>
        <w:ind w:left="1800" w:hanging="360"/>
      </w:pPr>
      <w:rPr>
        <w:rFonts w:hint="default"/>
      </w:rPr>
    </w:lvl>
    <w:lvl w:ilvl="1" w:tplc="FFFFFFFF">
      <w:start w:val="20"/>
      <w:numFmt w:val="upperRoman"/>
      <w:lvlText w:val="%2."/>
      <w:lvlJc w:val="left"/>
      <w:pPr>
        <w:tabs>
          <w:tab w:val="num" w:pos="1800"/>
        </w:tabs>
        <w:ind w:left="1800" w:hanging="72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7E3F7985"/>
    <w:multiLevelType w:val="hybridMultilevel"/>
    <w:tmpl w:val="777C504C"/>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num>
  <w:num w:numId="2">
    <w:abstractNumId w:val="24"/>
  </w:num>
  <w:num w:numId="3">
    <w:abstractNumId w:val="15"/>
  </w:num>
  <w:num w:numId="4">
    <w:abstractNumId w:val="37"/>
  </w:num>
  <w:num w:numId="5">
    <w:abstractNumId w:val="41"/>
  </w:num>
  <w:num w:numId="6">
    <w:abstractNumId w:val="1"/>
  </w:num>
  <w:num w:numId="7">
    <w:abstractNumId w:val="2"/>
  </w:num>
  <w:num w:numId="8">
    <w:abstractNumId w:val="3"/>
  </w:num>
  <w:num w:numId="9">
    <w:abstractNumId w:val="4"/>
  </w:num>
  <w:num w:numId="10">
    <w:abstractNumId w:val="8"/>
  </w:num>
  <w:num w:numId="11">
    <w:abstractNumId w:val="9"/>
  </w:num>
  <w:num w:numId="12">
    <w:abstractNumId w:val="12"/>
  </w:num>
  <w:num w:numId="13">
    <w:abstractNumId w:val="13"/>
  </w:num>
  <w:num w:numId="14">
    <w:abstractNumId w:val="14"/>
  </w:num>
  <w:num w:numId="15">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31"/>
  </w:num>
  <w:num w:numId="20">
    <w:abstractNumId w:val="30"/>
  </w:num>
  <w:num w:numId="21">
    <w:abstractNumId w:val="20"/>
  </w:num>
  <w:num w:numId="22">
    <w:abstractNumId w:val="38"/>
  </w:num>
  <w:num w:numId="23">
    <w:abstractNumId w:val="29"/>
  </w:num>
  <w:num w:numId="24">
    <w:abstractNumId w:val="34"/>
  </w:num>
  <w:num w:numId="25">
    <w:abstractNumId w:val="39"/>
  </w:num>
  <w:num w:numId="26">
    <w:abstractNumId w:val="23"/>
  </w:num>
  <w:num w:numId="27">
    <w:abstractNumId w:val="28"/>
  </w:num>
  <w:num w:numId="28">
    <w:abstractNumId w:val="17"/>
  </w:num>
  <w:num w:numId="29">
    <w:abstractNumId w:val="18"/>
  </w:num>
  <w:num w:numId="30">
    <w:abstractNumId w:val="40"/>
  </w:num>
  <w:num w:numId="31">
    <w:abstractNumId w:val="27"/>
  </w:num>
  <w:num w:numId="32">
    <w:abstractNumId w:val="36"/>
  </w:num>
  <w:num w:numId="33">
    <w:abstractNumId w:val="32"/>
  </w:num>
  <w:num w:numId="34">
    <w:abstractNumId w:val="16"/>
  </w:num>
  <w:num w:numId="35">
    <w:abstractNumId w:val="25"/>
  </w:num>
  <w:num w:numId="36">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8D0"/>
    <w:rsid w:val="0000001A"/>
    <w:rsid w:val="000006ED"/>
    <w:rsid w:val="00001477"/>
    <w:rsid w:val="00001E10"/>
    <w:rsid w:val="00002B39"/>
    <w:rsid w:val="00002DAD"/>
    <w:rsid w:val="00003936"/>
    <w:rsid w:val="00003E39"/>
    <w:rsid w:val="00011F13"/>
    <w:rsid w:val="00012471"/>
    <w:rsid w:val="000146AE"/>
    <w:rsid w:val="00014C1E"/>
    <w:rsid w:val="00015B49"/>
    <w:rsid w:val="00015C15"/>
    <w:rsid w:val="00016D10"/>
    <w:rsid w:val="00016E4D"/>
    <w:rsid w:val="000174A7"/>
    <w:rsid w:val="00024117"/>
    <w:rsid w:val="000243A3"/>
    <w:rsid w:val="00032997"/>
    <w:rsid w:val="0003380C"/>
    <w:rsid w:val="00033930"/>
    <w:rsid w:val="00033F61"/>
    <w:rsid w:val="00034FEA"/>
    <w:rsid w:val="000353AD"/>
    <w:rsid w:val="00035FD6"/>
    <w:rsid w:val="00037644"/>
    <w:rsid w:val="00040205"/>
    <w:rsid w:val="00040729"/>
    <w:rsid w:val="000420A4"/>
    <w:rsid w:val="00042261"/>
    <w:rsid w:val="00044D07"/>
    <w:rsid w:val="0004584D"/>
    <w:rsid w:val="000459C9"/>
    <w:rsid w:val="0004754D"/>
    <w:rsid w:val="000475D1"/>
    <w:rsid w:val="00050458"/>
    <w:rsid w:val="00050909"/>
    <w:rsid w:val="000515E0"/>
    <w:rsid w:val="00054505"/>
    <w:rsid w:val="000552B7"/>
    <w:rsid w:val="00057E78"/>
    <w:rsid w:val="00057FC9"/>
    <w:rsid w:val="0006422A"/>
    <w:rsid w:val="00064C37"/>
    <w:rsid w:val="0007187F"/>
    <w:rsid w:val="00071DC8"/>
    <w:rsid w:val="00073A20"/>
    <w:rsid w:val="00073CE1"/>
    <w:rsid w:val="000745BB"/>
    <w:rsid w:val="00075A04"/>
    <w:rsid w:val="00080A7C"/>
    <w:rsid w:val="00087069"/>
    <w:rsid w:val="00092462"/>
    <w:rsid w:val="00092DB6"/>
    <w:rsid w:val="00094EFB"/>
    <w:rsid w:val="00097421"/>
    <w:rsid w:val="00097BD9"/>
    <w:rsid w:val="000A0442"/>
    <w:rsid w:val="000A17D7"/>
    <w:rsid w:val="000A3C02"/>
    <w:rsid w:val="000A4542"/>
    <w:rsid w:val="000A77F0"/>
    <w:rsid w:val="000B1529"/>
    <w:rsid w:val="000B1C80"/>
    <w:rsid w:val="000B1CC9"/>
    <w:rsid w:val="000B28C8"/>
    <w:rsid w:val="000B44FB"/>
    <w:rsid w:val="000B463D"/>
    <w:rsid w:val="000B49EA"/>
    <w:rsid w:val="000B5580"/>
    <w:rsid w:val="000C0E6F"/>
    <w:rsid w:val="000C2151"/>
    <w:rsid w:val="000C3E2A"/>
    <w:rsid w:val="000C607E"/>
    <w:rsid w:val="000D066A"/>
    <w:rsid w:val="000D2136"/>
    <w:rsid w:val="000D2E28"/>
    <w:rsid w:val="000D3AF3"/>
    <w:rsid w:val="000D45A3"/>
    <w:rsid w:val="000D470F"/>
    <w:rsid w:val="000E0841"/>
    <w:rsid w:val="000E218B"/>
    <w:rsid w:val="000E5E42"/>
    <w:rsid w:val="000E78A0"/>
    <w:rsid w:val="000F6DEE"/>
    <w:rsid w:val="000F706C"/>
    <w:rsid w:val="0010247B"/>
    <w:rsid w:val="00102FAF"/>
    <w:rsid w:val="0010333D"/>
    <w:rsid w:val="00106D04"/>
    <w:rsid w:val="00110901"/>
    <w:rsid w:val="00111628"/>
    <w:rsid w:val="00111949"/>
    <w:rsid w:val="001131C2"/>
    <w:rsid w:val="00113B43"/>
    <w:rsid w:val="00116E48"/>
    <w:rsid w:val="00120053"/>
    <w:rsid w:val="00120C7B"/>
    <w:rsid w:val="00122381"/>
    <w:rsid w:val="00131876"/>
    <w:rsid w:val="00131C08"/>
    <w:rsid w:val="001414C0"/>
    <w:rsid w:val="00144B49"/>
    <w:rsid w:val="0014654D"/>
    <w:rsid w:val="00146E6F"/>
    <w:rsid w:val="00146FD7"/>
    <w:rsid w:val="00147FD8"/>
    <w:rsid w:val="00151749"/>
    <w:rsid w:val="001524E5"/>
    <w:rsid w:val="0015395B"/>
    <w:rsid w:val="00160098"/>
    <w:rsid w:val="001603FD"/>
    <w:rsid w:val="0016045E"/>
    <w:rsid w:val="00160BBF"/>
    <w:rsid w:val="00160EE2"/>
    <w:rsid w:val="00165A9A"/>
    <w:rsid w:val="00167C91"/>
    <w:rsid w:val="00171260"/>
    <w:rsid w:val="0017181B"/>
    <w:rsid w:val="001751DE"/>
    <w:rsid w:val="00184226"/>
    <w:rsid w:val="00184FE7"/>
    <w:rsid w:val="001850D7"/>
    <w:rsid w:val="00185B09"/>
    <w:rsid w:val="0018661E"/>
    <w:rsid w:val="00190829"/>
    <w:rsid w:val="00192432"/>
    <w:rsid w:val="00193A8A"/>
    <w:rsid w:val="00193F31"/>
    <w:rsid w:val="001968E8"/>
    <w:rsid w:val="00197278"/>
    <w:rsid w:val="001A07C2"/>
    <w:rsid w:val="001A1E5D"/>
    <w:rsid w:val="001A1FCB"/>
    <w:rsid w:val="001A42C7"/>
    <w:rsid w:val="001A4406"/>
    <w:rsid w:val="001A5FD1"/>
    <w:rsid w:val="001B08E9"/>
    <w:rsid w:val="001B1BF0"/>
    <w:rsid w:val="001B3E0D"/>
    <w:rsid w:val="001B42CD"/>
    <w:rsid w:val="001B6E6A"/>
    <w:rsid w:val="001B6F46"/>
    <w:rsid w:val="001B759E"/>
    <w:rsid w:val="001C0778"/>
    <w:rsid w:val="001C0BB7"/>
    <w:rsid w:val="001C1702"/>
    <w:rsid w:val="001C1A8B"/>
    <w:rsid w:val="001C1B4A"/>
    <w:rsid w:val="001C2E55"/>
    <w:rsid w:val="001C3CAE"/>
    <w:rsid w:val="001C5CFF"/>
    <w:rsid w:val="001C778C"/>
    <w:rsid w:val="001C7E3E"/>
    <w:rsid w:val="001D0A2E"/>
    <w:rsid w:val="001D735E"/>
    <w:rsid w:val="001E0478"/>
    <w:rsid w:val="001E0DA9"/>
    <w:rsid w:val="001E1361"/>
    <w:rsid w:val="001E2D9E"/>
    <w:rsid w:val="001E4A7C"/>
    <w:rsid w:val="001E6C20"/>
    <w:rsid w:val="001E6E50"/>
    <w:rsid w:val="001F00A4"/>
    <w:rsid w:val="001F0D53"/>
    <w:rsid w:val="001F3CBD"/>
    <w:rsid w:val="001F527A"/>
    <w:rsid w:val="001F663D"/>
    <w:rsid w:val="001F685E"/>
    <w:rsid w:val="001F691D"/>
    <w:rsid w:val="001F6E24"/>
    <w:rsid w:val="001F717F"/>
    <w:rsid w:val="001F7968"/>
    <w:rsid w:val="001F7DDC"/>
    <w:rsid w:val="0020088C"/>
    <w:rsid w:val="00201003"/>
    <w:rsid w:val="00203671"/>
    <w:rsid w:val="00204DDC"/>
    <w:rsid w:val="00206C5D"/>
    <w:rsid w:val="002103BE"/>
    <w:rsid w:val="00210BCA"/>
    <w:rsid w:val="00210EC3"/>
    <w:rsid w:val="002130C9"/>
    <w:rsid w:val="00214A82"/>
    <w:rsid w:val="00215D5E"/>
    <w:rsid w:val="00216B2C"/>
    <w:rsid w:val="00216B3E"/>
    <w:rsid w:val="002221CF"/>
    <w:rsid w:val="00223C97"/>
    <w:rsid w:val="00224E57"/>
    <w:rsid w:val="00227FC6"/>
    <w:rsid w:val="00232234"/>
    <w:rsid w:val="002349F4"/>
    <w:rsid w:val="00236138"/>
    <w:rsid w:val="00236D03"/>
    <w:rsid w:val="00237249"/>
    <w:rsid w:val="00241E30"/>
    <w:rsid w:val="0024301C"/>
    <w:rsid w:val="00243793"/>
    <w:rsid w:val="00243820"/>
    <w:rsid w:val="0024427A"/>
    <w:rsid w:val="002464DE"/>
    <w:rsid w:val="0024768A"/>
    <w:rsid w:val="00247D54"/>
    <w:rsid w:val="00250D04"/>
    <w:rsid w:val="00251D9B"/>
    <w:rsid w:val="0025720A"/>
    <w:rsid w:val="0026095C"/>
    <w:rsid w:val="00262A50"/>
    <w:rsid w:val="0027159C"/>
    <w:rsid w:val="0027255C"/>
    <w:rsid w:val="00273AB0"/>
    <w:rsid w:val="00273B23"/>
    <w:rsid w:val="00273C48"/>
    <w:rsid w:val="0027423E"/>
    <w:rsid w:val="0027594D"/>
    <w:rsid w:val="00275CD5"/>
    <w:rsid w:val="00277902"/>
    <w:rsid w:val="002809B6"/>
    <w:rsid w:val="002814D7"/>
    <w:rsid w:val="00282A7E"/>
    <w:rsid w:val="0028385C"/>
    <w:rsid w:val="00284602"/>
    <w:rsid w:val="00285999"/>
    <w:rsid w:val="00286B80"/>
    <w:rsid w:val="00287BF3"/>
    <w:rsid w:val="0029192E"/>
    <w:rsid w:val="00292BEB"/>
    <w:rsid w:val="00296762"/>
    <w:rsid w:val="00297783"/>
    <w:rsid w:val="00297B5B"/>
    <w:rsid w:val="002A4821"/>
    <w:rsid w:val="002A54BE"/>
    <w:rsid w:val="002B1D80"/>
    <w:rsid w:val="002B2C46"/>
    <w:rsid w:val="002B4270"/>
    <w:rsid w:val="002B53BA"/>
    <w:rsid w:val="002B643E"/>
    <w:rsid w:val="002B68DC"/>
    <w:rsid w:val="002B6FDB"/>
    <w:rsid w:val="002B73BF"/>
    <w:rsid w:val="002C1289"/>
    <w:rsid w:val="002C24BA"/>
    <w:rsid w:val="002C2D16"/>
    <w:rsid w:val="002C36B9"/>
    <w:rsid w:val="002C63C2"/>
    <w:rsid w:val="002C6BBC"/>
    <w:rsid w:val="002D15DA"/>
    <w:rsid w:val="002D3AF0"/>
    <w:rsid w:val="002D56B2"/>
    <w:rsid w:val="002D5C27"/>
    <w:rsid w:val="002E0DED"/>
    <w:rsid w:val="002E2430"/>
    <w:rsid w:val="002F07F8"/>
    <w:rsid w:val="002F190A"/>
    <w:rsid w:val="002F3CE0"/>
    <w:rsid w:val="002F4DAD"/>
    <w:rsid w:val="00301CF9"/>
    <w:rsid w:val="003060E0"/>
    <w:rsid w:val="00307585"/>
    <w:rsid w:val="00310C9F"/>
    <w:rsid w:val="00312893"/>
    <w:rsid w:val="00312B37"/>
    <w:rsid w:val="00313DF0"/>
    <w:rsid w:val="0031552F"/>
    <w:rsid w:val="00316E8E"/>
    <w:rsid w:val="003203A9"/>
    <w:rsid w:val="00320513"/>
    <w:rsid w:val="0032350D"/>
    <w:rsid w:val="003246F1"/>
    <w:rsid w:val="00325CCD"/>
    <w:rsid w:val="00325CE8"/>
    <w:rsid w:val="00326E30"/>
    <w:rsid w:val="00331998"/>
    <w:rsid w:val="00331DB6"/>
    <w:rsid w:val="00331E4E"/>
    <w:rsid w:val="00332452"/>
    <w:rsid w:val="00335AF6"/>
    <w:rsid w:val="00336F93"/>
    <w:rsid w:val="00337189"/>
    <w:rsid w:val="00337203"/>
    <w:rsid w:val="003429A3"/>
    <w:rsid w:val="00346B60"/>
    <w:rsid w:val="0035110C"/>
    <w:rsid w:val="00352529"/>
    <w:rsid w:val="003568B7"/>
    <w:rsid w:val="00361980"/>
    <w:rsid w:val="00362A38"/>
    <w:rsid w:val="00363B16"/>
    <w:rsid w:val="00365359"/>
    <w:rsid w:val="003678F5"/>
    <w:rsid w:val="00367FDC"/>
    <w:rsid w:val="003710D2"/>
    <w:rsid w:val="00372034"/>
    <w:rsid w:val="003728F1"/>
    <w:rsid w:val="00373735"/>
    <w:rsid w:val="0038062A"/>
    <w:rsid w:val="00380801"/>
    <w:rsid w:val="003817EB"/>
    <w:rsid w:val="0038199C"/>
    <w:rsid w:val="00390616"/>
    <w:rsid w:val="00390618"/>
    <w:rsid w:val="00392C13"/>
    <w:rsid w:val="00396C69"/>
    <w:rsid w:val="003A1EDA"/>
    <w:rsid w:val="003A38E9"/>
    <w:rsid w:val="003A5EC4"/>
    <w:rsid w:val="003A70F9"/>
    <w:rsid w:val="003B0A9C"/>
    <w:rsid w:val="003B1D93"/>
    <w:rsid w:val="003B236A"/>
    <w:rsid w:val="003B5007"/>
    <w:rsid w:val="003B5829"/>
    <w:rsid w:val="003B5B23"/>
    <w:rsid w:val="003C04C2"/>
    <w:rsid w:val="003D5BC8"/>
    <w:rsid w:val="003D6EA5"/>
    <w:rsid w:val="003E0A23"/>
    <w:rsid w:val="003E11D4"/>
    <w:rsid w:val="003E365E"/>
    <w:rsid w:val="003E5BE6"/>
    <w:rsid w:val="003E5F3A"/>
    <w:rsid w:val="003F1548"/>
    <w:rsid w:val="003F30A9"/>
    <w:rsid w:val="003F4D2E"/>
    <w:rsid w:val="003F568C"/>
    <w:rsid w:val="003F6BD8"/>
    <w:rsid w:val="003F7342"/>
    <w:rsid w:val="00400C14"/>
    <w:rsid w:val="004112A5"/>
    <w:rsid w:val="00412C59"/>
    <w:rsid w:val="00416C33"/>
    <w:rsid w:val="00417587"/>
    <w:rsid w:val="00421AAE"/>
    <w:rsid w:val="00421C9F"/>
    <w:rsid w:val="004220D6"/>
    <w:rsid w:val="004239DE"/>
    <w:rsid w:val="00431262"/>
    <w:rsid w:val="00431983"/>
    <w:rsid w:val="00431FC7"/>
    <w:rsid w:val="00433274"/>
    <w:rsid w:val="00433467"/>
    <w:rsid w:val="004355F9"/>
    <w:rsid w:val="004368EA"/>
    <w:rsid w:val="00436C0B"/>
    <w:rsid w:val="0044049C"/>
    <w:rsid w:val="00441BB8"/>
    <w:rsid w:val="00443FF4"/>
    <w:rsid w:val="0044418F"/>
    <w:rsid w:val="004461B5"/>
    <w:rsid w:val="0044679E"/>
    <w:rsid w:val="00451B8F"/>
    <w:rsid w:val="00451EC9"/>
    <w:rsid w:val="00452AEA"/>
    <w:rsid w:val="00453AA0"/>
    <w:rsid w:val="00455014"/>
    <w:rsid w:val="00455D32"/>
    <w:rsid w:val="00460A41"/>
    <w:rsid w:val="004616D1"/>
    <w:rsid w:val="00462B18"/>
    <w:rsid w:val="00462D59"/>
    <w:rsid w:val="00462E72"/>
    <w:rsid w:val="004660DC"/>
    <w:rsid w:val="00466CFD"/>
    <w:rsid w:val="00470781"/>
    <w:rsid w:val="00470C71"/>
    <w:rsid w:val="00470F50"/>
    <w:rsid w:val="004716CB"/>
    <w:rsid w:val="0047200F"/>
    <w:rsid w:val="00472B76"/>
    <w:rsid w:val="004737CD"/>
    <w:rsid w:val="004829E4"/>
    <w:rsid w:val="00483C9B"/>
    <w:rsid w:val="004842E9"/>
    <w:rsid w:val="0048539B"/>
    <w:rsid w:val="00485BD3"/>
    <w:rsid w:val="0049170A"/>
    <w:rsid w:val="00491891"/>
    <w:rsid w:val="00493D84"/>
    <w:rsid w:val="00495DE9"/>
    <w:rsid w:val="004A4DD4"/>
    <w:rsid w:val="004B010E"/>
    <w:rsid w:val="004B0A47"/>
    <w:rsid w:val="004B4154"/>
    <w:rsid w:val="004B430C"/>
    <w:rsid w:val="004B458B"/>
    <w:rsid w:val="004B5C43"/>
    <w:rsid w:val="004B5D35"/>
    <w:rsid w:val="004C0A95"/>
    <w:rsid w:val="004C0CB9"/>
    <w:rsid w:val="004C1A9F"/>
    <w:rsid w:val="004C1BBB"/>
    <w:rsid w:val="004C5222"/>
    <w:rsid w:val="004C7E54"/>
    <w:rsid w:val="004D00F2"/>
    <w:rsid w:val="004D16C5"/>
    <w:rsid w:val="004D3282"/>
    <w:rsid w:val="004D572E"/>
    <w:rsid w:val="004D58B8"/>
    <w:rsid w:val="004E024F"/>
    <w:rsid w:val="004E07DE"/>
    <w:rsid w:val="004E33B5"/>
    <w:rsid w:val="004E39A5"/>
    <w:rsid w:val="004E616E"/>
    <w:rsid w:val="004F05A1"/>
    <w:rsid w:val="004F07CE"/>
    <w:rsid w:val="004F1C2F"/>
    <w:rsid w:val="004F301B"/>
    <w:rsid w:val="004F3C34"/>
    <w:rsid w:val="00500877"/>
    <w:rsid w:val="005011FB"/>
    <w:rsid w:val="0050166C"/>
    <w:rsid w:val="00502430"/>
    <w:rsid w:val="0050432E"/>
    <w:rsid w:val="005051E2"/>
    <w:rsid w:val="00511E92"/>
    <w:rsid w:val="00511EAD"/>
    <w:rsid w:val="00513AA4"/>
    <w:rsid w:val="00514FB1"/>
    <w:rsid w:val="00516E00"/>
    <w:rsid w:val="005208E4"/>
    <w:rsid w:val="00523BF0"/>
    <w:rsid w:val="0053101C"/>
    <w:rsid w:val="00531FBF"/>
    <w:rsid w:val="00533C08"/>
    <w:rsid w:val="00537B88"/>
    <w:rsid w:val="00537F42"/>
    <w:rsid w:val="0054115E"/>
    <w:rsid w:val="00542E34"/>
    <w:rsid w:val="00543E73"/>
    <w:rsid w:val="00544FCE"/>
    <w:rsid w:val="00545132"/>
    <w:rsid w:val="00551B89"/>
    <w:rsid w:val="0055748C"/>
    <w:rsid w:val="005629ED"/>
    <w:rsid w:val="00563741"/>
    <w:rsid w:val="005642C1"/>
    <w:rsid w:val="00566D1E"/>
    <w:rsid w:val="00573E4E"/>
    <w:rsid w:val="005751F9"/>
    <w:rsid w:val="005755CA"/>
    <w:rsid w:val="005769F6"/>
    <w:rsid w:val="005817EC"/>
    <w:rsid w:val="005819AC"/>
    <w:rsid w:val="005822B7"/>
    <w:rsid w:val="00583CFD"/>
    <w:rsid w:val="005846E4"/>
    <w:rsid w:val="005849ED"/>
    <w:rsid w:val="00587130"/>
    <w:rsid w:val="005876EE"/>
    <w:rsid w:val="00587EF3"/>
    <w:rsid w:val="00590898"/>
    <w:rsid w:val="00591FA3"/>
    <w:rsid w:val="00594C24"/>
    <w:rsid w:val="00596C62"/>
    <w:rsid w:val="005A0602"/>
    <w:rsid w:val="005A071E"/>
    <w:rsid w:val="005A07EA"/>
    <w:rsid w:val="005A1F79"/>
    <w:rsid w:val="005A282F"/>
    <w:rsid w:val="005A2AF0"/>
    <w:rsid w:val="005A5154"/>
    <w:rsid w:val="005A666E"/>
    <w:rsid w:val="005B0085"/>
    <w:rsid w:val="005B1040"/>
    <w:rsid w:val="005B1993"/>
    <w:rsid w:val="005B43BC"/>
    <w:rsid w:val="005B6538"/>
    <w:rsid w:val="005B6585"/>
    <w:rsid w:val="005C07FC"/>
    <w:rsid w:val="005C08AC"/>
    <w:rsid w:val="005C0DBE"/>
    <w:rsid w:val="005C0F2D"/>
    <w:rsid w:val="005C165C"/>
    <w:rsid w:val="005C1A92"/>
    <w:rsid w:val="005C3362"/>
    <w:rsid w:val="005C48E1"/>
    <w:rsid w:val="005C5979"/>
    <w:rsid w:val="005C5CFF"/>
    <w:rsid w:val="005C6113"/>
    <w:rsid w:val="005C6857"/>
    <w:rsid w:val="005D2E12"/>
    <w:rsid w:val="005D592F"/>
    <w:rsid w:val="005E0C51"/>
    <w:rsid w:val="005E1AFF"/>
    <w:rsid w:val="005E1DA3"/>
    <w:rsid w:val="005E2138"/>
    <w:rsid w:val="005E23D6"/>
    <w:rsid w:val="005E35FE"/>
    <w:rsid w:val="005E4C86"/>
    <w:rsid w:val="005F2362"/>
    <w:rsid w:val="005F49C2"/>
    <w:rsid w:val="005F7171"/>
    <w:rsid w:val="005F7301"/>
    <w:rsid w:val="006003F0"/>
    <w:rsid w:val="006116BF"/>
    <w:rsid w:val="0061234A"/>
    <w:rsid w:val="00613FB8"/>
    <w:rsid w:val="0061593B"/>
    <w:rsid w:val="00620C43"/>
    <w:rsid w:val="0062349C"/>
    <w:rsid w:val="00624CF1"/>
    <w:rsid w:val="006266B0"/>
    <w:rsid w:val="0063062A"/>
    <w:rsid w:val="00631DFB"/>
    <w:rsid w:val="00632286"/>
    <w:rsid w:val="00632C6F"/>
    <w:rsid w:val="00632D0C"/>
    <w:rsid w:val="00632ED1"/>
    <w:rsid w:val="006355FA"/>
    <w:rsid w:val="0064236E"/>
    <w:rsid w:val="0064287E"/>
    <w:rsid w:val="006441D5"/>
    <w:rsid w:val="0064601A"/>
    <w:rsid w:val="006477A5"/>
    <w:rsid w:val="006501E7"/>
    <w:rsid w:val="00652711"/>
    <w:rsid w:val="00653681"/>
    <w:rsid w:val="006558FF"/>
    <w:rsid w:val="00655E2D"/>
    <w:rsid w:val="00656472"/>
    <w:rsid w:val="00656D2E"/>
    <w:rsid w:val="006623F1"/>
    <w:rsid w:val="00662EB4"/>
    <w:rsid w:val="00665AB0"/>
    <w:rsid w:val="00666F70"/>
    <w:rsid w:val="006701C4"/>
    <w:rsid w:val="006736E7"/>
    <w:rsid w:val="00674602"/>
    <w:rsid w:val="00683842"/>
    <w:rsid w:val="00690BC1"/>
    <w:rsid w:val="00692358"/>
    <w:rsid w:val="00696397"/>
    <w:rsid w:val="006A1100"/>
    <w:rsid w:val="006A11CD"/>
    <w:rsid w:val="006A1CB5"/>
    <w:rsid w:val="006A21D3"/>
    <w:rsid w:val="006A25DF"/>
    <w:rsid w:val="006A335B"/>
    <w:rsid w:val="006A354A"/>
    <w:rsid w:val="006A395A"/>
    <w:rsid w:val="006A4366"/>
    <w:rsid w:val="006A4CA7"/>
    <w:rsid w:val="006A5992"/>
    <w:rsid w:val="006A5A34"/>
    <w:rsid w:val="006A5E36"/>
    <w:rsid w:val="006A75C7"/>
    <w:rsid w:val="006B2324"/>
    <w:rsid w:val="006B69F8"/>
    <w:rsid w:val="006C263A"/>
    <w:rsid w:val="006C4DC4"/>
    <w:rsid w:val="006C564E"/>
    <w:rsid w:val="006C56AC"/>
    <w:rsid w:val="006C7D58"/>
    <w:rsid w:val="006C7DCC"/>
    <w:rsid w:val="006D3456"/>
    <w:rsid w:val="006E11AC"/>
    <w:rsid w:val="006E13CD"/>
    <w:rsid w:val="006E1F97"/>
    <w:rsid w:val="006E217A"/>
    <w:rsid w:val="006E3C40"/>
    <w:rsid w:val="006E3DB7"/>
    <w:rsid w:val="006E44A1"/>
    <w:rsid w:val="006E53B8"/>
    <w:rsid w:val="006E650C"/>
    <w:rsid w:val="006F2759"/>
    <w:rsid w:val="006F2A58"/>
    <w:rsid w:val="006F5389"/>
    <w:rsid w:val="006F568A"/>
    <w:rsid w:val="006F75F9"/>
    <w:rsid w:val="00702188"/>
    <w:rsid w:val="00703D85"/>
    <w:rsid w:val="00704155"/>
    <w:rsid w:val="00705A1E"/>
    <w:rsid w:val="00706B64"/>
    <w:rsid w:val="00707309"/>
    <w:rsid w:val="00707C7C"/>
    <w:rsid w:val="007116ED"/>
    <w:rsid w:val="00712719"/>
    <w:rsid w:val="007140C9"/>
    <w:rsid w:val="007159D8"/>
    <w:rsid w:val="007202A1"/>
    <w:rsid w:val="00721E0A"/>
    <w:rsid w:val="007246B7"/>
    <w:rsid w:val="0072525A"/>
    <w:rsid w:val="00725808"/>
    <w:rsid w:val="0072586F"/>
    <w:rsid w:val="00727917"/>
    <w:rsid w:val="00731584"/>
    <w:rsid w:val="007317EC"/>
    <w:rsid w:val="00736774"/>
    <w:rsid w:val="00736B2F"/>
    <w:rsid w:val="007376F1"/>
    <w:rsid w:val="00740AD4"/>
    <w:rsid w:val="00742E01"/>
    <w:rsid w:val="00744D38"/>
    <w:rsid w:val="00750650"/>
    <w:rsid w:val="00751E6B"/>
    <w:rsid w:val="0075563D"/>
    <w:rsid w:val="0075577E"/>
    <w:rsid w:val="00762302"/>
    <w:rsid w:val="007629D7"/>
    <w:rsid w:val="00762CCF"/>
    <w:rsid w:val="00763E26"/>
    <w:rsid w:val="00767A2A"/>
    <w:rsid w:val="00770574"/>
    <w:rsid w:val="00774320"/>
    <w:rsid w:val="00775A6E"/>
    <w:rsid w:val="00775A73"/>
    <w:rsid w:val="00777BA1"/>
    <w:rsid w:val="00781800"/>
    <w:rsid w:val="00782659"/>
    <w:rsid w:val="0078411C"/>
    <w:rsid w:val="007854BC"/>
    <w:rsid w:val="007917B2"/>
    <w:rsid w:val="007924EF"/>
    <w:rsid w:val="0079394E"/>
    <w:rsid w:val="00794C25"/>
    <w:rsid w:val="00795278"/>
    <w:rsid w:val="00796964"/>
    <w:rsid w:val="00797EFC"/>
    <w:rsid w:val="007A04CE"/>
    <w:rsid w:val="007A0793"/>
    <w:rsid w:val="007A305B"/>
    <w:rsid w:val="007A73FC"/>
    <w:rsid w:val="007B2CDC"/>
    <w:rsid w:val="007B7B96"/>
    <w:rsid w:val="007C7801"/>
    <w:rsid w:val="007C7ED6"/>
    <w:rsid w:val="007D03A1"/>
    <w:rsid w:val="007D3C4F"/>
    <w:rsid w:val="007D3D07"/>
    <w:rsid w:val="007D7A41"/>
    <w:rsid w:val="007E1A0F"/>
    <w:rsid w:val="007E1E4C"/>
    <w:rsid w:val="007E353A"/>
    <w:rsid w:val="007E4F79"/>
    <w:rsid w:val="007E4FBA"/>
    <w:rsid w:val="007E5A6C"/>
    <w:rsid w:val="007F0342"/>
    <w:rsid w:val="007F05ED"/>
    <w:rsid w:val="007F17A6"/>
    <w:rsid w:val="007F3906"/>
    <w:rsid w:val="007F5C49"/>
    <w:rsid w:val="007F61B9"/>
    <w:rsid w:val="007F790C"/>
    <w:rsid w:val="00800284"/>
    <w:rsid w:val="00802365"/>
    <w:rsid w:val="0080306F"/>
    <w:rsid w:val="00811EC4"/>
    <w:rsid w:val="00813BE6"/>
    <w:rsid w:val="00814F5E"/>
    <w:rsid w:val="00815EB6"/>
    <w:rsid w:val="0082023D"/>
    <w:rsid w:val="00821CB3"/>
    <w:rsid w:val="00821E72"/>
    <w:rsid w:val="008237A9"/>
    <w:rsid w:val="0082391A"/>
    <w:rsid w:val="00823AAC"/>
    <w:rsid w:val="00825203"/>
    <w:rsid w:val="008279AD"/>
    <w:rsid w:val="00830AA9"/>
    <w:rsid w:val="00832A9D"/>
    <w:rsid w:val="00837D3E"/>
    <w:rsid w:val="008421C5"/>
    <w:rsid w:val="008428B1"/>
    <w:rsid w:val="008447AB"/>
    <w:rsid w:val="00846256"/>
    <w:rsid w:val="00847F50"/>
    <w:rsid w:val="00851061"/>
    <w:rsid w:val="00851AA9"/>
    <w:rsid w:val="0085231E"/>
    <w:rsid w:val="008524C3"/>
    <w:rsid w:val="008526D9"/>
    <w:rsid w:val="00852CF1"/>
    <w:rsid w:val="00853FDC"/>
    <w:rsid w:val="008548DE"/>
    <w:rsid w:val="00860432"/>
    <w:rsid w:val="0087088B"/>
    <w:rsid w:val="00872018"/>
    <w:rsid w:val="00872AD5"/>
    <w:rsid w:val="00873BF8"/>
    <w:rsid w:val="00876032"/>
    <w:rsid w:val="008776AA"/>
    <w:rsid w:val="008802E8"/>
    <w:rsid w:val="00881D4E"/>
    <w:rsid w:val="008825AF"/>
    <w:rsid w:val="00884C0D"/>
    <w:rsid w:val="00892241"/>
    <w:rsid w:val="00892811"/>
    <w:rsid w:val="008A03F1"/>
    <w:rsid w:val="008A24F3"/>
    <w:rsid w:val="008A319E"/>
    <w:rsid w:val="008A503E"/>
    <w:rsid w:val="008A6432"/>
    <w:rsid w:val="008A6635"/>
    <w:rsid w:val="008B37BD"/>
    <w:rsid w:val="008B409A"/>
    <w:rsid w:val="008B47FA"/>
    <w:rsid w:val="008B73DC"/>
    <w:rsid w:val="008C020E"/>
    <w:rsid w:val="008C29E2"/>
    <w:rsid w:val="008C46EF"/>
    <w:rsid w:val="008C556B"/>
    <w:rsid w:val="008C5779"/>
    <w:rsid w:val="008C7245"/>
    <w:rsid w:val="008C7A9E"/>
    <w:rsid w:val="008D2981"/>
    <w:rsid w:val="008D495D"/>
    <w:rsid w:val="008D532F"/>
    <w:rsid w:val="008E13EC"/>
    <w:rsid w:val="008E292F"/>
    <w:rsid w:val="008E4D0B"/>
    <w:rsid w:val="008E578D"/>
    <w:rsid w:val="008E66CE"/>
    <w:rsid w:val="008E7588"/>
    <w:rsid w:val="008F0B87"/>
    <w:rsid w:val="008F1C5A"/>
    <w:rsid w:val="008F2C43"/>
    <w:rsid w:val="008F396E"/>
    <w:rsid w:val="008F4988"/>
    <w:rsid w:val="008F4ED7"/>
    <w:rsid w:val="008F53B1"/>
    <w:rsid w:val="008F7313"/>
    <w:rsid w:val="009004D8"/>
    <w:rsid w:val="0090068D"/>
    <w:rsid w:val="00904129"/>
    <w:rsid w:val="00904F1F"/>
    <w:rsid w:val="00907AF7"/>
    <w:rsid w:val="0091052A"/>
    <w:rsid w:val="009110BC"/>
    <w:rsid w:val="0091142C"/>
    <w:rsid w:val="009130EA"/>
    <w:rsid w:val="00913620"/>
    <w:rsid w:val="00915A14"/>
    <w:rsid w:val="00915DD8"/>
    <w:rsid w:val="00916F8A"/>
    <w:rsid w:val="009171B5"/>
    <w:rsid w:val="00917456"/>
    <w:rsid w:val="0092150C"/>
    <w:rsid w:val="00921AB9"/>
    <w:rsid w:val="00921E0F"/>
    <w:rsid w:val="009242C8"/>
    <w:rsid w:val="00926FCE"/>
    <w:rsid w:val="0094068E"/>
    <w:rsid w:val="00942D19"/>
    <w:rsid w:val="00950DBE"/>
    <w:rsid w:val="009510C1"/>
    <w:rsid w:val="009514D5"/>
    <w:rsid w:val="00952000"/>
    <w:rsid w:val="00954DD1"/>
    <w:rsid w:val="00954EF0"/>
    <w:rsid w:val="009569F6"/>
    <w:rsid w:val="00962BEF"/>
    <w:rsid w:val="00965D9F"/>
    <w:rsid w:val="009672D5"/>
    <w:rsid w:val="00970DF2"/>
    <w:rsid w:val="009715A3"/>
    <w:rsid w:val="009740A2"/>
    <w:rsid w:val="0098273E"/>
    <w:rsid w:val="009867C6"/>
    <w:rsid w:val="0099365F"/>
    <w:rsid w:val="00993C1F"/>
    <w:rsid w:val="00994CB7"/>
    <w:rsid w:val="0099635E"/>
    <w:rsid w:val="009966DA"/>
    <w:rsid w:val="009A558B"/>
    <w:rsid w:val="009A5E44"/>
    <w:rsid w:val="009B1B94"/>
    <w:rsid w:val="009B4AED"/>
    <w:rsid w:val="009B7FAF"/>
    <w:rsid w:val="009C0527"/>
    <w:rsid w:val="009C35EB"/>
    <w:rsid w:val="009C4460"/>
    <w:rsid w:val="009C5D25"/>
    <w:rsid w:val="009D20BE"/>
    <w:rsid w:val="009D2185"/>
    <w:rsid w:val="009D23D7"/>
    <w:rsid w:val="009D3871"/>
    <w:rsid w:val="009D3A1C"/>
    <w:rsid w:val="009E28C7"/>
    <w:rsid w:val="009F4D00"/>
    <w:rsid w:val="009F5122"/>
    <w:rsid w:val="009F79C4"/>
    <w:rsid w:val="00A00989"/>
    <w:rsid w:val="00A01591"/>
    <w:rsid w:val="00A02A8C"/>
    <w:rsid w:val="00A02F76"/>
    <w:rsid w:val="00A044F2"/>
    <w:rsid w:val="00A06F40"/>
    <w:rsid w:val="00A070BD"/>
    <w:rsid w:val="00A07FDC"/>
    <w:rsid w:val="00A10717"/>
    <w:rsid w:val="00A16DE6"/>
    <w:rsid w:val="00A21363"/>
    <w:rsid w:val="00A22368"/>
    <w:rsid w:val="00A23DF6"/>
    <w:rsid w:val="00A2785C"/>
    <w:rsid w:val="00A27F4F"/>
    <w:rsid w:val="00A33FE4"/>
    <w:rsid w:val="00A340D6"/>
    <w:rsid w:val="00A36878"/>
    <w:rsid w:val="00A42AC9"/>
    <w:rsid w:val="00A44C94"/>
    <w:rsid w:val="00A455EE"/>
    <w:rsid w:val="00A464FC"/>
    <w:rsid w:val="00A466D1"/>
    <w:rsid w:val="00A47E29"/>
    <w:rsid w:val="00A52AED"/>
    <w:rsid w:val="00A611AA"/>
    <w:rsid w:val="00A628A0"/>
    <w:rsid w:val="00A66309"/>
    <w:rsid w:val="00A66DFA"/>
    <w:rsid w:val="00A70128"/>
    <w:rsid w:val="00A70167"/>
    <w:rsid w:val="00A721BA"/>
    <w:rsid w:val="00A75CF6"/>
    <w:rsid w:val="00A818C3"/>
    <w:rsid w:val="00A840F2"/>
    <w:rsid w:val="00A862A8"/>
    <w:rsid w:val="00A86667"/>
    <w:rsid w:val="00A91ABE"/>
    <w:rsid w:val="00A9330B"/>
    <w:rsid w:val="00A962B7"/>
    <w:rsid w:val="00A966BE"/>
    <w:rsid w:val="00AA0773"/>
    <w:rsid w:val="00AA08FE"/>
    <w:rsid w:val="00AA2FB2"/>
    <w:rsid w:val="00AA5EC1"/>
    <w:rsid w:val="00AA780C"/>
    <w:rsid w:val="00AB02BA"/>
    <w:rsid w:val="00AB7F24"/>
    <w:rsid w:val="00AC1555"/>
    <w:rsid w:val="00AC16F2"/>
    <w:rsid w:val="00AC2890"/>
    <w:rsid w:val="00AC4019"/>
    <w:rsid w:val="00AC5181"/>
    <w:rsid w:val="00AD0C69"/>
    <w:rsid w:val="00AD18F0"/>
    <w:rsid w:val="00AD2422"/>
    <w:rsid w:val="00AD4405"/>
    <w:rsid w:val="00AD630A"/>
    <w:rsid w:val="00AE48A4"/>
    <w:rsid w:val="00AE5BD1"/>
    <w:rsid w:val="00AF0868"/>
    <w:rsid w:val="00AF2706"/>
    <w:rsid w:val="00AF6FC7"/>
    <w:rsid w:val="00AF7306"/>
    <w:rsid w:val="00AF7557"/>
    <w:rsid w:val="00B007A2"/>
    <w:rsid w:val="00B03237"/>
    <w:rsid w:val="00B04927"/>
    <w:rsid w:val="00B05BB1"/>
    <w:rsid w:val="00B06CBB"/>
    <w:rsid w:val="00B076F5"/>
    <w:rsid w:val="00B10FBE"/>
    <w:rsid w:val="00B1239B"/>
    <w:rsid w:val="00B129E7"/>
    <w:rsid w:val="00B144DA"/>
    <w:rsid w:val="00B159B0"/>
    <w:rsid w:val="00B16383"/>
    <w:rsid w:val="00B176EA"/>
    <w:rsid w:val="00B17FB9"/>
    <w:rsid w:val="00B2246F"/>
    <w:rsid w:val="00B22AF5"/>
    <w:rsid w:val="00B2643E"/>
    <w:rsid w:val="00B30AC3"/>
    <w:rsid w:val="00B34410"/>
    <w:rsid w:val="00B352AA"/>
    <w:rsid w:val="00B36381"/>
    <w:rsid w:val="00B40E5F"/>
    <w:rsid w:val="00B41B5A"/>
    <w:rsid w:val="00B43CDA"/>
    <w:rsid w:val="00B443CF"/>
    <w:rsid w:val="00B44B6A"/>
    <w:rsid w:val="00B4723F"/>
    <w:rsid w:val="00B47347"/>
    <w:rsid w:val="00B47D80"/>
    <w:rsid w:val="00B50652"/>
    <w:rsid w:val="00B50EFE"/>
    <w:rsid w:val="00B534A5"/>
    <w:rsid w:val="00B56AA2"/>
    <w:rsid w:val="00B57DA5"/>
    <w:rsid w:val="00B630DE"/>
    <w:rsid w:val="00B63C8C"/>
    <w:rsid w:val="00B6424D"/>
    <w:rsid w:val="00B66A1B"/>
    <w:rsid w:val="00B67517"/>
    <w:rsid w:val="00B70865"/>
    <w:rsid w:val="00B70A59"/>
    <w:rsid w:val="00B72A9E"/>
    <w:rsid w:val="00B732A9"/>
    <w:rsid w:val="00B738AE"/>
    <w:rsid w:val="00B7460D"/>
    <w:rsid w:val="00B75631"/>
    <w:rsid w:val="00B7639C"/>
    <w:rsid w:val="00B772B9"/>
    <w:rsid w:val="00B82234"/>
    <w:rsid w:val="00B8256F"/>
    <w:rsid w:val="00B8435C"/>
    <w:rsid w:val="00B85920"/>
    <w:rsid w:val="00B87916"/>
    <w:rsid w:val="00B908C8"/>
    <w:rsid w:val="00B92EC2"/>
    <w:rsid w:val="00B93EAE"/>
    <w:rsid w:val="00B95BA4"/>
    <w:rsid w:val="00B96008"/>
    <w:rsid w:val="00BA1E26"/>
    <w:rsid w:val="00BA26FF"/>
    <w:rsid w:val="00BA7FFA"/>
    <w:rsid w:val="00BB3025"/>
    <w:rsid w:val="00BB314B"/>
    <w:rsid w:val="00BB3461"/>
    <w:rsid w:val="00BB4BF0"/>
    <w:rsid w:val="00BC0989"/>
    <w:rsid w:val="00BC1E15"/>
    <w:rsid w:val="00BC28F4"/>
    <w:rsid w:val="00BC392E"/>
    <w:rsid w:val="00BC3C48"/>
    <w:rsid w:val="00BC6B42"/>
    <w:rsid w:val="00BD3C34"/>
    <w:rsid w:val="00BD49E8"/>
    <w:rsid w:val="00BE1240"/>
    <w:rsid w:val="00BE5630"/>
    <w:rsid w:val="00BE59D2"/>
    <w:rsid w:val="00BF0E20"/>
    <w:rsid w:val="00BF13A8"/>
    <w:rsid w:val="00BF22C5"/>
    <w:rsid w:val="00BF4346"/>
    <w:rsid w:val="00BF7567"/>
    <w:rsid w:val="00C01B4C"/>
    <w:rsid w:val="00C04777"/>
    <w:rsid w:val="00C04E86"/>
    <w:rsid w:val="00C0530E"/>
    <w:rsid w:val="00C07078"/>
    <w:rsid w:val="00C10369"/>
    <w:rsid w:val="00C10638"/>
    <w:rsid w:val="00C12571"/>
    <w:rsid w:val="00C12A49"/>
    <w:rsid w:val="00C13728"/>
    <w:rsid w:val="00C13FE8"/>
    <w:rsid w:val="00C16391"/>
    <w:rsid w:val="00C16B97"/>
    <w:rsid w:val="00C17464"/>
    <w:rsid w:val="00C2186E"/>
    <w:rsid w:val="00C23C09"/>
    <w:rsid w:val="00C26D4B"/>
    <w:rsid w:val="00C3062A"/>
    <w:rsid w:val="00C3111D"/>
    <w:rsid w:val="00C31770"/>
    <w:rsid w:val="00C32C93"/>
    <w:rsid w:val="00C34AAD"/>
    <w:rsid w:val="00C35212"/>
    <w:rsid w:val="00C3608D"/>
    <w:rsid w:val="00C37182"/>
    <w:rsid w:val="00C37242"/>
    <w:rsid w:val="00C40C5D"/>
    <w:rsid w:val="00C421F6"/>
    <w:rsid w:val="00C44FEE"/>
    <w:rsid w:val="00C45C52"/>
    <w:rsid w:val="00C46222"/>
    <w:rsid w:val="00C46722"/>
    <w:rsid w:val="00C47AB9"/>
    <w:rsid w:val="00C525C0"/>
    <w:rsid w:val="00C538B3"/>
    <w:rsid w:val="00C546E5"/>
    <w:rsid w:val="00C55460"/>
    <w:rsid w:val="00C55D7C"/>
    <w:rsid w:val="00C57194"/>
    <w:rsid w:val="00C61A71"/>
    <w:rsid w:val="00C61D87"/>
    <w:rsid w:val="00C6202D"/>
    <w:rsid w:val="00C63F69"/>
    <w:rsid w:val="00C643AC"/>
    <w:rsid w:val="00C64EC4"/>
    <w:rsid w:val="00C70AA2"/>
    <w:rsid w:val="00C715D5"/>
    <w:rsid w:val="00C7299F"/>
    <w:rsid w:val="00C72B94"/>
    <w:rsid w:val="00C7362B"/>
    <w:rsid w:val="00C75BEA"/>
    <w:rsid w:val="00C822A4"/>
    <w:rsid w:val="00C83778"/>
    <w:rsid w:val="00C847B2"/>
    <w:rsid w:val="00C87D35"/>
    <w:rsid w:val="00C920A5"/>
    <w:rsid w:val="00C9453F"/>
    <w:rsid w:val="00C94E23"/>
    <w:rsid w:val="00CA02E3"/>
    <w:rsid w:val="00CA1EFA"/>
    <w:rsid w:val="00CA5752"/>
    <w:rsid w:val="00CA5C7C"/>
    <w:rsid w:val="00CA7FE9"/>
    <w:rsid w:val="00CB05EC"/>
    <w:rsid w:val="00CB1B33"/>
    <w:rsid w:val="00CB1FC2"/>
    <w:rsid w:val="00CB4D79"/>
    <w:rsid w:val="00CB7026"/>
    <w:rsid w:val="00CB74BC"/>
    <w:rsid w:val="00CC1C96"/>
    <w:rsid w:val="00CC61BD"/>
    <w:rsid w:val="00CD048D"/>
    <w:rsid w:val="00CD0C8E"/>
    <w:rsid w:val="00CD1AA7"/>
    <w:rsid w:val="00CE1A59"/>
    <w:rsid w:val="00CE499A"/>
    <w:rsid w:val="00CE4A38"/>
    <w:rsid w:val="00CE6082"/>
    <w:rsid w:val="00CE64C6"/>
    <w:rsid w:val="00CE6848"/>
    <w:rsid w:val="00CF1396"/>
    <w:rsid w:val="00CF2291"/>
    <w:rsid w:val="00CF2343"/>
    <w:rsid w:val="00CF304C"/>
    <w:rsid w:val="00CF3FF4"/>
    <w:rsid w:val="00CF6119"/>
    <w:rsid w:val="00D00B18"/>
    <w:rsid w:val="00D01D7E"/>
    <w:rsid w:val="00D02D09"/>
    <w:rsid w:val="00D02FEE"/>
    <w:rsid w:val="00D1162F"/>
    <w:rsid w:val="00D1178F"/>
    <w:rsid w:val="00D1210B"/>
    <w:rsid w:val="00D14BEB"/>
    <w:rsid w:val="00D15F68"/>
    <w:rsid w:val="00D17B08"/>
    <w:rsid w:val="00D22C7B"/>
    <w:rsid w:val="00D24687"/>
    <w:rsid w:val="00D24AB8"/>
    <w:rsid w:val="00D25FFA"/>
    <w:rsid w:val="00D31B3D"/>
    <w:rsid w:val="00D34EAB"/>
    <w:rsid w:val="00D37836"/>
    <w:rsid w:val="00D40BF7"/>
    <w:rsid w:val="00D42AAA"/>
    <w:rsid w:val="00D45632"/>
    <w:rsid w:val="00D45DAE"/>
    <w:rsid w:val="00D4604F"/>
    <w:rsid w:val="00D535FF"/>
    <w:rsid w:val="00D54275"/>
    <w:rsid w:val="00D55259"/>
    <w:rsid w:val="00D601E9"/>
    <w:rsid w:val="00D64AF9"/>
    <w:rsid w:val="00D663B8"/>
    <w:rsid w:val="00D66C38"/>
    <w:rsid w:val="00D66EAE"/>
    <w:rsid w:val="00D70869"/>
    <w:rsid w:val="00D7096A"/>
    <w:rsid w:val="00D7344E"/>
    <w:rsid w:val="00D73C04"/>
    <w:rsid w:val="00D7580C"/>
    <w:rsid w:val="00D767E8"/>
    <w:rsid w:val="00D775CE"/>
    <w:rsid w:val="00D80CD3"/>
    <w:rsid w:val="00D843CC"/>
    <w:rsid w:val="00D8707A"/>
    <w:rsid w:val="00D9129F"/>
    <w:rsid w:val="00D91565"/>
    <w:rsid w:val="00D91E10"/>
    <w:rsid w:val="00D95A52"/>
    <w:rsid w:val="00D97E77"/>
    <w:rsid w:val="00DA114E"/>
    <w:rsid w:val="00DA28ED"/>
    <w:rsid w:val="00DA3598"/>
    <w:rsid w:val="00DA73DA"/>
    <w:rsid w:val="00DB0F82"/>
    <w:rsid w:val="00DB12E6"/>
    <w:rsid w:val="00DB17F6"/>
    <w:rsid w:val="00DB675E"/>
    <w:rsid w:val="00DC5BE0"/>
    <w:rsid w:val="00DC6EE8"/>
    <w:rsid w:val="00DC7BD2"/>
    <w:rsid w:val="00DD0090"/>
    <w:rsid w:val="00DD0A2D"/>
    <w:rsid w:val="00DD4126"/>
    <w:rsid w:val="00DE0042"/>
    <w:rsid w:val="00DE1536"/>
    <w:rsid w:val="00DE5003"/>
    <w:rsid w:val="00DE71C5"/>
    <w:rsid w:val="00DE78FB"/>
    <w:rsid w:val="00DE7921"/>
    <w:rsid w:val="00DF04A9"/>
    <w:rsid w:val="00DF0BA3"/>
    <w:rsid w:val="00DF3E49"/>
    <w:rsid w:val="00DF4F9A"/>
    <w:rsid w:val="00E01877"/>
    <w:rsid w:val="00E03805"/>
    <w:rsid w:val="00E06C05"/>
    <w:rsid w:val="00E06F8E"/>
    <w:rsid w:val="00E110D3"/>
    <w:rsid w:val="00E1311B"/>
    <w:rsid w:val="00E13194"/>
    <w:rsid w:val="00E14398"/>
    <w:rsid w:val="00E20AFE"/>
    <w:rsid w:val="00E211EE"/>
    <w:rsid w:val="00E23803"/>
    <w:rsid w:val="00E24C15"/>
    <w:rsid w:val="00E24FAE"/>
    <w:rsid w:val="00E250DD"/>
    <w:rsid w:val="00E2516B"/>
    <w:rsid w:val="00E339B2"/>
    <w:rsid w:val="00E33AA3"/>
    <w:rsid w:val="00E376E2"/>
    <w:rsid w:val="00E4117E"/>
    <w:rsid w:val="00E41EA4"/>
    <w:rsid w:val="00E43547"/>
    <w:rsid w:val="00E4409C"/>
    <w:rsid w:val="00E445BC"/>
    <w:rsid w:val="00E449C7"/>
    <w:rsid w:val="00E450DF"/>
    <w:rsid w:val="00E45762"/>
    <w:rsid w:val="00E45B39"/>
    <w:rsid w:val="00E51605"/>
    <w:rsid w:val="00E544C0"/>
    <w:rsid w:val="00E55A90"/>
    <w:rsid w:val="00E57295"/>
    <w:rsid w:val="00E6422C"/>
    <w:rsid w:val="00E7275D"/>
    <w:rsid w:val="00E75407"/>
    <w:rsid w:val="00E75CDB"/>
    <w:rsid w:val="00E7699C"/>
    <w:rsid w:val="00E81436"/>
    <w:rsid w:val="00E81E6C"/>
    <w:rsid w:val="00E82955"/>
    <w:rsid w:val="00E85002"/>
    <w:rsid w:val="00E85066"/>
    <w:rsid w:val="00E86737"/>
    <w:rsid w:val="00E90171"/>
    <w:rsid w:val="00E91640"/>
    <w:rsid w:val="00E9299F"/>
    <w:rsid w:val="00EA0171"/>
    <w:rsid w:val="00EA045F"/>
    <w:rsid w:val="00EA0477"/>
    <w:rsid w:val="00EA13B9"/>
    <w:rsid w:val="00EA305D"/>
    <w:rsid w:val="00EA3F65"/>
    <w:rsid w:val="00EA5DE0"/>
    <w:rsid w:val="00EA6796"/>
    <w:rsid w:val="00EB0070"/>
    <w:rsid w:val="00EB1699"/>
    <w:rsid w:val="00EB19B3"/>
    <w:rsid w:val="00EB46E7"/>
    <w:rsid w:val="00EC2ED9"/>
    <w:rsid w:val="00EC37C5"/>
    <w:rsid w:val="00EC4355"/>
    <w:rsid w:val="00EC5D87"/>
    <w:rsid w:val="00EC6E78"/>
    <w:rsid w:val="00ED6BDF"/>
    <w:rsid w:val="00EE0245"/>
    <w:rsid w:val="00EE3A32"/>
    <w:rsid w:val="00EF05FB"/>
    <w:rsid w:val="00EF1234"/>
    <w:rsid w:val="00EF3BA5"/>
    <w:rsid w:val="00EF5535"/>
    <w:rsid w:val="00EF6301"/>
    <w:rsid w:val="00F000F0"/>
    <w:rsid w:val="00F00BA2"/>
    <w:rsid w:val="00F05104"/>
    <w:rsid w:val="00F06D59"/>
    <w:rsid w:val="00F10006"/>
    <w:rsid w:val="00F1123D"/>
    <w:rsid w:val="00F1158F"/>
    <w:rsid w:val="00F15042"/>
    <w:rsid w:val="00F1525D"/>
    <w:rsid w:val="00F17C69"/>
    <w:rsid w:val="00F2046E"/>
    <w:rsid w:val="00F20DE2"/>
    <w:rsid w:val="00F212CE"/>
    <w:rsid w:val="00F22C05"/>
    <w:rsid w:val="00F22E05"/>
    <w:rsid w:val="00F23D0B"/>
    <w:rsid w:val="00F30BF9"/>
    <w:rsid w:val="00F37BD3"/>
    <w:rsid w:val="00F44BD7"/>
    <w:rsid w:val="00F44D8E"/>
    <w:rsid w:val="00F45160"/>
    <w:rsid w:val="00F46F96"/>
    <w:rsid w:val="00F50FB9"/>
    <w:rsid w:val="00F54E91"/>
    <w:rsid w:val="00F55FC3"/>
    <w:rsid w:val="00F63554"/>
    <w:rsid w:val="00F6570D"/>
    <w:rsid w:val="00F659D7"/>
    <w:rsid w:val="00F67EE4"/>
    <w:rsid w:val="00F70DF9"/>
    <w:rsid w:val="00F71A0A"/>
    <w:rsid w:val="00F71ECF"/>
    <w:rsid w:val="00F7276E"/>
    <w:rsid w:val="00F73453"/>
    <w:rsid w:val="00F73645"/>
    <w:rsid w:val="00F74860"/>
    <w:rsid w:val="00F80CF7"/>
    <w:rsid w:val="00F813ED"/>
    <w:rsid w:val="00F82FA6"/>
    <w:rsid w:val="00F84BF0"/>
    <w:rsid w:val="00F91AF8"/>
    <w:rsid w:val="00F9385B"/>
    <w:rsid w:val="00F9464F"/>
    <w:rsid w:val="00F94F9B"/>
    <w:rsid w:val="00F978FC"/>
    <w:rsid w:val="00FA0F0A"/>
    <w:rsid w:val="00FA1B95"/>
    <w:rsid w:val="00FA2386"/>
    <w:rsid w:val="00FA2AAB"/>
    <w:rsid w:val="00FA5511"/>
    <w:rsid w:val="00FA64C7"/>
    <w:rsid w:val="00FA767A"/>
    <w:rsid w:val="00FB2689"/>
    <w:rsid w:val="00FB393F"/>
    <w:rsid w:val="00FB6166"/>
    <w:rsid w:val="00FC1210"/>
    <w:rsid w:val="00FC44DC"/>
    <w:rsid w:val="00FC4E91"/>
    <w:rsid w:val="00FC567C"/>
    <w:rsid w:val="00FC59C7"/>
    <w:rsid w:val="00FC67EC"/>
    <w:rsid w:val="00FC712C"/>
    <w:rsid w:val="00FD2071"/>
    <w:rsid w:val="00FD49F4"/>
    <w:rsid w:val="00FD6DEA"/>
    <w:rsid w:val="00FE187B"/>
    <w:rsid w:val="00FE190A"/>
    <w:rsid w:val="00FE3B5C"/>
    <w:rsid w:val="00FE65FF"/>
    <w:rsid w:val="00FF06A0"/>
    <w:rsid w:val="00FF0DFB"/>
    <w:rsid w:val="00FF12CA"/>
    <w:rsid w:val="00FF14B1"/>
    <w:rsid w:val="00FF36FB"/>
    <w:rsid w:val="00FF47A0"/>
    <w:rsid w:val="00FF497F"/>
    <w:rsid w:val="00FF78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7129">
      <w:bodyDiv w:val="1"/>
      <w:marLeft w:val="0"/>
      <w:marRight w:val="0"/>
      <w:marTop w:val="0"/>
      <w:marBottom w:val="0"/>
      <w:divBdr>
        <w:top w:val="none" w:sz="0" w:space="0" w:color="auto"/>
        <w:left w:val="none" w:sz="0" w:space="0" w:color="auto"/>
        <w:bottom w:val="none" w:sz="0" w:space="0" w:color="auto"/>
        <w:right w:val="none" w:sz="0" w:space="0" w:color="auto"/>
      </w:divBdr>
    </w:div>
    <w:div w:id="142434254">
      <w:bodyDiv w:val="1"/>
      <w:marLeft w:val="0"/>
      <w:marRight w:val="0"/>
      <w:marTop w:val="0"/>
      <w:marBottom w:val="0"/>
      <w:divBdr>
        <w:top w:val="none" w:sz="0" w:space="0" w:color="auto"/>
        <w:left w:val="none" w:sz="0" w:space="0" w:color="auto"/>
        <w:bottom w:val="none" w:sz="0" w:space="0" w:color="auto"/>
        <w:right w:val="none" w:sz="0" w:space="0" w:color="auto"/>
      </w:divBdr>
    </w:div>
    <w:div w:id="660277302">
      <w:bodyDiv w:val="1"/>
      <w:marLeft w:val="0"/>
      <w:marRight w:val="0"/>
      <w:marTop w:val="0"/>
      <w:marBottom w:val="0"/>
      <w:divBdr>
        <w:top w:val="none" w:sz="0" w:space="0" w:color="auto"/>
        <w:left w:val="none" w:sz="0" w:space="0" w:color="auto"/>
        <w:bottom w:val="none" w:sz="0" w:space="0" w:color="auto"/>
        <w:right w:val="none" w:sz="0" w:space="0" w:color="auto"/>
      </w:divBdr>
    </w:div>
    <w:div w:id="888154720">
      <w:bodyDiv w:val="1"/>
      <w:marLeft w:val="0"/>
      <w:marRight w:val="0"/>
      <w:marTop w:val="0"/>
      <w:marBottom w:val="0"/>
      <w:divBdr>
        <w:top w:val="none" w:sz="0" w:space="0" w:color="auto"/>
        <w:left w:val="none" w:sz="0" w:space="0" w:color="auto"/>
        <w:bottom w:val="none" w:sz="0" w:space="0" w:color="auto"/>
        <w:right w:val="none" w:sz="0" w:space="0" w:color="auto"/>
      </w:divBdr>
    </w:div>
    <w:div w:id="1179664116">
      <w:bodyDiv w:val="1"/>
      <w:marLeft w:val="0"/>
      <w:marRight w:val="0"/>
      <w:marTop w:val="0"/>
      <w:marBottom w:val="0"/>
      <w:divBdr>
        <w:top w:val="none" w:sz="0" w:space="0" w:color="auto"/>
        <w:left w:val="none" w:sz="0" w:space="0" w:color="auto"/>
        <w:bottom w:val="none" w:sz="0" w:space="0" w:color="auto"/>
        <w:right w:val="none" w:sz="0" w:space="0" w:color="auto"/>
      </w:divBdr>
    </w:div>
    <w:div w:id="1571689638">
      <w:bodyDiv w:val="1"/>
      <w:marLeft w:val="0"/>
      <w:marRight w:val="0"/>
      <w:marTop w:val="0"/>
      <w:marBottom w:val="0"/>
      <w:divBdr>
        <w:top w:val="none" w:sz="0" w:space="0" w:color="auto"/>
        <w:left w:val="none" w:sz="0" w:space="0" w:color="auto"/>
        <w:bottom w:val="none" w:sz="0" w:space="0" w:color="auto"/>
        <w:right w:val="none" w:sz="0" w:space="0" w:color="auto"/>
      </w:divBdr>
    </w:div>
    <w:div w:id="1639724386">
      <w:bodyDiv w:val="1"/>
      <w:marLeft w:val="0"/>
      <w:marRight w:val="0"/>
      <w:marTop w:val="0"/>
      <w:marBottom w:val="0"/>
      <w:divBdr>
        <w:top w:val="none" w:sz="0" w:space="0" w:color="auto"/>
        <w:left w:val="none" w:sz="0" w:space="0" w:color="auto"/>
        <w:bottom w:val="none" w:sz="0" w:space="0" w:color="auto"/>
        <w:right w:val="none" w:sz="0" w:space="0" w:color="auto"/>
      </w:divBdr>
    </w:div>
    <w:div w:id="1877741853">
      <w:bodyDiv w:val="1"/>
      <w:marLeft w:val="0"/>
      <w:marRight w:val="0"/>
      <w:marTop w:val="0"/>
      <w:marBottom w:val="0"/>
      <w:divBdr>
        <w:top w:val="none" w:sz="0" w:space="0" w:color="auto"/>
        <w:left w:val="none" w:sz="0" w:space="0" w:color="auto"/>
        <w:bottom w:val="none" w:sz="0" w:space="0" w:color="auto"/>
        <w:right w:val="none" w:sz="0" w:space="0" w:color="auto"/>
      </w:divBdr>
    </w:div>
    <w:div w:id="211585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ratusz@szprotawa.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4C2CE-66E9-46C8-9E7E-672BA519E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5721</TotalTime>
  <Pages>27</Pages>
  <Words>12572</Words>
  <Characters>75438</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1627</cp:revision>
  <cp:lastPrinted>2017-05-19T08:58:00Z</cp:lastPrinted>
  <dcterms:created xsi:type="dcterms:W3CDTF">2016-09-06T10:23:00Z</dcterms:created>
  <dcterms:modified xsi:type="dcterms:W3CDTF">2018-03-01T07:58:00Z</dcterms:modified>
</cp:coreProperties>
</file>