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71" w:rsidRDefault="00470C71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D14BEB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Numer sprawy: </w:t>
      </w:r>
      <w:r w:rsidR="0021383D">
        <w:rPr>
          <w:rFonts w:ascii="Arial" w:eastAsia="Times New Roman" w:hAnsi="Arial" w:cs="Arial"/>
          <w:lang w:eastAsia="pl-PL"/>
        </w:rPr>
        <w:t>IR.271.12</w:t>
      </w:r>
      <w:r w:rsidR="008D532F">
        <w:rPr>
          <w:rFonts w:ascii="Arial" w:eastAsia="Times New Roman" w:hAnsi="Arial" w:cs="Arial"/>
          <w:lang w:eastAsia="pl-PL"/>
        </w:rPr>
        <w:t>.2018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872AD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  <w:t>GMINA SZPROTAWA</w:t>
      </w:r>
    </w:p>
    <w:p w:rsidR="00872AD5" w:rsidRPr="00872AD5" w:rsidRDefault="00872AD5" w:rsidP="00872AD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</w:pPr>
      <w:r w:rsidRPr="00872AD5"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  <w:t>WYDZIAŁ INWESTYCYJNY</w:t>
      </w:r>
    </w:p>
    <w:p w:rsidR="00872AD5" w:rsidRDefault="00872AD5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</w:p>
    <w:p w:rsidR="002C63C2" w:rsidRPr="00872AD5" w:rsidRDefault="002C63C2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872AD5" w:rsidRPr="00872AD5" w:rsidRDefault="00872AD5" w:rsidP="00872AD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72AD5">
        <w:rPr>
          <w:rFonts w:ascii="Arial" w:eastAsia="Times New Roman" w:hAnsi="Arial" w:cs="Arial"/>
          <w:b/>
          <w:sz w:val="20"/>
          <w:szCs w:val="24"/>
          <w:lang w:eastAsia="pl-PL"/>
        </w:rPr>
        <w:t>PROCEDURA UDZIELENIA ZAMÓWIENIA PUBLICZNEGO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C3C48" w:rsidRDefault="00872AD5" w:rsidP="00BC3C4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prowadzona w trybie przetargu nieograniczonego na podstawie przepisów ustawy Prawo zamówień publicznych (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>
        <w:rPr>
          <w:rFonts w:ascii="Verdana" w:hAnsi="Verdana" w:cs="Verdana"/>
          <w:sz w:val="20"/>
          <w:szCs w:val="20"/>
        </w:rPr>
        <w:t>.)</w:t>
      </w:r>
      <w:r w:rsidR="00BC3C4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procedurze poniżej równowartości kwoty 5.225 000 euro</w:t>
      </w: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95BA4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95BA4">
        <w:rPr>
          <w:rFonts w:ascii="Arial" w:eastAsia="Times New Roman" w:hAnsi="Arial" w:cs="Arial"/>
          <w:b/>
          <w:sz w:val="32"/>
          <w:szCs w:val="32"/>
          <w:lang w:eastAsia="pl-PL"/>
        </w:rPr>
        <w:t>SPECYFIKACJA ISTOTNYCH WARUNKÓW ZAMÓWIENIA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Pr="00B95BA4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872AD5" w:rsidP="00B95BA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PRZEDMIOT ZAMÓWIENIA</w:t>
      </w:r>
    </w:p>
    <w:p w:rsidR="00A16DE6" w:rsidRPr="00B95BA4" w:rsidRDefault="00A16DE6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FF47A0" w:rsidP="00FF47A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„</w:t>
      </w:r>
      <w:r w:rsidR="0039659B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Modernizacja dźwigu osobowego w istniejącym szybie budynku </w:t>
      </w:r>
      <w:r w:rsidR="0039659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ZAZ w Szprota</w:t>
      </w:r>
      <w:r w:rsidR="0039659B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wie.</w:t>
      </w:r>
      <w:r>
        <w:rPr>
          <w:rFonts w:ascii="Arial" w:eastAsia="Times New Roman" w:hAnsi="Arial" w:cs="Arial"/>
          <w:b/>
          <w:lang w:eastAsia="pl-PL"/>
        </w:rPr>
        <w:t>”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920A5" w:rsidRDefault="00B95BA4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                      </w:t>
      </w: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Pr="00872AD5" w:rsidRDefault="00551B89" w:rsidP="00551B89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39659B" w:rsidP="00FC7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październik</w:t>
      </w:r>
      <w:r w:rsidR="00373735">
        <w:rPr>
          <w:rFonts w:ascii="Arial" w:hAnsi="Arial" w:cs="Arial"/>
          <w:b/>
          <w:bCs/>
          <w:color w:val="000000"/>
          <w:sz w:val="20"/>
          <w:szCs w:val="20"/>
        </w:rPr>
        <w:t xml:space="preserve"> 2018</w:t>
      </w: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72AD5" w:rsidRDefault="00872AD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A73FC" w:rsidRDefault="007A73FC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C3528" w:rsidRDefault="005C3528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15709" w:rsidRDefault="00E1570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F9464F">
        <w:rPr>
          <w:rFonts w:ascii="Arial" w:hAnsi="Arial" w:cs="Arial"/>
          <w:b/>
          <w:bCs/>
          <w:color w:val="000000"/>
        </w:rPr>
        <w:lastRenderedPageBreak/>
        <w:t>Instrukcja dla wykonawców</w:t>
      </w: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14BE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1.</w:t>
      </w:r>
      <w:r w:rsidR="007159D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Zamawiający:</w:t>
      </w:r>
    </w:p>
    <w:p w:rsidR="00440591" w:rsidRDefault="00440591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B95BA4" w:rsidRPr="00440591" w:rsidRDefault="00440591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440591">
        <w:rPr>
          <w:rFonts w:ascii="Arial" w:eastAsia="Times New Roman" w:hAnsi="Arial" w:cs="Arial"/>
          <w:bCs/>
          <w:sz w:val="20"/>
          <w:szCs w:val="20"/>
          <w:lang w:eastAsia="ar-SA"/>
        </w:rPr>
        <w:t>Szprotawski Zakład Aktywności Zawodowej</w:t>
      </w:r>
    </w:p>
    <w:p w:rsidR="00440591" w:rsidRPr="00440591" w:rsidRDefault="00440591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440591">
        <w:rPr>
          <w:rFonts w:ascii="Arial" w:eastAsia="Times New Roman" w:hAnsi="Arial" w:cs="Arial"/>
          <w:bCs/>
          <w:sz w:val="20"/>
          <w:szCs w:val="20"/>
          <w:lang w:eastAsia="ar-SA"/>
        </w:rPr>
        <w:t>Ul. Niepodległości 10, 67-300 Szprotawa</w:t>
      </w:r>
    </w:p>
    <w:p w:rsidR="00440591" w:rsidRDefault="00440591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440591" w:rsidRDefault="00440591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Podmiot przeprowadzający postępowanie o udzielenie zamówienia publicznego w imieniu Zamawiającego :</w:t>
      </w:r>
    </w:p>
    <w:p w:rsidR="00440591" w:rsidRDefault="00440591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B95BA4" w:rsidRDefault="007159D8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Gmina</w:t>
      </w:r>
      <w:r w:rsidR="00B95BA4" w:rsidRPr="00C7362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Szprotawa ul. Rynek 45, 67 - 300 Szprotawa</w:t>
      </w:r>
    </w:p>
    <w:p w:rsidR="00D14BEB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D14BEB" w:rsidRPr="006A395A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A395A">
        <w:rPr>
          <w:rFonts w:ascii="Arial" w:eastAsia="Times New Roman" w:hAnsi="Arial" w:cs="Arial"/>
          <w:bCs/>
          <w:sz w:val="20"/>
          <w:szCs w:val="20"/>
          <w:lang w:eastAsia="ar-SA"/>
        </w:rPr>
        <w:t>NIP 924-10-00-696</w:t>
      </w:r>
    </w:p>
    <w:p w:rsidR="00B50652" w:rsidRPr="00A938EB" w:rsidRDefault="00B50652" w:rsidP="00B50652">
      <w:pPr>
        <w:keepNext/>
        <w:suppressAutoHyphens/>
        <w:spacing w:before="280" w:after="119" w:line="240" w:lineRule="auto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A938EB">
        <w:rPr>
          <w:rFonts w:ascii="Arial" w:eastAsia="Times New Roman" w:hAnsi="Arial" w:cs="Arial"/>
          <w:bCs/>
          <w:sz w:val="20"/>
          <w:szCs w:val="20"/>
          <w:lang w:val="en-US" w:eastAsia="ar-SA"/>
        </w:rPr>
        <w:t xml:space="preserve">Fax 068/3762220,    e- mail: </w:t>
      </w:r>
      <w:hyperlink r:id="rId9" w:history="1">
        <w:r w:rsidRPr="00A938EB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val="en-US" w:eastAsia="ar-SA"/>
          </w:rPr>
          <w:t>ratusz@szprotawa.pl</w:t>
        </w:r>
      </w:hyperlink>
    </w:p>
    <w:p w:rsidR="00B95BA4" w:rsidRPr="00A938EB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2. Tryb postępowania</w:t>
      </w:r>
    </w:p>
    <w:p w:rsidR="006E13CD" w:rsidRPr="00C7362B" w:rsidRDefault="006E13C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 xml:space="preserve">zamówień publicznych </w:t>
      </w:r>
      <w:r w:rsidRPr="00C7362B">
        <w:rPr>
          <w:rFonts w:ascii="Arial" w:hAnsi="Arial" w:cs="Arial"/>
          <w:color w:val="000000"/>
          <w:sz w:val="20"/>
          <w:szCs w:val="20"/>
        </w:rPr>
        <w:t>(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373735"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 zamówień publicznych</w:t>
      </w:r>
      <w:r w:rsidRPr="00C7362B"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Pr="00C7362B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2.3</w:t>
      </w:r>
      <w:r w:rsidR="00AC5181" w:rsidRPr="00C7362B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w języku polskim </w:t>
      </w:r>
      <w:r w:rsidRPr="00C7362B"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 w:rsidRPr="00C7362B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185B09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koniec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na sobotę lub dzień ustawowo wolny od pracy</w:t>
      </w:r>
      <w:r w:rsidRPr="00C7362B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dnia następnego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297B5B" w:rsidRPr="00297B5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7B5B" w:rsidRPr="00094EF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094EFB">
        <w:rPr>
          <w:rFonts w:ascii="Arial" w:hAnsi="Arial" w:cs="Arial"/>
          <w:bCs/>
          <w:color w:val="000000"/>
          <w:sz w:val="20"/>
          <w:szCs w:val="20"/>
        </w:rPr>
        <w:t>CPV zamówienia: 45000000-7 Roboty budowlane</w:t>
      </w:r>
    </w:p>
    <w:p w:rsidR="00094EFB" w:rsidRPr="00094EFB" w:rsidRDefault="00094EF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03D85" w:rsidRDefault="009D23D7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917B2">
        <w:rPr>
          <w:rFonts w:ascii="Arial" w:hAnsi="Arial" w:cs="Arial"/>
          <w:b/>
          <w:color w:val="000000"/>
          <w:sz w:val="20"/>
          <w:szCs w:val="20"/>
        </w:rPr>
        <w:t>3</w:t>
      </w:r>
      <w:r w:rsidR="00BA7FFA" w:rsidRPr="007917B2">
        <w:rPr>
          <w:rFonts w:ascii="Arial" w:hAnsi="Arial" w:cs="Arial"/>
          <w:b/>
          <w:color w:val="000000"/>
          <w:sz w:val="20"/>
          <w:szCs w:val="20"/>
        </w:rPr>
        <w:t>.1</w:t>
      </w:r>
      <w:r w:rsidR="00BA7FFA" w:rsidRPr="00094EFB">
        <w:rPr>
          <w:rFonts w:ascii="Arial" w:hAnsi="Arial" w:cs="Arial"/>
          <w:color w:val="000000"/>
          <w:sz w:val="20"/>
          <w:szCs w:val="20"/>
        </w:rPr>
        <w:t xml:space="preserve"> </w:t>
      </w:r>
      <w:r w:rsidR="00BA7FFA" w:rsidRPr="008447AB">
        <w:rPr>
          <w:rFonts w:ascii="Arial" w:hAnsi="Arial" w:cs="Arial"/>
          <w:b/>
          <w:color w:val="000000"/>
          <w:sz w:val="20"/>
          <w:szCs w:val="20"/>
        </w:rPr>
        <w:t>Nazwa przedmiotu zamówienia</w:t>
      </w:r>
      <w:r w:rsidR="00297B5B" w:rsidRPr="00AD4405">
        <w:rPr>
          <w:rFonts w:ascii="Arial" w:hAnsi="Arial" w:cs="Arial"/>
          <w:color w:val="000000"/>
          <w:sz w:val="20"/>
          <w:szCs w:val="20"/>
        </w:rPr>
        <w:t>:</w:t>
      </w:r>
      <w:r w:rsidR="00147FD8" w:rsidRPr="00147F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703D85" w:rsidRDefault="00703D85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AAE" w:rsidRPr="00421AAE" w:rsidRDefault="00421AAE" w:rsidP="00421AA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1AAE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39659B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Modernizacja dźwigu osobowego w istniejącym szybie budynku </w:t>
      </w:r>
      <w:r w:rsidR="0039659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ZAZ w Szprota</w:t>
      </w:r>
      <w:r w:rsidR="0039659B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wie.</w:t>
      </w:r>
      <w:r w:rsidRPr="00421AAE">
        <w:rPr>
          <w:rFonts w:ascii="Arial" w:eastAsia="Times New Roman" w:hAnsi="Arial" w:cs="Arial"/>
          <w:sz w:val="20"/>
          <w:szCs w:val="20"/>
          <w:lang w:eastAsia="pl-PL"/>
        </w:rPr>
        <w:t>”</w:t>
      </w:r>
    </w:p>
    <w:p w:rsidR="00297B5B" w:rsidRPr="00AD4405" w:rsidRDefault="00297B5B" w:rsidP="00223C9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97B5B" w:rsidRDefault="00954DD1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03D85">
        <w:rPr>
          <w:rFonts w:ascii="Arial" w:hAnsi="Arial" w:cs="Arial"/>
          <w:b/>
          <w:color w:val="000000"/>
          <w:sz w:val="20"/>
          <w:szCs w:val="20"/>
        </w:rPr>
        <w:t>3.2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4DD1">
        <w:rPr>
          <w:rFonts w:ascii="Arial" w:hAnsi="Arial" w:cs="Arial"/>
          <w:b/>
          <w:color w:val="000000"/>
          <w:sz w:val="20"/>
          <w:szCs w:val="20"/>
        </w:rPr>
        <w:t>Zakres przedmiotu zamówienia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: </w:t>
      </w:r>
    </w:p>
    <w:p w:rsidR="00703D85" w:rsidRDefault="00703D85" w:rsidP="00703D85">
      <w:pPr>
        <w:widowControl w:val="0"/>
        <w:snapToGri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703D85" w:rsidRPr="00160098" w:rsidRDefault="00C822A4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16009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3.2.1 </w:t>
      </w:r>
      <w:r w:rsidR="00703D85" w:rsidRPr="00160098">
        <w:rPr>
          <w:rFonts w:ascii="Arial" w:eastAsia="Times New Roman" w:hAnsi="Arial" w:cs="Arial"/>
          <w:b/>
          <w:sz w:val="20"/>
          <w:szCs w:val="20"/>
          <w:lang w:eastAsia="zh-CN"/>
        </w:rPr>
        <w:t>Zamówienie obejmuje</w:t>
      </w:r>
      <w:r w:rsidR="00160098" w:rsidRPr="0016009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roboty w zakresie</w:t>
      </w:r>
      <w:r w:rsidR="00703D85" w:rsidRPr="00160098">
        <w:rPr>
          <w:rFonts w:ascii="Arial" w:eastAsia="Times New Roman" w:hAnsi="Arial" w:cs="Arial"/>
          <w:b/>
          <w:sz w:val="20"/>
          <w:szCs w:val="20"/>
          <w:lang w:eastAsia="zh-CN"/>
        </w:rPr>
        <w:t>:</w:t>
      </w:r>
    </w:p>
    <w:p w:rsidR="00160098" w:rsidRPr="00160098" w:rsidRDefault="00160098" w:rsidP="00160098">
      <w:pPr>
        <w:spacing w:after="0" w:line="9" w:lineRule="exact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160098" w:rsidRPr="00160098" w:rsidRDefault="00160098" w:rsidP="00160098">
      <w:pPr>
        <w:spacing w:after="0" w:line="2" w:lineRule="exact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57906" w:rsidRDefault="00457906" w:rsidP="00EE535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E5358" w:rsidRPr="00EE5358" w:rsidRDefault="00EE5358" w:rsidP="00EE5358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E535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Modernizacja dźwigu osobowego w istniejącym szybie budynku </w:t>
      </w:r>
      <w:r w:rsidRPr="006268EF">
        <w:rPr>
          <w:rFonts w:ascii="Arial" w:eastAsia="Times New Roman" w:hAnsi="Arial" w:cs="Arial"/>
          <w:bCs/>
          <w:sz w:val="20"/>
          <w:szCs w:val="20"/>
          <w:lang w:eastAsia="pl-PL"/>
        </w:rPr>
        <w:t>ZAZ w Szprota</w:t>
      </w:r>
      <w:r w:rsidRPr="00EE5358">
        <w:rPr>
          <w:rFonts w:ascii="Arial" w:eastAsia="Times New Roman" w:hAnsi="Arial" w:cs="Arial"/>
          <w:bCs/>
          <w:sz w:val="20"/>
          <w:szCs w:val="20"/>
          <w:lang w:eastAsia="pl-PL"/>
        </w:rPr>
        <w:t>wie.</w:t>
      </w:r>
    </w:p>
    <w:p w:rsidR="00EE5358" w:rsidRPr="00EE5358" w:rsidRDefault="00EE5358" w:rsidP="00EE5358">
      <w:pPr>
        <w:spacing w:after="0" w:line="240" w:lineRule="auto"/>
        <w:ind w:left="283" w:hanging="283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E5358" w:rsidRPr="00EE5358" w:rsidRDefault="00CE0A8D" w:rsidP="00EE5358">
      <w:pPr>
        <w:spacing w:after="0" w:line="240" w:lineRule="auto"/>
        <w:ind w:left="283" w:hanging="283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3.2.2</w:t>
      </w:r>
      <w:r w:rsidR="00EE5358" w:rsidRPr="00EE5358">
        <w:rPr>
          <w:rFonts w:ascii="Arial" w:eastAsia="Times New Roman" w:hAnsi="Arial" w:cs="Arial"/>
          <w:b/>
          <w:sz w:val="20"/>
          <w:szCs w:val="20"/>
          <w:lang w:eastAsia="pl-PL"/>
        </w:rPr>
        <w:t>. Zakres robót obejmuje: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uzgodnienia z UDT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wymiana drzwi przystankowych i kabinowych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wymiana kabiny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wymiana chwytaczy ramy kabinowej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wymiana siłownika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wymiana zespołu napędowego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wymiana sterowania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 xml:space="preserve">- wymiana instalacji szybowej, kabinowej, kabli </w:t>
      </w:r>
      <w:proofErr w:type="spellStart"/>
      <w:r w:rsidRPr="00EE5358">
        <w:rPr>
          <w:rFonts w:ascii="Arial" w:eastAsia="Times New Roman" w:hAnsi="Arial" w:cs="Arial"/>
          <w:sz w:val="20"/>
          <w:szCs w:val="20"/>
          <w:lang w:eastAsia="pl-PL"/>
        </w:rPr>
        <w:t>zwisowych</w:t>
      </w:r>
      <w:proofErr w:type="spellEnd"/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wymiana lin nośnych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wykonanie drobnych prac budowlanych w otworach drzwi przystankowych (posadzki, tynki, szpachlowanie, malowanie)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wykonanie drobnych prac budowlanych w szybie i maszynowni dźwigu (posadzki, tynki, szpachlowanie, malowanie)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zabezpieczenie otworów drzwi przystankowych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wykonanie zewnętrznego przedsionka przy drzwiach najniższego przystanku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- wykonanie regulacji i prób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wykonanie pomiarów elektrycznych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sz w:val="20"/>
          <w:szCs w:val="20"/>
          <w:lang w:eastAsia="pl-PL"/>
        </w:rPr>
        <w:t>- uczestnictwo w odbiorze UDT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EE5358" w:rsidRPr="00EE5358" w:rsidRDefault="00EE5358" w:rsidP="00EE5358">
      <w:pPr>
        <w:spacing w:after="0" w:line="240" w:lineRule="auto"/>
        <w:ind w:left="283" w:hanging="28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358">
        <w:rPr>
          <w:rFonts w:ascii="Arial" w:eastAsia="Times New Roman" w:hAnsi="Arial" w:cs="Arial"/>
          <w:b/>
          <w:sz w:val="20"/>
          <w:szCs w:val="20"/>
          <w:lang w:eastAsia="pl-PL"/>
        </w:rPr>
        <w:t>3.</w:t>
      </w:r>
      <w:r w:rsidR="00CE0A8D">
        <w:rPr>
          <w:rFonts w:ascii="Arial" w:eastAsia="Times New Roman" w:hAnsi="Arial" w:cs="Arial"/>
          <w:b/>
          <w:sz w:val="20"/>
          <w:szCs w:val="20"/>
          <w:lang w:eastAsia="pl-PL"/>
        </w:rPr>
        <w:t>2.3</w:t>
      </w:r>
      <w:r w:rsidRPr="00EE535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Charakterystyka dźwigu po modernizacji:</w:t>
      </w:r>
    </w:p>
    <w:p w:rsidR="00EE5358" w:rsidRPr="00EE5358" w:rsidRDefault="00EE5358" w:rsidP="00EE5358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620" w:type="dxa"/>
        <w:tblInd w:w="-4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60"/>
        <w:gridCol w:w="8280"/>
      </w:tblGrid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OLE_LINK3"/>
            <w:bookmarkStart w:id="1" w:name="OLE_LINK4"/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osobowy przystosowany dla osób niepełnosprawnych poruszających się na wózkach inwalidzkich z osobą towarzyszącą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hydrauliczny z urządzeniem zapewniającym łagodny start i zatrzymanie oraz z funkcją automatycznego zjazdu awaryjnego po zaniku napięcia z otwarciem drzwi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 kg lub 13 osób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przystanków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dojść do dźwigu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prędkość podnoszenia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0,45 m/s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podnoszenia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9,09 m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nadszybie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3670 mm 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podszybie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1230 mm 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szyb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murowana z bloczków silikatowych na zaprawie cementowej z przewiązkami żelbetowymi </w:t>
            </w:r>
          </w:p>
        </w:tc>
      </w:tr>
      <w:tr w:rsidR="00EE5358" w:rsidRPr="00EE5358" w:rsidTr="005A5448">
        <w:trPr>
          <w:cantSplit/>
          <w:trHeight w:val="270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 szybu 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1830×2710 mm</w:t>
            </w:r>
          </w:p>
        </w:tc>
      </w:tr>
      <w:tr w:rsidR="00EE5358" w:rsidRPr="00EE5358" w:rsidTr="005A5448">
        <w:trPr>
          <w:cantSplit/>
          <w:trHeight w:val="334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maszynownia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maszynownia lokalna</w:t>
            </w:r>
          </w:p>
        </w:tc>
      </w:tr>
      <w:tr w:rsidR="00EE5358" w:rsidRPr="00EE5358" w:rsidTr="005A5448">
        <w:trPr>
          <w:cantSplit/>
          <w:trHeight w:val="347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kabina </w:t>
            </w:r>
          </w:p>
        </w:tc>
        <w:tc>
          <w:tcPr>
            <w:tcW w:w="8280" w:type="dxa"/>
          </w:tcPr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przelotowa 90°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panele ścienne wykonane ze stali nierdzewnej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sufit z zabudowanym oświetleniem LED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panel dyspozycji wykonany ze stali nierdzewnej z przyciskami z grafiką Braille’a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 panelu dyspozycji dostosowane do użytku przez osoby niepełnosprawne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przycisk ALARM wraz z łącznością dwukierunkową ze służbami ratowniczymi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przycisk otwierania i zamykania drzwi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 przeciążenia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piętrowskazywacz</w:t>
            </w:r>
            <w:proofErr w:type="spellEnd"/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strzałki kierunku jazdy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poręcz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podłoga wyłożona wykładziną antypoślizgową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oświetlenie awaryjne dwugodzinne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wentylator</w:t>
            </w:r>
          </w:p>
          <w:p w:rsidR="00EE5358" w:rsidRPr="00EE5358" w:rsidRDefault="00EE5358" w:rsidP="00EE5358">
            <w:pPr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informacja głosowa</w:t>
            </w:r>
          </w:p>
        </w:tc>
      </w:tr>
      <w:tr w:rsidR="00EE5358" w:rsidRPr="00EE5358" w:rsidTr="005A5448">
        <w:trPr>
          <w:cantSplit/>
          <w:trHeight w:val="274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kabiny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1100</w:t>
            </w: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4"/>
            </w: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2100 mm</w:t>
            </w:r>
          </w:p>
        </w:tc>
      </w:tr>
      <w:tr w:rsidR="00EE5358" w:rsidRPr="00EE5358" w:rsidTr="005A5448">
        <w:trPr>
          <w:cantSplit/>
          <w:trHeight w:val="501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drzwi kabinowe 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automatyczne, teleskopowe, dwupanelowe</w:t>
            </w:r>
          </w:p>
          <w:p w:rsidR="00EE5358" w:rsidRPr="00EE5358" w:rsidRDefault="00EE5358" w:rsidP="00EE5358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900</w:t>
            </w: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4"/>
            </w: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 mm</w:t>
            </w:r>
          </w:p>
          <w:p w:rsidR="00EE5358" w:rsidRPr="00EE5358" w:rsidRDefault="00EE5358" w:rsidP="00EE5358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ze stali nierdzewnej</w:t>
            </w:r>
          </w:p>
          <w:p w:rsidR="00EE5358" w:rsidRPr="00EE5358" w:rsidRDefault="00EE5358" w:rsidP="00EE5358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zabezpieczone kurtyną świetlną / 2 szt.</w:t>
            </w:r>
          </w:p>
        </w:tc>
      </w:tr>
      <w:tr w:rsidR="00EE5358" w:rsidRPr="00EE5358" w:rsidTr="005A5448">
        <w:trPr>
          <w:cantSplit/>
          <w:trHeight w:val="501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szybowe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automatyczne, teleskopowe, dwupanelowe </w:t>
            </w:r>
          </w:p>
          <w:p w:rsidR="00EE5358" w:rsidRPr="00EE5358" w:rsidRDefault="00EE5358" w:rsidP="00EE5358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900</w:t>
            </w: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4"/>
            </w: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2000 mm </w:t>
            </w:r>
          </w:p>
          <w:p w:rsidR="00EE5358" w:rsidRPr="00EE5358" w:rsidRDefault="00EE5358" w:rsidP="00EE5358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ze stali nierdzewnej</w:t>
            </w:r>
          </w:p>
        </w:tc>
      </w:tr>
      <w:tr w:rsidR="00EE5358" w:rsidRPr="00EE5358" w:rsidTr="005A5448">
        <w:trPr>
          <w:cantSplit/>
          <w:trHeight w:val="193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kasety wezwań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pokrywy wykonane ze stali nierdzewnej</w:t>
            </w:r>
          </w:p>
          <w:p w:rsidR="00EE5358" w:rsidRPr="00EE5358" w:rsidRDefault="00EE5358" w:rsidP="00EE5358">
            <w:pPr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kasety umieszczone w ościeżnicy drzwi szybowych na wysokości umożliwiającej obsługę przez osoby niepełnosprawne</w:t>
            </w:r>
          </w:p>
        </w:tc>
      </w:tr>
      <w:tr w:rsidR="00EE5358" w:rsidRPr="00EE5358" w:rsidTr="005A5448">
        <w:trPr>
          <w:cantSplit/>
          <w:trHeight w:val="308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wyposażenie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piętrowskazywacz</w:t>
            </w:r>
            <w:proofErr w:type="spellEnd"/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każdym przystanku</w:t>
            </w:r>
          </w:p>
          <w:p w:rsidR="00EE5358" w:rsidRPr="00EE5358" w:rsidRDefault="00EE5358" w:rsidP="00EE5358">
            <w:pPr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strzałki kierunku jazdy na każdym przystanku</w:t>
            </w:r>
          </w:p>
          <w:p w:rsidR="00EE5358" w:rsidRPr="00EE5358" w:rsidRDefault="00EE5358" w:rsidP="00EE5358">
            <w:pPr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zjazd pożarowy</w:t>
            </w:r>
          </w:p>
        </w:tc>
      </w:tr>
      <w:tr w:rsidR="00EE5358" w:rsidRPr="00EE5358" w:rsidTr="005A5448">
        <w:trPr>
          <w:cantSplit/>
          <w:trHeight w:val="308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zasilanie, moc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400 V / 50 </w:t>
            </w:r>
            <w:proofErr w:type="spellStart"/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Hz</w:t>
            </w:r>
            <w:proofErr w:type="spellEnd"/>
          </w:p>
        </w:tc>
      </w:tr>
      <w:tr w:rsidR="00EE5358" w:rsidRPr="00EE5358" w:rsidTr="005A5448">
        <w:trPr>
          <w:cantSplit/>
          <w:trHeight w:val="309"/>
        </w:trPr>
        <w:tc>
          <w:tcPr>
            <w:tcW w:w="38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60" w:type="dxa"/>
            <w:vAlign w:val="center"/>
          </w:tcPr>
          <w:p w:rsidR="00EE5358" w:rsidRPr="00EE5358" w:rsidRDefault="00EE5358" w:rsidP="00EE535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Sterowanie</w:t>
            </w:r>
          </w:p>
        </w:tc>
        <w:tc>
          <w:tcPr>
            <w:tcW w:w="8280" w:type="dxa"/>
            <w:vAlign w:val="center"/>
          </w:tcPr>
          <w:p w:rsidR="00EE5358" w:rsidRPr="00EE5358" w:rsidRDefault="00EE5358" w:rsidP="00EE5358">
            <w:pPr>
              <w:numPr>
                <w:ilvl w:val="0"/>
                <w:numId w:val="43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53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mikroprocesorowe</w:t>
            </w:r>
          </w:p>
        </w:tc>
      </w:tr>
      <w:bookmarkEnd w:id="0"/>
      <w:bookmarkEnd w:id="1"/>
    </w:tbl>
    <w:p w:rsidR="00160098" w:rsidRPr="00160098" w:rsidRDefault="00160098" w:rsidP="00160098">
      <w:pPr>
        <w:spacing w:after="0" w:line="200" w:lineRule="exact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160098" w:rsidRPr="00160098" w:rsidRDefault="00160098" w:rsidP="00160098">
      <w:pPr>
        <w:spacing w:after="0" w:line="200" w:lineRule="exact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160098" w:rsidRPr="00070B32" w:rsidRDefault="0025720A" w:rsidP="00160098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070B32">
        <w:rPr>
          <w:rFonts w:ascii="Arial" w:eastAsia="Times New Roman" w:hAnsi="Arial" w:cs="Arial"/>
          <w:sz w:val="20"/>
          <w:szCs w:val="20"/>
          <w:lang w:eastAsia="pl-PL"/>
        </w:rPr>
        <w:t xml:space="preserve">Roboty należy wykonać </w:t>
      </w:r>
      <w:r w:rsidR="00EF7393" w:rsidRPr="00070B32">
        <w:rPr>
          <w:rFonts w:ascii="Arial" w:eastAsia="Times New Roman" w:hAnsi="Arial" w:cs="Arial"/>
          <w:sz w:val="20"/>
          <w:szCs w:val="20"/>
          <w:lang w:eastAsia="pl-PL"/>
        </w:rPr>
        <w:t>zgonie z , specyfikacją techniczną wykonania i odbioru robót oraz przedmiarem robót stanowiącymi</w:t>
      </w:r>
      <w:r w:rsidRPr="00070B32">
        <w:rPr>
          <w:rFonts w:ascii="Arial" w:eastAsia="Times New Roman" w:hAnsi="Arial" w:cs="Arial"/>
          <w:sz w:val="20"/>
          <w:szCs w:val="20"/>
          <w:lang w:eastAsia="pl-PL"/>
        </w:rPr>
        <w:t xml:space="preserve"> załącznik</w:t>
      </w:r>
      <w:r w:rsidR="00EF7393" w:rsidRPr="00070B32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Pr="00070B32">
        <w:rPr>
          <w:rFonts w:ascii="Arial" w:eastAsia="Times New Roman" w:hAnsi="Arial" w:cs="Arial"/>
          <w:sz w:val="20"/>
          <w:szCs w:val="20"/>
          <w:lang w:eastAsia="pl-PL"/>
        </w:rPr>
        <w:t xml:space="preserve">  do SIWZ.</w:t>
      </w:r>
    </w:p>
    <w:p w:rsidR="00703D85" w:rsidRDefault="00703D85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246F1" w:rsidRPr="00094EFB" w:rsidRDefault="00455014" w:rsidP="00223C97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3.2.4 </w:t>
      </w:r>
      <w:r w:rsidR="00AE48A4"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="003246F1" w:rsidRPr="00094EFB">
        <w:rPr>
          <w:rFonts w:ascii="Arial" w:eastAsia="Calibri" w:hAnsi="Arial" w:cs="Arial"/>
          <w:b/>
          <w:sz w:val="20"/>
          <w:szCs w:val="20"/>
        </w:rPr>
        <w:t>Wymogi dotyczące  zatrudnienia pracowników do wykonywania przedmiotu zamówienia:</w:t>
      </w:r>
    </w:p>
    <w:p w:rsidR="00712719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Times New Roman" w:hAnsi="Arial" w:cs="Arial"/>
          <w:sz w:val="20"/>
          <w:szCs w:val="20"/>
          <w:lang w:eastAsia="pl-PL"/>
        </w:rPr>
        <w:t>Zamawiający wymaga  aby wykonawca lub podwykonawca w momencie podpisania umowy zatrudniał  do realizacji przed</w:t>
      </w:r>
      <w:r w:rsidR="00712719"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miotu zamówienia 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oso</w:t>
      </w:r>
      <w:r w:rsidR="00337203" w:rsidRPr="00D00B18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D00B18" w:rsidRPr="00D00B1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które będą wykonywać zamówienie </w:t>
      </w:r>
      <w:r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na podstawie umowy o pracę, 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oświadczeń i dokumentów w zakresie potwierdzenia spełniania ww. wymogów i dokonywania ich oceny,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wyjaśnień w przypadku wątpliwości w zakresie potwierdzenia spełniania ww. wymogów,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przeprowadzania kontroli na miejscu wykonywania świadczenia.</w:t>
      </w:r>
    </w:p>
    <w:p w:rsidR="003246F1" w:rsidRPr="00094EFB" w:rsidRDefault="003246F1" w:rsidP="00223C97">
      <w:pPr>
        <w:spacing w:after="0" w:line="240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E2138">
        <w:rPr>
          <w:rFonts w:ascii="Arial" w:eastAsia="Calibri" w:hAnsi="Arial" w:cs="Arial"/>
          <w:sz w:val="20"/>
          <w:szCs w:val="20"/>
        </w:rPr>
        <w:t>oświadczenie wykonawcy lub podwykonawcy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 zatrudnieniu na podstawie umowy o pracę osób wykonujących czynności, których dotyczy wezwanie zamawiającego.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lastRenderedPageBreak/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3246F1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CE0A8D" w:rsidRPr="00094EFB" w:rsidRDefault="00CE0A8D" w:rsidP="00CE0A8D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CE0A8D" w:rsidRPr="00CE0A8D" w:rsidRDefault="00CE0A8D" w:rsidP="00CE0A8D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b/>
          <w:sz w:val="20"/>
          <w:szCs w:val="20"/>
        </w:rPr>
        <w:t>3.2.5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E0A8D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CE0A8D" w:rsidRPr="00CE0A8D" w:rsidRDefault="00CE0A8D" w:rsidP="00CE0A8D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CE0A8D" w:rsidRPr="00CE0A8D" w:rsidRDefault="00CE0A8D" w:rsidP="00CE0A8D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CE0A8D" w:rsidRPr="00CE0A8D" w:rsidRDefault="00CE0A8D" w:rsidP="00CE0A8D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CE0A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CE0A8D">
        <w:rPr>
          <w:rFonts w:ascii="Arial" w:eastAsia="Calibri" w:hAnsi="Arial" w:cs="Arial"/>
          <w:sz w:val="20"/>
          <w:szCs w:val="20"/>
        </w:rPr>
        <w:t xml:space="preserve">RODO w celu przeprowadzenia niniejszego postępowania o udzielenie zamówienia publicznego </w:t>
      </w:r>
      <w:r w:rsidRPr="00CE0A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CE0A8D"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CE0A8D" w:rsidRPr="00CE0A8D" w:rsidRDefault="00CE0A8D" w:rsidP="00CE0A8D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 xml:space="preserve">”;  </w:t>
      </w:r>
    </w:p>
    <w:p w:rsidR="00CE0A8D" w:rsidRPr="00CE0A8D" w:rsidRDefault="00CE0A8D" w:rsidP="00CE0A8D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CE0A8D" w:rsidRPr="00CE0A8D" w:rsidRDefault="00CE0A8D" w:rsidP="00CE0A8D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 xml:space="preserve">;  </w:t>
      </w:r>
    </w:p>
    <w:p w:rsidR="00CE0A8D" w:rsidRPr="00CE0A8D" w:rsidRDefault="00CE0A8D" w:rsidP="00CE0A8D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CE0A8D" w:rsidRPr="00CE0A8D" w:rsidRDefault="00CE0A8D" w:rsidP="00CE0A8D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posiada Pani/Pan:</w:t>
      </w:r>
    </w:p>
    <w:p w:rsidR="00CE0A8D" w:rsidRPr="00CE0A8D" w:rsidRDefault="00CE0A8D" w:rsidP="00CE0A8D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CE0A8D" w:rsidRPr="00CE0A8D" w:rsidRDefault="00CE0A8D" w:rsidP="00CE0A8D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na podstawie art. 16 RODO prawo do sprostowania Pani/Pana danych osobowych </w:t>
      </w:r>
      <w:r w:rsidRPr="00CE0A8D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CE0A8D">
        <w:rPr>
          <w:rFonts w:ascii="Arial" w:eastAsia="Calibri" w:hAnsi="Arial" w:cs="Arial"/>
          <w:sz w:val="20"/>
          <w:szCs w:val="20"/>
        </w:rPr>
        <w:t>;</w:t>
      </w:r>
    </w:p>
    <w:p w:rsidR="00CE0A8D" w:rsidRPr="00CE0A8D" w:rsidRDefault="00CE0A8D" w:rsidP="00CE0A8D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CE0A8D" w:rsidRPr="00CE0A8D" w:rsidRDefault="00CE0A8D" w:rsidP="00CE0A8D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CE0A8D" w:rsidRPr="00CE0A8D" w:rsidRDefault="00CE0A8D" w:rsidP="00CE0A8D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nie przysługuje Pani/Panu:</w:t>
      </w:r>
    </w:p>
    <w:p w:rsidR="00CE0A8D" w:rsidRPr="00CE0A8D" w:rsidRDefault="00CE0A8D" w:rsidP="00CE0A8D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CE0A8D" w:rsidRPr="00CE0A8D" w:rsidRDefault="00CE0A8D" w:rsidP="00CE0A8D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CE0A8D" w:rsidRPr="00CE0A8D" w:rsidRDefault="00CE0A8D" w:rsidP="00CE0A8D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CE0A8D">
        <w:rPr>
          <w:rFonts w:ascii="Arial" w:eastAsia="Calibri" w:hAnsi="Arial" w:cs="Arial"/>
          <w:sz w:val="20"/>
          <w:szCs w:val="20"/>
        </w:rPr>
        <w:t>.</w:t>
      </w:r>
      <w:r w:rsidRPr="00CE0A8D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6501E7" w:rsidRPr="00CE0A8D" w:rsidRDefault="006501E7" w:rsidP="00FC4E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bę</w:t>
      </w:r>
      <w:r w:rsidR="001A5FD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DF0BA3">
        <w:rPr>
          <w:rFonts w:ascii="Arial" w:hAnsi="Arial" w:cs="Arial"/>
          <w:color w:val="000000"/>
          <w:sz w:val="20"/>
          <w:szCs w:val="20"/>
        </w:rPr>
        <w:t>o</w:t>
      </w:r>
      <w:r w:rsidR="000E3AAC">
        <w:rPr>
          <w:rFonts w:ascii="Arial" w:hAnsi="Arial" w:cs="Arial"/>
          <w:color w:val="000000"/>
          <w:sz w:val="20"/>
          <w:szCs w:val="20"/>
        </w:rPr>
        <w:t xml:space="preserve">d podpisania umowy </w:t>
      </w:r>
      <w:r w:rsidR="000E3AAC" w:rsidRPr="005C3528">
        <w:rPr>
          <w:rFonts w:ascii="Arial" w:hAnsi="Arial" w:cs="Arial"/>
          <w:b/>
          <w:color w:val="000000"/>
          <w:sz w:val="20"/>
          <w:szCs w:val="20"/>
        </w:rPr>
        <w:t>do 31</w:t>
      </w:r>
      <w:r w:rsidR="00381FF2" w:rsidRPr="005C3528">
        <w:rPr>
          <w:rFonts w:ascii="Arial" w:hAnsi="Arial" w:cs="Arial"/>
          <w:b/>
          <w:color w:val="000000"/>
          <w:sz w:val="20"/>
          <w:szCs w:val="20"/>
        </w:rPr>
        <w:t>.12</w:t>
      </w:r>
      <w:r w:rsidR="002D3AF0" w:rsidRPr="005C3528">
        <w:rPr>
          <w:rFonts w:ascii="Arial" w:hAnsi="Arial" w:cs="Arial"/>
          <w:b/>
          <w:color w:val="000000"/>
          <w:sz w:val="20"/>
          <w:szCs w:val="20"/>
        </w:rPr>
        <w:t>.2018</w:t>
      </w:r>
      <w:r w:rsidR="00851AA9" w:rsidRPr="005C3528">
        <w:rPr>
          <w:rFonts w:ascii="Arial" w:hAnsi="Arial" w:cs="Arial"/>
          <w:b/>
          <w:color w:val="000000"/>
          <w:sz w:val="20"/>
          <w:szCs w:val="20"/>
        </w:rPr>
        <w:t>r</w:t>
      </w:r>
      <w:r w:rsidR="001A5FD1" w:rsidRPr="005C3528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5. Podstawy wykluczenia i warunki udziału w postępowaniu </w:t>
      </w:r>
      <w:r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 w:rsidR="00F23D0B">
        <w:rPr>
          <w:rFonts w:ascii="Arial" w:hAnsi="Arial" w:cs="Arial"/>
          <w:color w:val="000000"/>
          <w:sz w:val="20"/>
          <w:szCs w:val="20"/>
        </w:rPr>
        <w:t>:</w:t>
      </w:r>
    </w:p>
    <w:p w:rsidR="00F23D0B" w:rsidRDefault="00F23D0B" w:rsidP="00F23D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3062A">
        <w:rPr>
          <w:rFonts w:ascii="Arial" w:hAnsi="Arial" w:cs="Arial"/>
          <w:bCs/>
          <w:color w:val="000000"/>
          <w:sz w:val="20"/>
          <w:szCs w:val="20"/>
        </w:rPr>
        <w:t xml:space="preserve">oraz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23D0B" w:rsidRPr="00F23D0B" w:rsidRDefault="00F23D0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zamówienia na odpowiednim poziomie odnośnie:</w:t>
      </w:r>
    </w:p>
    <w:p w:rsidR="00B43CDA" w:rsidRPr="00AF6FC7" w:rsidRDefault="00B43CDA" w:rsidP="00171260">
      <w:pPr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kompetencji lub uprawnień do prowadzenia określonej działalności zawodowej, o ile wynika to z odrębnych przepisów, </w:t>
      </w:r>
    </w:p>
    <w:p w:rsidR="00775A73" w:rsidRDefault="00B43CDA" w:rsidP="00775A73">
      <w:pPr>
        <w:numPr>
          <w:ilvl w:val="0"/>
          <w:numId w:val="15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C40C5D" w:rsidRPr="00E15709" w:rsidRDefault="00775A73" w:rsidP="00E15709">
      <w:p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-Posiadanie środków finansowych lub  zdolności kredytowej w wysokości co najmniej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2B0E9E">
        <w:rPr>
          <w:rFonts w:ascii="Arial" w:eastAsia="Times New Roman" w:hAnsi="Arial" w:cs="Arial"/>
          <w:b/>
          <w:sz w:val="20"/>
          <w:szCs w:val="20"/>
          <w:lang w:eastAsia="pl-PL"/>
        </w:rPr>
        <w:t>200</w:t>
      </w:r>
      <w:r w:rsidR="00275CD5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000 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5231E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>zł</w:t>
      </w:r>
      <w:r w:rsidRPr="0079394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43CDA" w:rsidRPr="00AF6FC7" w:rsidRDefault="00B43CDA" w:rsidP="000B1C8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c)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</w:t>
      </w:r>
    </w:p>
    <w:p w:rsidR="00C40C5D" w:rsidRPr="00AF6FC7" w:rsidRDefault="00C40C5D" w:rsidP="00C40C5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hAnsi="Arial" w:cs="Arial"/>
          <w:b/>
          <w:bCs/>
          <w:color w:val="000000"/>
          <w:sz w:val="20"/>
          <w:szCs w:val="20"/>
        </w:rPr>
      </w:pP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D9129F" w:rsidRDefault="00DD2FBA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- </w:t>
      </w:r>
      <w:r w:rsidR="00C40C5D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posiadanie wiedzy i doświadczenia</w:t>
      </w:r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tj</w:t>
      </w:r>
      <w:proofErr w:type="spellEnd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="00C40C5D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BE5630" w:rsidRPr="00AF6FC7">
        <w:rPr>
          <w:rFonts w:ascii="Arial" w:hAnsi="Arial" w:cs="Arial"/>
          <w:sz w:val="20"/>
          <w:szCs w:val="20"/>
        </w:rPr>
        <w:t>w okresie ostatnich pięciu lat przed upływem terminu składania ofert, a jeżeli okres prowadzenia działalności jest krótszy - w tym okresie, wykonał należycie</w:t>
      </w:r>
      <w:r w:rsidR="004D572E">
        <w:rPr>
          <w:rFonts w:ascii="Arial" w:hAnsi="Arial" w:cs="Arial"/>
          <w:sz w:val="20"/>
          <w:szCs w:val="20"/>
        </w:rPr>
        <w:t>:</w:t>
      </w:r>
    </w:p>
    <w:p w:rsidR="00BE5630" w:rsidRPr="00AF6FC7" w:rsidRDefault="00BE5630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hAnsi="Arial" w:cs="Arial"/>
          <w:sz w:val="20"/>
          <w:szCs w:val="20"/>
        </w:rPr>
        <w:t xml:space="preserve"> </w:t>
      </w:r>
    </w:p>
    <w:p w:rsidR="00BE5630" w:rsidRPr="009B4AED" w:rsidRDefault="009B4AED" w:rsidP="009B4AED">
      <w:pPr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9B4AED">
        <w:rPr>
          <w:rFonts w:ascii="Arial" w:eastAsia="Times New Roman" w:hAnsi="Arial" w:cs="Arial"/>
          <w:sz w:val="20"/>
          <w:szCs w:val="20"/>
          <w:lang w:eastAsia="zh-CN"/>
        </w:rPr>
        <w:t>Wykonawca musi wykazać, że wykonał w okresie ostatnich 5 lat przed upływem terminu składania ofert, a jeżeli okres prowadzenia działalności jest krótszy – w tym okresie, co najmniej 1 zamówienie (</w:t>
      </w:r>
      <w:r w:rsidR="00B82234">
        <w:rPr>
          <w:rFonts w:ascii="Arial" w:eastAsia="Times New Roman" w:hAnsi="Arial" w:cs="Arial"/>
          <w:sz w:val="20"/>
          <w:szCs w:val="20"/>
          <w:lang w:eastAsia="zh-CN"/>
        </w:rPr>
        <w:t xml:space="preserve">umowa na </w:t>
      </w:r>
      <w:r w:rsidRPr="009B4AED">
        <w:rPr>
          <w:rFonts w:ascii="Arial" w:eastAsia="Times New Roman" w:hAnsi="Arial" w:cs="Arial"/>
          <w:sz w:val="20"/>
          <w:szCs w:val="20"/>
          <w:lang w:eastAsia="zh-CN"/>
        </w:rPr>
        <w:t>robotę budowlaną</w:t>
      </w:r>
      <w:r w:rsidR="00E51605">
        <w:rPr>
          <w:rFonts w:ascii="Arial" w:eastAsia="Times New Roman" w:hAnsi="Arial" w:cs="Arial"/>
          <w:sz w:val="20"/>
          <w:szCs w:val="20"/>
          <w:lang w:eastAsia="zh-CN"/>
        </w:rPr>
        <w:t xml:space="preserve">), </w:t>
      </w:r>
      <w:r w:rsidR="001A2581">
        <w:rPr>
          <w:rFonts w:ascii="Arial" w:eastAsia="Times New Roman" w:hAnsi="Arial" w:cs="Arial"/>
          <w:sz w:val="20"/>
          <w:szCs w:val="20"/>
          <w:lang w:eastAsia="zh-CN"/>
        </w:rPr>
        <w:t>o wartości nie niższej niż  200</w:t>
      </w:r>
      <w:r w:rsidRPr="009B4AED">
        <w:rPr>
          <w:rFonts w:ascii="Arial" w:eastAsia="Times New Roman" w:hAnsi="Arial" w:cs="Arial"/>
          <w:sz w:val="20"/>
          <w:szCs w:val="20"/>
          <w:lang w:eastAsia="zh-CN"/>
        </w:rPr>
        <w:t xml:space="preserve"> 000 zł brutto, polegającą </w:t>
      </w:r>
      <w:r w:rsidR="006B69F8">
        <w:rPr>
          <w:rFonts w:ascii="Arial" w:eastAsia="Times New Roman" w:hAnsi="Arial" w:cs="Arial"/>
          <w:sz w:val="20"/>
          <w:szCs w:val="20"/>
          <w:lang w:eastAsia="zh-CN"/>
        </w:rPr>
        <w:t>na budowie</w:t>
      </w:r>
      <w:r w:rsidR="00592354">
        <w:rPr>
          <w:rFonts w:ascii="Arial" w:eastAsia="Times New Roman" w:hAnsi="Arial" w:cs="Arial"/>
          <w:sz w:val="20"/>
          <w:szCs w:val="20"/>
          <w:lang w:eastAsia="zh-CN"/>
        </w:rPr>
        <w:t>, przebudowie, modernizacji lub remoncie  dźwigu osobowego</w:t>
      </w:r>
      <w:r w:rsidR="001A2581">
        <w:rPr>
          <w:rFonts w:ascii="Arial" w:eastAsia="Times New Roman" w:hAnsi="Arial" w:cs="Arial"/>
          <w:sz w:val="20"/>
          <w:szCs w:val="20"/>
          <w:lang w:eastAsia="zh-CN"/>
        </w:rPr>
        <w:t>.</w:t>
      </w:r>
      <w:r w:rsidR="00592354">
        <w:rPr>
          <w:rFonts w:ascii="Arial" w:eastAsia="Times New Roman" w:hAnsi="Arial" w:cs="Arial"/>
          <w:sz w:val="20"/>
          <w:szCs w:val="20"/>
          <w:lang w:eastAsia="zh-CN"/>
        </w:rPr>
        <w:t xml:space="preserve">  </w:t>
      </w:r>
      <w:r w:rsidR="006B69F8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:rsidR="0098273E" w:rsidRPr="009B4AED" w:rsidRDefault="00DD2FBA" w:rsidP="009B4AED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- </w:t>
      </w:r>
      <w:r w:rsidR="00C40C5D"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dysponowanie odpowiednim potencjałem technicznym oraz osobami zdolnymi do wykonania  zamówienia</w:t>
      </w:r>
      <w:r w:rsidR="000174A7"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="00C40C5D"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0D45A3" w:rsidRPr="00DF4F9A">
        <w:rPr>
          <w:rFonts w:ascii="Arial" w:eastAsia="Times New Roman" w:hAnsi="Arial" w:cs="Arial"/>
          <w:sz w:val="20"/>
          <w:szCs w:val="20"/>
          <w:lang w:eastAsia="pl-PL"/>
        </w:rPr>
        <w:t>Wykonawca musi dysponować  przynajmniej następującymi osobami z uprawnieniami:</w:t>
      </w:r>
    </w:p>
    <w:p w:rsidR="00DD2FBA" w:rsidRPr="00DF4F9A" w:rsidRDefault="00204DDC" w:rsidP="00DD2F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kierownikiem robót</w:t>
      </w:r>
      <w:r w:rsidR="0098273E" w:rsidRPr="00DF4F9A">
        <w:rPr>
          <w:rFonts w:ascii="Arial" w:hAnsi="Arial" w:cs="Arial"/>
          <w:sz w:val="20"/>
          <w:szCs w:val="20"/>
        </w:rPr>
        <w:t xml:space="preserve">, </w:t>
      </w:r>
      <w:r w:rsidR="00F20DE2" w:rsidRPr="00F20DE2">
        <w:rPr>
          <w:rFonts w:ascii="Arial" w:hAnsi="Arial" w:cs="Arial"/>
          <w:sz w:val="20"/>
          <w:szCs w:val="20"/>
        </w:rPr>
        <w:t xml:space="preserve">- </w:t>
      </w:r>
      <w:r w:rsidR="00DD2FBA" w:rsidRPr="00DF4F9A">
        <w:rPr>
          <w:rFonts w:ascii="Arial" w:hAnsi="Arial" w:cs="Arial"/>
          <w:sz w:val="20"/>
          <w:szCs w:val="20"/>
        </w:rPr>
        <w:t xml:space="preserve">posiadającym uprawnienia budowlane bez ograniczeń  w specjalności </w:t>
      </w:r>
      <w:proofErr w:type="spellStart"/>
      <w:r w:rsidR="00DD2FBA" w:rsidRPr="00DF4F9A">
        <w:rPr>
          <w:rFonts w:ascii="Arial" w:hAnsi="Arial" w:cs="Arial"/>
          <w:sz w:val="20"/>
          <w:szCs w:val="20"/>
        </w:rPr>
        <w:t>konstrukcyjo</w:t>
      </w:r>
      <w:proofErr w:type="spellEnd"/>
      <w:r w:rsidR="00DD2FBA" w:rsidRPr="00DF4F9A">
        <w:rPr>
          <w:rFonts w:ascii="Arial" w:hAnsi="Arial" w:cs="Arial"/>
          <w:sz w:val="20"/>
          <w:szCs w:val="20"/>
        </w:rPr>
        <w:t xml:space="preserve"> - budowlanej do kierowania    budową bez ograniczeń lub z ograniczeniami umożliwiającymi pełnienie funkcji kierownika budowy dla realizacji przedmiotu zamówienia i należy do Okręgow</w:t>
      </w:r>
      <w:r w:rsidR="00DD2FBA">
        <w:rPr>
          <w:rFonts w:ascii="Arial" w:hAnsi="Arial" w:cs="Arial"/>
          <w:sz w:val="20"/>
          <w:szCs w:val="20"/>
        </w:rPr>
        <w:t>ej Izby Inżynierów Budownictwa.</w:t>
      </w:r>
    </w:p>
    <w:p w:rsidR="00531FBF" w:rsidRPr="00DF4F9A" w:rsidRDefault="00531FBF" w:rsidP="00531F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</w:t>
      </w:r>
      <w:r w:rsidR="007E1E4C">
        <w:rPr>
          <w:rFonts w:ascii="Arial" w:hAnsi="Arial" w:cs="Arial"/>
          <w:color w:val="000000"/>
          <w:sz w:val="20"/>
          <w:szCs w:val="20"/>
        </w:rPr>
        <w:t>h wyszczególnionych w pkt 7.1.</w:t>
      </w:r>
      <w:r>
        <w:rPr>
          <w:rFonts w:ascii="Arial" w:hAnsi="Arial" w:cs="Arial"/>
          <w:color w:val="000000"/>
          <w:sz w:val="20"/>
          <w:szCs w:val="20"/>
        </w:rPr>
        <w:t xml:space="preserve">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840F2" w:rsidRDefault="00AC5181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A840F2" w:rsidRPr="00A840F2" w:rsidRDefault="00A840F2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840F2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F978F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913620" w:rsidRDefault="009136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kosztorys ofertowy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wg</w:t>
      </w:r>
      <w:r w:rsidR="008B47FA">
        <w:rPr>
          <w:rFonts w:ascii="Arial" w:hAnsi="Arial" w:cs="Arial"/>
          <w:color w:val="000000"/>
          <w:sz w:val="20"/>
          <w:szCs w:val="20"/>
        </w:rPr>
        <w:t xml:space="preserve"> </w:t>
      </w:r>
      <w:r w:rsidR="00491891">
        <w:rPr>
          <w:rFonts w:ascii="Arial" w:hAnsi="Arial" w:cs="Arial"/>
          <w:color w:val="000000"/>
          <w:sz w:val="20"/>
          <w:szCs w:val="20"/>
        </w:rPr>
        <w:t>-</w:t>
      </w:r>
      <w:r w:rsidR="00EB46E7" w:rsidRPr="00FF0DFB">
        <w:rPr>
          <w:rFonts w:ascii="Arial" w:hAnsi="Arial" w:cs="Arial"/>
          <w:b/>
          <w:color w:val="000000"/>
          <w:sz w:val="20"/>
          <w:szCs w:val="20"/>
        </w:rPr>
        <w:t xml:space="preserve"> załącznika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</w:t>
      </w:r>
      <w:r w:rsidR="00EB46E7" w:rsidRPr="00EB46E7">
        <w:rPr>
          <w:rFonts w:ascii="Arial" w:hAnsi="Arial" w:cs="Arial"/>
          <w:b/>
          <w:color w:val="000000"/>
          <w:sz w:val="20"/>
          <w:szCs w:val="20"/>
        </w:rPr>
        <w:t>I.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EC6E7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C6E78" w:rsidRPr="00A86667">
        <w:rPr>
          <w:rFonts w:ascii="Arial" w:hAnsi="Arial" w:cs="Arial"/>
          <w:color w:val="000000"/>
          <w:sz w:val="20"/>
          <w:szCs w:val="20"/>
        </w:rPr>
        <w:t>do SIWZ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C546E5">
        <w:rPr>
          <w:rFonts w:ascii="Arial" w:hAnsi="Arial" w:cs="Arial"/>
          <w:b/>
          <w:bCs/>
          <w:color w:val="000000"/>
          <w:sz w:val="20"/>
          <w:szCs w:val="20"/>
        </w:rPr>
        <w:t>cznika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Pr="00D17B0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</w:t>
      </w:r>
      <w:r w:rsidR="00D17B08">
        <w:rPr>
          <w:rFonts w:ascii="Arial" w:hAnsi="Arial" w:cs="Arial"/>
          <w:color w:val="000000"/>
          <w:sz w:val="20"/>
          <w:szCs w:val="20"/>
        </w:rPr>
        <w:t xml:space="preserve">zczenia na stronie internetowej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oferta została najwyżej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oceniona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736B2F" w:rsidRPr="00C70AA2" w:rsidRDefault="00736B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 xml:space="preserve">7.3.1 </w:t>
      </w: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celu potwierdzenia, że wykonawca posiada niezbędną wiedzę oraz doświadczenie, wykonawca składa następujące dokumenty:</w:t>
      </w:r>
    </w:p>
    <w:p w:rsidR="00A10717" w:rsidRPr="00C70AA2" w:rsidRDefault="00A10717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</w:t>
      </w:r>
      <w:r w:rsidR="003203A9">
        <w:rPr>
          <w:rFonts w:ascii="Arial" w:eastAsia="Times New Roman" w:hAnsi="Arial" w:cs="Arial"/>
          <w:sz w:val="20"/>
          <w:szCs w:val="20"/>
          <w:lang w:eastAsia="pl-PL"/>
        </w:rPr>
        <w:t>wykonanych w okresie ostatnich 5 lat robót budowlanych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247B">
        <w:rPr>
          <w:rFonts w:ascii="Arial" w:eastAsia="Times New Roman" w:hAnsi="Arial" w:cs="Arial"/>
          <w:sz w:val="20"/>
          <w:szCs w:val="20"/>
          <w:lang w:eastAsia="pl-PL"/>
        </w:rPr>
        <w:t>( z uwzględnieniem rozdziału 5.1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SIWZ), a jeżeli okres prowadzenia działalności jest krótszy - w tym o</w:t>
      </w:r>
      <w:r w:rsidR="00C47AB9">
        <w:rPr>
          <w:rFonts w:ascii="Arial" w:eastAsia="Times New Roman" w:hAnsi="Arial" w:cs="Arial"/>
          <w:sz w:val="20"/>
          <w:szCs w:val="20"/>
          <w:lang w:eastAsia="pl-PL"/>
        </w:rPr>
        <w:t>kresie, z podaniem ich zakresu i wartości brutto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oraz daty i m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iejsca wykonania.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Załącznik nr III.1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z załączeniem dokumentów potwierdzających, że roboty te zostały wykonane należycie (referencje). Referencje muszą umożliwiać ich weryfikację, zawierać nr telefonu do osoby wystawiającej;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7.3.2 W celu potwierdzenia, że wykonawca posiada potencjał techniczny, a także dysponuje osobami zdolnymi do wykonania zamówienia, wykonawca składa następujące dokumenty:</w:t>
      </w: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personelu 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</w:t>
      </w:r>
      <w:r w:rsidR="00C6202D">
        <w:rPr>
          <w:rFonts w:ascii="Arial" w:eastAsia="Times New Roman" w:hAnsi="Arial" w:cs="Arial"/>
          <w:b/>
          <w:sz w:val="20"/>
          <w:szCs w:val="20"/>
          <w:lang w:eastAsia="pl-PL"/>
        </w:rPr>
        <w:t>k III.2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7.3.3 W celu potwierdzenia, że wykonawca znajduje się w sytuacji ekonomicznej i finansowej zapewniającej wykonanie zamówienia, składa następujące dokumenty:</w:t>
      </w: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   </w:t>
      </w:r>
      <w:r w:rsidR="00683842">
        <w:rPr>
          <w:rFonts w:ascii="Arial" w:hAnsi="Arial" w:cs="Arial"/>
          <w:color w:val="000000"/>
          <w:sz w:val="20"/>
          <w:szCs w:val="20"/>
        </w:rPr>
        <w:t>informację z banku lub spółdzielczej kasy oszczędnościowo kredytowej potwierdzającą wysokość posiadanych środków finansowych lub zdolność kredytową wykonawcy w okresie  nie wcześniejszym niż 1 miesiąc  przed upływem terminu składania ofert z uwzględnieniem wymogów opisanych w punkcie 5.1 SIWZ</w:t>
      </w:r>
      <w:r w:rsidR="006F5389">
        <w:rPr>
          <w:rFonts w:ascii="Arial" w:hAnsi="Arial" w:cs="Arial"/>
          <w:color w:val="000000"/>
          <w:sz w:val="20"/>
          <w:szCs w:val="20"/>
        </w:rPr>
        <w:t>.</w:t>
      </w:r>
      <w:r w:rsidR="00683842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A02F76" w:rsidRPr="00C70AA2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F813ED" w:rsidRDefault="0006422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7.3.4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W celu potwierdzenia</w:t>
      </w:r>
      <w:r w:rsidR="00F813ED">
        <w:rPr>
          <w:rFonts w:ascii="Arial" w:hAnsi="Arial" w:cs="Arial"/>
          <w:color w:val="000000"/>
          <w:sz w:val="20"/>
          <w:szCs w:val="20"/>
        </w:rPr>
        <w:t xml:space="preserve"> braku podstaw wykluczenia wykonawcy z udziału w postępowaniu Wykonawca przedkłada:</w:t>
      </w:r>
    </w:p>
    <w:p w:rsidR="00B06CBB" w:rsidRDefault="00B06CB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 w:rsidR="00CE4A38"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 w:rsidR="00CE4A38"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 w:rsidR="00CE4A38"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 w:rsidR="00CE4A38"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 w:rsidR="00CE4A38"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 w:rsidR="00CE4A38"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 w:rsidR="00CE4A38"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 w:rsidR="00CE4A38"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 w:rsidR="00CE4A38"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F813ED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 w:rsidR="00CE4A38"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 w:rsidR="00CE4A38"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 w:rsidR="00CE4A38"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F813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dpis z właściwego rejestru lub z centralnej ewidencji i informacji o działalności gospodarczej,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2785C" w:rsidRPr="00C70AA2" w:rsidRDefault="00A278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 ofertą </w:t>
      </w:r>
      <w:r w:rsidRPr="00C70AA2"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 w:rsidRPr="00C70AA2"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D17B0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D17B0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 w:rsidRPr="00C70AA2">
        <w:rPr>
          <w:rFonts w:ascii="Arial" w:hAnsi="Arial" w:cs="Arial"/>
          <w:color w:val="000000"/>
          <w:sz w:val="20"/>
          <w:szCs w:val="20"/>
        </w:rPr>
        <w:t>składają wszyscy Wykonawcy,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</w:p>
    <w:p w:rsidR="009510C1" w:rsidRPr="00C70AA2" w:rsidRDefault="00AC5181" w:rsidP="008F4988">
      <w:pPr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C70AA2">
        <w:rPr>
          <w:rFonts w:ascii="Arial" w:hAnsi="Arial" w:cs="Arial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 w:rsidRPr="00C70AA2"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 w:rsidRPr="00C70AA2"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C70AA2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muszą być aktualne na dzień ich złożenia.</w:t>
      </w:r>
      <w:r w:rsidR="00E6422C" w:rsidRPr="00C70A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C70AA2">
        <w:rPr>
          <w:rFonts w:ascii="Arial" w:hAnsi="Arial" w:cs="Arial"/>
          <w:color w:val="000000"/>
          <w:sz w:val="20"/>
          <w:szCs w:val="20"/>
        </w:rPr>
        <w:t>Zamawiający dopuszcza złożenie niniejszych dokumentów łącznie z ofertą.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8. Dokumenty i oświadczenia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B34410" w:rsidRPr="00C70AA2" w:rsidRDefault="00B3441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E449C7" w:rsidRPr="00E449C7" w:rsidRDefault="00F71ECF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Polskiej, zamiast dokumentów, o których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mowa w </w:t>
      </w:r>
      <w:r w:rsidR="00CE64C6" w:rsidRPr="00C70AA2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 w:rsidR="009171B5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="00E449C7" w:rsidRPr="00E449C7">
        <w:rPr>
          <w:rFonts w:ascii="Arial" w:hAnsi="Arial" w:cs="Arial"/>
          <w:sz w:val="20"/>
          <w:szCs w:val="20"/>
        </w:rPr>
        <w:t>składa dokument lub dokumenty wystawione w kr</w:t>
      </w:r>
      <w:r w:rsidR="00E449C7">
        <w:rPr>
          <w:rFonts w:ascii="Arial" w:hAnsi="Arial" w:cs="Arial"/>
          <w:sz w:val="20"/>
          <w:szCs w:val="20"/>
        </w:rPr>
        <w:t xml:space="preserve">aju, w którym </w:t>
      </w:r>
      <w:r w:rsidR="00E449C7" w:rsidRPr="00E449C7">
        <w:rPr>
          <w:rFonts w:ascii="Arial" w:hAnsi="Arial" w:cs="Arial"/>
          <w:sz w:val="20"/>
          <w:szCs w:val="20"/>
        </w:rPr>
        <w:t>ma siedzibę lub miejsce zamieszkania, potwierdzające odpowiednio, że: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1) nie otwarto jego likwidacji ani nie ogłoszono upadłości,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2) nie zalega z opłacaniem podatków, opłat, skł</w:t>
      </w:r>
      <w:r>
        <w:rPr>
          <w:rFonts w:ascii="Arial" w:hAnsi="Arial" w:cs="Arial"/>
          <w:sz w:val="20"/>
          <w:szCs w:val="20"/>
        </w:rPr>
        <w:t xml:space="preserve">adek na ubezpieczenie społeczne </w:t>
      </w:r>
      <w:r w:rsidRPr="00E449C7">
        <w:rPr>
          <w:rFonts w:ascii="Arial" w:hAnsi="Arial" w:cs="Arial"/>
          <w:sz w:val="20"/>
          <w:szCs w:val="20"/>
        </w:rPr>
        <w:t>lub zdrowotne albo, że zawarł porozumienie z wł</w:t>
      </w:r>
      <w:r>
        <w:rPr>
          <w:rFonts w:ascii="Arial" w:hAnsi="Arial" w:cs="Arial"/>
          <w:sz w:val="20"/>
          <w:szCs w:val="20"/>
        </w:rPr>
        <w:t xml:space="preserve">aściwym organem w sprawie spłat </w:t>
      </w:r>
      <w:r w:rsidRPr="00E449C7">
        <w:rPr>
          <w:rFonts w:ascii="Arial" w:hAnsi="Arial" w:cs="Arial"/>
          <w:sz w:val="20"/>
          <w:szCs w:val="20"/>
        </w:rPr>
        <w:t>tych należności wraz z ewentualnymi odsetkami</w:t>
      </w:r>
      <w:r>
        <w:rPr>
          <w:rFonts w:ascii="Arial" w:hAnsi="Arial" w:cs="Arial"/>
          <w:sz w:val="20"/>
          <w:szCs w:val="20"/>
        </w:rPr>
        <w:t xml:space="preserve"> lub grzywnami, w szczególności </w:t>
      </w:r>
      <w:r w:rsidRPr="00E449C7">
        <w:rPr>
          <w:rFonts w:ascii="Arial" w:hAnsi="Arial" w:cs="Arial"/>
          <w:sz w:val="20"/>
          <w:szCs w:val="20"/>
        </w:rPr>
        <w:t>uzyskał przewidziane prawem zwolnienie, od</w:t>
      </w:r>
      <w:r>
        <w:rPr>
          <w:rFonts w:ascii="Arial" w:hAnsi="Arial" w:cs="Arial"/>
          <w:sz w:val="20"/>
          <w:szCs w:val="20"/>
        </w:rPr>
        <w:t xml:space="preserve">roczenie lub rozłożenie na raty </w:t>
      </w:r>
      <w:r w:rsidRPr="00E449C7">
        <w:rPr>
          <w:rFonts w:ascii="Arial" w:hAnsi="Arial" w:cs="Arial"/>
          <w:sz w:val="20"/>
          <w:szCs w:val="20"/>
        </w:rPr>
        <w:t>zaległych płatności lub wstrzymanie w całości wykonania decyzji właściwego</w:t>
      </w:r>
    </w:p>
    <w:p w:rsidR="00AC5181" w:rsidRPr="00C70AA2" w:rsidRDefault="00E449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organu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C5181" w:rsidRPr="00E449C7">
        <w:rPr>
          <w:rFonts w:ascii="Arial" w:hAnsi="Arial" w:cs="Arial"/>
          <w:color w:val="000000"/>
          <w:sz w:val="20"/>
          <w:szCs w:val="20"/>
        </w:rPr>
        <w:t>Dokumenty powinny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9. Forma dokumentów i oświadczeń: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dokumentów, o których mowa w pkt 9.4. SIWZ wyłącznie wtedy, gdy złożona kopia dokumentu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10247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</w:t>
      </w:r>
      <w:r w:rsidR="0010247B">
        <w:rPr>
          <w:rFonts w:ascii="Arial" w:hAnsi="Arial" w:cs="Arial"/>
          <w:b/>
          <w:bCs/>
          <w:color w:val="000000"/>
          <w:sz w:val="20"/>
          <w:szCs w:val="20"/>
        </w:rPr>
        <w:t>ceny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(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jednostkowe ryczałtowe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) </w:t>
      </w:r>
      <w:r w:rsidRPr="00545ADD">
        <w:rPr>
          <w:rFonts w:ascii="Arial" w:hAnsi="Arial" w:cs="Arial"/>
          <w:bCs/>
          <w:color w:val="000000"/>
          <w:sz w:val="20"/>
          <w:szCs w:val="20"/>
        </w:rPr>
        <w:t>oferty</w:t>
      </w:r>
      <w:r w:rsidR="0010247B" w:rsidRPr="00545ADD">
        <w:rPr>
          <w:rFonts w:ascii="Arial" w:hAnsi="Arial" w:cs="Arial"/>
          <w:color w:val="000000"/>
          <w:sz w:val="20"/>
          <w:szCs w:val="20"/>
        </w:rPr>
        <w:t>,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uwzględniają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należny podatek VAT, </w:t>
      </w:r>
      <w:r w:rsidR="0010247B">
        <w:rPr>
          <w:rFonts w:ascii="Arial" w:hAnsi="Arial" w:cs="Arial"/>
          <w:color w:val="000000"/>
          <w:sz w:val="20"/>
          <w:szCs w:val="20"/>
        </w:rPr>
        <w:t>muszą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obejmować cały przedmiot zamówienia wy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>ceniony w oparciu o szczegółowy opis zamówienia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danej pozycji.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Pr="00C70AA2" w:rsidRDefault="00AC5181" w:rsidP="0010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 zamówienia jest stała przez cały okres trwania umowy</w:t>
      </w:r>
      <w:r w:rsidR="0010247B">
        <w:rPr>
          <w:rFonts w:ascii="Arial" w:hAnsi="Arial" w:cs="Arial"/>
          <w:color w:val="000000"/>
          <w:sz w:val="20"/>
          <w:szCs w:val="20"/>
        </w:rPr>
        <w:t>.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z wykonaniem 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danego </w:t>
      </w: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 w:rsidRPr="00545ADD">
        <w:rPr>
          <w:rFonts w:ascii="Arial" w:hAnsi="Arial" w:cs="Arial"/>
          <w:bCs/>
          <w:color w:val="000000"/>
          <w:sz w:val="20"/>
          <w:szCs w:val="20"/>
        </w:rPr>
        <w:t>załączniku nr I.1 do SIWZ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musi być podana cyfrą,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0F11D2">
        <w:rPr>
          <w:rFonts w:ascii="Arial" w:hAnsi="Arial" w:cs="Arial"/>
          <w:bCs/>
          <w:color w:val="000000"/>
          <w:sz w:val="20"/>
          <w:szCs w:val="20"/>
        </w:rPr>
        <w:t>jedna oferta</w:t>
      </w:r>
      <w:r w:rsidRPr="000F11D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0F11D2">
        <w:rPr>
          <w:rFonts w:ascii="Arial" w:hAnsi="Arial" w:cs="Arial"/>
          <w:bCs/>
          <w:color w:val="000000"/>
          <w:sz w:val="20"/>
          <w:szCs w:val="20"/>
        </w:rPr>
        <w:t>jednego podmiotu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 w:rsidRPr="00A70417">
        <w:rPr>
          <w:rFonts w:ascii="Arial" w:hAnsi="Arial" w:cs="Arial"/>
          <w:bCs/>
          <w:color w:val="000000"/>
          <w:sz w:val="20"/>
          <w:szCs w:val="20"/>
        </w:rPr>
        <w:t>oddzielnie musi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.1.3</w:t>
      </w:r>
      <w:r w:rsidR="002B4270" w:rsidRPr="00C70AA2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1F00A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6) wypełniając formularz oferty (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 nr I.1 do SIWZ</w:t>
      </w:r>
      <w:r w:rsidRPr="00C70AA2"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 zawarcia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 w:rsidRPr="00C70AA2"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Pr="00C70AA2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14. Zamówienia polegające na powtórz</w:t>
      </w:r>
      <w:r w:rsidR="00BD49E8">
        <w:rPr>
          <w:rFonts w:ascii="Arial" w:hAnsi="Arial" w:cs="Arial"/>
          <w:b/>
          <w:bCs/>
          <w:color w:val="000000"/>
          <w:sz w:val="20"/>
          <w:szCs w:val="20"/>
        </w:rPr>
        <w:t>eniu podobnych robót budowlanych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17. Oferty częściowe:</w:t>
      </w:r>
    </w:p>
    <w:p w:rsidR="00AC5181" w:rsidRPr="00C70AA2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</w:t>
      </w:r>
      <w:r w:rsidR="00BD49E8">
        <w:rPr>
          <w:rFonts w:ascii="Arial" w:hAnsi="Arial" w:cs="Arial"/>
          <w:color w:val="000000"/>
          <w:sz w:val="20"/>
          <w:szCs w:val="20"/>
        </w:rPr>
        <w:t xml:space="preserve"> </w:t>
      </w:r>
      <w:r w:rsidR="00DE5003">
        <w:rPr>
          <w:rFonts w:ascii="Arial" w:hAnsi="Arial" w:cs="Arial"/>
          <w:color w:val="000000"/>
          <w:sz w:val="20"/>
          <w:szCs w:val="20"/>
        </w:rPr>
        <w:t>nie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dopuszcza możliwości składania ofert częściowych.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załącznika nr I.1 do SIWZ </w:t>
      </w:r>
      <w:r w:rsidRPr="00C70AA2"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każda 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trwale spięta</w:t>
      </w:r>
      <w:r w:rsidRPr="002814D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073A20" w:rsidRPr="00094EFB" w:rsidRDefault="00073A20" w:rsidP="00073A2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9)</w:t>
      </w:r>
      <w:r w:rsidRPr="00094EFB">
        <w:rPr>
          <w:rFonts w:ascii="Arial" w:hAnsi="Arial" w:cs="Arial"/>
          <w:sz w:val="20"/>
          <w:szCs w:val="20"/>
        </w:rPr>
        <w:t xml:space="preserve">Wykonawca ponosi wszelkie koszty związane z przygotowaniem i złożeniem oferty. Zaleca się, aby Wykonawca zdobył wszystkie informacje, które mogą być dla niego istotne do przygotowania oferty i podpisania umowy. Zamawiający nie przewiduje zwrotu kosztów udziału w postępowaniu z wyjątkiem sytuacji, o której mowa w art. 93 ust. 4 ustawy Pzp.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21. Okres związania ofertą: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 w:rsidRPr="00C70AA2"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22. Ogląd miejsca zamówienia:</w:t>
      </w:r>
    </w:p>
    <w:p w:rsidR="00AC5181" w:rsidRPr="00C70AA2" w:rsidRDefault="00C8377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Wskazane jest wykonanie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oględzin miejsc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robót budowlanych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1. Wykonawca zobowiązany jest wnieść wadium zgodnie z art. 45 ustawy Pzp 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w wysokości: </w:t>
      </w:r>
      <w:r w:rsidR="00380801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000,00 zł </w:t>
      </w:r>
      <w:r w:rsidRPr="00587EF3">
        <w:rPr>
          <w:rFonts w:ascii="Arial" w:hAnsi="Arial" w:cs="Arial"/>
          <w:color w:val="000000"/>
          <w:sz w:val="20"/>
          <w:szCs w:val="20"/>
        </w:rPr>
        <w:t xml:space="preserve">(słownie: </w:t>
      </w:r>
      <w:r w:rsidR="000353AD">
        <w:rPr>
          <w:rFonts w:ascii="Arial" w:hAnsi="Arial" w:cs="Arial"/>
          <w:color w:val="000000"/>
          <w:sz w:val="20"/>
          <w:szCs w:val="20"/>
        </w:rPr>
        <w:t xml:space="preserve"> trzy</w:t>
      </w:r>
      <w:r w:rsidR="00380801">
        <w:rPr>
          <w:rFonts w:ascii="Arial" w:hAnsi="Arial" w:cs="Arial"/>
          <w:color w:val="000000"/>
          <w:sz w:val="20"/>
          <w:szCs w:val="20"/>
        </w:rPr>
        <w:t xml:space="preserve"> </w:t>
      </w:r>
      <w:r w:rsidR="000353AD">
        <w:rPr>
          <w:rFonts w:ascii="Arial" w:hAnsi="Arial" w:cs="Arial"/>
          <w:color w:val="000000"/>
          <w:sz w:val="20"/>
          <w:szCs w:val="20"/>
        </w:rPr>
        <w:t xml:space="preserve"> tysiące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złotych 00/100).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2. Wadium można wnieść w formie: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pieniężnej;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poręczeniach bankowych lub poręczeniach spółdzielczej kasy oszczędnościowo-kredytowej, z tym, że poręczenie kasy jest poręczeniem pieniężnym;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bankowych;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ubezpieczeniowych;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- poręczenia udzielanego przez podmioty, o których mowa w art. 6b ust. 5 pkt 2 ustawy z dnia 9 listopada 2000 r. o utworzeniu Polskiej Agencji Rozwoju Przedsiębiorczości (</w:t>
      </w:r>
      <w:proofErr w:type="spellStart"/>
      <w:r w:rsidRPr="00C32C9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C32C93">
        <w:rPr>
          <w:rFonts w:ascii="Arial" w:hAnsi="Arial" w:cs="Arial"/>
          <w:color w:val="000000"/>
          <w:sz w:val="20"/>
          <w:szCs w:val="20"/>
        </w:rPr>
        <w:t xml:space="preserve">. Dz. U. z 2014 r., poz. 1804 oraz z 2015 r. poz. 978 i 1240). </w:t>
      </w:r>
    </w:p>
    <w:p w:rsidR="00C32C93" w:rsidRPr="00587EF3" w:rsidRDefault="00C32C93" w:rsidP="00C32C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3. Wadium wniesione w formie pieniężnej należy wpłacić na rachunek Zamawiającego:</w:t>
      </w:r>
      <w:r w:rsidRPr="00587EF3">
        <w:rPr>
          <w:rFonts w:ascii="Arial" w:hAnsi="Arial" w:cs="Arial"/>
          <w:sz w:val="20"/>
          <w:szCs w:val="20"/>
        </w:rPr>
        <w:t xml:space="preserve"> </w:t>
      </w:r>
    </w:p>
    <w:p w:rsidR="00C32C93" w:rsidRPr="00C32C93" w:rsidRDefault="00C32C93" w:rsidP="00C32C9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7EF3">
        <w:rPr>
          <w:rFonts w:ascii="Arial" w:hAnsi="Arial" w:cs="Arial"/>
          <w:sz w:val="20"/>
          <w:szCs w:val="20"/>
        </w:rPr>
        <w:t xml:space="preserve">Nr rachunku: </w:t>
      </w:r>
      <w:r w:rsidRPr="00C45C52">
        <w:rPr>
          <w:rFonts w:ascii="Arial" w:hAnsi="Arial" w:cs="Arial"/>
          <w:b/>
          <w:sz w:val="20"/>
          <w:szCs w:val="20"/>
        </w:rPr>
        <w:t>14 1020 5402 0000 0002 0268 0403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z dopiskiem 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>wadium w postępowaniu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pn</w:t>
      </w:r>
      <w:proofErr w:type="spellEnd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5A1F79" w:rsidRPr="005A1F79">
        <w:rPr>
          <w:rFonts w:ascii="Arial" w:hAnsi="Arial" w:cs="Arial"/>
          <w:b/>
          <w:szCs w:val="24"/>
        </w:rPr>
        <w:t xml:space="preserve"> </w:t>
      </w:r>
      <w:r w:rsidR="007E57C4" w:rsidRPr="00421AAE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7E57C4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Modernizacja dźwigu osobowego w istniejącym szybie budynku </w:t>
      </w:r>
      <w:r w:rsidR="007E57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ZAZ w Szprota</w:t>
      </w:r>
      <w:r w:rsidR="007E57C4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wie.</w:t>
      </w:r>
      <w:r w:rsidR="007E57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kserokopię potwierdzenia przelewu załączyć do oferty.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 W przypadku składania przez Wykonawcę wadium w formie gwarancji, powinna ona być sporządzona zgodnie z obowiązującym prawem i powinna zawierać następujące elementy: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4.1.Nazwę dającego zlecenie (Wykonawcy), nazwę beneficjenta gwarancji (Zamawiającego), nazwę gwaranta (banku lub instytucji ubezpieczeniowej udzielających gwarancji) oraz wskazanie ich siedzib,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4.2. Określenie wierzytelności, która ma być zabezpieczona gwarancją,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4.3. Kwotę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4.4. Termin ważności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4.5 Zobowiązanie Gwaranta do: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zapłacenia kwoty gwarancji na pierwsze pisemne żądanie Zamawiającego zawierające oświadczenie, iż Wykonawca, którego ofertę wybrano: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4.5.1 Odmówił podpisania umowy na warunkach określonych w ofercie.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4.5.2 Nie wniósł zabezpieczenia należytego wykonania umowy.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4.5.3 Zawarcie umowy w sprawie zamówienia publicznego stało się niemożliwe z przyczyn leżących po stronie Wykonawcy; a także w sytuacji, gdy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23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5. Wadium musi być wniesione przed upływem terminu składania ofert</w:t>
      </w:r>
      <w:r w:rsidR="00587EF3">
        <w:rPr>
          <w:rFonts w:ascii="Arial" w:hAnsi="Arial" w:cs="Arial"/>
          <w:color w:val="000000"/>
          <w:sz w:val="20"/>
          <w:szCs w:val="20"/>
        </w:rPr>
        <w:t>.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32C93" w:rsidRPr="00C32C93" w:rsidRDefault="00C32C93" w:rsidP="00587EF3">
      <w:pPr>
        <w:tabs>
          <w:tab w:val="left" w:pos="284"/>
          <w:tab w:val="left" w:pos="47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Wadium wnoszone w innych  niż pieniądz dopuszczonych przez Zamawiającego formach należy złożyć w siedzibie Zamawiającego: Biuro Obsługi Klienta/parter przed upływem terminu składania ofert. Wadium wnoszone w innych dopuszczonych przez Zamawiającego formach można w 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oryginale dołączyć do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>of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>erty.</w:t>
      </w:r>
      <w:r w:rsidR="00587EF3" w:rsidRPr="00C32C93">
        <w:rPr>
          <w:rFonts w:ascii="Arial" w:hAnsi="Arial" w:cs="Arial"/>
          <w:sz w:val="20"/>
          <w:szCs w:val="20"/>
        </w:rPr>
        <w:t xml:space="preserve">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7. Wniesienie wadium w pieniądzu za pomocą przelewu bankowego, Zamawiający będzie uważał za skuteczne tylko wówczas, gdy bank prowadzący rachunek Zamawiającego potwierdzi, że otrzymał taki przelew przed upływem terminu składania ofert.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W wymienionym przypadku dołączenie do oferty kopii polecenia przelewu wystawionego przez Wykonawcę nie jest warunkiem wystarczającym do stwierdzenia przez Zamawiającego terminowego wniesienia wadium przez Wykonawcę.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lastRenderedPageBreak/>
        <w:t xml:space="preserve">8. Dokumenty, o których mowa w ust. 2, muszą obejmować swym zakresem wszelkie roszczenia Zamawiającego z tytułu wystąpienia zdarzeń, o których mowa w art. 46 ust. 5 ustawy Pzp, a także w przypadku określonym w art. 46 ust. 4a, przy czym w przypadku gdy Wykonawcy wspólnie ubiegają się o udzielenie zamówienia, dokumenty te muszą obejmować swym zakresem wszelkie roszczenia Zamawiającego z tytułu związanych z postępowaniem o udzielenie zamówienia działań lub zaniechań każdego z nich.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9. Zamawiający dokona zwrotu wadium wszystkim Wykonawcom niezwłocznie po wyborze oferty najkorzystniejszej lub unieważnieniu postępowania, z wyjątkiem Wykonawcy, którego oferta została wybrana jako najkorzystniejsza, z zastrzeżeniem art. 46 ust. 4a ustawy Pzp.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 Zamawiający zatrzymuje wadium wraz z odsetkami, jeżeli Wykonawca, którego oferta została wybrana: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10.1. Odmówi podpisania umowy na warunkach określonych w ofercie;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10.2. Nie wniósł zabezpieczenia należytego wykonania umowy jeżeli jest ono wymagane w SIWZ;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10.3. Zawarcie umowy w sprawie zamówienia publicznego stało się niemożliwe z przyczyn leżących po stronie Wykonawcy;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10.4.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7EF3">
        <w:rPr>
          <w:rFonts w:ascii="Arial" w:hAnsi="Arial" w:cs="Arial"/>
          <w:sz w:val="20"/>
          <w:szCs w:val="20"/>
        </w:rPr>
        <w:t>W przypadku wycofania oferty przed upływem terminu do jej składania, Zamawiający, na pisemny wniosek Wykonawcy, niezwłocznie zwróci wadium.</w:t>
      </w: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C70AA2">
        <w:rPr>
          <w:rFonts w:ascii="Arial" w:hAnsi="Arial" w:cs="Arial"/>
          <w:b/>
          <w:sz w:val="20"/>
          <w:szCs w:val="20"/>
        </w:rPr>
        <w:t xml:space="preserve"> </w:t>
      </w:r>
    </w:p>
    <w:p w:rsidR="00460A41" w:rsidRPr="00C70AA2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23803" w:rsidRDefault="001C5CFF" w:rsidP="009D21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Oferta przetargowa na zadanie </w:t>
      </w:r>
      <w:proofErr w:type="spellStart"/>
      <w:r>
        <w:rPr>
          <w:rFonts w:ascii="Arial" w:hAnsi="Arial" w:cs="Arial"/>
          <w:b/>
          <w:sz w:val="20"/>
          <w:szCs w:val="20"/>
        </w:rPr>
        <w:t>pn</w:t>
      </w:r>
      <w:proofErr w:type="spellEnd"/>
      <w:r w:rsidR="001D0A2E" w:rsidRPr="00C70AA2">
        <w:rPr>
          <w:rFonts w:ascii="Arial" w:hAnsi="Arial" w:cs="Arial"/>
          <w:b/>
          <w:sz w:val="20"/>
          <w:szCs w:val="20"/>
        </w:rPr>
        <w:t xml:space="preserve"> :</w:t>
      </w:r>
      <w:r w:rsidR="007E57C4" w:rsidRPr="007E57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57C4" w:rsidRPr="00421AAE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7E57C4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Modernizacja dźwigu osobowego w istniejącym szybie budynku </w:t>
      </w:r>
      <w:r w:rsidR="007E57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ZAZ w Szprota</w:t>
      </w:r>
      <w:r w:rsidR="007E57C4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wie.</w:t>
      </w:r>
      <w:r w:rsidR="00466CFD" w:rsidRPr="00466CF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z dopiskiem:</w:t>
      </w:r>
    </w:p>
    <w:p w:rsidR="00E23803" w:rsidRDefault="00E23803" w:rsidP="009D21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E23803" w:rsidRDefault="009D2185" w:rsidP="009D21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„Nie otwierać przed godziną </w:t>
      </w:r>
      <w:r w:rsidR="007E57C4">
        <w:rPr>
          <w:rFonts w:ascii="Arial" w:hAnsi="Arial" w:cs="Arial"/>
          <w:b/>
          <w:bCs/>
          <w:color w:val="000000"/>
          <w:sz w:val="20"/>
          <w:szCs w:val="20"/>
        </w:rPr>
        <w:t>12:15 dnia 24 października</w:t>
      </w:r>
      <w:r w:rsidR="008A6432">
        <w:rPr>
          <w:rFonts w:ascii="Arial" w:hAnsi="Arial" w:cs="Arial"/>
          <w:b/>
          <w:bCs/>
          <w:color w:val="000000"/>
          <w:sz w:val="20"/>
          <w:szCs w:val="20"/>
        </w:rPr>
        <w:t xml:space="preserve"> 2018</w:t>
      </w:r>
      <w:r w:rsidR="00B007A2">
        <w:rPr>
          <w:rFonts w:ascii="Arial" w:hAnsi="Arial" w:cs="Arial"/>
          <w:b/>
          <w:bCs/>
          <w:color w:val="000000"/>
          <w:sz w:val="20"/>
          <w:szCs w:val="20"/>
        </w:rPr>
        <w:t>r.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 w:rsidRPr="00C70AA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A73DA"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7E57C4">
        <w:rPr>
          <w:rFonts w:ascii="Arial" w:hAnsi="Arial" w:cs="Arial"/>
          <w:b/>
          <w:color w:val="000000"/>
          <w:sz w:val="20"/>
          <w:szCs w:val="20"/>
        </w:rPr>
        <w:t>24</w:t>
      </w:r>
      <w:r w:rsidR="007E57C4">
        <w:rPr>
          <w:rFonts w:ascii="Arial" w:hAnsi="Arial" w:cs="Arial"/>
          <w:b/>
          <w:bCs/>
          <w:color w:val="000000"/>
          <w:sz w:val="20"/>
          <w:szCs w:val="20"/>
        </w:rPr>
        <w:t xml:space="preserve"> października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8A6432">
        <w:rPr>
          <w:rFonts w:ascii="Arial" w:hAnsi="Arial" w:cs="Arial"/>
          <w:b/>
          <w:bCs/>
          <w:color w:val="000000"/>
          <w:sz w:val="20"/>
          <w:szCs w:val="20"/>
        </w:rPr>
        <w:t>2018 roku do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 w:rsidRPr="00C70AA2"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Zamawiający nie bierze odpowiedzialności za niewłaściwe opakowanie oferty lub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złożenie jej w niewłaściwym miejscu</w:t>
      </w:r>
      <w:r w:rsidRPr="004B5C43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 wyjątkiem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informacji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Stosowne zastrzeżenie, spełniające ww. wymagania, Wykonawca winien złożyć wraz z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ofertą, w przeciwnym razie cała oferta zostanie ujawniona.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wyłącznie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 w:rsidRPr="00C70AA2"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wprowadzenia więcej niż jednej zmiany do złożonej oferty każdą kopertę z powiadomieniem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 w:rsidRPr="00C70AA2"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6311CD">
        <w:rPr>
          <w:rFonts w:ascii="Arial" w:hAnsi="Arial" w:cs="Arial"/>
          <w:b/>
          <w:bCs/>
          <w:color w:val="000000"/>
          <w:sz w:val="20"/>
          <w:szCs w:val="20"/>
        </w:rPr>
        <w:t>24 październik</w:t>
      </w:r>
      <w:r w:rsidR="002B53BA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="00FE65FF">
        <w:rPr>
          <w:rFonts w:ascii="Arial" w:hAnsi="Arial" w:cs="Arial"/>
          <w:b/>
          <w:bCs/>
          <w:color w:val="000000"/>
          <w:sz w:val="20"/>
          <w:szCs w:val="20"/>
        </w:rPr>
        <w:t xml:space="preserve"> 2018 roku 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 w:rsidRPr="00C70AA2"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</w:t>
      </w:r>
      <w:r w:rsidR="00D66EAE" w:rsidRPr="00C70AA2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5D592F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29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Tok oceny złożonych ofert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ośw</w:t>
      </w:r>
      <w:r w:rsidR="00243820">
        <w:rPr>
          <w:rFonts w:ascii="Arial" w:hAnsi="Arial" w:cs="Arial"/>
          <w:color w:val="000000"/>
          <w:sz w:val="20"/>
          <w:szCs w:val="20"/>
        </w:rPr>
        <w:t xml:space="preserve">iadczeniu, o którym mowa w </w:t>
      </w:r>
      <w:r w:rsidR="00243820" w:rsidRPr="00782659">
        <w:rPr>
          <w:rFonts w:ascii="Arial" w:hAnsi="Arial" w:cs="Arial"/>
          <w:b/>
          <w:color w:val="000000"/>
          <w:sz w:val="20"/>
          <w:szCs w:val="20"/>
        </w:rPr>
        <w:t>7.1.3</w:t>
      </w:r>
      <w:r w:rsidRPr="00782659">
        <w:rPr>
          <w:rFonts w:ascii="Arial" w:hAnsi="Arial" w:cs="Arial"/>
          <w:b/>
          <w:color w:val="000000"/>
          <w:sz w:val="20"/>
          <w:szCs w:val="20"/>
        </w:rPr>
        <w:t>)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SIWZ, z zastrzeżeniem pkt 29.6)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 xml:space="preserve">,7.1.2 </w:t>
      </w:r>
      <w:r w:rsidR="008E292F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>7.1.4</w:t>
      </w:r>
      <w:r w:rsidRPr="00C70AA2"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Oferty oceniane będą według poniższych kryteriów i ich wag (znaczenia):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0B463D" w:rsidRPr="00C70AA2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16B97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1414C0" w:rsidRPr="00C70AA2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87BF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="00144B49" w:rsidRPr="00C70AA2">
        <w:rPr>
          <w:rFonts w:ascii="Arial" w:hAnsi="Arial" w:cs="Arial"/>
          <w:b/>
          <w:bCs/>
          <w:color w:val="000000"/>
          <w:sz w:val="20"/>
          <w:szCs w:val="20"/>
        </w:rPr>
        <w:t>” - 40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 w:rsidR="00287BF3">
        <w:rPr>
          <w:rFonts w:ascii="Arial" w:hAnsi="Arial" w:cs="Arial"/>
          <w:color w:val="000000"/>
          <w:sz w:val="20"/>
          <w:szCs w:val="20"/>
        </w:rPr>
        <w:t>yterium termin gwarancji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(„G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C16B97" w:rsidRPr="00C70AA2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70DF2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 w:rsidR="00707309"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01E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Pr="00C70AA2" w:rsidRDefault="00901E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2F4DAD">
        <w:rPr>
          <w:rFonts w:ascii="Arial" w:hAnsi="Arial" w:cs="Arial"/>
          <w:color w:val="000000"/>
          <w:sz w:val="20"/>
          <w:szCs w:val="20"/>
        </w:rPr>
        <w:t xml:space="preserve"> miesiące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707309">
        <w:rPr>
          <w:rFonts w:ascii="Arial" w:hAnsi="Arial" w:cs="Arial"/>
          <w:color w:val="000000"/>
          <w:sz w:val="20"/>
          <w:szCs w:val="20"/>
        </w:rPr>
        <w:t>pkt x 40% = 20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901E41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- 60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-100 pkt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CE499A" w:rsidRPr="00C70AA2">
        <w:rPr>
          <w:rFonts w:ascii="Arial" w:hAnsi="Arial" w:cs="Arial"/>
          <w:color w:val="000000"/>
          <w:sz w:val="20"/>
          <w:szCs w:val="20"/>
        </w:rPr>
        <w:t>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0412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901E41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24 miesiące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zostanie uznana za niezgodną z zapisami SIWZ. Oferta z te</w:t>
      </w:r>
      <w:r w:rsidR="00901E41">
        <w:rPr>
          <w:rFonts w:ascii="Arial" w:hAnsi="Arial" w:cs="Arial"/>
          <w:b/>
          <w:bCs/>
          <w:color w:val="000000"/>
          <w:sz w:val="20"/>
          <w:szCs w:val="20"/>
        </w:rPr>
        <w:t>rminem gwarancji dłuższym niż 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punktów jak dla termin</w:t>
      </w:r>
      <w:r w:rsidR="00901E41">
        <w:rPr>
          <w:rFonts w:ascii="Arial" w:hAnsi="Arial" w:cs="Arial"/>
          <w:b/>
          <w:bCs/>
          <w:color w:val="000000"/>
          <w:sz w:val="20"/>
          <w:szCs w:val="20"/>
        </w:rPr>
        <w:t>u gwarancji 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7299F" w:rsidRPr="00C70AA2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D8707A" w:rsidRPr="00C70AA2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32. Oferta najwyżej oceniona: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punktów przyzna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EC37C5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+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Pr="00C70AA2" w:rsidRDefault="00EC37C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E1439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E14398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14398">
        <w:rPr>
          <w:rFonts w:ascii="Arial" w:hAnsi="Arial" w:cs="Arial"/>
          <w:bCs/>
          <w:color w:val="000000"/>
          <w:sz w:val="20"/>
          <w:szCs w:val="20"/>
        </w:rPr>
        <w:t>Zamawiającego</w:t>
      </w:r>
      <w:r w:rsidRPr="00C70AA2"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wymaganych dokumentów i oświadczeń, o </w:t>
      </w:r>
      <w:r w:rsidR="00C61A71">
        <w:rPr>
          <w:rFonts w:ascii="Arial" w:hAnsi="Arial" w:cs="Arial"/>
          <w:color w:val="000000"/>
          <w:sz w:val="20"/>
          <w:szCs w:val="20"/>
        </w:rPr>
        <w:t>których mowa w pkt 7.1.2) -7.1.5</w:t>
      </w:r>
      <w:r w:rsidRPr="00C70AA2">
        <w:rPr>
          <w:rFonts w:ascii="Arial" w:hAnsi="Arial" w:cs="Arial"/>
          <w:color w:val="000000"/>
          <w:sz w:val="20"/>
          <w:szCs w:val="20"/>
        </w:rPr>
        <w:t>) oraz 7.2.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33. Unieważnienie postępowania: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</w:t>
      </w:r>
      <w:r w:rsidR="002A4821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Pr="00C70AA2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a) który spełnia warunki udziału w postępowaniu,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04584D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 w:rsidRPr="00C70AA2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Pr="00C70AA2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35. Informacja o formalnościach, jakie powinny zostać dopełnione po wyborze oferty w celu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Pr="00C70AA2" w:rsidRDefault="009C4460" w:rsidP="00C174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oświadczenie potwierdzające zatrudnienie</w:t>
      </w:r>
      <w:r w:rsidR="00C17464">
        <w:rPr>
          <w:rFonts w:ascii="Arial" w:hAnsi="Arial" w:cs="Arial"/>
          <w:color w:val="000000"/>
          <w:sz w:val="20"/>
          <w:szCs w:val="20"/>
        </w:rPr>
        <w:t xml:space="preserve"> wymaganej ilości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osób na podstawie umowy o pracę</w:t>
      </w:r>
      <w:r w:rsidR="00C17464">
        <w:rPr>
          <w:rFonts w:ascii="Arial" w:hAnsi="Arial" w:cs="Arial"/>
          <w:color w:val="000000"/>
          <w:sz w:val="20"/>
          <w:szCs w:val="20"/>
        </w:rPr>
        <w:t>.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36. Zabezpieczenie należytego wykonania umowy:</w:t>
      </w:r>
    </w:p>
    <w:p w:rsidR="00C3608D" w:rsidRPr="00C70AA2" w:rsidRDefault="00C3608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3608D" w:rsidRDefault="00C3608D" w:rsidP="00E15709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Informacje ogólne.</w:t>
      </w:r>
    </w:p>
    <w:p w:rsidR="00E15709" w:rsidRPr="00E15709" w:rsidRDefault="00E15709" w:rsidP="00E15709">
      <w:pPr>
        <w:pStyle w:val="Akapitzlist"/>
        <w:spacing w:after="0" w:line="240" w:lineRule="auto"/>
        <w:ind w:left="943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służy pokryciu roszczeń z tytułu niewykonania lub nienależytego wykonania Umowy. Jeżeli Wykonawca jest jednocześnie gwarantem, zabezpieczenie służy także pokryciu roszczeń z tytułu gwarancji jakości i rękojmi za wady.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Wysokość zabezpieczenia należytego wykonania Umowy.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ustala zabezpieczenie należytego wykonania Umowy zawartej w wyniku postępowania o udzielenie niniejszego zamówienia w wysokości </w:t>
      </w:r>
      <w:r w:rsidR="00AA2FB2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ceny brutto podanej w Formularzu Oferty,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Wybrany Wykonawca zobowiązany jest wnieść zabezpieczenie należytego wykonania przed podpisaniem Umowy.</w:t>
      </w:r>
    </w:p>
    <w:p w:rsidR="00C3608D" w:rsidRPr="00C3608D" w:rsidRDefault="00C3608D" w:rsidP="00C360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Forma zabezpieczenia należytego wykonania Umowy.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Zabezpieczenie należytego wykonania Umowy może być wniesione według wyboru Wykonawcy w jednej lub w kilku następujących formach: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pieniądzu;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bankowych lub poręczeniach spółdzielczej kasy oszczędnościowo-kredytowej, z tym że zobowiązanie kasy jest zawsze zobowiązaniem pieniężnym;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bankowych;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ubezpieczeniowych;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udzielanych przez podmioty, o których mowa w art. 6b ust. 5 pkt 2 ustawy z dnia 9 listopada 2000 r. o utworzeniu Polskiej Agencji Rozwoju Przedsiębiorczości (tekst jedn. Dz. U 2007 r. Nr 42 poz. 275).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 zgodą Zamawiającego zabezpieczenie może być wniesione w formach określonych w art. 148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Zabezpieczenie wnoszone w pieniądzu Wykonawca wpłaci przelewem na następujący rachunek bankowy Zamawiającego: </w:t>
      </w:r>
      <w:r w:rsidRPr="00C3608D">
        <w:rPr>
          <w:rFonts w:ascii="Arial" w:eastAsia="Times New Roman" w:hAnsi="Arial" w:cs="Arial"/>
          <w:b/>
          <w:sz w:val="20"/>
          <w:szCs w:val="20"/>
        </w:rPr>
        <w:t>Nr rachunku: 14 1020 5402 0000 0002 0268 0403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W przypadku wniesienia wadium w pieniądzu Wykonawca może wyrazić zgodę na zaliczenie kwoty wadium na poczet zabezpieczenia.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Zabezpieczenie należytego wykonania Kontraktu składane w formie gwarancji powinno spełniać  następujące wymagania: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nazwę dającego zlecenie (Wykonawcy), beneficjenta gwarancji (Zamawiającego), gwaranta (banku lub instytucji ubezpieczeniowej udzielających gwarancji) oraz wskazanie ich siedzib,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dokładne przytoczenie nazwy i przedmiotu niniejszego postępowania, numer zamówienia nadany przez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precyzyjne określenie wierzytelności, która ma być zabezpieczona gwarancją,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kwotę gwarancji,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zobowiązania gwaranta do: nieodwołalnego i bezwarunkowego zapłacenia kwoty gwarancji na pierwsze pisemne żądanie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określenie miejsca rozstrzygania sporów w sądzie właściwym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dla Zamawiają</w:t>
      </w: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cego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winno być bezwarunkowe, nieodwołalne i płatne na pierwsze żądanie.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Zamawiający, w terminie trzech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Nie zgłoszenie zastrzeżeń w terminie trzech dni roboczych od otrzymania dokumentu uważane będzie za przyjęcie dokumentu bez zastrzeżeń.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6)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Jeżeli Wykonawca, którego oferta została wybrana nie wniesie zabezpieczenia należytego wykonania Umowy, Zamawiający może wybrać najkorzystniejszą ofertę spośród pozostałych ofert stosownie do treści art. 94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7)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Do zmiany formy zabezpieczenia Umowy w trakcie realizacji Umowy stosuje się art. 149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E15709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Uwaga!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Wniesione zabezpieczenie należytego wykonania kontraktu przez Wykonawców wspólnie ubiegających się o zamówienie w postaci gwarancji lub poręczenia musi wyraźnie wskazywać, iż jest ono wystawione na rzecz wszystkich podmiotów składających ofertę wspólną.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E4117E" w:rsidRDefault="00C3608D" w:rsidP="00E4117E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4117E">
        <w:rPr>
          <w:rFonts w:ascii="Arial" w:eastAsia="Times New Roman" w:hAnsi="Arial" w:cs="Arial"/>
          <w:b/>
          <w:sz w:val="20"/>
          <w:szCs w:val="20"/>
          <w:lang w:eastAsia="pl-PL"/>
        </w:rPr>
        <w:t>Zwrot zabezpieczenia należytego wykonania Umowy.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</w:pPr>
    </w:p>
    <w:p w:rsidR="00C3608D" w:rsidRPr="00C3608D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1) Zamawiający zwróci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70 %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zabezpieczenia w terminie 30 dni od dnia wykonania zamówienia i uznania przez Zamawiającego za należycie wykonane. Zwrot ten polegać będzie na zwolnieniu zabezpieczenia należytego wykonania Umowy złożonego w formach przewidzianych w SIWZ,</w:t>
      </w:r>
    </w:p>
    <w:p w:rsidR="00674602" w:rsidRPr="00674602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pacing w:val="-4"/>
          <w:sz w:val="20"/>
          <w:szCs w:val="20"/>
          <w:lang w:eastAsia="pl-PL"/>
        </w:rPr>
        <w:t xml:space="preserve">2) 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pozostawi na zabezpieczenie roszczeń z tytułu gwarancji i  rękojmi kwotę wynoszącą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30%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wysokości zabezpieczenia należytego wykonania Umowy w formach przewidzianych w SIWZ. Kwota, o której mowa w powyższym punkcie jest zwracana nie później niż w 15 dniu po upływie okresu gwarancji i rękojmi za wady.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37. Sposób porozumiewania się Zamawiającego z Wykonawcami: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formy pisemnej – złożenia oryginału pisma lub oświadczeń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dokumentów w formie określonej w pkt 9 oraz 10 SIWZ,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 w:rsidRPr="0064236E">
        <w:rPr>
          <w:rFonts w:ascii="Arial" w:hAnsi="Arial" w:cs="Arial"/>
          <w:bCs/>
          <w:color w:val="000000"/>
          <w:sz w:val="20"/>
          <w:szCs w:val="20"/>
        </w:rPr>
        <w:t>dopuszcza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Pr="00D1162F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="00D1162F" w:rsidRPr="0064236E">
        <w:rPr>
          <w:rFonts w:ascii="Arial" w:hAnsi="Arial" w:cs="Arial"/>
          <w:bCs/>
          <w:color w:val="000000"/>
          <w:sz w:val="20"/>
          <w:szCs w:val="20"/>
        </w:rPr>
        <w:t>drogą elektroniczną,</w:t>
      </w:r>
      <w:r w:rsidR="00D1162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gif - pliki te, w celu zmniejszenia ich objętości mogą zostać</w:t>
      </w:r>
      <w:r w:rsidR="00D1162F">
        <w:rPr>
          <w:rFonts w:ascii="Arial" w:hAnsi="Arial" w:cs="Arial"/>
          <w:color w:val="000000"/>
          <w:sz w:val="20"/>
          <w:szCs w:val="20"/>
        </w:rPr>
        <w:t xml:space="preserve"> umieszczone w archiwum zip lub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ierdzeniem </w:t>
      </w:r>
      <w:r w:rsidRPr="00C70AA2"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ę za złożone w terminie, jeżeli </w:t>
      </w:r>
      <w:r w:rsidRPr="00C70AA2"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ponosi odpowiedzialności z tytułu nie o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trzymania informacji związanych </w:t>
      </w:r>
      <w:r w:rsidRPr="00C70AA2"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38. Udzielanie wyjaśnień: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pisemnie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Zamawiający udzieli wyjaśnień pod warunkiem, że wniosek o 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wyjaśnienie treści SIWZ wpłynął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nie później niż do końca dnia, w kt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órym upływa połowa wyznaczonego </w:t>
      </w:r>
      <w:r w:rsidRPr="00C70AA2"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w sprawach organizacyjnych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Pr="00C70AA2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39. Zmiana treści SIWZ i ogłoszenia o zamówieniu: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C70AA2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Gminy Szprotawa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1A440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na stronie interne</w:t>
      </w:r>
      <w:r w:rsidR="00097BD9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40. Środki ochrony prawnej: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1D87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70167" w:rsidRPr="00E15709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pkt 41.1.2) SIWZ;</w:t>
      </w:r>
      <w:bookmarkStart w:id="2" w:name="_GoBack"/>
      <w:bookmarkEnd w:id="2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41.2. Skarga do sądu: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odwoławczego przysługuje skarga do sądu;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42. Waluta w jakiej mogą być prowadzone rozliczenia między Zamawiającym a Wykonawcą: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Zmiany postanowień zawartej 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</w:t>
      </w:r>
      <w:r w:rsidR="006D3456">
        <w:rPr>
          <w:rFonts w:ascii="Arial" w:hAnsi="Arial" w:cs="Arial"/>
          <w:b/>
          <w:bCs/>
          <w:color w:val="000000"/>
          <w:sz w:val="20"/>
          <w:szCs w:val="20"/>
        </w:rPr>
        <w:t>cznik nr I.4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70167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E15709" w:rsidRPr="00E15709" w:rsidRDefault="00E1570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96964" w:rsidRPr="00C70AA2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D3456" w:rsidRPr="00C70AA2" w:rsidRDefault="00FF12CA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znik nr 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I.2 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do SIWZ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>rzedmiar robót</w:t>
      </w:r>
      <w:r w:rsidR="006003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C70AA2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I.3</w:t>
      </w:r>
      <w:r w:rsidR="00796964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do SIWZ Oświadczenie o spełnieniu warunków udziału w postepowaniu</w:t>
      </w:r>
    </w:p>
    <w:p w:rsidR="00796964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I.4</w:t>
      </w:r>
      <w:r w:rsidR="000552B7">
        <w:rPr>
          <w:rFonts w:ascii="Arial" w:eastAsia="Times New Roman" w:hAnsi="Arial" w:cs="Arial"/>
          <w:sz w:val="20"/>
          <w:szCs w:val="20"/>
          <w:lang w:eastAsia="pl-PL"/>
        </w:rPr>
        <w:t xml:space="preserve"> do SIWZ Istotne postanowienia umowy</w:t>
      </w:r>
    </w:p>
    <w:p w:rsidR="006003F0" w:rsidRDefault="006003F0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I.5 do SIWZ</w:t>
      </w:r>
      <w:r w:rsidRPr="006003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24EF">
        <w:rPr>
          <w:rFonts w:ascii="Arial" w:eastAsia="Times New Roman" w:hAnsi="Arial" w:cs="Arial"/>
          <w:sz w:val="20"/>
          <w:szCs w:val="20"/>
          <w:lang w:eastAsia="pl-PL"/>
        </w:rPr>
        <w:t>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STWIOR</w:t>
      </w:r>
      <w:r w:rsidR="00F83AB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 w:rsidRPr="00C70AA2"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1F527A" w:rsidRDefault="001F527A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</w:t>
      </w:r>
      <w:r w:rsidR="00073CE1">
        <w:rPr>
          <w:rFonts w:ascii="Arial" w:hAnsi="Arial" w:cs="Arial"/>
          <w:color w:val="000000"/>
          <w:sz w:val="20"/>
          <w:szCs w:val="20"/>
        </w:rPr>
        <w:t>nik III.1 Wykaz wykonanych robót budowlanych</w:t>
      </w:r>
    </w:p>
    <w:p w:rsidR="00CF6119" w:rsidRPr="00C70AA2" w:rsidRDefault="00073CE1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III.2</w:t>
      </w:r>
      <w:r w:rsidR="00F22C05">
        <w:rPr>
          <w:rFonts w:ascii="Arial" w:hAnsi="Arial" w:cs="Arial"/>
          <w:color w:val="000000"/>
          <w:sz w:val="20"/>
          <w:szCs w:val="20"/>
        </w:rPr>
        <w:t xml:space="preserve"> W</w:t>
      </w:r>
      <w:r w:rsidR="00CF6119">
        <w:rPr>
          <w:rFonts w:ascii="Arial" w:hAnsi="Arial" w:cs="Arial"/>
          <w:color w:val="000000"/>
          <w:sz w:val="20"/>
          <w:szCs w:val="20"/>
        </w:rPr>
        <w:t>ykaz  personelu wykonawcy</w:t>
      </w:r>
    </w:p>
    <w:p w:rsidR="00B05BB1" w:rsidRPr="00C70AA2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Pr="00C70AA2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 w:rsidRPr="00C70AA2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Pr="00C70AA2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C778C" w:rsidRDefault="001C778C" w:rsidP="00D02FE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4129" w:rsidRDefault="0090412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1424A" w:rsidRDefault="00A1424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709" w:rsidRDefault="00E1570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i data ……………………</w:t>
      </w: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NA WYKONANIE ZAMÓWIENIA </w:t>
      </w:r>
    </w:p>
    <w:p w:rsidR="00CF1396" w:rsidRDefault="00CF1396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  <w:r w:rsidRPr="00050909">
        <w:rPr>
          <w:rFonts w:ascii="Times New Roman" w:eastAsia="Times New Roman" w:hAnsi="Times New Roman" w:cs="Arial"/>
          <w:sz w:val="20"/>
          <w:szCs w:val="20"/>
        </w:rPr>
        <w:t xml:space="preserve">Przetarg nieograniczony </w:t>
      </w:r>
    </w:p>
    <w:p w:rsidR="00050909" w:rsidRPr="00050909" w:rsidRDefault="00050909" w:rsidP="000509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poniżej 5.225.000 EURO </w:t>
      </w:r>
    </w:p>
    <w:p w:rsidR="005A1F79" w:rsidRPr="00B95BA4" w:rsidRDefault="00050909" w:rsidP="005A1F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n</w:t>
      </w:r>
      <w:proofErr w:type="spellEnd"/>
      <w:r w:rsidRPr="00050909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.:</w:t>
      </w:r>
      <w:r w:rsidR="00D02FEE" w:rsidRPr="00D02F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1424A" w:rsidRPr="00421AAE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A1424A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Modernizacja dźwigu osobowego w istniejącym szybie budynku </w:t>
      </w:r>
      <w:r w:rsidR="00A142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ZAZ w Szprota</w:t>
      </w:r>
      <w:r w:rsidR="00A1424A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wie.</w:t>
      </w:r>
    </w:p>
    <w:p w:rsidR="00050909" w:rsidRDefault="00050909" w:rsidP="009A55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50909" w:rsidRPr="003568B7" w:rsidRDefault="00050909" w:rsidP="003568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Niniejszą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Ofertę składa</w:t>
      </w:r>
      <w:r w:rsidR="00050909" w:rsidRPr="00050909">
        <w:rPr>
          <w:rFonts w:ascii="Arial" w:eastAsia="Times New Roman" w:hAnsi="Arial" w:cs="Times New Roman"/>
          <w:b/>
          <w:color w:val="008000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3827"/>
      </w:tblGrid>
      <w:tr w:rsidR="00050909" w:rsidRPr="00050909" w:rsidTr="00CF1396">
        <w:trPr>
          <w:trHeight w:val="399"/>
        </w:trPr>
        <w:tc>
          <w:tcPr>
            <w:tcW w:w="21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adres</w:t>
            </w: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 oznaczeniem województwa</w:t>
            </w:r>
          </w:p>
        </w:tc>
      </w:tr>
      <w:tr w:rsidR="00050909" w:rsidRPr="00050909" w:rsidTr="00CF1396">
        <w:trPr>
          <w:trHeight w:val="764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(........................)</w:t>
            </w:r>
          </w:p>
        </w:tc>
      </w:tr>
      <w:tr w:rsidR="00050909" w:rsidRPr="00050909" w:rsidTr="00CF1396">
        <w:trPr>
          <w:trHeight w:val="703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(........................)</w:t>
            </w:r>
          </w:p>
        </w:tc>
      </w:tr>
    </w:tbl>
    <w:p w:rsidR="00050909" w:rsidRPr="00050909" w:rsidRDefault="00050909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Przedstawiciel Wykonawcy uprawniony do Kontaktów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Imię i Nazwisko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Adres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Telefon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Fax.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E-mail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</w:tbl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Dane Wykonawcy, które będą zawarte w umowie.</w:t>
      </w:r>
    </w:p>
    <w:tbl>
      <w:tblPr>
        <w:tblW w:w="9356" w:type="dxa"/>
        <w:tblInd w:w="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029"/>
      </w:tblGrid>
      <w:tr w:rsidR="00050909" w:rsidRPr="00050909" w:rsidTr="00CF1396">
        <w:trPr>
          <w:trHeight w:val="27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rPr>
          <w:trHeight w:val="32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KONTA BANKOWEGO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NAZWISKA WŁAŚCICIELI/OSÓB UPOWAŻNIONYCH DO PODPISANIA UMOWY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OSOBY ODPOWIEDZIALNEJ ZA REALIZACJĘ NINIEJSZEGO ZAMÓW.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50909" w:rsidRPr="00050909" w:rsidRDefault="00050909" w:rsidP="0005090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2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zawiera ……….. ponumerowanych stron.</w:t>
      </w: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5.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Deklaracja Wykonawcy: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odpowiedzi na ogłoszenie o przetargu dla ww. zamówienia Ja (My), niżej podpisany(i), niniejszym oświadczam(y), że: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1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722A6" wp14:editId="7A18E17D">
                <wp:simplePos x="0" y="0"/>
                <wp:positionH relativeFrom="column">
                  <wp:posOffset>3179445</wp:posOffset>
                </wp:positionH>
                <wp:positionV relativeFrom="paragraph">
                  <wp:posOffset>265430</wp:posOffset>
                </wp:positionV>
                <wp:extent cx="214630" cy="157480"/>
                <wp:effectExtent l="12700" t="13335" r="10795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50.35pt;margin-top:20.9pt;width:16.9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F788A" wp14:editId="461010FC">
                <wp:simplePos x="0" y="0"/>
                <wp:positionH relativeFrom="column">
                  <wp:posOffset>3179445</wp:posOffset>
                </wp:positionH>
                <wp:positionV relativeFrom="paragraph">
                  <wp:posOffset>-6985</wp:posOffset>
                </wp:positionV>
                <wp:extent cx="214630" cy="157480"/>
                <wp:effectExtent l="12700" t="7620" r="10795" b="63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50.35pt;margin-top:-.55pt;width:16.9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Jako wykonawca jestem:  </w: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ab/>
        <w:t>małym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     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CC23F" wp14:editId="4014BAFC">
                <wp:simplePos x="0" y="0"/>
                <wp:positionH relativeFrom="column">
                  <wp:posOffset>3179445</wp:posOffset>
                </wp:positionH>
                <wp:positionV relativeFrom="paragraph">
                  <wp:posOffset>198120</wp:posOffset>
                </wp:positionV>
                <wp:extent cx="214630" cy="157480"/>
                <wp:effectExtent l="12700" t="11430" r="1079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50.35pt;margin-top:15.6pt;width:16.9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średnim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dużym przedsiębiorstwem</w:t>
      </w:r>
    </w:p>
    <w:p w:rsidR="00050909" w:rsidRPr="00050909" w:rsidRDefault="00050909" w:rsidP="00050909">
      <w:pPr>
        <w:spacing w:after="0" w:line="360" w:lineRule="auto"/>
        <w:ind w:left="2547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*proszę o wstawienia </w:t>
      </w:r>
      <w:r w:rsidRPr="00050909">
        <w:rPr>
          <w:rFonts w:ascii="Times New Roman" w:eastAsia="Times New Roman" w:hAnsi="Times New Roman" w:cs="Times New Roman"/>
          <w:b/>
          <w:i/>
          <w:sz w:val="16"/>
          <w:szCs w:val="20"/>
          <w:lang w:eastAsia="pl-PL"/>
        </w:rPr>
        <w:t>X</w:t>
      </w: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 w odpowiednim polu</w:t>
      </w:r>
    </w:p>
    <w:p w:rsidR="00050909" w:rsidRPr="00050909" w:rsidRDefault="00050909" w:rsidP="00050909">
      <w:pPr>
        <w:numPr>
          <w:ilvl w:val="0"/>
          <w:numId w:val="3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Zapoznałem/Zapoznaliśmy się i w pełni bez żadnych zastrzeżeń akceptuję(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treść specyfikacji istotnych warunków zamówienia wraz z wyjaśnieniami i modyfikacjami.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 pełni i bez żadnych zastrzeżeń 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istotne postanowienia treści umowy zapisane w SIWZ. Zobowiązujemy się do podpisania umowy zgodnie z wymogami określonymi w SIWZ, w miejscu i terminie wskazanym przez Zamawiającego 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Zapoznałem/Zapoznaliśmy się z lokalnymi warunkami realizacji oraz zdobyłem/zdobyliśmy wszelkie informacje konieczne do właściwego przygotowania niniejszej oferty. 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warunki płatności – zgodnie z warunkami określonymi w SIWZ i istotnych postanowieniach treści umowy.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wykonanie całości przedmiotu zamówienia zgodnie z warunkami zapisanymi w SIWZ, wyjaśnieniami do SIWZ oraz jej modyfikacjami obowiązującymi przepisami. </w:t>
      </w:r>
    </w:p>
    <w:p w:rsidR="00050909" w:rsidRPr="00273B23" w:rsidRDefault="00050909" w:rsidP="00273B2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Oferujemy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wykonanie przedmiotu zamówienia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pełnym zakresie rzeczowym objętym SIWZ za łącznym wynagrodzeniem w kwocie:</w:t>
      </w:r>
    </w:p>
    <w:p w:rsidR="00050909" w:rsidRPr="00050909" w:rsidRDefault="00050909" w:rsidP="00050909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050909" w:rsidRPr="00050909" w:rsidRDefault="00050909" w:rsidP="00050909">
      <w:pPr>
        <w:tabs>
          <w:tab w:val="num" w:pos="453"/>
        </w:tabs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Powyższa cena jest ceną ostateczną, bez możliwości doliczeń i zawiera wszelkie koszty związane z wykonaniem zamówienia na warunkach określonych w SIWZ. Waloryzacja ceny może nastąpić tylko na zasadach określonych w SIWZ.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Dla wykonywanych robót udzielamy Zamawiającemu gwarancji na okres ……… miesięcy.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Deklarowany okres gwarancji obejmuje wszelkie roboty, materiały i urządzenia użyte do realizacji zamówienia niezależnie od okresu udzielanego przez producenta. Bieg terminu gwarancji i rękojmi liczony będzie od pierwszego dnia po końcowym odbiorze robót stanowiących przedmiot zamówienia.</w:t>
      </w: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4"/>
          <w:lang w:eastAsia="pl-PL"/>
        </w:rPr>
        <w:t>Deklarowany okres nie dotyczy sieci strukturalnej na która wykonawca udzieli gwarancja 25 letniej producenta sieci strukturalnej.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Uważam(y) się związany(i) niniejszą ofertą przez czas wskazany w specyfikacji istotnych warunków zamówienia tj. przez 30 dni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uznania mojej/naszej oferty za najkorzystniejszą zobowiązuję(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się zawrzeć umowę w miejscu i terminie, jakie zostaną wskazane przez Zamawiającego.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wadium zostało wniesione: w formie: ……………………………………………, w kwocie: ………………………………………………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o zwrot wadium na nr rachunku bankowego Wykonawcy, z którego wadium zostało wpłacone.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przypadku wybrania mojej/naszej oferty deklaruję(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) wniesienie zabezpieczenia należytego wykonania umowy zgodnie z zapisami 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siwz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 formie .......................................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Informuję(my), że wybór oferty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będzie/nie będzie*  prowadzić do powstania u Zamawiającego obowiązku podatkowego w zakresie**:………………………………………………………………… ………………………………………………………………………………………………………………….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*niepotrzebne skreślić</w:t>
      </w:r>
    </w:p>
    <w:p w:rsidR="00050909" w:rsidRPr="00050909" w:rsidRDefault="00050909" w:rsidP="00050909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**jeżeli będzie, należy</w:t>
      </w:r>
      <w:r w:rsidRPr="0005090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wskazać nazwę (rodzaj) towaru lub usługi, których dostawa lub świadczenie będzie prowadzić do jego powstania, oraz wskazując ich wartość bez kwoty podatku).</w:t>
      </w:r>
    </w:p>
    <w:p w:rsidR="00050909" w:rsidRPr="00050909" w:rsidRDefault="00050909" w:rsidP="0005090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0509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(wypełnić, jeżeli dotyczy)* </w:t>
      </w:r>
    </w:p>
    <w:p w:rsidR="00050909" w:rsidRPr="00050909" w:rsidRDefault="00050909" w:rsidP="00050909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>2)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           </w:t>
      </w: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>(nazwa podwykonawców)</w:t>
      </w:r>
    </w:p>
    <w:p w:rsidR="00050909" w:rsidRPr="00050909" w:rsidRDefault="00050909" w:rsidP="00050909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*Niewypełnienie oznacza wykonanie przedmiotu zamówienia bez udziału podwykonawców.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Składam(y) niniejszą ofertę w imieniu własnym / jako Wykonawcy wspólnie ubiegający się o udzielenie zamówienia.</w:t>
      </w:r>
    </w:p>
    <w:p w:rsidR="00050909" w:rsidRPr="00AD2422" w:rsidRDefault="00050909" w:rsidP="00AD2422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nie uczestniczę(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ymy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w jakiejkolwiek innej ofercie dotyczącej tego samego zamówienia.</w:t>
      </w:r>
    </w:p>
    <w:p w:rsidR="00050909" w:rsidRPr="00050909" w:rsidRDefault="00050909" w:rsidP="0005090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.....................................................</w:t>
      </w:r>
    </w:p>
    <w:p w:rsidR="00050909" w:rsidRPr="00050909" w:rsidRDefault="00050909" w:rsidP="00050909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050909" w:rsidRPr="001C0778" w:rsidRDefault="00050909" w:rsidP="001C0778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ectPr w:rsidR="00050909" w:rsidRPr="001C0778" w:rsidSect="00AD242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94" w:right="1418" w:bottom="709" w:left="1418" w:header="139" w:footer="708" w:gutter="0"/>
          <w:cols w:space="708"/>
          <w:titlePg/>
          <w:docGrid w:linePitch="360"/>
        </w:sect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Wykonawcy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</w:t>
      </w:r>
      <w:r w:rsidR="00C546E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623F1" w:rsidRPr="003B0A9C" w:rsidRDefault="005849ED" w:rsidP="003B0A9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74320" w:rsidRPr="009A558B">
        <w:rPr>
          <w:rFonts w:ascii="Arial" w:hAnsi="Arial" w:cs="Arial"/>
          <w:b/>
          <w:sz w:val="28"/>
          <w:szCs w:val="28"/>
        </w:rPr>
        <w:t>„</w:t>
      </w:r>
      <w:r w:rsidR="00A1424A" w:rsidRPr="00421AAE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A1424A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Modernizacja dźwigu osobowego w istniejącym szybie budynku </w:t>
      </w:r>
      <w:r w:rsidR="00A142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ZAZ w Szprota</w:t>
      </w:r>
      <w:r w:rsidR="00A1424A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wie.</w:t>
      </w:r>
      <w:r w:rsidR="00774320" w:rsidRPr="009A558B">
        <w:rPr>
          <w:rFonts w:ascii="Arial" w:hAnsi="Arial" w:cs="Arial"/>
          <w:b/>
          <w:sz w:val="28"/>
          <w:szCs w:val="28"/>
        </w:rPr>
        <w:t>”</w:t>
      </w:r>
    </w:p>
    <w:p w:rsidR="005849ED" w:rsidRPr="005849ED" w:rsidRDefault="005849ED" w:rsidP="005849ED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171260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Dz. U. z 2017 r., poz. 1579 z późn.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D66C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podmioty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171260">
      <w:pPr>
        <w:numPr>
          <w:ilvl w:val="0"/>
          <w:numId w:val="4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</w:t>
      </w:r>
      <w:r w:rsidR="00433467">
        <w:rPr>
          <w:rFonts w:ascii="Arial" w:eastAsia="Times New Roman" w:hAnsi="Arial" w:cs="Arial"/>
          <w:b/>
          <w:sz w:val="20"/>
          <w:szCs w:val="20"/>
          <w:lang w:eastAsia="pl-PL"/>
        </w:rPr>
        <w:t>onawcy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D24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5F68" w:rsidRDefault="00D15F6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751F9" w:rsidRDefault="005751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1424A" w:rsidRDefault="00A142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1424A" w:rsidRDefault="00A142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1424A" w:rsidRDefault="00A142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1424A" w:rsidRDefault="00A142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A25DF" w:rsidRDefault="006A25DF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>ZAŁĄCZNIK NR II.1 do SIWZ</w:t>
      </w: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F9385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F9385B" w:rsidRDefault="002B6FDB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F938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F9385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9A558B" w:rsidRDefault="002B6FDB" w:rsidP="00AD242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Przystępując do postępowania w sprawie udzielenia zamówienia publicznego - pn.</w:t>
      </w:r>
      <w:r w:rsidR="00E01877" w:rsidRPr="00F9385B">
        <w:rPr>
          <w:rFonts w:ascii="Arial" w:hAnsi="Arial" w:cs="Arial"/>
          <w:color w:val="000000"/>
          <w:sz w:val="20"/>
          <w:szCs w:val="20"/>
        </w:rPr>
        <w:t xml:space="preserve"> </w:t>
      </w:r>
      <w:r w:rsidR="00EE3A32" w:rsidRPr="009A558B">
        <w:rPr>
          <w:rFonts w:ascii="Arial" w:hAnsi="Arial" w:cs="Arial"/>
          <w:b/>
          <w:sz w:val="20"/>
          <w:szCs w:val="20"/>
        </w:rPr>
        <w:t>„</w:t>
      </w:r>
      <w:r w:rsidR="00A1424A" w:rsidRPr="00EE53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Modernizacja dźwigu osobowego w istniejącym szybie budynku </w:t>
      </w:r>
      <w:r w:rsidR="00A142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ZAZ w Szprotawie</w:t>
      </w:r>
      <w:r w:rsidR="005A1F79">
        <w:rPr>
          <w:rFonts w:ascii="Arial" w:hAnsi="Arial" w:cs="Arial"/>
          <w:b/>
          <w:szCs w:val="24"/>
        </w:rPr>
        <w:t>.</w:t>
      </w:r>
      <w:r w:rsidR="00EE3A32" w:rsidRPr="009A558B">
        <w:rPr>
          <w:rFonts w:ascii="Arial" w:hAnsi="Arial" w:cs="Arial"/>
          <w:b/>
          <w:sz w:val="20"/>
          <w:szCs w:val="20"/>
        </w:rPr>
        <w:t>”</w:t>
      </w:r>
      <w:r w:rsidRPr="009A55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F9385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B6A04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B6A04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nie 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B6A04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B6A04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F9385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>dokumenty i/lub informacje, stanowiące załącznik do niniejszego oświadczenia.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F9385B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Wykonawca lub upełnomocniony przedstawiciel Wykonawcy</w:t>
      </w: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5752" w:rsidRDefault="00CA5752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Pr="00F9385B" w:rsidRDefault="00003936" w:rsidP="002B68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Załącznik nr </w:t>
      </w:r>
      <w:r w:rsidRPr="00F938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III.1 do SIWZ</w:t>
      </w: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          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193F31" w:rsidRPr="00193F31" w:rsidRDefault="00193F31" w:rsidP="00193F31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WYKAZ WYKONANYCH ROBÓT BUDOWLANYCH 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Niniejszym oświadczam(y), że wykonałem(wykonaliśmy) w okresie ostatnich 5 lat następujące 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roboty budowlane  o podobnym charakterze do przedmiotu zamówienia (związane z przedmiotem niniejszego zamówienia oraz proporcjonalne do niego) spełniające w</w:t>
      </w:r>
      <w:r>
        <w:rPr>
          <w:rFonts w:ascii="Times New Roman" w:eastAsia="TimesNewRoman" w:hAnsi="Times New Roman" w:cs="Times New Roman"/>
          <w:sz w:val="20"/>
          <w:szCs w:val="20"/>
          <w:lang w:eastAsia="pl-PL"/>
        </w:rPr>
        <w:t>ymagania opisane w rozdziale 5.1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982"/>
        <w:gridCol w:w="1294"/>
        <w:gridCol w:w="1060"/>
        <w:gridCol w:w="2310"/>
        <w:gridCol w:w="1514"/>
        <w:gridCol w:w="1180"/>
      </w:tblGrid>
      <w:tr w:rsidR="00193F31" w:rsidRPr="00193F31" w:rsidTr="00193F31">
        <w:trPr>
          <w:cantSplit/>
          <w:trHeight w:val="1103"/>
        </w:trPr>
        <w:tc>
          <w:tcPr>
            <w:tcW w:w="186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069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 zamówienia –  zakres rzeczowy – opis i rodzaj roboty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Odbiorca- Zamawiający 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 </w:t>
            </w: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(nazwa i adres)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miejsce realizacji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Miejsce realizacji / Okres realizacji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(pełne daty od ... do ...)</w:t>
            </w: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Całkowita wartość robót, za które Wykonawca odpowiadał</w:t>
            </w:r>
          </w:p>
        </w:tc>
        <w:tc>
          <w:tcPr>
            <w:tcW w:w="651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Załączone dowody dotyczące robót najważniejszych</w:t>
            </w:r>
          </w:p>
        </w:tc>
        <w:tc>
          <w:tcPr>
            <w:tcW w:w="651" w:type="pct"/>
            <w:vMerge w:val="restar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Oddane do dysponowania przez inne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podmioty (nazwa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podmiotu)*</w:t>
            </w:r>
          </w:p>
        </w:tc>
      </w:tr>
      <w:tr w:rsidR="00193F31" w:rsidRPr="00193F31" w:rsidTr="00193F31">
        <w:trPr>
          <w:cantSplit/>
          <w:trHeight w:val="92"/>
        </w:trPr>
        <w:tc>
          <w:tcPr>
            <w:tcW w:w="186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069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229"/>
        </w:trPr>
        <w:tc>
          <w:tcPr>
            <w:tcW w:w="186" w:type="pct"/>
          </w:tcPr>
          <w:p w:rsidR="00193F31" w:rsidRPr="00193F31" w:rsidRDefault="00193F31" w:rsidP="00193F3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7</w:t>
            </w:r>
          </w:p>
        </w:tc>
      </w:tr>
      <w:tr w:rsidR="00193F31" w:rsidRPr="00193F31" w:rsidTr="00193F31">
        <w:trPr>
          <w:cantSplit/>
          <w:trHeight w:val="58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59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448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Uwaga: Wykonawca jest zobowiązany dostarczyć dowody dotyczące najważniejszych robót, określające, czy roboty te zostały wykonane w sposób należyty oraz wskazujące, czy zostały wykonane zgodnie z zasadami sztuki budowlanej i prawidłowo ukończone. </w:t>
      </w:r>
      <w:r w:rsidRPr="00193F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Pozycje nie potwierdzone dokumentami, że zostały wykonane należycie, zgodnie z zasadami sztuki budowlanej i prawidłowo ukończone nie zostaną uwzględnione przez Zamawiającego. 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Wśród najważniejszych robót, potwierdzonych dowodami, powinny się znaleźć roboty na potwierdzenie warun</w:t>
      </w:r>
      <w:r w:rsidR="008428B1">
        <w:rPr>
          <w:rFonts w:ascii="Times New Roman" w:eastAsia="Times New Roman" w:hAnsi="Times New Roman" w:cs="Times New Roman"/>
          <w:sz w:val="18"/>
          <w:szCs w:val="18"/>
          <w:lang w:eastAsia="pl-PL"/>
        </w:rPr>
        <w:t>ku doświadczenia, o którym mowa w rozdział 5.1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spellStart"/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  <w:t>.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*Kolumnę 7 należy wypełnić jeżeli Wykonawcą roboty budowlanej był podmiot inny niż składający ofertę. </w:t>
      </w: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F31" w:rsidRPr="00193F31" w:rsidRDefault="008428B1" w:rsidP="008428B1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>Data ................................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:rsidR="00193F31" w:rsidRPr="00193F31" w:rsidRDefault="00193F31" w:rsidP="00116E48">
      <w:pPr>
        <w:spacing w:after="0" w:line="240" w:lineRule="auto"/>
        <w:ind w:left="6521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193F31" w:rsidRPr="00193F31" w:rsidRDefault="00116E48" w:rsidP="00116E48">
      <w:pPr>
        <w:spacing w:after="0" w:line="240" w:lineRule="auto"/>
        <w:ind w:left="5806" w:firstLine="56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 w:rsidR="00193F31"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AD2422" w:rsidRDefault="002B68DC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FA2AA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Pr="00F9385B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5C5979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III.2</w:t>
      </w:r>
      <w:r w:rsidR="002B68DC"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do SIWZ</w:t>
      </w: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7140C9" w:rsidRPr="007140C9" w:rsidRDefault="007140C9" w:rsidP="007140C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</w:pPr>
      <w:r w:rsidRPr="007140C9"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  <w:t>WYKAZU OSÓB, KTÓRYMI WYKONAWCA DYSPONUJE DO REALIZACJI ZAMÓWIENIA PUBLICZNEGO</w:t>
      </w: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13"/>
        <w:gridCol w:w="1440"/>
        <w:gridCol w:w="2126"/>
        <w:gridCol w:w="2099"/>
        <w:gridCol w:w="1620"/>
      </w:tblGrid>
      <w:tr w:rsidR="007140C9" w:rsidRPr="007140C9" w:rsidTr="009D3A1C">
        <w:tc>
          <w:tcPr>
            <w:tcW w:w="567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13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Posiadane uprawnienia – nr uprawnień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 czynności, które ma wykonać w ramach danego zamówienia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Podstawa dysponowania osobami </w:t>
            </w: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</w:tbl>
    <w:p w:rsidR="007140C9" w:rsidRPr="007140C9" w:rsidRDefault="007140C9" w:rsidP="007140C9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Wykonawca w celu wykazania spełnienia warunku może załączyć opis własny, musi jednak z niego jednoznacznie wynikać , że spełnione są wszystkie warunki określone w </w:t>
      </w:r>
      <w:proofErr w:type="spellStart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siwz</w:t>
      </w:r>
      <w:proofErr w:type="spellEnd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osoby, które będą uczestniczyć w wykonywaniu zamówienia posiadają wymagane uprawnienia do jego wykonywania.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ind w:left="4956" w:hanging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osoby upoważnionej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7140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 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B68DC" w:rsidRPr="00F9385B" w:rsidSect="00FA2AAB">
      <w:pgSz w:w="11907" w:h="16839" w:code="9"/>
      <w:pgMar w:top="709" w:right="1418" w:bottom="1134" w:left="709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A04" w:rsidRDefault="005B6A04" w:rsidP="005849ED">
      <w:pPr>
        <w:spacing w:after="0" w:line="240" w:lineRule="auto"/>
      </w:pPr>
      <w:r>
        <w:separator/>
      </w:r>
    </w:p>
  </w:endnote>
  <w:endnote w:type="continuationSeparator" w:id="0">
    <w:p w:rsidR="005B6A04" w:rsidRDefault="005B6A04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4FF" w:rsidRDefault="004D14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5709">
      <w:rPr>
        <w:rStyle w:val="Numerstrony"/>
        <w:noProof/>
      </w:rPr>
      <w:t>20</w:t>
    </w:r>
    <w:r>
      <w:rPr>
        <w:rStyle w:val="Numerstrony"/>
      </w:rPr>
      <w:fldChar w:fldCharType="end"/>
    </w:r>
  </w:p>
  <w:p w:rsidR="004D14FF" w:rsidRDefault="004D14F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4FF" w:rsidRDefault="004D14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5709">
      <w:rPr>
        <w:rStyle w:val="Numerstrony"/>
        <w:noProof/>
      </w:rPr>
      <w:t>21</w:t>
    </w:r>
    <w:r>
      <w:rPr>
        <w:rStyle w:val="Numerstrony"/>
      </w:rPr>
      <w:fldChar w:fldCharType="end"/>
    </w:r>
  </w:p>
  <w:p w:rsidR="004D14FF" w:rsidRDefault="004D14F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A04" w:rsidRDefault="005B6A04" w:rsidP="005849ED">
      <w:pPr>
        <w:spacing w:after="0" w:line="240" w:lineRule="auto"/>
      </w:pPr>
      <w:r>
        <w:separator/>
      </w:r>
    </w:p>
  </w:footnote>
  <w:footnote w:type="continuationSeparator" w:id="0">
    <w:p w:rsidR="005B6A04" w:rsidRDefault="005B6A04" w:rsidP="005849ED">
      <w:pPr>
        <w:spacing w:after="0" w:line="240" w:lineRule="auto"/>
      </w:pPr>
      <w:r>
        <w:continuationSeparator/>
      </w:r>
    </w:p>
  </w:footnote>
  <w:footnote w:id="1">
    <w:p w:rsidR="004D14FF" w:rsidRPr="00337A15" w:rsidRDefault="004D14FF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709" w:rsidRDefault="00E15709">
    <w:pPr>
      <w:pStyle w:val="Nagwek"/>
    </w:pPr>
  </w:p>
  <w:p w:rsidR="00E15709" w:rsidRDefault="00E15709">
    <w:pPr>
      <w:pStyle w:val="Nagwek"/>
    </w:pPr>
  </w:p>
  <w:p w:rsidR="00E15709" w:rsidRDefault="00E157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94" w:type="dxa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4D14FF" w:rsidTr="00B85920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4D14FF" w:rsidRDefault="004D14FF" w:rsidP="00E15709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4D14FF" w:rsidRPr="00AA0B68" w:rsidRDefault="004D14FF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4D14FF" w:rsidRDefault="004D14FF" w:rsidP="007506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4D14FF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4D14FF" w:rsidRDefault="004D14FF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4D14FF" w:rsidRPr="00AA0B68" w:rsidRDefault="004D14FF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4D14FF" w:rsidRDefault="004D14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5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1622BF2"/>
    <w:multiLevelType w:val="hybridMultilevel"/>
    <w:tmpl w:val="85B01E1E"/>
    <w:lvl w:ilvl="0" w:tplc="6C20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3D772A4"/>
    <w:multiLevelType w:val="multilevel"/>
    <w:tmpl w:val="CE66C5A0"/>
    <w:lvl w:ilvl="0">
      <w:start w:val="3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03ED58E1"/>
    <w:multiLevelType w:val="hybridMultilevel"/>
    <w:tmpl w:val="F15E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C1C3E2C"/>
    <w:multiLevelType w:val="singleLevel"/>
    <w:tmpl w:val="17DCAB2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1">
    <w:nsid w:val="0F4A307D"/>
    <w:multiLevelType w:val="singleLevel"/>
    <w:tmpl w:val="E48ED00E"/>
    <w:lvl w:ilvl="0">
      <w:start w:val="2"/>
      <w:numFmt w:val="decimal"/>
      <w:lvlText w:val="%1)"/>
      <w:legacy w:legacy="1" w:legacySpace="120" w:legacyIndent="360"/>
      <w:lvlJc w:val="left"/>
    </w:lvl>
  </w:abstractNum>
  <w:abstractNum w:abstractNumId="22">
    <w:nsid w:val="13BE0637"/>
    <w:multiLevelType w:val="hybridMultilevel"/>
    <w:tmpl w:val="4978D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C34E05"/>
    <w:multiLevelType w:val="hybridMultilevel"/>
    <w:tmpl w:val="5086B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5C97A8E"/>
    <w:multiLevelType w:val="hybridMultilevel"/>
    <w:tmpl w:val="00AE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9C67819"/>
    <w:multiLevelType w:val="hybridMultilevel"/>
    <w:tmpl w:val="1E922F5E"/>
    <w:lvl w:ilvl="0" w:tplc="B2C833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03654F0">
      <w:start w:val="1"/>
      <w:numFmt w:val="lowerLetter"/>
      <w:lvlText w:val="(%4)"/>
      <w:lvlJc w:val="left"/>
      <w:pPr>
        <w:tabs>
          <w:tab w:val="num" w:pos="3210"/>
        </w:tabs>
        <w:ind w:left="3210" w:hanging="69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9FB58C2"/>
    <w:multiLevelType w:val="hybridMultilevel"/>
    <w:tmpl w:val="B894B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360E0728"/>
    <w:multiLevelType w:val="hybridMultilevel"/>
    <w:tmpl w:val="54583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</w:lvl>
  </w:abstractNum>
  <w:abstractNum w:abstractNumId="38">
    <w:nsid w:val="3FAC5F1D"/>
    <w:multiLevelType w:val="hybridMultilevel"/>
    <w:tmpl w:val="F022F83A"/>
    <w:lvl w:ilvl="0" w:tplc="720A4D6E">
      <w:start w:val="1"/>
      <w:numFmt w:val="decimal"/>
      <w:lvlText w:val="%1)"/>
      <w:lvlJc w:val="left"/>
      <w:pPr>
        <w:ind w:left="1776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>
    <w:nsid w:val="44B04D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42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43">
    <w:nsid w:val="68F96DA3"/>
    <w:multiLevelType w:val="hybridMultilevel"/>
    <w:tmpl w:val="C81EA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6DE1186A"/>
    <w:multiLevelType w:val="hybridMultilevel"/>
    <w:tmpl w:val="AF7E04C6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pStyle w:val="numerowanie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3B24CAF"/>
    <w:multiLevelType w:val="hybridMultilevel"/>
    <w:tmpl w:val="ADB476C8"/>
    <w:lvl w:ilvl="0" w:tplc="C7DE3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 w:tplc="0438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45D63A5"/>
    <w:multiLevelType w:val="hybridMultilevel"/>
    <w:tmpl w:val="9E0EEB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55633B6"/>
    <w:multiLevelType w:val="hybridMultilevel"/>
    <w:tmpl w:val="2EBC2C9A"/>
    <w:lvl w:ilvl="0" w:tplc="FFFFFFFF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78901AF"/>
    <w:multiLevelType w:val="hybridMultilevel"/>
    <w:tmpl w:val="6582A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15"/>
  </w:num>
  <w:num w:numId="4">
    <w:abstractNumId w:val="46"/>
  </w:num>
  <w:num w:numId="5">
    <w:abstractNumId w:val="51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8"/>
  </w:num>
  <w:num w:numId="11">
    <w:abstractNumId w:val="9"/>
  </w:num>
  <w:num w:numId="12">
    <w:abstractNumId w:val="12"/>
  </w:num>
  <w:num w:numId="13">
    <w:abstractNumId w:val="13"/>
  </w:num>
  <w:num w:numId="14">
    <w:abstractNumId w:val="14"/>
  </w:num>
  <w:num w:numId="15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4"/>
  </w:num>
  <w:num w:numId="19">
    <w:abstractNumId w:val="39"/>
  </w:num>
  <w:num w:numId="20">
    <w:abstractNumId w:val="38"/>
  </w:num>
  <w:num w:numId="21">
    <w:abstractNumId w:val="21"/>
  </w:num>
  <w:num w:numId="22">
    <w:abstractNumId w:val="47"/>
  </w:num>
  <w:num w:numId="23">
    <w:abstractNumId w:val="37"/>
  </w:num>
  <w:num w:numId="24">
    <w:abstractNumId w:val="42"/>
  </w:num>
  <w:num w:numId="25">
    <w:abstractNumId w:val="48"/>
  </w:num>
  <w:num w:numId="26">
    <w:abstractNumId w:val="26"/>
  </w:num>
  <w:num w:numId="27">
    <w:abstractNumId w:val="34"/>
  </w:num>
  <w:num w:numId="28">
    <w:abstractNumId w:val="17"/>
  </w:num>
  <w:num w:numId="29">
    <w:abstractNumId w:val="19"/>
  </w:num>
  <w:num w:numId="30">
    <w:abstractNumId w:val="49"/>
  </w:num>
  <w:num w:numId="31">
    <w:abstractNumId w:val="32"/>
  </w:num>
  <w:num w:numId="32">
    <w:abstractNumId w:val="45"/>
  </w:num>
  <w:num w:numId="33">
    <w:abstractNumId w:val="40"/>
  </w:num>
  <w:num w:numId="34">
    <w:abstractNumId w:val="16"/>
  </w:num>
  <w:num w:numId="35">
    <w:abstractNumId w:val="30"/>
  </w:num>
  <w:num w:numId="36">
    <w:abstractNumId w:val="25"/>
  </w:num>
  <w:num w:numId="37">
    <w:abstractNumId w:val="18"/>
  </w:num>
  <w:num w:numId="38">
    <w:abstractNumId w:val="22"/>
  </w:num>
  <w:num w:numId="39">
    <w:abstractNumId w:val="50"/>
  </w:num>
  <w:num w:numId="40">
    <w:abstractNumId w:val="27"/>
  </w:num>
  <w:num w:numId="41">
    <w:abstractNumId w:val="43"/>
  </w:num>
  <w:num w:numId="42">
    <w:abstractNumId w:val="36"/>
  </w:num>
  <w:num w:numId="43">
    <w:abstractNumId w:val="23"/>
  </w:num>
  <w:num w:numId="44">
    <w:abstractNumId w:val="33"/>
  </w:num>
  <w:num w:numId="45">
    <w:abstractNumId w:val="29"/>
  </w:num>
  <w:num w:numId="46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06ED"/>
    <w:rsid w:val="00001477"/>
    <w:rsid w:val="00001E10"/>
    <w:rsid w:val="00002B39"/>
    <w:rsid w:val="00002DAD"/>
    <w:rsid w:val="00003936"/>
    <w:rsid w:val="00003E39"/>
    <w:rsid w:val="00010E99"/>
    <w:rsid w:val="00011F13"/>
    <w:rsid w:val="00012471"/>
    <w:rsid w:val="000146AE"/>
    <w:rsid w:val="00014C1E"/>
    <w:rsid w:val="00015B49"/>
    <w:rsid w:val="00015C15"/>
    <w:rsid w:val="00016D10"/>
    <w:rsid w:val="00016E4D"/>
    <w:rsid w:val="000174A7"/>
    <w:rsid w:val="00024117"/>
    <w:rsid w:val="000243A3"/>
    <w:rsid w:val="00032997"/>
    <w:rsid w:val="0003380C"/>
    <w:rsid w:val="00033930"/>
    <w:rsid w:val="00033F61"/>
    <w:rsid w:val="00034FEA"/>
    <w:rsid w:val="000353AD"/>
    <w:rsid w:val="00035FD6"/>
    <w:rsid w:val="00037644"/>
    <w:rsid w:val="00040205"/>
    <w:rsid w:val="00040729"/>
    <w:rsid w:val="000420A4"/>
    <w:rsid w:val="00042261"/>
    <w:rsid w:val="00044D07"/>
    <w:rsid w:val="0004584D"/>
    <w:rsid w:val="000459C9"/>
    <w:rsid w:val="0004754D"/>
    <w:rsid w:val="000475D1"/>
    <w:rsid w:val="00050458"/>
    <w:rsid w:val="00050909"/>
    <w:rsid w:val="000515E0"/>
    <w:rsid w:val="00054505"/>
    <w:rsid w:val="000552B7"/>
    <w:rsid w:val="00057E78"/>
    <w:rsid w:val="00057FC9"/>
    <w:rsid w:val="0006422A"/>
    <w:rsid w:val="00064C37"/>
    <w:rsid w:val="00070B32"/>
    <w:rsid w:val="0007187F"/>
    <w:rsid w:val="00071DC8"/>
    <w:rsid w:val="00073A20"/>
    <w:rsid w:val="00073CE1"/>
    <w:rsid w:val="000745BB"/>
    <w:rsid w:val="00075A04"/>
    <w:rsid w:val="00080A7C"/>
    <w:rsid w:val="00087069"/>
    <w:rsid w:val="00092462"/>
    <w:rsid w:val="00092DB6"/>
    <w:rsid w:val="00094EFB"/>
    <w:rsid w:val="00097421"/>
    <w:rsid w:val="00097BD9"/>
    <w:rsid w:val="000A0442"/>
    <w:rsid w:val="000A17D7"/>
    <w:rsid w:val="000A3C02"/>
    <w:rsid w:val="000A4542"/>
    <w:rsid w:val="000A77F0"/>
    <w:rsid w:val="000B1529"/>
    <w:rsid w:val="000B1C80"/>
    <w:rsid w:val="000B1CC9"/>
    <w:rsid w:val="000B28C8"/>
    <w:rsid w:val="000B44FB"/>
    <w:rsid w:val="000B463D"/>
    <w:rsid w:val="000B49EA"/>
    <w:rsid w:val="000B5580"/>
    <w:rsid w:val="000C0E6F"/>
    <w:rsid w:val="000C2151"/>
    <w:rsid w:val="000C3E2A"/>
    <w:rsid w:val="000C607E"/>
    <w:rsid w:val="000D066A"/>
    <w:rsid w:val="000D2136"/>
    <w:rsid w:val="000D2E28"/>
    <w:rsid w:val="000D3AF3"/>
    <w:rsid w:val="000D45A3"/>
    <w:rsid w:val="000D470F"/>
    <w:rsid w:val="000E0841"/>
    <w:rsid w:val="000E218B"/>
    <w:rsid w:val="000E3AAC"/>
    <w:rsid w:val="000E5E42"/>
    <w:rsid w:val="000E78A0"/>
    <w:rsid w:val="000F11D2"/>
    <w:rsid w:val="000F6DEE"/>
    <w:rsid w:val="000F706C"/>
    <w:rsid w:val="0010247B"/>
    <w:rsid w:val="00102FAF"/>
    <w:rsid w:val="0010333D"/>
    <w:rsid w:val="00106D04"/>
    <w:rsid w:val="00110901"/>
    <w:rsid w:val="00111628"/>
    <w:rsid w:val="00111949"/>
    <w:rsid w:val="001131C2"/>
    <w:rsid w:val="00113B43"/>
    <w:rsid w:val="00116E48"/>
    <w:rsid w:val="00120053"/>
    <w:rsid w:val="00120C7B"/>
    <w:rsid w:val="00122381"/>
    <w:rsid w:val="00131876"/>
    <w:rsid w:val="00131C08"/>
    <w:rsid w:val="001414C0"/>
    <w:rsid w:val="00144B49"/>
    <w:rsid w:val="0014654D"/>
    <w:rsid w:val="00146E6F"/>
    <w:rsid w:val="00146FD7"/>
    <w:rsid w:val="00147FD8"/>
    <w:rsid w:val="00151749"/>
    <w:rsid w:val="001524E5"/>
    <w:rsid w:val="0015395B"/>
    <w:rsid w:val="00160098"/>
    <w:rsid w:val="001603FD"/>
    <w:rsid w:val="0016045E"/>
    <w:rsid w:val="00160BBF"/>
    <w:rsid w:val="00160EE2"/>
    <w:rsid w:val="00165A9A"/>
    <w:rsid w:val="00167C91"/>
    <w:rsid w:val="00171260"/>
    <w:rsid w:val="0017181B"/>
    <w:rsid w:val="001751DE"/>
    <w:rsid w:val="00184226"/>
    <w:rsid w:val="00184FE7"/>
    <w:rsid w:val="001850D7"/>
    <w:rsid w:val="00185B09"/>
    <w:rsid w:val="0018661E"/>
    <w:rsid w:val="00190829"/>
    <w:rsid w:val="00192432"/>
    <w:rsid w:val="00193A8A"/>
    <w:rsid w:val="00193F31"/>
    <w:rsid w:val="001968E8"/>
    <w:rsid w:val="00197278"/>
    <w:rsid w:val="001A07C2"/>
    <w:rsid w:val="001A1E5D"/>
    <w:rsid w:val="001A1FCB"/>
    <w:rsid w:val="001A2581"/>
    <w:rsid w:val="001A42C7"/>
    <w:rsid w:val="001A4406"/>
    <w:rsid w:val="001A5FD1"/>
    <w:rsid w:val="001B08E9"/>
    <w:rsid w:val="001B1BF0"/>
    <w:rsid w:val="001B3E0D"/>
    <w:rsid w:val="001B42CD"/>
    <w:rsid w:val="001B6E6A"/>
    <w:rsid w:val="001B6F46"/>
    <w:rsid w:val="001B759E"/>
    <w:rsid w:val="001C0778"/>
    <w:rsid w:val="001C0BB7"/>
    <w:rsid w:val="001C1702"/>
    <w:rsid w:val="001C1A8B"/>
    <w:rsid w:val="001C1B4A"/>
    <w:rsid w:val="001C2E55"/>
    <w:rsid w:val="001C3CAE"/>
    <w:rsid w:val="001C5CFF"/>
    <w:rsid w:val="001C778C"/>
    <w:rsid w:val="001C7E3E"/>
    <w:rsid w:val="001D0A2E"/>
    <w:rsid w:val="001D735E"/>
    <w:rsid w:val="001E0478"/>
    <w:rsid w:val="001E0DA9"/>
    <w:rsid w:val="001E1361"/>
    <w:rsid w:val="001E2D9E"/>
    <w:rsid w:val="001E4A7C"/>
    <w:rsid w:val="001E6C20"/>
    <w:rsid w:val="001E6E50"/>
    <w:rsid w:val="001F00A4"/>
    <w:rsid w:val="001F0D53"/>
    <w:rsid w:val="001F3CBD"/>
    <w:rsid w:val="001F527A"/>
    <w:rsid w:val="001F663D"/>
    <w:rsid w:val="001F685E"/>
    <w:rsid w:val="001F691D"/>
    <w:rsid w:val="001F6E24"/>
    <w:rsid w:val="001F717F"/>
    <w:rsid w:val="001F7968"/>
    <w:rsid w:val="001F7DDC"/>
    <w:rsid w:val="0020088C"/>
    <w:rsid w:val="00201003"/>
    <w:rsid w:val="00203671"/>
    <w:rsid w:val="00204DDC"/>
    <w:rsid w:val="00206C5D"/>
    <w:rsid w:val="002103BE"/>
    <w:rsid w:val="00210BCA"/>
    <w:rsid w:val="00210EC3"/>
    <w:rsid w:val="002130C9"/>
    <w:rsid w:val="0021383D"/>
    <w:rsid w:val="00214A82"/>
    <w:rsid w:val="00215D5E"/>
    <w:rsid w:val="00216B2C"/>
    <w:rsid w:val="00216B3E"/>
    <w:rsid w:val="002221CF"/>
    <w:rsid w:val="00223C97"/>
    <w:rsid w:val="00224E57"/>
    <w:rsid w:val="00227FC6"/>
    <w:rsid w:val="00232234"/>
    <w:rsid w:val="002349F4"/>
    <w:rsid w:val="00236138"/>
    <w:rsid w:val="00236D03"/>
    <w:rsid w:val="00237249"/>
    <w:rsid w:val="00241E30"/>
    <w:rsid w:val="0024301C"/>
    <w:rsid w:val="00243793"/>
    <w:rsid w:val="00243820"/>
    <w:rsid w:val="0024427A"/>
    <w:rsid w:val="002464DE"/>
    <w:rsid w:val="0024768A"/>
    <w:rsid w:val="00247D54"/>
    <w:rsid w:val="00250D04"/>
    <w:rsid w:val="00251D9B"/>
    <w:rsid w:val="0025720A"/>
    <w:rsid w:val="0026095C"/>
    <w:rsid w:val="00262A50"/>
    <w:rsid w:val="0027159C"/>
    <w:rsid w:val="0027255C"/>
    <w:rsid w:val="00273AB0"/>
    <w:rsid w:val="00273B23"/>
    <w:rsid w:val="00273C48"/>
    <w:rsid w:val="0027423E"/>
    <w:rsid w:val="0027594D"/>
    <w:rsid w:val="00275CD5"/>
    <w:rsid w:val="00277902"/>
    <w:rsid w:val="002809B6"/>
    <w:rsid w:val="002814D7"/>
    <w:rsid w:val="00282A7E"/>
    <w:rsid w:val="0028385C"/>
    <w:rsid w:val="00284602"/>
    <w:rsid w:val="00285999"/>
    <w:rsid w:val="00286B80"/>
    <w:rsid w:val="00287BF3"/>
    <w:rsid w:val="0029192E"/>
    <w:rsid w:val="00292BEB"/>
    <w:rsid w:val="00296762"/>
    <w:rsid w:val="00297783"/>
    <w:rsid w:val="00297B5B"/>
    <w:rsid w:val="002A4821"/>
    <w:rsid w:val="002A54BE"/>
    <w:rsid w:val="002B0E9E"/>
    <w:rsid w:val="002B1D80"/>
    <w:rsid w:val="002B2C46"/>
    <w:rsid w:val="002B4270"/>
    <w:rsid w:val="002B53BA"/>
    <w:rsid w:val="002B643E"/>
    <w:rsid w:val="002B68DC"/>
    <w:rsid w:val="002B6FDB"/>
    <w:rsid w:val="002B73BF"/>
    <w:rsid w:val="002C1289"/>
    <w:rsid w:val="002C24BA"/>
    <w:rsid w:val="002C2D16"/>
    <w:rsid w:val="002C36B9"/>
    <w:rsid w:val="002C63C2"/>
    <w:rsid w:val="002C6BBC"/>
    <w:rsid w:val="002D15DA"/>
    <w:rsid w:val="002D3AF0"/>
    <w:rsid w:val="002D56B2"/>
    <w:rsid w:val="002D5C27"/>
    <w:rsid w:val="002E0DED"/>
    <w:rsid w:val="002E2430"/>
    <w:rsid w:val="002F07F8"/>
    <w:rsid w:val="002F190A"/>
    <w:rsid w:val="002F3CE0"/>
    <w:rsid w:val="002F40B7"/>
    <w:rsid w:val="002F4DAD"/>
    <w:rsid w:val="00301CF9"/>
    <w:rsid w:val="003060E0"/>
    <w:rsid w:val="00307585"/>
    <w:rsid w:val="00310C9F"/>
    <w:rsid w:val="00312893"/>
    <w:rsid w:val="00312B37"/>
    <w:rsid w:val="00313DF0"/>
    <w:rsid w:val="0031552F"/>
    <w:rsid w:val="00316E8E"/>
    <w:rsid w:val="003203A9"/>
    <w:rsid w:val="00320513"/>
    <w:rsid w:val="0032350D"/>
    <w:rsid w:val="003246F1"/>
    <w:rsid w:val="00325CCD"/>
    <w:rsid w:val="00325CE8"/>
    <w:rsid w:val="00326E30"/>
    <w:rsid w:val="00331998"/>
    <w:rsid w:val="00331DB6"/>
    <w:rsid w:val="00331E4E"/>
    <w:rsid w:val="00332452"/>
    <w:rsid w:val="00335AF6"/>
    <w:rsid w:val="00336F93"/>
    <w:rsid w:val="00337189"/>
    <w:rsid w:val="00337203"/>
    <w:rsid w:val="003429A3"/>
    <w:rsid w:val="00346B60"/>
    <w:rsid w:val="0035110C"/>
    <w:rsid w:val="00352529"/>
    <w:rsid w:val="003568B7"/>
    <w:rsid w:val="00361980"/>
    <w:rsid w:val="00362A38"/>
    <w:rsid w:val="00363B16"/>
    <w:rsid w:val="00365359"/>
    <w:rsid w:val="003678F5"/>
    <w:rsid w:val="00367FDC"/>
    <w:rsid w:val="003710D2"/>
    <w:rsid w:val="00372034"/>
    <w:rsid w:val="003728F1"/>
    <w:rsid w:val="00373735"/>
    <w:rsid w:val="0037743D"/>
    <w:rsid w:val="0038062A"/>
    <w:rsid w:val="00380801"/>
    <w:rsid w:val="003817EB"/>
    <w:rsid w:val="0038199C"/>
    <w:rsid w:val="00381FF2"/>
    <w:rsid w:val="00390616"/>
    <w:rsid w:val="00390618"/>
    <w:rsid w:val="00392C13"/>
    <w:rsid w:val="0039659B"/>
    <w:rsid w:val="00396C69"/>
    <w:rsid w:val="003A1EDA"/>
    <w:rsid w:val="003A320E"/>
    <w:rsid w:val="003A38E9"/>
    <w:rsid w:val="003A5EC4"/>
    <w:rsid w:val="003A70F9"/>
    <w:rsid w:val="003B0A9C"/>
    <w:rsid w:val="003B1D93"/>
    <w:rsid w:val="003B236A"/>
    <w:rsid w:val="003B5007"/>
    <w:rsid w:val="003B5829"/>
    <w:rsid w:val="003B5B23"/>
    <w:rsid w:val="003C04C2"/>
    <w:rsid w:val="003D5BC8"/>
    <w:rsid w:val="003D6EA5"/>
    <w:rsid w:val="003E0A23"/>
    <w:rsid w:val="003E11D4"/>
    <w:rsid w:val="003E365E"/>
    <w:rsid w:val="003E5BE6"/>
    <w:rsid w:val="003E5F3A"/>
    <w:rsid w:val="003F1548"/>
    <w:rsid w:val="003F30A9"/>
    <w:rsid w:val="003F4D2E"/>
    <w:rsid w:val="003F568C"/>
    <w:rsid w:val="003F6BD8"/>
    <w:rsid w:val="003F7342"/>
    <w:rsid w:val="00400C14"/>
    <w:rsid w:val="004112A5"/>
    <w:rsid w:val="00412C59"/>
    <w:rsid w:val="00416C33"/>
    <w:rsid w:val="00417587"/>
    <w:rsid w:val="00421AAE"/>
    <w:rsid w:val="00421C9F"/>
    <w:rsid w:val="004220D6"/>
    <w:rsid w:val="004239DE"/>
    <w:rsid w:val="00431262"/>
    <w:rsid w:val="00431983"/>
    <w:rsid w:val="00431FC7"/>
    <w:rsid w:val="00433274"/>
    <w:rsid w:val="00433467"/>
    <w:rsid w:val="004355F9"/>
    <w:rsid w:val="004368EA"/>
    <w:rsid w:val="00436C0B"/>
    <w:rsid w:val="0044049C"/>
    <w:rsid w:val="00440591"/>
    <w:rsid w:val="00441BB8"/>
    <w:rsid w:val="00443FF4"/>
    <w:rsid w:val="0044418F"/>
    <w:rsid w:val="004461B5"/>
    <w:rsid w:val="0044679E"/>
    <w:rsid w:val="00451B8F"/>
    <w:rsid w:val="00451EC9"/>
    <w:rsid w:val="00452AEA"/>
    <w:rsid w:val="00453AA0"/>
    <w:rsid w:val="00455014"/>
    <w:rsid w:val="00455D32"/>
    <w:rsid w:val="00457906"/>
    <w:rsid w:val="00460A41"/>
    <w:rsid w:val="004616D1"/>
    <w:rsid w:val="00462B18"/>
    <w:rsid w:val="00462D59"/>
    <w:rsid w:val="00462E72"/>
    <w:rsid w:val="004660DC"/>
    <w:rsid w:val="00466CFD"/>
    <w:rsid w:val="00470781"/>
    <w:rsid w:val="00470C71"/>
    <w:rsid w:val="00470F50"/>
    <w:rsid w:val="004716CB"/>
    <w:rsid w:val="0047200F"/>
    <w:rsid w:val="00472B76"/>
    <w:rsid w:val="004737CD"/>
    <w:rsid w:val="004829E4"/>
    <w:rsid w:val="00483C9B"/>
    <w:rsid w:val="004842E9"/>
    <w:rsid w:val="0048539B"/>
    <w:rsid w:val="00485BD3"/>
    <w:rsid w:val="0049170A"/>
    <w:rsid w:val="00491891"/>
    <w:rsid w:val="00493D84"/>
    <w:rsid w:val="00495DE9"/>
    <w:rsid w:val="004A4DD4"/>
    <w:rsid w:val="004B010E"/>
    <w:rsid w:val="004B0A47"/>
    <w:rsid w:val="004B4154"/>
    <w:rsid w:val="004B430C"/>
    <w:rsid w:val="004B458B"/>
    <w:rsid w:val="004B5C43"/>
    <w:rsid w:val="004B5D35"/>
    <w:rsid w:val="004C0A95"/>
    <w:rsid w:val="004C0CB9"/>
    <w:rsid w:val="004C1A9F"/>
    <w:rsid w:val="004C1BBB"/>
    <w:rsid w:val="004C5222"/>
    <w:rsid w:val="004C7E54"/>
    <w:rsid w:val="004D00F2"/>
    <w:rsid w:val="004D14FF"/>
    <w:rsid w:val="004D16C5"/>
    <w:rsid w:val="004D3282"/>
    <w:rsid w:val="004D572E"/>
    <w:rsid w:val="004D58B8"/>
    <w:rsid w:val="004E024F"/>
    <w:rsid w:val="004E07DE"/>
    <w:rsid w:val="004E33B5"/>
    <w:rsid w:val="004E39A5"/>
    <w:rsid w:val="004E616E"/>
    <w:rsid w:val="004F05A1"/>
    <w:rsid w:val="004F07CE"/>
    <w:rsid w:val="004F1C2F"/>
    <w:rsid w:val="004F301B"/>
    <w:rsid w:val="004F376F"/>
    <w:rsid w:val="004F3C34"/>
    <w:rsid w:val="00500877"/>
    <w:rsid w:val="005011FB"/>
    <w:rsid w:val="0050166C"/>
    <w:rsid w:val="00502430"/>
    <w:rsid w:val="0050432E"/>
    <w:rsid w:val="005051E2"/>
    <w:rsid w:val="00511E92"/>
    <w:rsid w:val="00511EAD"/>
    <w:rsid w:val="00513AA4"/>
    <w:rsid w:val="00514FB1"/>
    <w:rsid w:val="00516E00"/>
    <w:rsid w:val="005208E4"/>
    <w:rsid w:val="00523BF0"/>
    <w:rsid w:val="0053101C"/>
    <w:rsid w:val="00531FBF"/>
    <w:rsid w:val="00533C08"/>
    <w:rsid w:val="00537B88"/>
    <w:rsid w:val="00537F42"/>
    <w:rsid w:val="0054115E"/>
    <w:rsid w:val="00542E34"/>
    <w:rsid w:val="00543E73"/>
    <w:rsid w:val="00544FCE"/>
    <w:rsid w:val="00545132"/>
    <w:rsid w:val="00545ADD"/>
    <w:rsid w:val="00551B89"/>
    <w:rsid w:val="0055748C"/>
    <w:rsid w:val="005629ED"/>
    <w:rsid w:val="00563741"/>
    <w:rsid w:val="005642C1"/>
    <w:rsid w:val="00566D1E"/>
    <w:rsid w:val="00573E4E"/>
    <w:rsid w:val="005751F9"/>
    <w:rsid w:val="005755CA"/>
    <w:rsid w:val="005769F6"/>
    <w:rsid w:val="005817EC"/>
    <w:rsid w:val="005819AC"/>
    <w:rsid w:val="005822B7"/>
    <w:rsid w:val="00583CFD"/>
    <w:rsid w:val="005846E4"/>
    <w:rsid w:val="005849ED"/>
    <w:rsid w:val="00587130"/>
    <w:rsid w:val="005876EE"/>
    <w:rsid w:val="00587EF3"/>
    <w:rsid w:val="00590898"/>
    <w:rsid w:val="00591FA3"/>
    <w:rsid w:val="00592354"/>
    <w:rsid w:val="00594C24"/>
    <w:rsid w:val="00596C62"/>
    <w:rsid w:val="005A0602"/>
    <w:rsid w:val="005A071E"/>
    <w:rsid w:val="005A07EA"/>
    <w:rsid w:val="005A1F79"/>
    <w:rsid w:val="005A282F"/>
    <w:rsid w:val="005A2AF0"/>
    <w:rsid w:val="005A5154"/>
    <w:rsid w:val="005A666E"/>
    <w:rsid w:val="005B0085"/>
    <w:rsid w:val="005B1040"/>
    <w:rsid w:val="005B1993"/>
    <w:rsid w:val="005B43BC"/>
    <w:rsid w:val="005B6538"/>
    <w:rsid w:val="005B6585"/>
    <w:rsid w:val="005B6A04"/>
    <w:rsid w:val="005C07FC"/>
    <w:rsid w:val="005C08AC"/>
    <w:rsid w:val="005C0DBE"/>
    <w:rsid w:val="005C0F2D"/>
    <w:rsid w:val="005C165C"/>
    <w:rsid w:val="005C1A92"/>
    <w:rsid w:val="005C3362"/>
    <w:rsid w:val="005C3528"/>
    <w:rsid w:val="005C48E1"/>
    <w:rsid w:val="005C5979"/>
    <w:rsid w:val="005C5CFF"/>
    <w:rsid w:val="005C6113"/>
    <w:rsid w:val="005C6857"/>
    <w:rsid w:val="005D24F0"/>
    <w:rsid w:val="005D2E12"/>
    <w:rsid w:val="005D592F"/>
    <w:rsid w:val="005E0C51"/>
    <w:rsid w:val="005E1AFF"/>
    <w:rsid w:val="005E1DA3"/>
    <w:rsid w:val="005E2138"/>
    <w:rsid w:val="005E23D6"/>
    <w:rsid w:val="005E35FE"/>
    <w:rsid w:val="005E4C86"/>
    <w:rsid w:val="005F2362"/>
    <w:rsid w:val="005F49C2"/>
    <w:rsid w:val="005F7171"/>
    <w:rsid w:val="005F7301"/>
    <w:rsid w:val="006003F0"/>
    <w:rsid w:val="006116BF"/>
    <w:rsid w:val="0061234A"/>
    <w:rsid w:val="00613FB8"/>
    <w:rsid w:val="0061593B"/>
    <w:rsid w:val="00620C43"/>
    <w:rsid w:val="0062349C"/>
    <w:rsid w:val="00624CF1"/>
    <w:rsid w:val="006266B0"/>
    <w:rsid w:val="006268EF"/>
    <w:rsid w:val="0063062A"/>
    <w:rsid w:val="006311CD"/>
    <w:rsid w:val="00631DFB"/>
    <w:rsid w:val="00632286"/>
    <w:rsid w:val="00632C6F"/>
    <w:rsid w:val="00632D0C"/>
    <w:rsid w:val="00632ED1"/>
    <w:rsid w:val="006355FA"/>
    <w:rsid w:val="0064236E"/>
    <w:rsid w:val="0064287E"/>
    <w:rsid w:val="006441D5"/>
    <w:rsid w:val="0064601A"/>
    <w:rsid w:val="006477A5"/>
    <w:rsid w:val="006501E7"/>
    <w:rsid w:val="00652711"/>
    <w:rsid w:val="00653681"/>
    <w:rsid w:val="006558FF"/>
    <w:rsid w:val="00655E2D"/>
    <w:rsid w:val="00656472"/>
    <w:rsid w:val="00656D2E"/>
    <w:rsid w:val="006623F1"/>
    <w:rsid w:val="00662EB4"/>
    <w:rsid w:val="00665AB0"/>
    <w:rsid w:val="00666F70"/>
    <w:rsid w:val="006701C4"/>
    <w:rsid w:val="006736E7"/>
    <w:rsid w:val="00674602"/>
    <w:rsid w:val="00683842"/>
    <w:rsid w:val="00690BC1"/>
    <w:rsid w:val="00692358"/>
    <w:rsid w:val="00696397"/>
    <w:rsid w:val="006A1100"/>
    <w:rsid w:val="006A11CD"/>
    <w:rsid w:val="006A1CB5"/>
    <w:rsid w:val="006A21D3"/>
    <w:rsid w:val="006A25DF"/>
    <w:rsid w:val="006A335B"/>
    <w:rsid w:val="006A354A"/>
    <w:rsid w:val="006A395A"/>
    <w:rsid w:val="006A4366"/>
    <w:rsid w:val="006A4CA7"/>
    <w:rsid w:val="006A5992"/>
    <w:rsid w:val="006A5A34"/>
    <w:rsid w:val="006A5E36"/>
    <w:rsid w:val="006A75C7"/>
    <w:rsid w:val="006B2324"/>
    <w:rsid w:val="006B69F8"/>
    <w:rsid w:val="006C263A"/>
    <w:rsid w:val="006C4DC4"/>
    <w:rsid w:val="006C564E"/>
    <w:rsid w:val="006C56AC"/>
    <w:rsid w:val="006C7D58"/>
    <w:rsid w:val="006C7DCC"/>
    <w:rsid w:val="006D3456"/>
    <w:rsid w:val="006E11AC"/>
    <w:rsid w:val="006E13CD"/>
    <w:rsid w:val="006E1F97"/>
    <w:rsid w:val="006E217A"/>
    <w:rsid w:val="006E3C40"/>
    <w:rsid w:val="006E3DB7"/>
    <w:rsid w:val="006E44A1"/>
    <w:rsid w:val="006E53B8"/>
    <w:rsid w:val="006E650C"/>
    <w:rsid w:val="006F2759"/>
    <w:rsid w:val="006F2A58"/>
    <w:rsid w:val="006F5389"/>
    <w:rsid w:val="006F568A"/>
    <w:rsid w:val="006F75F9"/>
    <w:rsid w:val="00702188"/>
    <w:rsid w:val="00703D85"/>
    <w:rsid w:val="00704155"/>
    <w:rsid w:val="00705A1E"/>
    <w:rsid w:val="00706B64"/>
    <w:rsid w:val="00707309"/>
    <w:rsid w:val="00707C7C"/>
    <w:rsid w:val="007116ED"/>
    <w:rsid w:val="00712719"/>
    <w:rsid w:val="007140C9"/>
    <w:rsid w:val="007159D8"/>
    <w:rsid w:val="007202A1"/>
    <w:rsid w:val="00720936"/>
    <w:rsid w:val="00721E0A"/>
    <w:rsid w:val="007246B7"/>
    <w:rsid w:val="0072525A"/>
    <w:rsid w:val="00725808"/>
    <w:rsid w:val="0072586F"/>
    <w:rsid w:val="00727917"/>
    <w:rsid w:val="00731584"/>
    <w:rsid w:val="007317EC"/>
    <w:rsid w:val="00736774"/>
    <w:rsid w:val="00736B2F"/>
    <w:rsid w:val="007376F1"/>
    <w:rsid w:val="00740AD4"/>
    <w:rsid w:val="00742E01"/>
    <w:rsid w:val="00744D38"/>
    <w:rsid w:val="00750650"/>
    <w:rsid w:val="00751E6B"/>
    <w:rsid w:val="0075563D"/>
    <w:rsid w:val="0075577E"/>
    <w:rsid w:val="00762302"/>
    <w:rsid w:val="007629D7"/>
    <w:rsid w:val="00762CCF"/>
    <w:rsid w:val="00763E26"/>
    <w:rsid w:val="00767A2A"/>
    <w:rsid w:val="00770574"/>
    <w:rsid w:val="00774320"/>
    <w:rsid w:val="00775A6E"/>
    <w:rsid w:val="00775A73"/>
    <w:rsid w:val="00777BA1"/>
    <w:rsid w:val="00781800"/>
    <w:rsid w:val="00782659"/>
    <w:rsid w:val="0078411C"/>
    <w:rsid w:val="007854BC"/>
    <w:rsid w:val="007917B2"/>
    <w:rsid w:val="007924EF"/>
    <w:rsid w:val="0079394E"/>
    <w:rsid w:val="00794C25"/>
    <w:rsid w:val="00795278"/>
    <w:rsid w:val="00796964"/>
    <w:rsid w:val="00797EFC"/>
    <w:rsid w:val="007A04CE"/>
    <w:rsid w:val="007A0793"/>
    <w:rsid w:val="007A305B"/>
    <w:rsid w:val="007A73FC"/>
    <w:rsid w:val="007B2CDC"/>
    <w:rsid w:val="007B7B96"/>
    <w:rsid w:val="007C7801"/>
    <w:rsid w:val="007C7ED6"/>
    <w:rsid w:val="007D03A1"/>
    <w:rsid w:val="007D3C4F"/>
    <w:rsid w:val="007D3D07"/>
    <w:rsid w:val="007D7A41"/>
    <w:rsid w:val="007E1A0F"/>
    <w:rsid w:val="007E1E4C"/>
    <w:rsid w:val="007E353A"/>
    <w:rsid w:val="007E4F79"/>
    <w:rsid w:val="007E4FBA"/>
    <w:rsid w:val="007E57C4"/>
    <w:rsid w:val="007E5A6C"/>
    <w:rsid w:val="007F0342"/>
    <w:rsid w:val="007F05ED"/>
    <w:rsid w:val="007F17A6"/>
    <w:rsid w:val="007F3906"/>
    <w:rsid w:val="007F4E26"/>
    <w:rsid w:val="007F5C49"/>
    <w:rsid w:val="007F61B9"/>
    <w:rsid w:val="007F790C"/>
    <w:rsid w:val="00800284"/>
    <w:rsid w:val="00802365"/>
    <w:rsid w:val="0080306F"/>
    <w:rsid w:val="00811A8A"/>
    <w:rsid w:val="00811EC4"/>
    <w:rsid w:val="00813BE6"/>
    <w:rsid w:val="00814F5E"/>
    <w:rsid w:val="00815EB6"/>
    <w:rsid w:val="0082023D"/>
    <w:rsid w:val="00821CB3"/>
    <w:rsid w:val="00821E72"/>
    <w:rsid w:val="008237A9"/>
    <w:rsid w:val="0082391A"/>
    <w:rsid w:val="00823AAC"/>
    <w:rsid w:val="00825203"/>
    <w:rsid w:val="0082531C"/>
    <w:rsid w:val="008279AD"/>
    <w:rsid w:val="00830AA9"/>
    <w:rsid w:val="00832A9D"/>
    <w:rsid w:val="00837D3E"/>
    <w:rsid w:val="008421C5"/>
    <w:rsid w:val="008428B1"/>
    <w:rsid w:val="008447AB"/>
    <w:rsid w:val="00846256"/>
    <w:rsid w:val="00847F50"/>
    <w:rsid w:val="00851061"/>
    <w:rsid w:val="00851AA9"/>
    <w:rsid w:val="0085231E"/>
    <w:rsid w:val="008524C3"/>
    <w:rsid w:val="008526D9"/>
    <w:rsid w:val="00852CF1"/>
    <w:rsid w:val="00853FDC"/>
    <w:rsid w:val="008548DE"/>
    <w:rsid w:val="00860432"/>
    <w:rsid w:val="0087088B"/>
    <w:rsid w:val="00872018"/>
    <w:rsid w:val="00872AD5"/>
    <w:rsid w:val="00873BF8"/>
    <w:rsid w:val="00876032"/>
    <w:rsid w:val="008776AA"/>
    <w:rsid w:val="008802E8"/>
    <w:rsid w:val="00881D4E"/>
    <w:rsid w:val="008825AF"/>
    <w:rsid w:val="00884C0D"/>
    <w:rsid w:val="00892241"/>
    <w:rsid w:val="00892811"/>
    <w:rsid w:val="008A03F1"/>
    <w:rsid w:val="008A24F3"/>
    <w:rsid w:val="008A319E"/>
    <w:rsid w:val="008A4F6E"/>
    <w:rsid w:val="008A503E"/>
    <w:rsid w:val="008A6432"/>
    <w:rsid w:val="008A6635"/>
    <w:rsid w:val="008B37BD"/>
    <w:rsid w:val="008B409A"/>
    <w:rsid w:val="008B47FA"/>
    <w:rsid w:val="008B73DC"/>
    <w:rsid w:val="008C020E"/>
    <w:rsid w:val="008C29E2"/>
    <w:rsid w:val="008C4310"/>
    <w:rsid w:val="008C46EF"/>
    <w:rsid w:val="008C556B"/>
    <w:rsid w:val="008C5779"/>
    <w:rsid w:val="008C7245"/>
    <w:rsid w:val="008C7A9E"/>
    <w:rsid w:val="008D2981"/>
    <w:rsid w:val="008D495D"/>
    <w:rsid w:val="008D532F"/>
    <w:rsid w:val="008E13EC"/>
    <w:rsid w:val="008E292F"/>
    <w:rsid w:val="008E4D0B"/>
    <w:rsid w:val="008E578D"/>
    <w:rsid w:val="008E66CE"/>
    <w:rsid w:val="008E7588"/>
    <w:rsid w:val="008F0B87"/>
    <w:rsid w:val="008F1C5A"/>
    <w:rsid w:val="008F2C43"/>
    <w:rsid w:val="008F396E"/>
    <w:rsid w:val="008F4988"/>
    <w:rsid w:val="008F4ED7"/>
    <w:rsid w:val="008F53B1"/>
    <w:rsid w:val="008F7313"/>
    <w:rsid w:val="009004D8"/>
    <w:rsid w:val="0090068D"/>
    <w:rsid w:val="00901E41"/>
    <w:rsid w:val="00904129"/>
    <w:rsid w:val="00904F1F"/>
    <w:rsid w:val="00907AF7"/>
    <w:rsid w:val="0091052A"/>
    <w:rsid w:val="009110BC"/>
    <w:rsid w:val="0091142C"/>
    <w:rsid w:val="009130EA"/>
    <w:rsid w:val="00913620"/>
    <w:rsid w:val="00915A14"/>
    <w:rsid w:val="00915DD8"/>
    <w:rsid w:val="00916F8A"/>
    <w:rsid w:val="009171B5"/>
    <w:rsid w:val="00917456"/>
    <w:rsid w:val="0092150C"/>
    <w:rsid w:val="00921AB9"/>
    <w:rsid w:val="00921E0F"/>
    <w:rsid w:val="009242C8"/>
    <w:rsid w:val="00926FCE"/>
    <w:rsid w:val="0094068E"/>
    <w:rsid w:val="00942D19"/>
    <w:rsid w:val="00950DBE"/>
    <w:rsid w:val="009510C1"/>
    <w:rsid w:val="009514D5"/>
    <w:rsid w:val="00952000"/>
    <w:rsid w:val="00954DD1"/>
    <w:rsid w:val="00954EF0"/>
    <w:rsid w:val="009569F6"/>
    <w:rsid w:val="00962BEF"/>
    <w:rsid w:val="00965D9F"/>
    <w:rsid w:val="009672D5"/>
    <w:rsid w:val="00970DF2"/>
    <w:rsid w:val="009715A3"/>
    <w:rsid w:val="009740A2"/>
    <w:rsid w:val="0098273E"/>
    <w:rsid w:val="009860CD"/>
    <w:rsid w:val="009867C6"/>
    <w:rsid w:val="0099365F"/>
    <w:rsid w:val="00993C1F"/>
    <w:rsid w:val="00994CB7"/>
    <w:rsid w:val="0099635E"/>
    <w:rsid w:val="009966DA"/>
    <w:rsid w:val="009A558B"/>
    <w:rsid w:val="009A5E44"/>
    <w:rsid w:val="009A64FD"/>
    <w:rsid w:val="009B1B94"/>
    <w:rsid w:val="009B4AED"/>
    <w:rsid w:val="009B7FAF"/>
    <w:rsid w:val="009C0527"/>
    <w:rsid w:val="009C35EB"/>
    <w:rsid w:val="009C4460"/>
    <w:rsid w:val="009C5D25"/>
    <w:rsid w:val="009D20BE"/>
    <w:rsid w:val="009D2185"/>
    <w:rsid w:val="009D23D7"/>
    <w:rsid w:val="009D3871"/>
    <w:rsid w:val="009D3A1C"/>
    <w:rsid w:val="009E28C7"/>
    <w:rsid w:val="009F4D00"/>
    <w:rsid w:val="009F5122"/>
    <w:rsid w:val="009F79C4"/>
    <w:rsid w:val="00A00989"/>
    <w:rsid w:val="00A01591"/>
    <w:rsid w:val="00A02A8C"/>
    <w:rsid w:val="00A02F76"/>
    <w:rsid w:val="00A044F2"/>
    <w:rsid w:val="00A06F40"/>
    <w:rsid w:val="00A070BD"/>
    <w:rsid w:val="00A07FDC"/>
    <w:rsid w:val="00A10717"/>
    <w:rsid w:val="00A1424A"/>
    <w:rsid w:val="00A16DE6"/>
    <w:rsid w:val="00A21363"/>
    <w:rsid w:val="00A22368"/>
    <w:rsid w:val="00A23DF6"/>
    <w:rsid w:val="00A2785C"/>
    <w:rsid w:val="00A27F4F"/>
    <w:rsid w:val="00A33FE4"/>
    <w:rsid w:val="00A340D6"/>
    <w:rsid w:val="00A36878"/>
    <w:rsid w:val="00A42AC9"/>
    <w:rsid w:val="00A44C94"/>
    <w:rsid w:val="00A455EE"/>
    <w:rsid w:val="00A464FC"/>
    <w:rsid w:val="00A466D1"/>
    <w:rsid w:val="00A47E29"/>
    <w:rsid w:val="00A52AED"/>
    <w:rsid w:val="00A611AA"/>
    <w:rsid w:val="00A628A0"/>
    <w:rsid w:val="00A66309"/>
    <w:rsid w:val="00A66DFA"/>
    <w:rsid w:val="00A70128"/>
    <w:rsid w:val="00A70167"/>
    <w:rsid w:val="00A70417"/>
    <w:rsid w:val="00A721BA"/>
    <w:rsid w:val="00A7595D"/>
    <w:rsid w:val="00A75CF6"/>
    <w:rsid w:val="00A818C3"/>
    <w:rsid w:val="00A840F2"/>
    <w:rsid w:val="00A862A8"/>
    <w:rsid w:val="00A86667"/>
    <w:rsid w:val="00A91ABE"/>
    <w:rsid w:val="00A9330B"/>
    <w:rsid w:val="00A938EB"/>
    <w:rsid w:val="00A962B7"/>
    <w:rsid w:val="00A966BE"/>
    <w:rsid w:val="00AA0773"/>
    <w:rsid w:val="00AA08FE"/>
    <w:rsid w:val="00AA2FB2"/>
    <w:rsid w:val="00AA5EC1"/>
    <w:rsid w:val="00AA780C"/>
    <w:rsid w:val="00AB02BA"/>
    <w:rsid w:val="00AB7F24"/>
    <w:rsid w:val="00AC1555"/>
    <w:rsid w:val="00AC16F2"/>
    <w:rsid w:val="00AC2890"/>
    <w:rsid w:val="00AC4019"/>
    <w:rsid w:val="00AC4091"/>
    <w:rsid w:val="00AC5181"/>
    <w:rsid w:val="00AD0C69"/>
    <w:rsid w:val="00AD18F0"/>
    <w:rsid w:val="00AD2422"/>
    <w:rsid w:val="00AD4405"/>
    <w:rsid w:val="00AD630A"/>
    <w:rsid w:val="00AE48A4"/>
    <w:rsid w:val="00AE5BD1"/>
    <w:rsid w:val="00AF0868"/>
    <w:rsid w:val="00AF2706"/>
    <w:rsid w:val="00AF6FC7"/>
    <w:rsid w:val="00AF7306"/>
    <w:rsid w:val="00AF7557"/>
    <w:rsid w:val="00B007A2"/>
    <w:rsid w:val="00B03237"/>
    <w:rsid w:val="00B04927"/>
    <w:rsid w:val="00B05BB1"/>
    <w:rsid w:val="00B06CBB"/>
    <w:rsid w:val="00B076F5"/>
    <w:rsid w:val="00B10FBE"/>
    <w:rsid w:val="00B1239B"/>
    <w:rsid w:val="00B129E7"/>
    <w:rsid w:val="00B144DA"/>
    <w:rsid w:val="00B159B0"/>
    <w:rsid w:val="00B16383"/>
    <w:rsid w:val="00B176EA"/>
    <w:rsid w:val="00B17FB9"/>
    <w:rsid w:val="00B2246F"/>
    <w:rsid w:val="00B22AF5"/>
    <w:rsid w:val="00B2643E"/>
    <w:rsid w:val="00B30AC3"/>
    <w:rsid w:val="00B34410"/>
    <w:rsid w:val="00B352AA"/>
    <w:rsid w:val="00B36381"/>
    <w:rsid w:val="00B40E5F"/>
    <w:rsid w:val="00B41B5A"/>
    <w:rsid w:val="00B43CDA"/>
    <w:rsid w:val="00B443CF"/>
    <w:rsid w:val="00B44B6A"/>
    <w:rsid w:val="00B4723F"/>
    <w:rsid w:val="00B47347"/>
    <w:rsid w:val="00B47D80"/>
    <w:rsid w:val="00B50652"/>
    <w:rsid w:val="00B50EFE"/>
    <w:rsid w:val="00B534A5"/>
    <w:rsid w:val="00B56AA2"/>
    <w:rsid w:val="00B57DA5"/>
    <w:rsid w:val="00B630DE"/>
    <w:rsid w:val="00B63C8C"/>
    <w:rsid w:val="00B6424D"/>
    <w:rsid w:val="00B66A1B"/>
    <w:rsid w:val="00B67517"/>
    <w:rsid w:val="00B70865"/>
    <w:rsid w:val="00B70A59"/>
    <w:rsid w:val="00B72A9E"/>
    <w:rsid w:val="00B732A9"/>
    <w:rsid w:val="00B738AE"/>
    <w:rsid w:val="00B7460D"/>
    <w:rsid w:val="00B75631"/>
    <w:rsid w:val="00B7639C"/>
    <w:rsid w:val="00B772B9"/>
    <w:rsid w:val="00B82234"/>
    <w:rsid w:val="00B8256F"/>
    <w:rsid w:val="00B8435C"/>
    <w:rsid w:val="00B85920"/>
    <w:rsid w:val="00B87916"/>
    <w:rsid w:val="00B908C8"/>
    <w:rsid w:val="00B92EC2"/>
    <w:rsid w:val="00B93EAE"/>
    <w:rsid w:val="00B95BA4"/>
    <w:rsid w:val="00B96008"/>
    <w:rsid w:val="00BA1E26"/>
    <w:rsid w:val="00BA26FF"/>
    <w:rsid w:val="00BA7FFA"/>
    <w:rsid w:val="00BB3025"/>
    <w:rsid w:val="00BB314B"/>
    <w:rsid w:val="00BB3461"/>
    <w:rsid w:val="00BB4BF0"/>
    <w:rsid w:val="00BC0989"/>
    <w:rsid w:val="00BC1E15"/>
    <w:rsid w:val="00BC28F4"/>
    <w:rsid w:val="00BC392E"/>
    <w:rsid w:val="00BC3C48"/>
    <w:rsid w:val="00BC6B42"/>
    <w:rsid w:val="00BD3C34"/>
    <w:rsid w:val="00BD49E8"/>
    <w:rsid w:val="00BE1240"/>
    <w:rsid w:val="00BE5630"/>
    <w:rsid w:val="00BE59D2"/>
    <w:rsid w:val="00BF0E20"/>
    <w:rsid w:val="00BF13A8"/>
    <w:rsid w:val="00BF22C5"/>
    <w:rsid w:val="00BF4346"/>
    <w:rsid w:val="00BF7567"/>
    <w:rsid w:val="00C01B4C"/>
    <w:rsid w:val="00C04777"/>
    <w:rsid w:val="00C04E86"/>
    <w:rsid w:val="00C0530E"/>
    <w:rsid w:val="00C07078"/>
    <w:rsid w:val="00C10369"/>
    <w:rsid w:val="00C10638"/>
    <w:rsid w:val="00C12571"/>
    <w:rsid w:val="00C12A49"/>
    <w:rsid w:val="00C13728"/>
    <w:rsid w:val="00C13FE8"/>
    <w:rsid w:val="00C16391"/>
    <w:rsid w:val="00C16B97"/>
    <w:rsid w:val="00C17464"/>
    <w:rsid w:val="00C2186E"/>
    <w:rsid w:val="00C23C09"/>
    <w:rsid w:val="00C26D4B"/>
    <w:rsid w:val="00C3062A"/>
    <w:rsid w:val="00C3111D"/>
    <w:rsid w:val="00C31770"/>
    <w:rsid w:val="00C32C93"/>
    <w:rsid w:val="00C34AAD"/>
    <w:rsid w:val="00C35212"/>
    <w:rsid w:val="00C3608D"/>
    <w:rsid w:val="00C37182"/>
    <w:rsid w:val="00C37242"/>
    <w:rsid w:val="00C40C5D"/>
    <w:rsid w:val="00C421F6"/>
    <w:rsid w:val="00C44FEE"/>
    <w:rsid w:val="00C45C52"/>
    <w:rsid w:val="00C46222"/>
    <w:rsid w:val="00C46722"/>
    <w:rsid w:val="00C47AB9"/>
    <w:rsid w:val="00C525C0"/>
    <w:rsid w:val="00C538B3"/>
    <w:rsid w:val="00C546E5"/>
    <w:rsid w:val="00C55460"/>
    <w:rsid w:val="00C55D7C"/>
    <w:rsid w:val="00C57194"/>
    <w:rsid w:val="00C61A71"/>
    <w:rsid w:val="00C61D87"/>
    <w:rsid w:val="00C6202D"/>
    <w:rsid w:val="00C63F69"/>
    <w:rsid w:val="00C643AC"/>
    <w:rsid w:val="00C64EC4"/>
    <w:rsid w:val="00C70AA2"/>
    <w:rsid w:val="00C715D5"/>
    <w:rsid w:val="00C7299F"/>
    <w:rsid w:val="00C72B94"/>
    <w:rsid w:val="00C7362B"/>
    <w:rsid w:val="00C75BEA"/>
    <w:rsid w:val="00C822A4"/>
    <w:rsid w:val="00C83778"/>
    <w:rsid w:val="00C847B2"/>
    <w:rsid w:val="00C87D35"/>
    <w:rsid w:val="00C920A5"/>
    <w:rsid w:val="00C9453F"/>
    <w:rsid w:val="00C94E23"/>
    <w:rsid w:val="00CA02E3"/>
    <w:rsid w:val="00CA1EFA"/>
    <w:rsid w:val="00CA5752"/>
    <w:rsid w:val="00CA5C7C"/>
    <w:rsid w:val="00CA7FE9"/>
    <w:rsid w:val="00CB05EC"/>
    <w:rsid w:val="00CB1B33"/>
    <w:rsid w:val="00CB1FC2"/>
    <w:rsid w:val="00CB4D79"/>
    <w:rsid w:val="00CB7026"/>
    <w:rsid w:val="00CB74BC"/>
    <w:rsid w:val="00CC1C96"/>
    <w:rsid w:val="00CC61BD"/>
    <w:rsid w:val="00CD048D"/>
    <w:rsid w:val="00CD0C8E"/>
    <w:rsid w:val="00CD1AA7"/>
    <w:rsid w:val="00CE0A8D"/>
    <w:rsid w:val="00CE1A59"/>
    <w:rsid w:val="00CE499A"/>
    <w:rsid w:val="00CE4A38"/>
    <w:rsid w:val="00CE6082"/>
    <w:rsid w:val="00CE64C6"/>
    <w:rsid w:val="00CE6848"/>
    <w:rsid w:val="00CF1396"/>
    <w:rsid w:val="00CF2291"/>
    <w:rsid w:val="00CF2343"/>
    <w:rsid w:val="00CF304C"/>
    <w:rsid w:val="00CF3FF4"/>
    <w:rsid w:val="00CF6119"/>
    <w:rsid w:val="00D00B18"/>
    <w:rsid w:val="00D01D7E"/>
    <w:rsid w:val="00D02D09"/>
    <w:rsid w:val="00D02FEE"/>
    <w:rsid w:val="00D1162F"/>
    <w:rsid w:val="00D1178F"/>
    <w:rsid w:val="00D1210B"/>
    <w:rsid w:val="00D14BEB"/>
    <w:rsid w:val="00D15F68"/>
    <w:rsid w:val="00D17B08"/>
    <w:rsid w:val="00D22C7B"/>
    <w:rsid w:val="00D24687"/>
    <w:rsid w:val="00D24AB8"/>
    <w:rsid w:val="00D25FFA"/>
    <w:rsid w:val="00D31B3D"/>
    <w:rsid w:val="00D34EAB"/>
    <w:rsid w:val="00D37836"/>
    <w:rsid w:val="00D40BF7"/>
    <w:rsid w:val="00D42AAA"/>
    <w:rsid w:val="00D45632"/>
    <w:rsid w:val="00D45DAE"/>
    <w:rsid w:val="00D4604F"/>
    <w:rsid w:val="00D535FF"/>
    <w:rsid w:val="00D54275"/>
    <w:rsid w:val="00D55259"/>
    <w:rsid w:val="00D601E9"/>
    <w:rsid w:val="00D64AF9"/>
    <w:rsid w:val="00D663B8"/>
    <w:rsid w:val="00D66C38"/>
    <w:rsid w:val="00D66EAE"/>
    <w:rsid w:val="00D70869"/>
    <w:rsid w:val="00D7096A"/>
    <w:rsid w:val="00D7344E"/>
    <w:rsid w:val="00D73C04"/>
    <w:rsid w:val="00D7580C"/>
    <w:rsid w:val="00D767E8"/>
    <w:rsid w:val="00D775CE"/>
    <w:rsid w:val="00D80CD3"/>
    <w:rsid w:val="00D843CC"/>
    <w:rsid w:val="00D8707A"/>
    <w:rsid w:val="00D9129F"/>
    <w:rsid w:val="00D91565"/>
    <w:rsid w:val="00D91E10"/>
    <w:rsid w:val="00D95A52"/>
    <w:rsid w:val="00D97E77"/>
    <w:rsid w:val="00DA114E"/>
    <w:rsid w:val="00DA28ED"/>
    <w:rsid w:val="00DA3598"/>
    <w:rsid w:val="00DA73DA"/>
    <w:rsid w:val="00DB0F82"/>
    <w:rsid w:val="00DB12E6"/>
    <w:rsid w:val="00DB17F6"/>
    <w:rsid w:val="00DB675E"/>
    <w:rsid w:val="00DC5BE0"/>
    <w:rsid w:val="00DC6EE8"/>
    <w:rsid w:val="00DC7BD2"/>
    <w:rsid w:val="00DD0090"/>
    <w:rsid w:val="00DD0A2D"/>
    <w:rsid w:val="00DD2FBA"/>
    <w:rsid w:val="00DD4126"/>
    <w:rsid w:val="00DE0042"/>
    <w:rsid w:val="00DE1536"/>
    <w:rsid w:val="00DE5003"/>
    <w:rsid w:val="00DE71C5"/>
    <w:rsid w:val="00DE78FB"/>
    <w:rsid w:val="00DE7921"/>
    <w:rsid w:val="00DF04A9"/>
    <w:rsid w:val="00DF0BA3"/>
    <w:rsid w:val="00DF3E49"/>
    <w:rsid w:val="00DF4F9A"/>
    <w:rsid w:val="00E01877"/>
    <w:rsid w:val="00E03805"/>
    <w:rsid w:val="00E059BD"/>
    <w:rsid w:val="00E06C05"/>
    <w:rsid w:val="00E06F8E"/>
    <w:rsid w:val="00E110D3"/>
    <w:rsid w:val="00E1311B"/>
    <w:rsid w:val="00E13194"/>
    <w:rsid w:val="00E14398"/>
    <w:rsid w:val="00E15709"/>
    <w:rsid w:val="00E16A93"/>
    <w:rsid w:val="00E20AFE"/>
    <w:rsid w:val="00E211EE"/>
    <w:rsid w:val="00E23803"/>
    <w:rsid w:val="00E24C15"/>
    <w:rsid w:val="00E24FAE"/>
    <w:rsid w:val="00E250DD"/>
    <w:rsid w:val="00E2516B"/>
    <w:rsid w:val="00E339B2"/>
    <w:rsid w:val="00E33AA3"/>
    <w:rsid w:val="00E376E2"/>
    <w:rsid w:val="00E4117E"/>
    <w:rsid w:val="00E41EA4"/>
    <w:rsid w:val="00E43547"/>
    <w:rsid w:val="00E4409C"/>
    <w:rsid w:val="00E445BC"/>
    <w:rsid w:val="00E449C7"/>
    <w:rsid w:val="00E450DF"/>
    <w:rsid w:val="00E45762"/>
    <w:rsid w:val="00E45B39"/>
    <w:rsid w:val="00E51605"/>
    <w:rsid w:val="00E544C0"/>
    <w:rsid w:val="00E55A90"/>
    <w:rsid w:val="00E57295"/>
    <w:rsid w:val="00E6422C"/>
    <w:rsid w:val="00E7275D"/>
    <w:rsid w:val="00E75407"/>
    <w:rsid w:val="00E75CDB"/>
    <w:rsid w:val="00E7699C"/>
    <w:rsid w:val="00E81436"/>
    <w:rsid w:val="00E81E6C"/>
    <w:rsid w:val="00E82955"/>
    <w:rsid w:val="00E85002"/>
    <w:rsid w:val="00E85066"/>
    <w:rsid w:val="00E86737"/>
    <w:rsid w:val="00E90171"/>
    <w:rsid w:val="00E91640"/>
    <w:rsid w:val="00E9299F"/>
    <w:rsid w:val="00EA0171"/>
    <w:rsid w:val="00EA045F"/>
    <w:rsid w:val="00EA0477"/>
    <w:rsid w:val="00EA13B9"/>
    <w:rsid w:val="00EA305D"/>
    <w:rsid w:val="00EA3F65"/>
    <w:rsid w:val="00EA5DE0"/>
    <w:rsid w:val="00EA6796"/>
    <w:rsid w:val="00EB0070"/>
    <w:rsid w:val="00EB1699"/>
    <w:rsid w:val="00EB19B3"/>
    <w:rsid w:val="00EB46E7"/>
    <w:rsid w:val="00EC2ED9"/>
    <w:rsid w:val="00EC37C5"/>
    <w:rsid w:val="00EC4355"/>
    <w:rsid w:val="00EC5D87"/>
    <w:rsid w:val="00EC6E78"/>
    <w:rsid w:val="00ED6BDF"/>
    <w:rsid w:val="00EE0245"/>
    <w:rsid w:val="00EE3A32"/>
    <w:rsid w:val="00EE5358"/>
    <w:rsid w:val="00EF05FB"/>
    <w:rsid w:val="00EF1234"/>
    <w:rsid w:val="00EF3BA5"/>
    <w:rsid w:val="00EF5535"/>
    <w:rsid w:val="00EF6301"/>
    <w:rsid w:val="00EF7393"/>
    <w:rsid w:val="00F000F0"/>
    <w:rsid w:val="00F00BA2"/>
    <w:rsid w:val="00F05104"/>
    <w:rsid w:val="00F06D59"/>
    <w:rsid w:val="00F10006"/>
    <w:rsid w:val="00F1123D"/>
    <w:rsid w:val="00F1158F"/>
    <w:rsid w:val="00F15042"/>
    <w:rsid w:val="00F1525D"/>
    <w:rsid w:val="00F17C69"/>
    <w:rsid w:val="00F2046E"/>
    <w:rsid w:val="00F20DE2"/>
    <w:rsid w:val="00F212CE"/>
    <w:rsid w:val="00F22C05"/>
    <w:rsid w:val="00F22E05"/>
    <w:rsid w:val="00F23D0B"/>
    <w:rsid w:val="00F30BF9"/>
    <w:rsid w:val="00F37BD3"/>
    <w:rsid w:val="00F44BD7"/>
    <w:rsid w:val="00F44D8E"/>
    <w:rsid w:val="00F45160"/>
    <w:rsid w:val="00F46F96"/>
    <w:rsid w:val="00F50FB9"/>
    <w:rsid w:val="00F54E91"/>
    <w:rsid w:val="00F55FC3"/>
    <w:rsid w:val="00F63554"/>
    <w:rsid w:val="00F6570D"/>
    <w:rsid w:val="00F659D7"/>
    <w:rsid w:val="00F67EE4"/>
    <w:rsid w:val="00F70DF9"/>
    <w:rsid w:val="00F71A0A"/>
    <w:rsid w:val="00F71ECF"/>
    <w:rsid w:val="00F7276E"/>
    <w:rsid w:val="00F73453"/>
    <w:rsid w:val="00F73645"/>
    <w:rsid w:val="00F74860"/>
    <w:rsid w:val="00F80CF7"/>
    <w:rsid w:val="00F813ED"/>
    <w:rsid w:val="00F82FA6"/>
    <w:rsid w:val="00F83ABE"/>
    <w:rsid w:val="00F84BF0"/>
    <w:rsid w:val="00F91AF8"/>
    <w:rsid w:val="00F9385B"/>
    <w:rsid w:val="00F9464F"/>
    <w:rsid w:val="00F94F9B"/>
    <w:rsid w:val="00F978FC"/>
    <w:rsid w:val="00FA0F0A"/>
    <w:rsid w:val="00FA1B95"/>
    <w:rsid w:val="00FA2386"/>
    <w:rsid w:val="00FA2AAB"/>
    <w:rsid w:val="00FA5511"/>
    <w:rsid w:val="00FA64C7"/>
    <w:rsid w:val="00FA767A"/>
    <w:rsid w:val="00FB2689"/>
    <w:rsid w:val="00FB393F"/>
    <w:rsid w:val="00FB6166"/>
    <w:rsid w:val="00FC1210"/>
    <w:rsid w:val="00FC44DC"/>
    <w:rsid w:val="00FC4E91"/>
    <w:rsid w:val="00FC567C"/>
    <w:rsid w:val="00FC59C7"/>
    <w:rsid w:val="00FC67EC"/>
    <w:rsid w:val="00FC712C"/>
    <w:rsid w:val="00FD2071"/>
    <w:rsid w:val="00FD49F4"/>
    <w:rsid w:val="00FD6DEA"/>
    <w:rsid w:val="00FE187B"/>
    <w:rsid w:val="00FE190A"/>
    <w:rsid w:val="00FE3B5C"/>
    <w:rsid w:val="00FE65FF"/>
    <w:rsid w:val="00FF06A0"/>
    <w:rsid w:val="00FF0DFB"/>
    <w:rsid w:val="00FF12CA"/>
    <w:rsid w:val="00FF14B1"/>
    <w:rsid w:val="00FF36FB"/>
    <w:rsid w:val="00FF47A0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tusz@szprotaw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ADC53-F8F1-4523-BE58-66EE9665B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28</Pages>
  <Words>12184</Words>
  <Characters>73110</Characters>
  <Application>Microsoft Office Word</Application>
  <DocSecurity>0</DocSecurity>
  <Lines>609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Rzeszutek Marek</cp:lastModifiedBy>
  <cp:revision>11</cp:revision>
  <cp:lastPrinted>2017-05-19T08:58:00Z</cp:lastPrinted>
  <dcterms:created xsi:type="dcterms:W3CDTF">2018-10-08T08:09:00Z</dcterms:created>
  <dcterms:modified xsi:type="dcterms:W3CDTF">2018-10-09T05:59:00Z</dcterms:modified>
</cp:coreProperties>
</file>