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96" w:rsidRDefault="001A7F96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06A9" w:rsidRDefault="00A006A9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5758815" cy="65341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6A9" w:rsidRDefault="00A006A9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7745A" w:rsidRDefault="001B42CD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IR.271</w:t>
      </w:r>
      <w:r w:rsidR="005121AF">
        <w:rPr>
          <w:rFonts w:ascii="Arial" w:hAnsi="Arial" w:cs="Arial"/>
          <w:b/>
          <w:bCs/>
          <w:color w:val="000000"/>
          <w:sz w:val="20"/>
          <w:szCs w:val="20"/>
        </w:rPr>
        <w:t>.13.</w:t>
      </w:r>
      <w:r w:rsidR="00226827">
        <w:rPr>
          <w:rFonts w:ascii="Arial" w:hAnsi="Arial" w:cs="Arial"/>
          <w:b/>
          <w:bCs/>
          <w:color w:val="000000"/>
          <w:sz w:val="20"/>
          <w:szCs w:val="20"/>
        </w:rPr>
        <w:t>2018</w:t>
      </w:r>
    </w:p>
    <w:p w:rsidR="00B12C68" w:rsidRDefault="00B12C68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67BA0" w:rsidRDefault="00E67BA0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5E1DA3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E67BA0" w:rsidRDefault="00E67BA0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B7745A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Pr="00226827" w:rsidRDefault="00167C91" w:rsidP="0022682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226827">
        <w:rPr>
          <w:rFonts w:ascii="Arial" w:hAnsi="Arial" w:cs="Arial"/>
          <w:b/>
          <w:bCs/>
          <w:color w:val="000000"/>
        </w:rPr>
        <w:t>Nazwa Zamówienia:</w:t>
      </w:r>
      <w:r w:rsidR="005E1DA3" w:rsidRPr="00226827">
        <w:rPr>
          <w:rFonts w:ascii="Arial" w:hAnsi="Arial" w:cs="Arial"/>
          <w:color w:val="000000"/>
        </w:rPr>
        <w:t xml:space="preserve"> </w:t>
      </w:r>
      <w:r w:rsidR="00226827">
        <w:rPr>
          <w:rFonts w:ascii="Arial" w:hAnsi="Arial" w:cs="Arial"/>
        </w:rPr>
        <w:t>„</w:t>
      </w:r>
      <w:r w:rsidR="001D3BE2" w:rsidRPr="00613919">
        <w:rPr>
          <w:rFonts w:ascii="Arial" w:hAnsi="Arial" w:cs="Arial"/>
          <w:b/>
        </w:rPr>
        <w:t>Dostawa</w:t>
      </w:r>
      <w:r w:rsidR="00226827" w:rsidRPr="00613919">
        <w:rPr>
          <w:rFonts w:ascii="Arial" w:hAnsi="Arial" w:cs="Arial"/>
          <w:b/>
        </w:rPr>
        <w:t xml:space="preserve"> wyposażenia do </w:t>
      </w:r>
      <w:r w:rsidR="00613919" w:rsidRPr="00613919">
        <w:rPr>
          <w:rFonts w:ascii="Arial" w:hAnsi="Arial" w:cs="Arial"/>
          <w:b/>
        </w:rPr>
        <w:t>Centrum Aktywności Społecznej przy ul. Plac Kościelny 2 w Szprotawie</w:t>
      </w:r>
      <w:r w:rsidR="00613919">
        <w:t xml:space="preserve"> </w:t>
      </w:r>
      <w:r w:rsidR="00226827" w:rsidRPr="00226827">
        <w:rPr>
          <w:rFonts w:ascii="Arial" w:hAnsi="Arial" w:cs="Arial"/>
          <w:b/>
        </w:rPr>
        <w:t xml:space="preserve"> </w:t>
      </w:r>
      <w:r w:rsidR="0000699A">
        <w:rPr>
          <w:rFonts w:ascii="Arial" w:hAnsi="Arial" w:cs="Arial"/>
          <w:b/>
        </w:rPr>
        <w:t>”</w:t>
      </w:r>
      <w:r w:rsidR="001D3BE2">
        <w:rPr>
          <w:rFonts w:ascii="Arial" w:hAnsi="Arial" w:cs="Arial"/>
          <w:b/>
        </w:rPr>
        <w:t xml:space="preserve"> 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1.1 </w:t>
      </w: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>Gmina Szprotawa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Adres: Rynek 45,  67- 300 Szprotawa</w:t>
      </w:r>
    </w:p>
    <w:p w:rsidR="00FF6E41" w:rsidRPr="006C344A" w:rsidRDefault="00FF6E41" w:rsidP="00FF6E41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color w:val="000080"/>
          <w:sz w:val="20"/>
          <w:szCs w:val="20"/>
          <w:u w:val="single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</w:t>
      </w:r>
      <w:r w:rsidRPr="006C344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Tel. 068/3763811,   Fax 068/3762220,    e- mail: </w:t>
      </w:r>
      <w:hyperlink r:id="rId10" w:history="1">
        <w:r w:rsidRPr="006C344A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eastAsia="ar-SA"/>
          </w:rPr>
          <w:t>ratusz@szprotawa.pl</w:t>
        </w:r>
      </w:hyperlink>
    </w:p>
    <w:p w:rsidR="008F53B1" w:rsidRPr="003E4529" w:rsidRDefault="008F53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143658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</w:t>
      </w:r>
      <w:r w:rsidR="00AC5181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Zgodnie z art. 14 ust. 2 ustawy </w:t>
      </w:r>
      <w:proofErr w:type="spellStart"/>
      <w:r w:rsidRPr="00EF345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EF3456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 w:rsidRPr="00EF3456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pnego </w:t>
      </w:r>
      <w:r w:rsidRPr="00EF3456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EC212C" w:rsidRPr="003F5648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:rsidR="00EC212C" w:rsidRPr="00243925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3.1.Nazwa przedmiotu zamówienia</w:t>
      </w:r>
    </w:p>
    <w:p w:rsidR="00E67BA0" w:rsidRDefault="00E67BA0" w:rsidP="00EC212C">
      <w:pPr>
        <w:spacing w:after="0" w:line="240" w:lineRule="auto"/>
        <w:jc w:val="both"/>
        <w:rPr>
          <w:rFonts w:ascii="Arial" w:hAnsi="Arial" w:cs="Arial"/>
        </w:rPr>
      </w:pPr>
    </w:p>
    <w:p w:rsidR="0000699A" w:rsidRDefault="00E67BA0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>
        <w:rPr>
          <w:rFonts w:ascii="Arial" w:hAnsi="Arial" w:cs="Arial"/>
        </w:rPr>
        <w:t>„</w:t>
      </w:r>
      <w:r w:rsidR="00EC417D" w:rsidRPr="00613919">
        <w:rPr>
          <w:rFonts w:ascii="Arial" w:hAnsi="Arial" w:cs="Arial"/>
          <w:b/>
        </w:rPr>
        <w:t>Dostawa wyposażenia do Centrum Aktywności Społecznej przy ul. Plac Kościelny 2 w Szprotawie</w:t>
      </w:r>
      <w:r w:rsidR="00EC417D">
        <w:t xml:space="preserve"> </w:t>
      </w:r>
      <w:r w:rsidR="00EC417D" w:rsidRPr="0022682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”</w:t>
      </w:r>
    </w:p>
    <w:p w:rsidR="001A7F96" w:rsidRPr="001A7F96" w:rsidRDefault="001A7F96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</w:p>
    <w:p w:rsidR="001A7F96" w:rsidRDefault="00EC212C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z w:val="20"/>
          <w:szCs w:val="20"/>
          <w:lang w:eastAsia="pl-PL"/>
        </w:rPr>
        <w:t>3.2. Zakres przedmiotu zamówienia</w:t>
      </w:r>
      <w:r w:rsidR="00142425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6630F2" w:rsidRDefault="006630F2" w:rsidP="00143658">
      <w:pPr>
        <w:spacing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C319CB" w:rsidRPr="00C319CB" w:rsidRDefault="00C90938" w:rsidP="00143658">
      <w:pPr>
        <w:spacing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3.2.1 </w:t>
      </w:r>
      <w:r w:rsidR="006E5848">
        <w:rPr>
          <w:rFonts w:ascii="Arial" w:eastAsia="Calibri" w:hAnsi="Arial" w:cs="Arial"/>
          <w:sz w:val="20"/>
          <w:szCs w:val="20"/>
        </w:rPr>
        <w:t>Przedmiotem</w:t>
      </w:r>
      <w:r w:rsidR="00B74ACE">
        <w:rPr>
          <w:rFonts w:ascii="Arial" w:eastAsia="Calibri" w:hAnsi="Arial" w:cs="Arial"/>
          <w:sz w:val="20"/>
          <w:szCs w:val="20"/>
        </w:rPr>
        <w:t xml:space="preserve"> zamówienia jest  dostawa oraz montaż asortymentu</w:t>
      </w:r>
      <w:r w:rsidR="00C319CB" w:rsidRPr="00C319CB">
        <w:rPr>
          <w:rFonts w:ascii="Arial" w:eastAsia="Calibri" w:hAnsi="Arial" w:cs="Arial"/>
          <w:sz w:val="20"/>
          <w:szCs w:val="20"/>
        </w:rPr>
        <w:t xml:space="preserve"> ok</w:t>
      </w:r>
      <w:r w:rsidR="00912F87">
        <w:rPr>
          <w:rFonts w:ascii="Arial" w:eastAsia="Calibri" w:hAnsi="Arial" w:cs="Arial"/>
          <w:sz w:val="20"/>
          <w:szCs w:val="20"/>
        </w:rPr>
        <w:t>r</w:t>
      </w:r>
      <w:r w:rsidR="00B74ACE">
        <w:rPr>
          <w:rFonts w:ascii="Arial" w:eastAsia="Calibri" w:hAnsi="Arial" w:cs="Arial"/>
          <w:sz w:val="20"/>
          <w:szCs w:val="20"/>
        </w:rPr>
        <w:t>eślonego</w:t>
      </w:r>
      <w:r w:rsidR="001B16DB">
        <w:rPr>
          <w:rFonts w:ascii="Arial" w:eastAsia="Calibri" w:hAnsi="Arial" w:cs="Arial"/>
          <w:sz w:val="20"/>
          <w:szCs w:val="20"/>
        </w:rPr>
        <w:t xml:space="preserve"> w kosztorysie</w:t>
      </w:r>
      <w:r w:rsidR="00C319CB" w:rsidRPr="00C319CB">
        <w:rPr>
          <w:rFonts w:ascii="Arial" w:eastAsia="Calibri" w:hAnsi="Arial" w:cs="Arial"/>
          <w:sz w:val="20"/>
          <w:szCs w:val="20"/>
        </w:rPr>
        <w:t xml:space="preserve"> ofertow</w:t>
      </w:r>
      <w:r w:rsidR="001B16DB">
        <w:rPr>
          <w:rFonts w:ascii="Arial" w:eastAsia="Calibri" w:hAnsi="Arial" w:cs="Arial"/>
          <w:sz w:val="20"/>
          <w:szCs w:val="20"/>
        </w:rPr>
        <w:t>ym  stanowiącym załącznik nr I.5</w:t>
      </w:r>
      <w:r w:rsidR="00C319CB" w:rsidRPr="00C319CB">
        <w:rPr>
          <w:rFonts w:ascii="Arial" w:eastAsia="Calibri" w:hAnsi="Arial" w:cs="Arial"/>
          <w:sz w:val="20"/>
          <w:szCs w:val="20"/>
        </w:rPr>
        <w:t xml:space="preserve"> do SIWZ</w:t>
      </w:r>
    </w:p>
    <w:p w:rsidR="00143658" w:rsidRPr="00C90938" w:rsidRDefault="00C90938" w:rsidP="007E419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3.2.2</w:t>
      </w:r>
      <w:r w:rsidR="00C319CB" w:rsidRPr="00C90938">
        <w:rPr>
          <w:rFonts w:ascii="Arial" w:eastAsia="Calibri" w:hAnsi="Arial" w:cs="Arial"/>
          <w:sz w:val="20"/>
          <w:szCs w:val="20"/>
        </w:rPr>
        <w:t xml:space="preserve"> </w:t>
      </w:r>
      <w:r w:rsidR="00A25BA4" w:rsidRPr="00C90938">
        <w:rPr>
          <w:rFonts w:ascii="Arial" w:eastAsia="Calibri" w:hAnsi="Arial" w:cs="Arial"/>
          <w:sz w:val="20"/>
          <w:szCs w:val="20"/>
        </w:rPr>
        <w:t xml:space="preserve"> </w:t>
      </w:r>
      <w:r w:rsidR="00143658" w:rsidRPr="00C90938">
        <w:rPr>
          <w:rFonts w:ascii="Arial" w:eastAsia="Calibri" w:hAnsi="Arial" w:cs="Arial"/>
          <w:sz w:val="20"/>
          <w:szCs w:val="20"/>
        </w:rPr>
        <w:t>Zakupione</w:t>
      </w:r>
      <w:r w:rsidR="00FE25EA" w:rsidRPr="00C90938">
        <w:rPr>
          <w:rFonts w:ascii="Arial" w:eastAsia="Calibri" w:hAnsi="Arial" w:cs="Arial"/>
          <w:sz w:val="20"/>
          <w:szCs w:val="20"/>
        </w:rPr>
        <w:t xml:space="preserve"> </w:t>
      </w:r>
      <w:r w:rsidR="00EB74EF" w:rsidRPr="00C90938">
        <w:rPr>
          <w:rFonts w:ascii="Arial" w:eastAsia="Calibri" w:hAnsi="Arial" w:cs="Arial"/>
          <w:sz w:val="20"/>
          <w:szCs w:val="20"/>
        </w:rPr>
        <w:t xml:space="preserve">produkty </w:t>
      </w:r>
      <w:r w:rsidR="00143658" w:rsidRPr="00C90938">
        <w:rPr>
          <w:rFonts w:ascii="Arial" w:eastAsia="Calibri" w:hAnsi="Arial" w:cs="Arial"/>
          <w:sz w:val="20"/>
          <w:szCs w:val="20"/>
        </w:rPr>
        <w:t xml:space="preserve"> muszą spełniać  następujące warunki:</w:t>
      </w:r>
    </w:p>
    <w:p w:rsidR="00EB74EF" w:rsidRPr="00143658" w:rsidRDefault="00EB74EF" w:rsidP="007E4190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143658" w:rsidRP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posiadać deklarację CE;</w:t>
      </w:r>
    </w:p>
    <w:p w:rsidR="00143658" w:rsidRP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posiadać certyfikat ISO 9001 dla producenta;</w:t>
      </w:r>
    </w:p>
    <w:p w:rsid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w przypadku zakupu danego </w:t>
      </w:r>
      <w:r w:rsidR="00EB74EF">
        <w:rPr>
          <w:rFonts w:ascii="Arial" w:eastAsia="Times New Roman" w:hAnsi="Arial" w:cs="Arial"/>
          <w:sz w:val="20"/>
          <w:szCs w:val="20"/>
          <w:lang w:eastAsia="pl-PL"/>
        </w:rPr>
        <w:t xml:space="preserve">produktu 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w więcej niż jednym egzempla</w:t>
      </w:r>
      <w:r w:rsidR="00EB74EF">
        <w:rPr>
          <w:rFonts w:ascii="Arial" w:eastAsia="Times New Roman" w:hAnsi="Arial" w:cs="Arial"/>
          <w:sz w:val="20"/>
          <w:szCs w:val="20"/>
          <w:lang w:eastAsia="pl-PL"/>
        </w:rPr>
        <w:t>rzu, wszystkie produkty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danego rodzaju muszą pochodzić od jednego producenta;</w:t>
      </w:r>
    </w:p>
    <w:p w:rsidR="00D408B2" w:rsidRPr="002E5DBB" w:rsidRDefault="00D408B2" w:rsidP="00D408B2">
      <w:pPr>
        <w:spacing w:after="0"/>
        <w:rPr>
          <w:rFonts w:ascii="Arial" w:hAnsi="Arial" w:cs="Arial"/>
          <w:sz w:val="20"/>
          <w:szCs w:val="20"/>
        </w:rPr>
      </w:pPr>
      <w:r w:rsidRPr="002E5DBB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2E5DBB">
        <w:rPr>
          <w:rFonts w:ascii="Arial" w:hAnsi="Arial" w:cs="Arial"/>
          <w:sz w:val="20"/>
          <w:szCs w:val="20"/>
        </w:rPr>
        <w:t xml:space="preserve"> dostarczone produkty muszą być wniesione do pomieszczenia wskazanego przez Zamawiającego. W przypadku elementów wymagających montażu, zamówienie obejmuje również ich montaż </w:t>
      </w:r>
    </w:p>
    <w:p w:rsidR="00143658" w:rsidRPr="00D408B2" w:rsidRDefault="00C90938" w:rsidP="00D408B2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urządzenia muszą być fabrycznie nowe (wyprodukowane nie wcześniej niż 9 miesięcy przed dostawą) i wolne od obciążeń prawami osób trzecich;</w:t>
      </w:r>
    </w:p>
    <w:p w:rsidR="00143658" w:rsidRP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muszą posiadać  dołączone niezbędne instrukcje i materiały dotyczące użytkowania sporządzone w języku polskim;</w:t>
      </w:r>
    </w:p>
    <w:p w:rsid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7D2A7E">
        <w:rPr>
          <w:rFonts w:ascii="Arial" w:eastAsia="Times New Roman" w:hAnsi="Arial" w:cs="Arial"/>
          <w:sz w:val="20"/>
          <w:szCs w:val="20"/>
          <w:lang w:eastAsia="pl-PL"/>
        </w:rPr>
        <w:t xml:space="preserve"> muszą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posiadać okres gwarancji udzielonej przez producenta lub dostawcę nie krótszy niż 2 lata.</w:t>
      </w:r>
    </w:p>
    <w:p w:rsidR="003673E2" w:rsidRDefault="003673E2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673E2" w:rsidRDefault="003673E2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3.2.3 Pozostałe warunki dostawy:</w:t>
      </w:r>
    </w:p>
    <w:p w:rsidR="003673E2" w:rsidRDefault="003673E2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 Odpowiedzialność za uszkodzenia produktów w czasie transportu ponosi Wykonawca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-Wszelkie koszty związane z wykonaniem zamówienia ponosi Wykonawca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 Wady towaru powstałe z winy Wykonawcy, których Zamawiający nie mógł stwierdzić przy odbiorze, zostaną usunięte przez Wykonawcę poprzez wymianę towaru na nowy w terminie 7 dni od zgłoszenia przez Zamawiającego.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 Zamawiający zastrzega sobie możliwość zwrotu dostarczonego asortymentu niespełniającego wymogów jakościowych oczekiwanych przez Zamawiającego i określonych w SIWZ.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 Wykonawca oświadcza, że wszystkie artykuły i urządzenia  będące przedmiotem zamówienia posiadają odpowiednie atesty i certyfikaty które zostaną dostarczone wraz dostawą przedmiotu zamówienia.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 Wykonawca udzieli min. 24 miesięcznej gwarancji na przedmioty zamów</w:t>
      </w:r>
      <w:r w:rsidR="006C6F86" w:rsidRPr="006C6F86">
        <w:rPr>
          <w:rFonts w:ascii="Arial" w:hAnsi="Arial" w:cs="Arial"/>
          <w:sz w:val="20"/>
          <w:szCs w:val="20"/>
        </w:rPr>
        <w:t>ienia określone w formularzu ofertowym</w:t>
      </w:r>
      <w:r w:rsidRPr="006C6F86">
        <w:rPr>
          <w:rFonts w:ascii="Arial" w:hAnsi="Arial" w:cs="Arial"/>
          <w:sz w:val="20"/>
          <w:szCs w:val="20"/>
        </w:rPr>
        <w:t xml:space="preserve">. Jeżeli gwarancja udzielana przez producenta jest dłuższa  niż 24 miesiące  na określony produkt to Wykonawca udziela również gwarancji na taki okres. 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 xml:space="preserve">- Podane w opisie szczegółowym wymiary poszczególnych przedmiotów wchodzących w skład zamówienia są wymiarami minimalnymi ,Zamawiający dopuszcza   jedynie  zwiększenie wymiarów określonych w szczegółowych opisach (formularzach cenowych) o max. 15 %.   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-Podane w opisach nazwy własne nie mają na celu naruszenia art. 29 i art. 7 ustawy z dnia 29 stycznia 2004 r., Prawo zamówień publicznych, a mają jedynie za zadanie sprecyzowanie oczekiwań jakościowych Zamawiającego. Zamawiający dopuszcza rozwiązania równoważne pod warunkiem spełniania tego samego poziomu jakościowego, merytorycznego oraz gwarantujące taką samą funkcjonalność jak produkty opisane w przedmiocie zamówienia.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Oferując produkty równoważne, Oferent oświadczy, że oferowany przedmiot zamówienia jest o tych samych lub lepszych parametrach jakościowych, technicznych, funkcjonalnych i użytkowych wymienionych w specyfikacji istotnych warunków zamówienia, w odniesieniu do przedmiotu zamówienia określonego przez Zamawiającego. Na potwierdzenie tego złoży stosowne dokumenty tzn. specyfikacje, opisy produktu - potwierdzające spełnienie wymagań odnośnie wartości parametrów produktów oferowanych jako równoważne.</w:t>
      </w:r>
    </w:p>
    <w:p w:rsidR="00C319CB" w:rsidRPr="00143658" w:rsidRDefault="00C319CB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19CB" w:rsidRPr="00CE0A8D" w:rsidRDefault="00C90938" w:rsidP="00C319CB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3.3</w:t>
      </w:r>
      <w:r w:rsidR="00C319CB">
        <w:rPr>
          <w:rFonts w:ascii="Arial" w:eastAsia="Calibri" w:hAnsi="Arial" w:cs="Arial"/>
          <w:sz w:val="20"/>
          <w:szCs w:val="20"/>
        </w:rPr>
        <w:t xml:space="preserve"> </w:t>
      </w:r>
      <w:r w:rsidR="00C319CB" w:rsidRPr="00CE0A8D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CE0A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CE0A8D">
        <w:rPr>
          <w:rFonts w:ascii="Arial" w:eastAsia="Calibri" w:hAnsi="Arial" w:cs="Arial"/>
          <w:sz w:val="20"/>
          <w:szCs w:val="20"/>
        </w:rPr>
        <w:t xml:space="preserve">RODO w celu przeprowadzenia niniejszego postępowania o udzielenie zamówienia publicznego </w:t>
      </w:r>
      <w:r w:rsidRPr="00CE0A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CE0A8D"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 xml:space="preserve">”;  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5533CB" w:rsidRPr="005533CB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 xml:space="preserve">; </w:t>
      </w:r>
    </w:p>
    <w:p w:rsidR="00C319CB" w:rsidRPr="00CE0A8D" w:rsidRDefault="00C319CB" w:rsidP="005533CB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 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lastRenderedPageBreak/>
        <w:t>w odniesieniu do Pani/Pana danych osobowych decyzje nie będą podejmowane w sposób zautomatyzowany, stosowanie do art. 22 RODO;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posiada Pani/Pan:</w:t>
      </w:r>
    </w:p>
    <w:p w:rsidR="00C319CB" w:rsidRPr="00CE0A8D" w:rsidRDefault="00C319CB" w:rsidP="00C319CB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C319CB" w:rsidRPr="00CE0A8D" w:rsidRDefault="00C319CB" w:rsidP="00C319CB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na podstawie art. 16 RODO prawo do sprostowania Pani/Pana danych osobowych </w:t>
      </w:r>
      <w:r w:rsidRPr="00CE0A8D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CE0A8D">
        <w:rPr>
          <w:rFonts w:ascii="Arial" w:eastAsia="Calibri" w:hAnsi="Arial" w:cs="Arial"/>
          <w:sz w:val="20"/>
          <w:szCs w:val="20"/>
        </w:rPr>
        <w:t>;</w:t>
      </w:r>
    </w:p>
    <w:p w:rsidR="00C319CB" w:rsidRPr="00CE0A8D" w:rsidRDefault="00C319CB" w:rsidP="00C319CB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C319CB" w:rsidRPr="00CE0A8D" w:rsidRDefault="00C319CB" w:rsidP="00C319CB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nie przysługuje Pani/Panu:</w:t>
      </w:r>
    </w:p>
    <w:p w:rsidR="00C319CB" w:rsidRPr="00CE0A8D" w:rsidRDefault="00C319CB" w:rsidP="00C319CB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C319CB" w:rsidRPr="00CE0A8D" w:rsidRDefault="00C319CB" w:rsidP="00C319CB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C319CB" w:rsidRPr="00CE0A8D" w:rsidRDefault="00C319CB" w:rsidP="00C319CB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CE0A8D">
        <w:rPr>
          <w:rFonts w:ascii="Arial" w:eastAsia="Calibri" w:hAnsi="Arial" w:cs="Arial"/>
          <w:sz w:val="20"/>
          <w:szCs w:val="20"/>
        </w:rPr>
        <w:t>.</w:t>
      </w:r>
      <w:r w:rsidRPr="00CE0A8D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EB74EF" w:rsidRDefault="00EB74E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33024D">
        <w:rPr>
          <w:rFonts w:ascii="Arial" w:hAnsi="Arial" w:cs="Arial"/>
          <w:color w:val="000000"/>
          <w:sz w:val="20"/>
          <w:szCs w:val="20"/>
        </w:rPr>
        <w:t>od dnia podpisania umowy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 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7D7612">
        <w:rPr>
          <w:rFonts w:ascii="Arial" w:hAnsi="Arial" w:cs="Arial"/>
          <w:color w:val="000000"/>
          <w:sz w:val="20"/>
          <w:szCs w:val="20"/>
        </w:rPr>
        <w:t>14</w:t>
      </w:r>
      <w:r w:rsidR="00775B6E">
        <w:rPr>
          <w:rFonts w:ascii="Arial" w:hAnsi="Arial" w:cs="Arial"/>
          <w:color w:val="000000"/>
          <w:sz w:val="20"/>
          <w:szCs w:val="20"/>
        </w:rPr>
        <w:t>.</w:t>
      </w:r>
      <w:r w:rsidR="00A06EB3">
        <w:rPr>
          <w:rFonts w:ascii="Arial" w:hAnsi="Arial" w:cs="Arial"/>
          <w:color w:val="000000"/>
          <w:sz w:val="20"/>
          <w:szCs w:val="20"/>
        </w:rPr>
        <w:t>12</w:t>
      </w:r>
      <w:r w:rsidR="000F4B91">
        <w:rPr>
          <w:rFonts w:ascii="Arial" w:hAnsi="Arial" w:cs="Arial"/>
          <w:color w:val="000000"/>
          <w:sz w:val="20"/>
          <w:szCs w:val="20"/>
        </w:rPr>
        <w:t>.2018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 Podstawy wykluczenia i warunki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powaniu </w:t>
      </w:r>
      <w:r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6072F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</w:t>
      </w:r>
      <w:r w:rsidR="00387AB3">
        <w:rPr>
          <w:rFonts w:ascii="Arial" w:hAnsi="Arial" w:cs="Arial"/>
          <w:color w:val="000000"/>
          <w:sz w:val="20"/>
          <w:szCs w:val="20"/>
        </w:rPr>
        <w:t>ówienia na odpowiednim poziomie odnośnie: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sytuacji ekonomicznej lub finansowej, </w:t>
      </w:r>
    </w:p>
    <w:p w:rsidR="00387AB3" w:rsidRPr="00387AB3" w:rsidRDefault="00387AB3" w:rsidP="00387A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c)      zdolności technicznej lub zawodowej</w:t>
      </w:r>
    </w:p>
    <w:p w:rsidR="00387AB3" w:rsidRDefault="00387AB3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E008F7" w:rsidRPr="00E008F7" w:rsidRDefault="00E008F7" w:rsidP="00E008F7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08F7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DB65E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2D56B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DB65E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Wypełniony kosztorys ofertowy stanowiący </w:t>
      </w:r>
      <w:r w:rsidRPr="00DB65EE">
        <w:rPr>
          <w:rFonts w:ascii="Arial" w:hAnsi="Arial" w:cs="Arial"/>
          <w:b/>
          <w:color w:val="000000"/>
          <w:sz w:val="20"/>
          <w:szCs w:val="20"/>
        </w:rPr>
        <w:t>załącznik nr I.5</w:t>
      </w:r>
      <w:r>
        <w:rPr>
          <w:rFonts w:ascii="Arial" w:hAnsi="Arial" w:cs="Arial"/>
          <w:color w:val="000000"/>
          <w:sz w:val="20"/>
          <w:szCs w:val="20"/>
        </w:rPr>
        <w:t xml:space="preserve"> do SIWZ</w:t>
      </w:r>
      <w:r w:rsidR="00963B6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DB65E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DB65E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bez wezwania w terminie 3 dni od zamieszczenia na stronie internetowej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5533CB" w:rsidRDefault="005533C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2D56B2" w:rsidRPr="002D56B2" w:rsidRDefault="002D56B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D56B2">
        <w:rPr>
          <w:rFonts w:ascii="Arial" w:hAnsi="Arial" w:cs="Arial"/>
          <w:b/>
          <w:color w:val="000000"/>
          <w:sz w:val="20"/>
          <w:szCs w:val="20"/>
        </w:rPr>
        <w:t>Zamawiający dopuszcza złożenie niniejszego oświadczenia łącznie z ofertą.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9B0B7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02F7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na podstawie a</w:t>
      </w:r>
      <w:r w:rsidR="0059561E">
        <w:rPr>
          <w:rFonts w:ascii="Arial" w:hAnsi="Arial" w:cs="Arial"/>
          <w:color w:val="000000"/>
          <w:sz w:val="20"/>
          <w:szCs w:val="20"/>
        </w:rPr>
        <w:t xml:space="preserve">rt. 24 ust. 5 pkt 1 ustawy </w:t>
      </w:r>
      <w:proofErr w:type="spellStart"/>
      <w:r w:rsidR="0059561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59561E">
        <w:rPr>
          <w:rFonts w:ascii="Arial" w:hAnsi="Arial" w:cs="Arial"/>
          <w:color w:val="000000"/>
          <w:sz w:val="20"/>
          <w:szCs w:val="20"/>
        </w:rPr>
        <w:t>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59561E">
        <w:rPr>
          <w:rFonts w:ascii="Arial" w:hAnsi="Arial" w:cs="Arial"/>
          <w:bCs/>
          <w:color w:val="000000"/>
          <w:sz w:val="20"/>
          <w:szCs w:val="20"/>
        </w:rPr>
        <w:t>z ofert</w:t>
      </w:r>
      <w:r w:rsidRPr="0059561E">
        <w:rPr>
          <w:rFonts w:ascii="Arial,Bold" w:hAnsi="Arial,Bold" w:cs="Arial,Bold"/>
          <w:bCs/>
          <w:color w:val="000000"/>
          <w:sz w:val="20"/>
          <w:szCs w:val="20"/>
        </w:rPr>
        <w:t>ą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5FDD" w:rsidRDefault="00AC5181" w:rsidP="00C75F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40586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E6422C"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niniejszego</w:t>
      </w:r>
      <w:r w:rsidR="008F4988">
        <w:rPr>
          <w:rFonts w:ascii="Arial" w:hAnsi="Arial" w:cs="Arial"/>
          <w:color w:val="000000"/>
          <w:sz w:val="20"/>
          <w:szCs w:val="20"/>
        </w:rPr>
        <w:t xml:space="preserve"> oświadczenia łącznie z ofertą.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E6422C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E6422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niniejszych</w:t>
      </w:r>
      <w:r w:rsidR="00E6422C">
        <w:rPr>
          <w:rFonts w:ascii="Arial" w:hAnsi="Arial" w:cs="Arial"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dokumentów łącznie z ofertą.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894865">
        <w:rPr>
          <w:rFonts w:ascii="Arial" w:hAnsi="Arial" w:cs="Arial"/>
          <w:bCs/>
          <w:color w:val="000000"/>
          <w:sz w:val="20"/>
          <w:szCs w:val="20"/>
        </w:rPr>
        <w:t>innych podmiotów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9579B3">
        <w:rPr>
          <w:rFonts w:ascii="Arial" w:hAnsi="Arial" w:cs="Arial"/>
          <w:bCs/>
          <w:color w:val="000000"/>
          <w:sz w:val="20"/>
          <w:szCs w:val="20"/>
        </w:rPr>
        <w:t>podwykonawcom</w:t>
      </w:r>
      <w:r w:rsidRPr="009579B3"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CE64C6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potwierdzające, że nie otwarto jego likwidacji ani nie ogłoszono upadłości. Dokumenty powinny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</w:t>
      </w:r>
      <w:r w:rsidR="001C05C1">
        <w:rPr>
          <w:rFonts w:ascii="Arial" w:hAnsi="Arial" w:cs="Arial"/>
          <w:color w:val="000000"/>
          <w:sz w:val="20"/>
          <w:szCs w:val="20"/>
        </w:rPr>
        <w:t>czegółowy opis zamówienia określony w Kosztorysie ofertowym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C05C1">
        <w:rPr>
          <w:rFonts w:ascii="Arial" w:hAnsi="Arial" w:cs="Arial"/>
          <w:color w:val="000000"/>
          <w:sz w:val="20"/>
          <w:szCs w:val="20"/>
        </w:rPr>
        <w:t xml:space="preserve">będącym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1631B8">
        <w:rPr>
          <w:rFonts w:ascii="Arial" w:hAnsi="Arial" w:cs="Arial"/>
          <w:b/>
          <w:bCs/>
          <w:color w:val="000000"/>
          <w:sz w:val="20"/>
          <w:szCs w:val="20"/>
        </w:rPr>
        <w:t>cznikiem nr I.5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jedna oferta</w:t>
      </w:r>
      <w:r w:rsidRPr="00D950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2B4270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1F00A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</w:t>
      </w:r>
      <w:r w:rsidR="003B5FBA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dopuszcza możliwo</w:t>
      </w:r>
      <w:r w:rsidR="003B5FBA">
        <w:rPr>
          <w:rFonts w:ascii="Arial" w:hAnsi="Arial" w:cs="Arial"/>
          <w:color w:val="000000"/>
          <w:sz w:val="20"/>
          <w:szCs w:val="20"/>
        </w:rPr>
        <w:t xml:space="preserve">ści składania ofert częściowych zgodnie z opisem </w:t>
      </w:r>
      <w:r w:rsidR="00B36C1F">
        <w:rPr>
          <w:rFonts w:ascii="Arial" w:hAnsi="Arial" w:cs="Arial"/>
          <w:color w:val="000000"/>
          <w:sz w:val="20"/>
          <w:szCs w:val="20"/>
        </w:rPr>
        <w:t>i zakresem</w:t>
      </w:r>
      <w:r w:rsidR="00C9506F">
        <w:rPr>
          <w:rFonts w:ascii="Arial" w:hAnsi="Arial" w:cs="Arial"/>
          <w:color w:val="000000"/>
          <w:sz w:val="20"/>
          <w:szCs w:val="20"/>
        </w:rPr>
        <w:t xml:space="preserve"> części </w:t>
      </w:r>
      <w:r w:rsidR="00B36C1F">
        <w:rPr>
          <w:rFonts w:ascii="Arial" w:hAnsi="Arial" w:cs="Arial"/>
          <w:color w:val="000000"/>
          <w:sz w:val="20"/>
          <w:szCs w:val="20"/>
        </w:rPr>
        <w:t xml:space="preserve"> przedmiotu zamówienia pkt 3.2 SIWZ</w:t>
      </w:r>
      <w:r w:rsidR="00C9506F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cznika nr I.1</w:t>
      </w:r>
      <w:r w:rsidR="00B66A1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 xml:space="preserve">oraz 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pozostałe </w:t>
      </w:r>
      <w:r>
        <w:rPr>
          <w:rFonts w:ascii="Arial" w:hAnsi="Arial" w:cs="Arial"/>
          <w:color w:val="000000"/>
          <w:sz w:val="20"/>
          <w:szCs w:val="20"/>
        </w:rPr>
        <w:t>załączniki do oferty powinny być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zapisana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da zapisana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podpisana albo zaparafowana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trwale spi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460A41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215D5E" w:rsidRPr="00F571AB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</w:t>
      </w:r>
      <w:r w:rsidRPr="00460A41">
        <w:rPr>
          <w:rFonts w:ascii="Arial" w:hAnsi="Arial" w:cs="Arial"/>
          <w:b/>
        </w:rPr>
        <w:t>Oferta na :</w:t>
      </w:r>
      <w:r w:rsidR="00B0605B" w:rsidRPr="00B0605B">
        <w:rPr>
          <w:rFonts w:ascii="Arial" w:hAnsi="Arial" w:cs="Arial"/>
          <w:sz w:val="28"/>
          <w:szCs w:val="28"/>
        </w:rPr>
        <w:t xml:space="preserve"> </w:t>
      </w:r>
      <w:r w:rsidR="00B0605B" w:rsidRPr="00F571AB">
        <w:rPr>
          <w:rFonts w:ascii="Arial" w:hAnsi="Arial" w:cs="Arial"/>
          <w:sz w:val="20"/>
          <w:szCs w:val="20"/>
        </w:rPr>
        <w:t>„</w:t>
      </w:r>
      <w:r w:rsidR="00956D12" w:rsidRPr="00613919">
        <w:rPr>
          <w:rFonts w:ascii="Arial" w:hAnsi="Arial" w:cs="Arial"/>
          <w:b/>
        </w:rPr>
        <w:t>Dostawa wyposażenia do Centrum Aktywności Społecznej przy ul. Plac Kościelny 2 w Szprotawie</w:t>
      </w:r>
      <w:r w:rsidR="00956D12">
        <w:t xml:space="preserve"> </w:t>
      </w:r>
      <w:r w:rsidR="00956D12" w:rsidRPr="00226827">
        <w:rPr>
          <w:rFonts w:ascii="Arial" w:hAnsi="Arial" w:cs="Arial"/>
          <w:b/>
        </w:rPr>
        <w:t xml:space="preserve"> </w:t>
      </w:r>
      <w:r w:rsidR="00B0605B" w:rsidRPr="00F571AB">
        <w:rPr>
          <w:rFonts w:ascii="Arial" w:hAnsi="Arial" w:cs="Arial"/>
          <w:b/>
          <w:sz w:val="20"/>
          <w:szCs w:val="20"/>
        </w:rPr>
        <w:t xml:space="preserve">” </w:t>
      </w:r>
      <w:r w:rsidR="00215D5E" w:rsidRPr="00F571A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B0605B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60A41">
        <w:rPr>
          <w:rFonts w:ascii="Arial" w:hAnsi="Arial" w:cs="Arial"/>
          <w:color w:val="000000"/>
        </w:rPr>
        <w:t xml:space="preserve"> </w:t>
      </w:r>
      <w:r w:rsidR="00460A41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2A62AA">
        <w:rPr>
          <w:rFonts w:ascii="Arial" w:hAnsi="Arial" w:cs="Arial"/>
          <w:b/>
          <w:bCs/>
          <w:color w:val="000000"/>
          <w:sz w:val="20"/>
          <w:szCs w:val="20"/>
        </w:rPr>
        <w:t>12:15 dnia 02 lutego 2018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F21501">
        <w:rPr>
          <w:rFonts w:ascii="Arial" w:hAnsi="Arial" w:cs="Arial"/>
          <w:b/>
          <w:bCs/>
          <w:color w:val="000000"/>
          <w:sz w:val="20"/>
          <w:szCs w:val="20"/>
        </w:rPr>
        <w:t>26</w:t>
      </w:r>
      <w:r w:rsidR="00193CE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21501">
        <w:rPr>
          <w:rFonts w:ascii="Arial" w:hAnsi="Arial" w:cs="Arial"/>
          <w:b/>
          <w:bCs/>
          <w:color w:val="000000"/>
          <w:sz w:val="20"/>
          <w:szCs w:val="20"/>
        </w:rPr>
        <w:t>październik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2A62AA">
        <w:rPr>
          <w:rFonts w:ascii="Arial" w:hAnsi="Arial" w:cs="Arial"/>
          <w:b/>
          <w:bCs/>
          <w:color w:val="000000"/>
          <w:sz w:val="20"/>
          <w:szCs w:val="20"/>
        </w:rPr>
        <w:t>2018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nie bierze odpowiedzialno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za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ciwe opakowanie oferty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jej w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ciwym miejscu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wyj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informacji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Stosowne zastrze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enie, 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ww. wymagania, Wykonawca winien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wraz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F21501">
        <w:rPr>
          <w:rFonts w:ascii="Arial" w:hAnsi="Arial" w:cs="Arial"/>
          <w:b/>
          <w:bCs/>
          <w:color w:val="000000"/>
          <w:sz w:val="20"/>
          <w:szCs w:val="20"/>
        </w:rPr>
        <w:t>26 październik</w:t>
      </w:r>
      <w:r w:rsidR="008613CF">
        <w:rPr>
          <w:rFonts w:ascii="Arial" w:hAnsi="Arial" w:cs="Arial"/>
          <w:b/>
          <w:bCs/>
          <w:color w:val="000000"/>
          <w:sz w:val="20"/>
          <w:szCs w:val="20"/>
        </w:rPr>
        <w:t xml:space="preserve"> 201</w:t>
      </w:r>
      <w:r w:rsidR="001B0974">
        <w:rPr>
          <w:rFonts w:ascii="Arial" w:hAnsi="Arial" w:cs="Arial"/>
          <w:b/>
          <w:bCs/>
          <w:color w:val="000000"/>
          <w:sz w:val="20"/>
          <w:szCs w:val="20"/>
        </w:rPr>
        <w:t>8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4A7A0A" w:rsidRDefault="004A7A0A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60 %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60% - waga kryterium „C”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60,00 pkt.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” - 40%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>
        <w:rPr>
          <w:rFonts w:ascii="Arial" w:hAnsi="Arial" w:cs="Arial"/>
          <w:color w:val="000000"/>
          <w:sz w:val="20"/>
          <w:szCs w:val="20"/>
        </w:rPr>
        <w:t>yterium termin gwarancji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(„G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”)  będzie punktowany </w:t>
      </w:r>
      <w:r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- 50 </w:t>
      </w:r>
      <w:r w:rsidR="001354C0">
        <w:rPr>
          <w:rFonts w:ascii="Arial" w:hAnsi="Arial" w:cs="Arial"/>
          <w:color w:val="000000"/>
          <w:sz w:val="20"/>
          <w:szCs w:val="20"/>
        </w:rPr>
        <w:t>pkt x 40% = 20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- 48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-100 pkt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>0 pkt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24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zostanie uznana za niezgodną z zapisami SIWZ.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dłuższym niż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</w:t>
      </w:r>
      <w:r w:rsidR="005851C3">
        <w:rPr>
          <w:rFonts w:ascii="Arial" w:hAnsi="Arial" w:cs="Arial"/>
          <w:b/>
          <w:bCs/>
          <w:color w:val="000000"/>
          <w:sz w:val="20"/>
          <w:szCs w:val="20"/>
        </w:rPr>
        <w:t>tów ja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k dla terminu gwarancji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40,00 pkt.</w:t>
      </w: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4665AD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4665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43765D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3765D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43765D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cego</w:t>
      </w:r>
      <w:r w:rsidRPr="0043765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Default="004A3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>
        <w:rPr>
          <w:rFonts w:ascii="Arial" w:hAnsi="Arial" w:cs="Arial"/>
          <w:color w:val="000000"/>
          <w:sz w:val="20"/>
          <w:szCs w:val="20"/>
        </w:rPr>
        <w:t>) oświadczenie potwierdzające zatrudnienie osób na podstawie umowy o pracę wraz z wykazem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osób zgodnie z §4 ust. 4 projektu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70167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CB78DE" w:rsidRPr="00CB78DE" w:rsidRDefault="00CB78D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dopuszcza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>
        <w:rPr>
          <w:rFonts w:ascii="Arial" w:hAnsi="Arial" w:cs="Arial"/>
          <w:b/>
          <w:bCs/>
          <w:color w:val="000000"/>
          <w:sz w:val="20"/>
          <w:szCs w:val="20"/>
        </w:rPr>
        <w:t>drog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elektroniczn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pisemnie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B0605B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B0605B" w:rsidRPr="00B0605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Zmiany postanowie</w:t>
      </w:r>
      <w:r w:rsidR="00AC5181"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740AD4">
        <w:rPr>
          <w:rFonts w:ascii="Arial" w:hAnsi="Arial" w:cs="Arial"/>
          <w:b/>
          <w:bCs/>
          <w:color w:val="000000"/>
          <w:sz w:val="20"/>
          <w:szCs w:val="20"/>
        </w:rPr>
        <w:t>cznik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F346A9" w:rsidRDefault="00F346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Default="007F05ED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I.3</w:t>
      </w:r>
      <w:r w:rsidR="00796964" w:rsidRPr="00451B8F">
        <w:rPr>
          <w:rFonts w:ascii="Arial" w:eastAsia="Times New Roman" w:hAnsi="Arial" w:cs="Arial"/>
          <w:sz w:val="20"/>
          <w:szCs w:val="20"/>
          <w:lang w:eastAsia="pl-PL"/>
        </w:rPr>
        <w:t xml:space="preserve"> do SIWZ Projekt umowy</w:t>
      </w:r>
    </w:p>
    <w:p w:rsidR="00CB01E6" w:rsidRDefault="00CB01E6" w:rsidP="00796964">
      <w:pPr>
        <w:spacing w:after="0" w:line="240" w:lineRule="auto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  I.4 do SIWZ Oświadczenie </w:t>
      </w:r>
      <w:hyperlink r:id="rId11" w:history="1">
        <w:r w:rsidRPr="00AA1CE9">
          <w:t>w zakresie wypełnienia obowiązków informacyjnych przewidzianych w art. 13 lub art. 14 RODO</w:t>
        </w:r>
      </w:hyperlink>
    </w:p>
    <w:p w:rsidR="004E6009" w:rsidRPr="00451B8F" w:rsidRDefault="004E6009" w:rsidP="004E60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I.5 do SIWZ Kosztorys ofertowy</w:t>
      </w:r>
    </w:p>
    <w:p w:rsidR="004E6009" w:rsidRDefault="004E6009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6B5C" w:rsidRPr="00CB78DE" w:rsidRDefault="00111628" w:rsidP="00CB78D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B6B5C" w:rsidRDefault="00BB6B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506" w:rsidRDefault="002B6506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506" w:rsidRDefault="002B6506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506" w:rsidRDefault="002B6506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506" w:rsidRDefault="002B6506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5136" w:rsidRPr="005849ED" w:rsidRDefault="00645136" w:rsidP="0064513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645136" w:rsidRDefault="00645136" w:rsidP="00645136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645136" w:rsidRPr="00050909" w:rsidRDefault="00645136" w:rsidP="00645136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i data ……………………</w:t>
      </w:r>
    </w:p>
    <w:p w:rsidR="00645136" w:rsidRDefault="00645136" w:rsidP="00645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5136" w:rsidRPr="00050909" w:rsidRDefault="00645136" w:rsidP="00645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NA WYKONANIE ZAMÓWIENIA </w:t>
      </w:r>
    </w:p>
    <w:p w:rsidR="00645136" w:rsidRDefault="00645136" w:rsidP="00645136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</w:p>
    <w:p w:rsidR="00645136" w:rsidRPr="00050909" w:rsidRDefault="00645136" w:rsidP="00645136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  <w:r w:rsidRPr="00050909">
        <w:rPr>
          <w:rFonts w:ascii="Times New Roman" w:eastAsia="Times New Roman" w:hAnsi="Times New Roman" w:cs="Arial"/>
          <w:sz w:val="20"/>
          <w:szCs w:val="20"/>
        </w:rPr>
        <w:t xml:space="preserve">Przetarg nieograniczony </w:t>
      </w:r>
    </w:p>
    <w:p w:rsidR="00645136" w:rsidRPr="00050909" w:rsidRDefault="00645136" w:rsidP="00645136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poniżej 5.225.000 EURO </w:t>
      </w:r>
    </w:p>
    <w:p w:rsidR="00645136" w:rsidRPr="00D25FFA" w:rsidRDefault="00645136" w:rsidP="006451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n</w:t>
      </w:r>
      <w:proofErr w:type="spellEnd"/>
      <w:r w:rsidRPr="00050909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.:</w:t>
      </w:r>
      <w:r w:rsidRPr="00645136">
        <w:rPr>
          <w:rFonts w:ascii="Arial" w:hAnsi="Arial" w:cs="Arial"/>
          <w:b/>
        </w:rPr>
        <w:t xml:space="preserve"> </w:t>
      </w:r>
      <w:r w:rsidRPr="00613919">
        <w:rPr>
          <w:rFonts w:ascii="Arial" w:hAnsi="Arial" w:cs="Arial"/>
          <w:b/>
        </w:rPr>
        <w:t>Dostawa wyposażenia do Centrum Aktywności Społecznej przy ul. Plac Kościelny 2 w Szprotawie</w:t>
      </w:r>
      <w:r>
        <w:t xml:space="preserve"> </w:t>
      </w:r>
      <w:r w:rsidRPr="00226827">
        <w:rPr>
          <w:rFonts w:ascii="Arial" w:hAnsi="Arial" w:cs="Arial"/>
          <w:b/>
        </w:rPr>
        <w:t xml:space="preserve"> </w:t>
      </w:r>
      <w:r>
        <w:rPr>
          <w:b/>
          <w:sz w:val="28"/>
          <w:szCs w:val="28"/>
        </w:rPr>
        <w:t>.</w:t>
      </w:r>
    </w:p>
    <w:p w:rsidR="00645136" w:rsidRPr="00050909" w:rsidRDefault="00645136" w:rsidP="00421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Niniejszą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Ofertę składa</w:t>
      </w:r>
      <w:r w:rsidRPr="00050909">
        <w:rPr>
          <w:rFonts w:ascii="Arial" w:eastAsia="Times New Roman" w:hAnsi="Arial" w:cs="Times New Roman"/>
          <w:b/>
          <w:color w:val="008000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3827"/>
      </w:tblGrid>
      <w:tr w:rsidR="00645136" w:rsidRPr="00050909" w:rsidTr="009C7EA2">
        <w:trPr>
          <w:trHeight w:val="399"/>
        </w:trPr>
        <w:tc>
          <w:tcPr>
            <w:tcW w:w="2127" w:type="dxa"/>
            <w:shd w:val="clear" w:color="auto" w:fill="FFFFFF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adres</w:t>
            </w: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 oznaczeniem województwa</w:t>
            </w:r>
          </w:p>
        </w:tc>
      </w:tr>
      <w:tr w:rsidR="00645136" w:rsidRPr="00050909" w:rsidTr="009C7EA2">
        <w:trPr>
          <w:trHeight w:val="764"/>
        </w:trPr>
        <w:tc>
          <w:tcPr>
            <w:tcW w:w="2127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(........................)</w:t>
            </w:r>
          </w:p>
        </w:tc>
      </w:tr>
      <w:tr w:rsidR="00645136" w:rsidRPr="00050909" w:rsidTr="009C7EA2">
        <w:trPr>
          <w:trHeight w:val="703"/>
        </w:trPr>
        <w:tc>
          <w:tcPr>
            <w:tcW w:w="2127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(........................)</w:t>
            </w:r>
          </w:p>
        </w:tc>
      </w:tr>
    </w:tbl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Przedstawiciel Wykonawcy uprawniony do Kontaktów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645136" w:rsidRPr="00050909" w:rsidTr="009C7EA2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Imię i Nazwisko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645136" w:rsidRPr="00050909" w:rsidTr="009C7EA2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Adres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645136" w:rsidRPr="00050909" w:rsidTr="009C7EA2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Telefon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645136" w:rsidRPr="00050909" w:rsidTr="009C7EA2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Fax.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  <w:tr w:rsidR="00645136" w:rsidRPr="00050909" w:rsidTr="009C7EA2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E-mail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9C7EA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</w:tbl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Dane Wykonawcy, które będą zawarte w umowie.</w:t>
      </w:r>
    </w:p>
    <w:tbl>
      <w:tblPr>
        <w:tblW w:w="9356" w:type="dxa"/>
        <w:tblInd w:w="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029"/>
      </w:tblGrid>
      <w:tr w:rsidR="00645136" w:rsidRPr="00050909" w:rsidTr="009C7EA2">
        <w:trPr>
          <w:trHeight w:val="270"/>
        </w:trPr>
        <w:tc>
          <w:tcPr>
            <w:tcW w:w="3327" w:type="dxa"/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29" w:type="dxa"/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5136" w:rsidRPr="00050909" w:rsidTr="009C7EA2">
        <w:tc>
          <w:tcPr>
            <w:tcW w:w="3327" w:type="dxa"/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29" w:type="dxa"/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5136" w:rsidRPr="00050909" w:rsidTr="009C7EA2">
        <w:trPr>
          <w:trHeight w:val="320"/>
        </w:trPr>
        <w:tc>
          <w:tcPr>
            <w:tcW w:w="3327" w:type="dxa"/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KONTA BANKOWEGO</w:t>
            </w:r>
          </w:p>
        </w:tc>
        <w:tc>
          <w:tcPr>
            <w:tcW w:w="6029" w:type="dxa"/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5136" w:rsidRPr="00050909" w:rsidTr="009C7EA2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NAZWISKA WŁAŚCICIELI/OSÓB UPOWAŻNIONYCH DO PODPISANIA UMOWY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5136" w:rsidRPr="00050909" w:rsidTr="009C7EA2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OSOBY ODPOWIEDZIALNEJ ZA REALIZACJĘ NINIEJSZEGO ZAMÓW.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645136" w:rsidRPr="00050909" w:rsidRDefault="00645136" w:rsidP="009C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14F5" w:rsidRDefault="004214F5" w:rsidP="004214F5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45136" w:rsidRPr="00050909" w:rsidRDefault="00645136" w:rsidP="00645136">
      <w:pPr>
        <w:numPr>
          <w:ilvl w:val="0"/>
          <w:numId w:val="33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zawiera ……….. ponumerowanych stron.</w:t>
      </w:r>
    </w:p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5.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Deklaracja Wykonawcy:</w:t>
      </w:r>
    </w:p>
    <w:p w:rsidR="00645136" w:rsidRPr="00050909" w:rsidRDefault="00645136" w:rsidP="006451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odpowiedzi na ogłoszenie o przetargu dla ww. zamówienia Ja (My), niżej podpisany(i), niniejszym oświadczam(y), że:</w:t>
      </w:r>
    </w:p>
    <w:p w:rsidR="00645136" w:rsidRPr="00050909" w:rsidRDefault="00645136" w:rsidP="006451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45136" w:rsidRPr="00050909" w:rsidRDefault="00645136" w:rsidP="00645136">
      <w:pPr>
        <w:numPr>
          <w:ilvl w:val="0"/>
          <w:numId w:val="14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D19C30" wp14:editId="75619A80">
                <wp:simplePos x="0" y="0"/>
                <wp:positionH relativeFrom="column">
                  <wp:posOffset>3179445</wp:posOffset>
                </wp:positionH>
                <wp:positionV relativeFrom="paragraph">
                  <wp:posOffset>265430</wp:posOffset>
                </wp:positionV>
                <wp:extent cx="214630" cy="157480"/>
                <wp:effectExtent l="12700" t="13335" r="10795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50.35pt;margin-top:20.9pt;width:16.9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12220" wp14:editId="5B3708C1">
                <wp:simplePos x="0" y="0"/>
                <wp:positionH relativeFrom="column">
                  <wp:posOffset>3179445</wp:posOffset>
                </wp:positionH>
                <wp:positionV relativeFrom="paragraph">
                  <wp:posOffset>-6985</wp:posOffset>
                </wp:positionV>
                <wp:extent cx="214630" cy="157480"/>
                <wp:effectExtent l="12700" t="7620" r="10795" b="63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50.35pt;margin-top:-.55pt;width:16.9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Jako wykonawca jestem:  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ab/>
        <w:t xml:space="preserve">małych przedsiębiorstwem     </w:t>
      </w:r>
    </w:p>
    <w:p w:rsidR="00645136" w:rsidRPr="00050909" w:rsidRDefault="00645136" w:rsidP="00645136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46BF" wp14:editId="51E10A11">
                <wp:simplePos x="0" y="0"/>
                <wp:positionH relativeFrom="column">
                  <wp:posOffset>3179445</wp:posOffset>
                </wp:positionH>
                <wp:positionV relativeFrom="paragraph">
                  <wp:posOffset>198120</wp:posOffset>
                </wp:positionV>
                <wp:extent cx="214630" cy="157480"/>
                <wp:effectExtent l="12700" t="11430" r="1079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50.35pt;margin-top:15.6pt;width:16.9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średnich przedsiębiorstwem</w:t>
      </w:r>
    </w:p>
    <w:p w:rsidR="00645136" w:rsidRPr="00050909" w:rsidRDefault="00645136" w:rsidP="00645136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dużym przedsiębiorstwem</w:t>
      </w:r>
    </w:p>
    <w:p w:rsidR="00645136" w:rsidRPr="00050909" w:rsidRDefault="00645136" w:rsidP="00645136">
      <w:pPr>
        <w:spacing w:after="0" w:line="360" w:lineRule="auto"/>
        <w:ind w:left="2547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lastRenderedPageBreak/>
        <w:t xml:space="preserve">*proszę o wstawienia </w:t>
      </w:r>
      <w:r w:rsidRPr="00050909">
        <w:rPr>
          <w:rFonts w:ascii="Times New Roman" w:eastAsia="Times New Roman" w:hAnsi="Times New Roman" w:cs="Times New Roman"/>
          <w:b/>
          <w:i/>
          <w:sz w:val="16"/>
          <w:szCs w:val="20"/>
          <w:lang w:eastAsia="pl-PL"/>
        </w:rPr>
        <w:t>X</w:t>
      </w: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 w odpowiednim polu</w:t>
      </w:r>
    </w:p>
    <w:p w:rsidR="00645136" w:rsidRPr="00050909" w:rsidRDefault="00645136" w:rsidP="00645136">
      <w:pPr>
        <w:numPr>
          <w:ilvl w:val="0"/>
          <w:numId w:val="14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Zapoznałem/Zapoznaliśmy się i w pełni bez żadnych zastrzeżeń akceptuję(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treść specyfikacji istotnych warunków zamówienia wraz z wyjaśnieniami i modyfikacjami.</w:t>
      </w:r>
    </w:p>
    <w:p w:rsidR="00645136" w:rsidRPr="00050909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pełni i bez żadnych zastrzeżeń 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istotne postanowienia treści umowy zapisane w SIWZ. Zobowiązujemy się do podpisania umowy zgodnie z wymogami określonymi w SIWZ, w miejscu i terminie wskazanym przez Zamawiającego .</w:t>
      </w:r>
    </w:p>
    <w:p w:rsidR="00645136" w:rsidRPr="00050909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Zapoznałem/Zapoznaliśmy się z lokalnymi warunkami realizacji oraz zdobyłem/zdobyliśmy wszelkie informacje konieczne do właściwego przygotowania niniejszej oferty. </w:t>
      </w:r>
    </w:p>
    <w:p w:rsidR="00645136" w:rsidRPr="00050909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warunki płatności – zgodnie z warunkami określonymi w SIWZ i istotnych postanowieniach treści umowy.</w:t>
      </w:r>
    </w:p>
    <w:p w:rsidR="00645136" w:rsidRPr="00050909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wykonanie całości przedmiotu zamówienia zgodnie z warunkami zapisanymi w SIWZ, wyjaśnieniami do SIWZ oraz jej modyfikacjami obowiązującymi przepisami. </w:t>
      </w:r>
    </w:p>
    <w:p w:rsidR="00645136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Oferujemy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wykonanie przedmiotu zamówienia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pełnym zakresie rzeczowym objętym SIWZ za łącznym wynagrodzeniem w kwocie:</w:t>
      </w:r>
    </w:p>
    <w:p w:rsidR="006612CB" w:rsidRPr="00273B23" w:rsidRDefault="006612CB" w:rsidP="006612CB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Część I zamówienia:</w:t>
      </w:r>
    </w:p>
    <w:p w:rsidR="00645136" w:rsidRPr="00050909" w:rsidRDefault="00645136" w:rsidP="00645136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645136" w:rsidRPr="00050909" w:rsidRDefault="00645136" w:rsidP="00645136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645136" w:rsidRDefault="00645136" w:rsidP="00645136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6612CB" w:rsidRPr="00273B23" w:rsidRDefault="006612CB" w:rsidP="006612CB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Część II zamówienia:</w:t>
      </w:r>
    </w:p>
    <w:p w:rsidR="006612CB" w:rsidRPr="00050909" w:rsidRDefault="006612CB" w:rsidP="006612CB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6612CB" w:rsidRPr="00050909" w:rsidRDefault="006612CB" w:rsidP="006612CB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6612CB" w:rsidRPr="00050909" w:rsidRDefault="006612CB" w:rsidP="00B744EF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645136" w:rsidRPr="00050909" w:rsidRDefault="00645136" w:rsidP="00645136">
      <w:pPr>
        <w:tabs>
          <w:tab w:val="num" w:pos="453"/>
        </w:tabs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Powyższa cena jest ceną ostateczną, bez możliwości doliczeń i zawiera wszelkie koszty związane z wykonaniem zamówienia na warunkach określonych w SIWZ. Waloryzacja ceny może nastąpić tylko na zasadach określonych w SIWZ. </w:t>
      </w:r>
    </w:p>
    <w:p w:rsidR="00B744EF" w:rsidRPr="00B744EF" w:rsidRDefault="00632495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Dla wykonywanych dostaw</w:t>
      </w:r>
      <w:r w:rsidR="00645136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udzielamy Zamawiającemu gwarancji</w:t>
      </w:r>
      <w:r w:rsidR="00B744E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:rsidR="00645136" w:rsidRPr="00B744EF" w:rsidRDefault="00193032" w:rsidP="00B744EF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Dla Części</w:t>
      </w:r>
      <w:r w:rsidR="00B744EF" w:rsidRPr="00B744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zamówienia</w:t>
      </w:r>
      <w:r w:rsidR="00645136" w:rsidRPr="00B744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okres ………(24,36,48) miesięcy. </w:t>
      </w:r>
    </w:p>
    <w:p w:rsidR="00B744EF" w:rsidRPr="00050909" w:rsidRDefault="00193032" w:rsidP="00B744EF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Dla Części</w:t>
      </w:r>
      <w:r w:rsidR="00B744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II zamówienia</w:t>
      </w:r>
      <w:r w:rsidR="00B744EF" w:rsidRPr="00B744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okres ………(24,36,48) miesięcy.</w:t>
      </w:r>
    </w:p>
    <w:p w:rsidR="00645136" w:rsidRPr="00050909" w:rsidRDefault="00645136" w:rsidP="00645136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Deklarowany okres gw</w:t>
      </w:r>
      <w:r w:rsidR="00632495">
        <w:rPr>
          <w:rFonts w:ascii="Times New Roman" w:eastAsia="Times New Roman" w:hAnsi="Times New Roman" w:cs="Times New Roman"/>
          <w:sz w:val="20"/>
          <w:szCs w:val="20"/>
          <w:lang w:eastAsia="pl-PL"/>
        </w:rPr>
        <w:t>arancji obejmuje wszelkie dostawy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, materiały i urządzenia użyte do realizacji zamówienia niezależnie od okresu udzielanego przez producenta. Bieg terminu gwarancji i rękojmi liczony będzie od pierwszego dnia po końcowym odbiorze robót stanowiących przedmiot zamówienia.</w:t>
      </w:r>
    </w:p>
    <w:p w:rsidR="00645136" w:rsidRPr="00050909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Uważam(y) się związany(i) niniejszą ofertą przez czas wskazany w specyfikacji istotnych warunków zamówienia tj. przez 30 dni </w:t>
      </w:r>
    </w:p>
    <w:p w:rsidR="00645136" w:rsidRPr="00050909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uznania mojej/naszej oferty za najkorzystniejszą zobowiązuję(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się zawrzeć umowę w miejscu i terminie, jakie zostaną wskazane przez Zamawiającego.</w:t>
      </w:r>
    </w:p>
    <w:p w:rsidR="00645136" w:rsidRPr="00050909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Informuję(my), że wybór oferty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będzie/nie będzie*  prowadzić do powstania u Zamawiającego obowiązku podatkowego w zakresie**:………………………………………………………………… ………………………………………………………………………………………………………………….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*niepotrzebne skreślić</w:t>
      </w:r>
    </w:p>
    <w:p w:rsidR="0003796E" w:rsidRPr="00050909" w:rsidRDefault="00645136" w:rsidP="004214F5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**jeżeli będzie, należy</w:t>
      </w:r>
      <w:r w:rsidRPr="0005090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wskazać nazwę (rodzaj) towaru lub usługi, których dostawa lub świadczenie będzie prowadzić do jego powstania, oraz wskazując ich wartość bez kwoty podatku).</w:t>
      </w:r>
    </w:p>
    <w:p w:rsidR="0003796E" w:rsidRPr="0003796E" w:rsidRDefault="0003796E" w:rsidP="0003796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 celu spełnienia warunków udziału w postepowaniu polegamy na zdolnościach    technicznych lub zawodowych lub sytuacji finansowej lub ekonomicznej innych podmiotów </w:t>
      </w:r>
      <w:proofErr w:type="spellStart"/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tj</w:t>
      </w:r>
      <w:proofErr w:type="spellEnd"/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</w:t>
      </w:r>
    </w:p>
    <w:p w:rsidR="0003796E" w:rsidRPr="0003796E" w:rsidRDefault="0003796E" w:rsidP="0003796E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</w:t>
      </w: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1)</w:t>
      </w: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………………………………….    w zakresie …………………….…………………….</w:t>
      </w:r>
    </w:p>
    <w:p w:rsidR="0003796E" w:rsidRPr="0003796E" w:rsidRDefault="0003796E" w:rsidP="0003796E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(nazwa podmiotu)</w:t>
      </w:r>
    </w:p>
    <w:p w:rsidR="0003796E" w:rsidRPr="0003796E" w:rsidRDefault="0003796E" w:rsidP="0003796E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2)  ………………………………….      w zakresie …………………….…………………….</w:t>
      </w:r>
    </w:p>
    <w:p w:rsidR="0003796E" w:rsidRPr="0003796E" w:rsidRDefault="0003796E" w:rsidP="0003796E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(nazwa podmiotu)</w:t>
      </w:r>
    </w:p>
    <w:p w:rsidR="00645136" w:rsidRPr="00050909" w:rsidRDefault="00645136" w:rsidP="0064513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0509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(wypełnić, jeżeli dotyczy)* </w:t>
      </w:r>
    </w:p>
    <w:p w:rsidR="00645136" w:rsidRPr="00050909" w:rsidRDefault="00645136" w:rsidP="00645136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645136" w:rsidRPr="00050909" w:rsidRDefault="00645136" w:rsidP="00645136">
      <w:pPr>
        <w:widowControl w:val="0"/>
        <w:numPr>
          <w:ilvl w:val="0"/>
          <w:numId w:val="15"/>
        </w:num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645136" w:rsidRPr="00050909" w:rsidRDefault="00645136" w:rsidP="00645136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645136" w:rsidRPr="00050909" w:rsidRDefault="00645136" w:rsidP="00645136">
      <w:pPr>
        <w:widowControl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>2)  ………………………………….  w zakresie …………………….…………………….</w:t>
      </w:r>
    </w:p>
    <w:p w:rsidR="00645136" w:rsidRPr="00050909" w:rsidRDefault="00645136" w:rsidP="00645136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645136" w:rsidRPr="00050909" w:rsidRDefault="00645136" w:rsidP="00645136">
      <w:pPr>
        <w:widowControl w:val="0"/>
        <w:numPr>
          <w:ilvl w:val="0"/>
          <w:numId w:val="15"/>
        </w:num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645136" w:rsidRPr="00050909" w:rsidRDefault="00645136" w:rsidP="00645136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           </w:t>
      </w: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>(nazwa podwykonawców)</w:t>
      </w:r>
    </w:p>
    <w:p w:rsidR="00645136" w:rsidRPr="00050909" w:rsidRDefault="00645136" w:rsidP="00645136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*Niewypełnienie oznacza wykonanie przedmiotu zamówienia bez udziału podwykonawców.</w:t>
      </w:r>
    </w:p>
    <w:p w:rsidR="00645136" w:rsidRPr="00050909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Składam(y) niniejszą ofertę w imieniu własnym / jako Wykonawcy wspólnie ubiegający się o udzielenie zamówienia.</w:t>
      </w:r>
    </w:p>
    <w:p w:rsidR="00645136" w:rsidRPr="00AD2422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nie uczestniczę(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ymy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w jakiejkolwiek innej ofercie dotyczącej tego samego zamówienia.</w:t>
      </w:r>
    </w:p>
    <w:p w:rsidR="00645136" w:rsidRPr="00050909" w:rsidRDefault="00645136" w:rsidP="00645136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.....................................................</w:t>
      </w:r>
    </w:p>
    <w:p w:rsidR="00645136" w:rsidRPr="00050909" w:rsidRDefault="00645136" w:rsidP="00645136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0C6FB2" w:rsidRPr="005849ED" w:rsidRDefault="00632495" w:rsidP="00632495">
      <w:pPr>
        <w:spacing w:after="120" w:line="240" w:lineRule="auto"/>
        <w:ind w:left="4956" w:firstLine="708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lastRenderedPageBreak/>
        <w:t>do reprezentacji Wykonawcy</w:t>
      </w:r>
    </w:p>
    <w:p w:rsidR="00632495" w:rsidRDefault="0063249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32495" w:rsidRDefault="0063249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15FA5" w:rsidRDefault="00815FA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15FA5" w:rsidRDefault="00815FA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8145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814517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A16EC8" w:rsidRDefault="005849ED" w:rsidP="00A16EC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632495" w:rsidRPr="00613919">
        <w:rPr>
          <w:rFonts w:ascii="Arial" w:hAnsi="Arial" w:cs="Arial"/>
          <w:b/>
        </w:rPr>
        <w:t>Dostawa wyposażenia do Centrum Aktywności Społecznej przy ul. Plac Kościelny 2 w Szprotawie</w:t>
      </w:r>
      <w:r w:rsidR="00632495">
        <w:t xml:space="preserve"> </w:t>
      </w:r>
      <w:r w:rsidR="00632495" w:rsidRPr="00226827">
        <w:rPr>
          <w:rFonts w:ascii="Arial" w:hAnsi="Arial" w:cs="Arial"/>
          <w:b/>
        </w:rPr>
        <w:t xml:space="preserve"> </w:t>
      </w:r>
      <w:r w:rsidR="00933775">
        <w:rPr>
          <w:rFonts w:ascii="Arial" w:hAnsi="Arial" w:cs="Arial"/>
          <w:b/>
        </w:rPr>
        <w:t>”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24305B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24305B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A170BD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12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EE3F6A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zdolności technicznej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zawodowej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5849ED" w:rsidRPr="005849ED" w:rsidRDefault="005849ED" w:rsidP="0024305B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A170BD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13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51682" w:rsidRDefault="0005168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923CE" w:rsidRDefault="00F923CE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56D9" w:rsidRDefault="00FD56D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71B20" w:rsidRDefault="00671B20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15763" w:rsidRDefault="00915763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Pr="002B6FDB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FD5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FD56D9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632495" w:rsidRPr="00613919">
        <w:rPr>
          <w:rFonts w:ascii="Arial" w:hAnsi="Arial" w:cs="Arial"/>
          <w:b/>
        </w:rPr>
        <w:t>Dostawa wyposażenia do Centrum Aktywności Społecznej przy ul. Plac Kościelny 2 w Szprotawie</w:t>
      </w:r>
      <w:r w:rsidR="00632495">
        <w:t xml:space="preserve"> </w:t>
      </w:r>
      <w:r w:rsidR="00632495" w:rsidRPr="00226827">
        <w:rPr>
          <w:rFonts w:ascii="Arial" w:hAnsi="Arial" w:cs="Arial"/>
          <w:b/>
        </w:rPr>
        <w:t xml:space="preserve"> </w:t>
      </w:r>
      <w:r w:rsidR="00933775">
        <w:rPr>
          <w:rFonts w:ascii="Arial" w:hAnsi="Arial" w:cs="Arial"/>
          <w:b/>
        </w:rPr>
        <w:t>”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B6FDB" w:rsidRPr="00933775" w:rsidRDefault="002B6FDB" w:rsidP="00933775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0B2189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0B2189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0B2189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0B2189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2B6FD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lastRenderedPageBreak/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915DD8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sectPr w:rsidR="003A5EC4" w:rsidRPr="00915DD8" w:rsidSect="004214F5">
      <w:headerReference w:type="default" r:id="rId12"/>
      <w:footerReference w:type="even" r:id="rId13"/>
      <w:footerReference w:type="default" r:id="rId14"/>
      <w:headerReference w:type="first" r:id="rId15"/>
      <w:pgSz w:w="11907" w:h="16839" w:code="9"/>
      <w:pgMar w:top="284" w:right="1418" w:bottom="426" w:left="1418" w:header="47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189" w:rsidRDefault="000B2189" w:rsidP="005849ED">
      <w:pPr>
        <w:spacing w:after="0" w:line="240" w:lineRule="auto"/>
      </w:pPr>
      <w:r>
        <w:separator/>
      </w:r>
    </w:p>
  </w:endnote>
  <w:endnote w:type="continuationSeparator" w:id="0">
    <w:p w:rsidR="000B2189" w:rsidRDefault="000B2189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136" w:rsidRDefault="006451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33CB">
      <w:rPr>
        <w:rStyle w:val="Numerstrony"/>
        <w:noProof/>
      </w:rPr>
      <w:t>20</w:t>
    </w:r>
    <w:r>
      <w:rPr>
        <w:rStyle w:val="Numerstrony"/>
      </w:rPr>
      <w:fldChar w:fldCharType="end"/>
    </w:r>
  </w:p>
  <w:p w:rsidR="00645136" w:rsidRDefault="0064513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136" w:rsidRDefault="006451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33CB">
      <w:rPr>
        <w:rStyle w:val="Numerstrony"/>
        <w:noProof/>
      </w:rPr>
      <w:t>19</w:t>
    </w:r>
    <w:r>
      <w:rPr>
        <w:rStyle w:val="Numerstrony"/>
      </w:rPr>
      <w:fldChar w:fldCharType="end"/>
    </w:r>
  </w:p>
  <w:p w:rsidR="00645136" w:rsidRDefault="006451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189" w:rsidRDefault="000B2189" w:rsidP="005849ED">
      <w:pPr>
        <w:spacing w:after="0" w:line="240" w:lineRule="auto"/>
      </w:pPr>
      <w:r>
        <w:separator/>
      </w:r>
    </w:p>
  </w:footnote>
  <w:footnote w:type="continuationSeparator" w:id="0">
    <w:p w:rsidR="000B2189" w:rsidRDefault="000B2189" w:rsidP="005849ED">
      <w:pPr>
        <w:spacing w:after="0" w:line="240" w:lineRule="auto"/>
      </w:pPr>
      <w:r>
        <w:continuationSeparator/>
      </w:r>
    </w:p>
  </w:footnote>
  <w:footnote w:id="1">
    <w:p w:rsidR="003673E2" w:rsidRPr="00337A15" w:rsidRDefault="003673E2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914" w:type="dxa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14"/>
    </w:tblGrid>
    <w:tr w:rsidR="004A0C15" w:rsidTr="004A0C15"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4A0C15" w:rsidRPr="00AA0B68" w:rsidRDefault="004A0C15" w:rsidP="004A0C15">
          <w:pPr>
            <w:spacing w:line="360" w:lineRule="auto"/>
            <w:rPr>
              <w:b/>
              <w:sz w:val="24"/>
              <w:u w:val="single"/>
            </w:rPr>
          </w:pPr>
        </w:p>
      </w:tc>
    </w:tr>
  </w:tbl>
  <w:p w:rsidR="00645136" w:rsidRDefault="00645136" w:rsidP="007506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645136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645136" w:rsidRDefault="00645136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645136" w:rsidRPr="00AA0B68" w:rsidRDefault="00645136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645136" w:rsidRDefault="006451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9A35983"/>
    <w:multiLevelType w:val="hybridMultilevel"/>
    <w:tmpl w:val="8222F9F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47058A"/>
    <w:multiLevelType w:val="hybridMultilevel"/>
    <w:tmpl w:val="BC348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A5171C5"/>
    <w:multiLevelType w:val="hybridMultilevel"/>
    <w:tmpl w:val="B6A673B4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CD27DAB"/>
    <w:multiLevelType w:val="hybridMultilevel"/>
    <w:tmpl w:val="D1006C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2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1D241C98"/>
    <w:multiLevelType w:val="hybridMultilevel"/>
    <w:tmpl w:val="4AB099C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3791354"/>
    <w:multiLevelType w:val="hybridMultilevel"/>
    <w:tmpl w:val="461AD528"/>
    <w:lvl w:ilvl="0" w:tplc="A95EFD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491633"/>
    <w:multiLevelType w:val="multilevel"/>
    <w:tmpl w:val="9AF8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1F712C6"/>
    <w:multiLevelType w:val="hybridMultilevel"/>
    <w:tmpl w:val="D4BA768A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1F54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4D72424B"/>
    <w:multiLevelType w:val="hybridMultilevel"/>
    <w:tmpl w:val="5EF43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BD17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6">
    <w:nsid w:val="5638634E"/>
    <w:multiLevelType w:val="hybridMultilevel"/>
    <w:tmpl w:val="C516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C67EBC"/>
    <w:multiLevelType w:val="hybridMultilevel"/>
    <w:tmpl w:val="2A881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3E5803"/>
    <w:multiLevelType w:val="hybridMultilevel"/>
    <w:tmpl w:val="65D8686C"/>
    <w:lvl w:ilvl="0" w:tplc="A95EFD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1747B6"/>
    <w:multiLevelType w:val="hybridMultilevel"/>
    <w:tmpl w:val="F3B89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068FE"/>
    <w:multiLevelType w:val="hybridMultilevel"/>
    <w:tmpl w:val="20E2F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211F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DE1186A"/>
    <w:multiLevelType w:val="hybridMultilevel"/>
    <w:tmpl w:val="AF7E04C6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pStyle w:val="numerowanie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1115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2475AC3"/>
    <w:multiLevelType w:val="multilevel"/>
    <w:tmpl w:val="5E42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44"/>
  </w:num>
  <w:num w:numId="5">
    <w:abstractNumId w:val="46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41"/>
  </w:num>
  <w:num w:numId="11">
    <w:abstractNumId w:val="34"/>
  </w:num>
  <w:num w:numId="12">
    <w:abstractNumId w:val="32"/>
  </w:num>
  <w:num w:numId="13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31"/>
  </w:num>
  <w:num w:numId="16">
    <w:abstractNumId w:val="39"/>
  </w:num>
  <w:num w:numId="17">
    <w:abstractNumId w:val="37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17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8"/>
  </w:num>
  <w:num w:numId="26">
    <w:abstractNumId w:val="0"/>
  </w:num>
  <w:num w:numId="27">
    <w:abstractNumId w:val="26"/>
  </w:num>
  <w:num w:numId="28">
    <w:abstractNumId w:val="38"/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3"/>
  </w:num>
  <w:num w:numId="32">
    <w:abstractNumId w:val="30"/>
  </w:num>
  <w:num w:numId="33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1477"/>
    <w:rsid w:val="00001E10"/>
    <w:rsid w:val="000021AC"/>
    <w:rsid w:val="00002DAD"/>
    <w:rsid w:val="00005463"/>
    <w:rsid w:val="0000699A"/>
    <w:rsid w:val="00012471"/>
    <w:rsid w:val="00014DF7"/>
    <w:rsid w:val="00015F29"/>
    <w:rsid w:val="000168A8"/>
    <w:rsid w:val="00026B74"/>
    <w:rsid w:val="00033930"/>
    <w:rsid w:val="00037644"/>
    <w:rsid w:val="0003796E"/>
    <w:rsid w:val="00040205"/>
    <w:rsid w:val="00040729"/>
    <w:rsid w:val="00042127"/>
    <w:rsid w:val="00044004"/>
    <w:rsid w:val="0004487C"/>
    <w:rsid w:val="0004584D"/>
    <w:rsid w:val="00051682"/>
    <w:rsid w:val="00052C0D"/>
    <w:rsid w:val="00054505"/>
    <w:rsid w:val="000577EE"/>
    <w:rsid w:val="00063ECB"/>
    <w:rsid w:val="00064C37"/>
    <w:rsid w:val="00070DCD"/>
    <w:rsid w:val="00070E4D"/>
    <w:rsid w:val="00071DC8"/>
    <w:rsid w:val="00075A04"/>
    <w:rsid w:val="00077AAD"/>
    <w:rsid w:val="00090DE2"/>
    <w:rsid w:val="00097421"/>
    <w:rsid w:val="00097BD9"/>
    <w:rsid w:val="00097D1D"/>
    <w:rsid w:val="000A0F3B"/>
    <w:rsid w:val="000A3D8D"/>
    <w:rsid w:val="000A77F0"/>
    <w:rsid w:val="000B0975"/>
    <w:rsid w:val="000B1CC9"/>
    <w:rsid w:val="000B2189"/>
    <w:rsid w:val="000B463D"/>
    <w:rsid w:val="000B7472"/>
    <w:rsid w:val="000C3E2A"/>
    <w:rsid w:val="000C607E"/>
    <w:rsid w:val="000C6459"/>
    <w:rsid w:val="000C6FB2"/>
    <w:rsid w:val="000D05AE"/>
    <w:rsid w:val="000D066A"/>
    <w:rsid w:val="000D2E28"/>
    <w:rsid w:val="000D724B"/>
    <w:rsid w:val="000D76B0"/>
    <w:rsid w:val="000E1E02"/>
    <w:rsid w:val="000E3402"/>
    <w:rsid w:val="000F48BB"/>
    <w:rsid w:val="000F4B91"/>
    <w:rsid w:val="000F706C"/>
    <w:rsid w:val="00102FAF"/>
    <w:rsid w:val="00104323"/>
    <w:rsid w:val="00111628"/>
    <w:rsid w:val="00111949"/>
    <w:rsid w:val="001144F5"/>
    <w:rsid w:val="001346FC"/>
    <w:rsid w:val="001354C0"/>
    <w:rsid w:val="001414C0"/>
    <w:rsid w:val="00142425"/>
    <w:rsid w:val="00143658"/>
    <w:rsid w:val="0014463A"/>
    <w:rsid w:val="00144B49"/>
    <w:rsid w:val="00146FD7"/>
    <w:rsid w:val="0014732D"/>
    <w:rsid w:val="00153601"/>
    <w:rsid w:val="0015395B"/>
    <w:rsid w:val="001553E7"/>
    <w:rsid w:val="00160673"/>
    <w:rsid w:val="00162DCE"/>
    <w:rsid w:val="001631B8"/>
    <w:rsid w:val="0016327B"/>
    <w:rsid w:val="00166A44"/>
    <w:rsid w:val="001670AE"/>
    <w:rsid w:val="00167C91"/>
    <w:rsid w:val="00174094"/>
    <w:rsid w:val="001756BD"/>
    <w:rsid w:val="00182CD0"/>
    <w:rsid w:val="00184226"/>
    <w:rsid w:val="0018661E"/>
    <w:rsid w:val="00190829"/>
    <w:rsid w:val="00191B78"/>
    <w:rsid w:val="00193032"/>
    <w:rsid w:val="00193CE1"/>
    <w:rsid w:val="00195CA7"/>
    <w:rsid w:val="001A07C2"/>
    <w:rsid w:val="001A097A"/>
    <w:rsid w:val="001A3D87"/>
    <w:rsid w:val="001A5D42"/>
    <w:rsid w:val="001A5FD1"/>
    <w:rsid w:val="001A7F96"/>
    <w:rsid w:val="001B0974"/>
    <w:rsid w:val="001B16DB"/>
    <w:rsid w:val="001B1BF0"/>
    <w:rsid w:val="001B359E"/>
    <w:rsid w:val="001B3E0D"/>
    <w:rsid w:val="001B42CD"/>
    <w:rsid w:val="001B6E6A"/>
    <w:rsid w:val="001C05C1"/>
    <w:rsid w:val="001C0BB7"/>
    <w:rsid w:val="001C1702"/>
    <w:rsid w:val="001C2E55"/>
    <w:rsid w:val="001C5533"/>
    <w:rsid w:val="001D0A2E"/>
    <w:rsid w:val="001D3BE2"/>
    <w:rsid w:val="001D53E4"/>
    <w:rsid w:val="001D735E"/>
    <w:rsid w:val="001E0DA9"/>
    <w:rsid w:val="001E6C20"/>
    <w:rsid w:val="001E6E50"/>
    <w:rsid w:val="001E7716"/>
    <w:rsid w:val="001F00A4"/>
    <w:rsid w:val="001F0D53"/>
    <w:rsid w:val="001F3CBD"/>
    <w:rsid w:val="001F6E24"/>
    <w:rsid w:val="00203671"/>
    <w:rsid w:val="0020390F"/>
    <w:rsid w:val="002056A4"/>
    <w:rsid w:val="002103BE"/>
    <w:rsid w:val="00210BCA"/>
    <w:rsid w:val="00214A82"/>
    <w:rsid w:val="00215D5E"/>
    <w:rsid w:val="00224E57"/>
    <w:rsid w:val="00226827"/>
    <w:rsid w:val="0023216E"/>
    <w:rsid w:val="00232BD4"/>
    <w:rsid w:val="00234474"/>
    <w:rsid w:val="00234F15"/>
    <w:rsid w:val="00237249"/>
    <w:rsid w:val="002406B2"/>
    <w:rsid w:val="0024188C"/>
    <w:rsid w:val="00242988"/>
    <w:rsid w:val="0024305B"/>
    <w:rsid w:val="00243925"/>
    <w:rsid w:val="0024427A"/>
    <w:rsid w:val="0024768A"/>
    <w:rsid w:val="0026095C"/>
    <w:rsid w:val="00266880"/>
    <w:rsid w:val="00270EF4"/>
    <w:rsid w:val="0027159C"/>
    <w:rsid w:val="00273C48"/>
    <w:rsid w:val="00280C8E"/>
    <w:rsid w:val="00281044"/>
    <w:rsid w:val="00282A7E"/>
    <w:rsid w:val="00282B0F"/>
    <w:rsid w:val="00284602"/>
    <w:rsid w:val="00292426"/>
    <w:rsid w:val="00292BEB"/>
    <w:rsid w:val="00295769"/>
    <w:rsid w:val="002977F4"/>
    <w:rsid w:val="002A072D"/>
    <w:rsid w:val="002A4821"/>
    <w:rsid w:val="002A54BE"/>
    <w:rsid w:val="002A62AA"/>
    <w:rsid w:val="002B1A4C"/>
    <w:rsid w:val="002B1D80"/>
    <w:rsid w:val="002B2C46"/>
    <w:rsid w:val="002B4270"/>
    <w:rsid w:val="002B643E"/>
    <w:rsid w:val="002B6506"/>
    <w:rsid w:val="002B6FDB"/>
    <w:rsid w:val="002C1289"/>
    <w:rsid w:val="002C2D16"/>
    <w:rsid w:val="002C6BBC"/>
    <w:rsid w:val="002D15DA"/>
    <w:rsid w:val="002D27FD"/>
    <w:rsid w:val="002D2A6B"/>
    <w:rsid w:val="002D56B2"/>
    <w:rsid w:val="002E0DED"/>
    <w:rsid w:val="002E1059"/>
    <w:rsid w:val="002E3AD4"/>
    <w:rsid w:val="002E5DBB"/>
    <w:rsid w:val="00301735"/>
    <w:rsid w:val="00301EC8"/>
    <w:rsid w:val="00310C9F"/>
    <w:rsid w:val="0031213F"/>
    <w:rsid w:val="00312893"/>
    <w:rsid w:val="00316E8E"/>
    <w:rsid w:val="0032449B"/>
    <w:rsid w:val="00326E30"/>
    <w:rsid w:val="0033024D"/>
    <w:rsid w:val="00331E4E"/>
    <w:rsid w:val="0033606A"/>
    <w:rsid w:val="003429A3"/>
    <w:rsid w:val="003536EE"/>
    <w:rsid w:val="00356D48"/>
    <w:rsid w:val="003673E2"/>
    <w:rsid w:val="003710D2"/>
    <w:rsid w:val="003817EB"/>
    <w:rsid w:val="00387AB3"/>
    <w:rsid w:val="003967FE"/>
    <w:rsid w:val="00396C69"/>
    <w:rsid w:val="003A3ABE"/>
    <w:rsid w:val="003A5EC4"/>
    <w:rsid w:val="003B1D93"/>
    <w:rsid w:val="003B579C"/>
    <w:rsid w:val="003B5B23"/>
    <w:rsid w:val="003B5FBA"/>
    <w:rsid w:val="003C04C2"/>
    <w:rsid w:val="003C3A30"/>
    <w:rsid w:val="003C7DB5"/>
    <w:rsid w:val="003E365E"/>
    <w:rsid w:val="003E4529"/>
    <w:rsid w:val="003F30A9"/>
    <w:rsid w:val="003F5564"/>
    <w:rsid w:val="003F5648"/>
    <w:rsid w:val="00400C14"/>
    <w:rsid w:val="004031BC"/>
    <w:rsid w:val="00405860"/>
    <w:rsid w:val="00406092"/>
    <w:rsid w:val="004112A5"/>
    <w:rsid w:val="00414216"/>
    <w:rsid w:val="00415A4D"/>
    <w:rsid w:val="00420458"/>
    <w:rsid w:val="004214F5"/>
    <w:rsid w:val="004220D6"/>
    <w:rsid w:val="004239DE"/>
    <w:rsid w:val="00431983"/>
    <w:rsid w:val="00431FC7"/>
    <w:rsid w:val="00434B11"/>
    <w:rsid w:val="004355F9"/>
    <w:rsid w:val="00435A0F"/>
    <w:rsid w:val="0043698D"/>
    <w:rsid w:val="00436CA2"/>
    <w:rsid w:val="0043703F"/>
    <w:rsid w:val="0043765D"/>
    <w:rsid w:val="0044049C"/>
    <w:rsid w:val="004417D9"/>
    <w:rsid w:val="00441EA7"/>
    <w:rsid w:val="00443FF4"/>
    <w:rsid w:val="0044450D"/>
    <w:rsid w:val="00445E8C"/>
    <w:rsid w:val="0044679E"/>
    <w:rsid w:val="00451B8F"/>
    <w:rsid w:val="00453AA0"/>
    <w:rsid w:val="0045419F"/>
    <w:rsid w:val="00455D32"/>
    <w:rsid w:val="00460A41"/>
    <w:rsid w:val="004616D1"/>
    <w:rsid w:val="00462E72"/>
    <w:rsid w:val="00465109"/>
    <w:rsid w:val="004660DC"/>
    <w:rsid w:val="004665AD"/>
    <w:rsid w:val="00470664"/>
    <w:rsid w:val="004706CB"/>
    <w:rsid w:val="00470781"/>
    <w:rsid w:val="0047200F"/>
    <w:rsid w:val="004737CD"/>
    <w:rsid w:val="004742D9"/>
    <w:rsid w:val="004842E9"/>
    <w:rsid w:val="00484E13"/>
    <w:rsid w:val="00485BD3"/>
    <w:rsid w:val="00487EC8"/>
    <w:rsid w:val="0049169C"/>
    <w:rsid w:val="00493053"/>
    <w:rsid w:val="0049463D"/>
    <w:rsid w:val="00497EB9"/>
    <w:rsid w:val="004A0C15"/>
    <w:rsid w:val="004A0FF1"/>
    <w:rsid w:val="004A226F"/>
    <w:rsid w:val="004A2494"/>
    <w:rsid w:val="004A363D"/>
    <w:rsid w:val="004A48A6"/>
    <w:rsid w:val="004A4DD4"/>
    <w:rsid w:val="004A727F"/>
    <w:rsid w:val="004A7A0A"/>
    <w:rsid w:val="004B0A47"/>
    <w:rsid w:val="004B1C4A"/>
    <w:rsid w:val="004B22C8"/>
    <w:rsid w:val="004B458B"/>
    <w:rsid w:val="004B58A8"/>
    <w:rsid w:val="004C029C"/>
    <w:rsid w:val="004C0CB9"/>
    <w:rsid w:val="004C7E54"/>
    <w:rsid w:val="004C7FCB"/>
    <w:rsid w:val="004D16C5"/>
    <w:rsid w:val="004D1996"/>
    <w:rsid w:val="004D43C4"/>
    <w:rsid w:val="004E024F"/>
    <w:rsid w:val="004E06E9"/>
    <w:rsid w:val="004E6009"/>
    <w:rsid w:val="004E616E"/>
    <w:rsid w:val="004E7A28"/>
    <w:rsid w:val="004F2C96"/>
    <w:rsid w:val="004F301B"/>
    <w:rsid w:val="005011FB"/>
    <w:rsid w:val="0050166C"/>
    <w:rsid w:val="00502430"/>
    <w:rsid w:val="005061F9"/>
    <w:rsid w:val="00506871"/>
    <w:rsid w:val="005121AF"/>
    <w:rsid w:val="00534CB0"/>
    <w:rsid w:val="00536144"/>
    <w:rsid w:val="0053673E"/>
    <w:rsid w:val="00547148"/>
    <w:rsid w:val="00547C83"/>
    <w:rsid w:val="005533CB"/>
    <w:rsid w:val="005548C8"/>
    <w:rsid w:val="005629ED"/>
    <w:rsid w:val="00563DC5"/>
    <w:rsid w:val="005667A6"/>
    <w:rsid w:val="005673CD"/>
    <w:rsid w:val="00573E4E"/>
    <w:rsid w:val="005769F6"/>
    <w:rsid w:val="005822B7"/>
    <w:rsid w:val="005849ED"/>
    <w:rsid w:val="005851C3"/>
    <w:rsid w:val="00590760"/>
    <w:rsid w:val="00590898"/>
    <w:rsid w:val="00594C24"/>
    <w:rsid w:val="0059561E"/>
    <w:rsid w:val="005A07EA"/>
    <w:rsid w:val="005A2AF0"/>
    <w:rsid w:val="005B0085"/>
    <w:rsid w:val="005B0EF0"/>
    <w:rsid w:val="005B1040"/>
    <w:rsid w:val="005B1993"/>
    <w:rsid w:val="005B1B22"/>
    <w:rsid w:val="005B6585"/>
    <w:rsid w:val="005B78DB"/>
    <w:rsid w:val="005C08AC"/>
    <w:rsid w:val="005C3362"/>
    <w:rsid w:val="005C48E1"/>
    <w:rsid w:val="005C6857"/>
    <w:rsid w:val="005C6DBE"/>
    <w:rsid w:val="005C6EFE"/>
    <w:rsid w:val="005D2B33"/>
    <w:rsid w:val="005D37AD"/>
    <w:rsid w:val="005D5137"/>
    <w:rsid w:val="005E0807"/>
    <w:rsid w:val="005E1AFF"/>
    <w:rsid w:val="005E1DA3"/>
    <w:rsid w:val="005E4C86"/>
    <w:rsid w:val="005E5180"/>
    <w:rsid w:val="005F2362"/>
    <w:rsid w:val="005F4C3B"/>
    <w:rsid w:val="005F7301"/>
    <w:rsid w:val="00602FEF"/>
    <w:rsid w:val="0060494F"/>
    <w:rsid w:val="006109B0"/>
    <w:rsid w:val="006116BF"/>
    <w:rsid w:val="00613919"/>
    <w:rsid w:val="0062349C"/>
    <w:rsid w:val="00632286"/>
    <w:rsid w:val="00632495"/>
    <w:rsid w:val="00632C6F"/>
    <w:rsid w:val="00632D0C"/>
    <w:rsid w:val="00632ED1"/>
    <w:rsid w:val="00634D29"/>
    <w:rsid w:val="006355FA"/>
    <w:rsid w:val="006441D5"/>
    <w:rsid w:val="006444D3"/>
    <w:rsid w:val="00645136"/>
    <w:rsid w:val="006477A5"/>
    <w:rsid w:val="006513F4"/>
    <w:rsid w:val="006519DF"/>
    <w:rsid w:val="00652711"/>
    <w:rsid w:val="00655140"/>
    <w:rsid w:val="00656472"/>
    <w:rsid w:val="00657D04"/>
    <w:rsid w:val="00657F19"/>
    <w:rsid w:val="0066072F"/>
    <w:rsid w:val="006612CB"/>
    <w:rsid w:val="00661A69"/>
    <w:rsid w:val="006623F1"/>
    <w:rsid w:val="006630F2"/>
    <w:rsid w:val="006652BA"/>
    <w:rsid w:val="0066595E"/>
    <w:rsid w:val="00665AB0"/>
    <w:rsid w:val="006701C4"/>
    <w:rsid w:val="006706BB"/>
    <w:rsid w:val="00671B20"/>
    <w:rsid w:val="00672194"/>
    <w:rsid w:val="00672223"/>
    <w:rsid w:val="00680E63"/>
    <w:rsid w:val="00690166"/>
    <w:rsid w:val="00692F42"/>
    <w:rsid w:val="006A07E8"/>
    <w:rsid w:val="006A25DF"/>
    <w:rsid w:val="006A5E36"/>
    <w:rsid w:val="006A75C7"/>
    <w:rsid w:val="006B172D"/>
    <w:rsid w:val="006B72B6"/>
    <w:rsid w:val="006C263A"/>
    <w:rsid w:val="006C344A"/>
    <w:rsid w:val="006C4938"/>
    <w:rsid w:val="006C56AC"/>
    <w:rsid w:val="006C6F86"/>
    <w:rsid w:val="006C7576"/>
    <w:rsid w:val="006D3D1F"/>
    <w:rsid w:val="006E11AC"/>
    <w:rsid w:val="006E44A1"/>
    <w:rsid w:val="006E5848"/>
    <w:rsid w:val="00700A2B"/>
    <w:rsid w:val="00704155"/>
    <w:rsid w:val="00706A29"/>
    <w:rsid w:val="00710EC0"/>
    <w:rsid w:val="0071100A"/>
    <w:rsid w:val="007116ED"/>
    <w:rsid w:val="00711AD6"/>
    <w:rsid w:val="007202A1"/>
    <w:rsid w:val="00720380"/>
    <w:rsid w:val="00721E0A"/>
    <w:rsid w:val="0072525A"/>
    <w:rsid w:val="00725808"/>
    <w:rsid w:val="0072586F"/>
    <w:rsid w:val="00730BF8"/>
    <w:rsid w:val="007317EC"/>
    <w:rsid w:val="007342F5"/>
    <w:rsid w:val="00736774"/>
    <w:rsid w:val="00740AD4"/>
    <w:rsid w:val="00742E01"/>
    <w:rsid w:val="00746D34"/>
    <w:rsid w:val="00747A2E"/>
    <w:rsid w:val="007502A9"/>
    <w:rsid w:val="007529FC"/>
    <w:rsid w:val="00753F62"/>
    <w:rsid w:val="0075563D"/>
    <w:rsid w:val="00762302"/>
    <w:rsid w:val="00762CCF"/>
    <w:rsid w:val="007641A7"/>
    <w:rsid w:val="0076552E"/>
    <w:rsid w:val="00765AB8"/>
    <w:rsid w:val="0076644D"/>
    <w:rsid w:val="00770574"/>
    <w:rsid w:val="00771048"/>
    <w:rsid w:val="00774320"/>
    <w:rsid w:val="00775A6E"/>
    <w:rsid w:val="00775B6E"/>
    <w:rsid w:val="00777BA1"/>
    <w:rsid w:val="0078411C"/>
    <w:rsid w:val="00784289"/>
    <w:rsid w:val="00784850"/>
    <w:rsid w:val="00785A0D"/>
    <w:rsid w:val="00790FCE"/>
    <w:rsid w:val="00793C77"/>
    <w:rsid w:val="007947B5"/>
    <w:rsid w:val="00795F48"/>
    <w:rsid w:val="00796964"/>
    <w:rsid w:val="007A04CE"/>
    <w:rsid w:val="007A0793"/>
    <w:rsid w:val="007A302A"/>
    <w:rsid w:val="007A32CB"/>
    <w:rsid w:val="007A515B"/>
    <w:rsid w:val="007A7CE7"/>
    <w:rsid w:val="007C5EE4"/>
    <w:rsid w:val="007D211B"/>
    <w:rsid w:val="007D2807"/>
    <w:rsid w:val="007D2A7E"/>
    <w:rsid w:val="007D4047"/>
    <w:rsid w:val="007D7612"/>
    <w:rsid w:val="007D78C4"/>
    <w:rsid w:val="007E2ED9"/>
    <w:rsid w:val="007E353A"/>
    <w:rsid w:val="007E4190"/>
    <w:rsid w:val="007E4F79"/>
    <w:rsid w:val="007E4FBA"/>
    <w:rsid w:val="007E5675"/>
    <w:rsid w:val="007F05ED"/>
    <w:rsid w:val="007F2319"/>
    <w:rsid w:val="00800765"/>
    <w:rsid w:val="00802365"/>
    <w:rsid w:val="00811EC4"/>
    <w:rsid w:val="00814517"/>
    <w:rsid w:val="00815EB6"/>
    <w:rsid w:val="00815FA5"/>
    <w:rsid w:val="00820CA4"/>
    <w:rsid w:val="00821CB3"/>
    <w:rsid w:val="00823AAC"/>
    <w:rsid w:val="00824E31"/>
    <w:rsid w:val="008279AD"/>
    <w:rsid w:val="00834016"/>
    <w:rsid w:val="00837D3E"/>
    <w:rsid w:val="00840F9A"/>
    <w:rsid w:val="00841682"/>
    <w:rsid w:val="008526D9"/>
    <w:rsid w:val="00852CF1"/>
    <w:rsid w:val="00853FDC"/>
    <w:rsid w:val="008548DE"/>
    <w:rsid w:val="008613CF"/>
    <w:rsid w:val="008641BB"/>
    <w:rsid w:val="0087088B"/>
    <w:rsid w:val="00872018"/>
    <w:rsid w:val="00876032"/>
    <w:rsid w:val="008760D9"/>
    <w:rsid w:val="00881D4E"/>
    <w:rsid w:val="008825AF"/>
    <w:rsid w:val="00883885"/>
    <w:rsid w:val="00884C0D"/>
    <w:rsid w:val="00885035"/>
    <w:rsid w:val="00885DC4"/>
    <w:rsid w:val="00892241"/>
    <w:rsid w:val="00892811"/>
    <w:rsid w:val="00894865"/>
    <w:rsid w:val="008A4AD6"/>
    <w:rsid w:val="008A708A"/>
    <w:rsid w:val="008B37BD"/>
    <w:rsid w:val="008B409A"/>
    <w:rsid w:val="008C0131"/>
    <w:rsid w:val="008C2744"/>
    <w:rsid w:val="008C354C"/>
    <w:rsid w:val="008C6520"/>
    <w:rsid w:val="008D2981"/>
    <w:rsid w:val="008D4D3E"/>
    <w:rsid w:val="008E13EC"/>
    <w:rsid w:val="008E292F"/>
    <w:rsid w:val="008E3BA5"/>
    <w:rsid w:val="008E567B"/>
    <w:rsid w:val="008E578D"/>
    <w:rsid w:val="008E66CE"/>
    <w:rsid w:val="008F0B87"/>
    <w:rsid w:val="008F4988"/>
    <w:rsid w:val="008F4ED7"/>
    <w:rsid w:val="008F53B1"/>
    <w:rsid w:val="008F7313"/>
    <w:rsid w:val="008F7BE9"/>
    <w:rsid w:val="009004D8"/>
    <w:rsid w:val="00905576"/>
    <w:rsid w:val="00906CB2"/>
    <w:rsid w:val="009110BC"/>
    <w:rsid w:val="00912F87"/>
    <w:rsid w:val="009139A1"/>
    <w:rsid w:val="00914E47"/>
    <w:rsid w:val="00915763"/>
    <w:rsid w:val="00915DD8"/>
    <w:rsid w:val="00916F8A"/>
    <w:rsid w:val="00920DB3"/>
    <w:rsid w:val="00922424"/>
    <w:rsid w:val="00923E2A"/>
    <w:rsid w:val="00927414"/>
    <w:rsid w:val="00933775"/>
    <w:rsid w:val="00935833"/>
    <w:rsid w:val="0094068E"/>
    <w:rsid w:val="00943855"/>
    <w:rsid w:val="00946400"/>
    <w:rsid w:val="009510C1"/>
    <w:rsid w:val="00952000"/>
    <w:rsid w:val="00952A0C"/>
    <w:rsid w:val="00953483"/>
    <w:rsid w:val="00953A31"/>
    <w:rsid w:val="00954EF0"/>
    <w:rsid w:val="009569F6"/>
    <w:rsid w:val="00956D12"/>
    <w:rsid w:val="009579B3"/>
    <w:rsid w:val="00963B61"/>
    <w:rsid w:val="009648E2"/>
    <w:rsid w:val="00965D9F"/>
    <w:rsid w:val="00970DF2"/>
    <w:rsid w:val="009715A3"/>
    <w:rsid w:val="00971B82"/>
    <w:rsid w:val="009740A2"/>
    <w:rsid w:val="009774E1"/>
    <w:rsid w:val="009848CA"/>
    <w:rsid w:val="00986928"/>
    <w:rsid w:val="009879BA"/>
    <w:rsid w:val="009966DA"/>
    <w:rsid w:val="00996735"/>
    <w:rsid w:val="009A3871"/>
    <w:rsid w:val="009A5E44"/>
    <w:rsid w:val="009B0B71"/>
    <w:rsid w:val="009B0D30"/>
    <w:rsid w:val="009D2A2B"/>
    <w:rsid w:val="009D3FE3"/>
    <w:rsid w:val="009D5A45"/>
    <w:rsid w:val="009E70D3"/>
    <w:rsid w:val="009F246A"/>
    <w:rsid w:val="00A006A9"/>
    <w:rsid w:val="00A00989"/>
    <w:rsid w:val="00A02A8C"/>
    <w:rsid w:val="00A02F76"/>
    <w:rsid w:val="00A06582"/>
    <w:rsid w:val="00A06EB3"/>
    <w:rsid w:val="00A1656A"/>
    <w:rsid w:val="00A16EC8"/>
    <w:rsid w:val="00A170BD"/>
    <w:rsid w:val="00A22368"/>
    <w:rsid w:val="00A25BA4"/>
    <w:rsid w:val="00A27A5F"/>
    <w:rsid w:val="00A27F4F"/>
    <w:rsid w:val="00A30B07"/>
    <w:rsid w:val="00A3148E"/>
    <w:rsid w:val="00A33794"/>
    <w:rsid w:val="00A340D6"/>
    <w:rsid w:val="00A40A50"/>
    <w:rsid w:val="00A422FE"/>
    <w:rsid w:val="00A42AD8"/>
    <w:rsid w:val="00A43FD8"/>
    <w:rsid w:val="00A455EE"/>
    <w:rsid w:val="00A466D1"/>
    <w:rsid w:val="00A46E74"/>
    <w:rsid w:val="00A509A5"/>
    <w:rsid w:val="00A52AED"/>
    <w:rsid w:val="00A549E7"/>
    <w:rsid w:val="00A57592"/>
    <w:rsid w:val="00A642BA"/>
    <w:rsid w:val="00A70167"/>
    <w:rsid w:val="00A75CF6"/>
    <w:rsid w:val="00A76510"/>
    <w:rsid w:val="00A76CCB"/>
    <w:rsid w:val="00A854B9"/>
    <w:rsid w:val="00A93937"/>
    <w:rsid w:val="00A966BE"/>
    <w:rsid w:val="00A97036"/>
    <w:rsid w:val="00AA1933"/>
    <w:rsid w:val="00AA2AEC"/>
    <w:rsid w:val="00AB02BA"/>
    <w:rsid w:val="00AC1555"/>
    <w:rsid w:val="00AC2890"/>
    <w:rsid w:val="00AC4019"/>
    <w:rsid w:val="00AC4F9D"/>
    <w:rsid w:val="00AC5181"/>
    <w:rsid w:val="00AD0555"/>
    <w:rsid w:val="00AD630A"/>
    <w:rsid w:val="00AE293E"/>
    <w:rsid w:val="00AE30C4"/>
    <w:rsid w:val="00AE438E"/>
    <w:rsid w:val="00AE5BD1"/>
    <w:rsid w:val="00AF5821"/>
    <w:rsid w:val="00AF6564"/>
    <w:rsid w:val="00AF7557"/>
    <w:rsid w:val="00B032A9"/>
    <w:rsid w:val="00B05BB1"/>
    <w:rsid w:val="00B0605B"/>
    <w:rsid w:val="00B061F6"/>
    <w:rsid w:val="00B076F5"/>
    <w:rsid w:val="00B10FBE"/>
    <w:rsid w:val="00B12C68"/>
    <w:rsid w:val="00B159B0"/>
    <w:rsid w:val="00B22792"/>
    <w:rsid w:val="00B279E3"/>
    <w:rsid w:val="00B35032"/>
    <w:rsid w:val="00B36C1F"/>
    <w:rsid w:val="00B400F2"/>
    <w:rsid w:val="00B41EA8"/>
    <w:rsid w:val="00B443CF"/>
    <w:rsid w:val="00B44D6A"/>
    <w:rsid w:val="00B47D80"/>
    <w:rsid w:val="00B50EFE"/>
    <w:rsid w:val="00B540AA"/>
    <w:rsid w:val="00B56AA2"/>
    <w:rsid w:val="00B5759B"/>
    <w:rsid w:val="00B57DA5"/>
    <w:rsid w:val="00B63C8C"/>
    <w:rsid w:val="00B66A18"/>
    <w:rsid w:val="00B66A1B"/>
    <w:rsid w:val="00B67517"/>
    <w:rsid w:val="00B67CA7"/>
    <w:rsid w:val="00B70A59"/>
    <w:rsid w:val="00B71ACF"/>
    <w:rsid w:val="00B732A9"/>
    <w:rsid w:val="00B738AE"/>
    <w:rsid w:val="00B744EF"/>
    <w:rsid w:val="00B7460D"/>
    <w:rsid w:val="00B74ACE"/>
    <w:rsid w:val="00B7639C"/>
    <w:rsid w:val="00B7745A"/>
    <w:rsid w:val="00B8256F"/>
    <w:rsid w:val="00B8435C"/>
    <w:rsid w:val="00B96D0C"/>
    <w:rsid w:val="00BA5370"/>
    <w:rsid w:val="00BA6C6A"/>
    <w:rsid w:val="00BB01EE"/>
    <w:rsid w:val="00BB6B5C"/>
    <w:rsid w:val="00BC0989"/>
    <w:rsid w:val="00BC392E"/>
    <w:rsid w:val="00BC6B42"/>
    <w:rsid w:val="00BD3C34"/>
    <w:rsid w:val="00BE3C78"/>
    <w:rsid w:val="00BE4497"/>
    <w:rsid w:val="00BE5943"/>
    <w:rsid w:val="00BE59D2"/>
    <w:rsid w:val="00BE7D85"/>
    <w:rsid w:val="00BF0E20"/>
    <w:rsid w:val="00C01B4C"/>
    <w:rsid w:val="00C057C2"/>
    <w:rsid w:val="00C07078"/>
    <w:rsid w:val="00C12A49"/>
    <w:rsid w:val="00C13397"/>
    <w:rsid w:val="00C13FE8"/>
    <w:rsid w:val="00C16391"/>
    <w:rsid w:val="00C16B97"/>
    <w:rsid w:val="00C2276F"/>
    <w:rsid w:val="00C26C37"/>
    <w:rsid w:val="00C31770"/>
    <w:rsid w:val="00C319CB"/>
    <w:rsid w:val="00C31C6A"/>
    <w:rsid w:val="00C34AAD"/>
    <w:rsid w:val="00C37182"/>
    <w:rsid w:val="00C37242"/>
    <w:rsid w:val="00C37ABA"/>
    <w:rsid w:val="00C40DCD"/>
    <w:rsid w:val="00C44FEE"/>
    <w:rsid w:val="00C46222"/>
    <w:rsid w:val="00C46E2E"/>
    <w:rsid w:val="00C525C0"/>
    <w:rsid w:val="00C538B3"/>
    <w:rsid w:val="00C55041"/>
    <w:rsid w:val="00C561F8"/>
    <w:rsid w:val="00C57194"/>
    <w:rsid w:val="00C725F3"/>
    <w:rsid w:val="00C72638"/>
    <w:rsid w:val="00C7299F"/>
    <w:rsid w:val="00C75BEA"/>
    <w:rsid w:val="00C75FDD"/>
    <w:rsid w:val="00C82356"/>
    <w:rsid w:val="00C90938"/>
    <w:rsid w:val="00C9453F"/>
    <w:rsid w:val="00C9506F"/>
    <w:rsid w:val="00CA02E3"/>
    <w:rsid w:val="00CA1EFA"/>
    <w:rsid w:val="00CA7F09"/>
    <w:rsid w:val="00CA7FE9"/>
    <w:rsid w:val="00CB01E6"/>
    <w:rsid w:val="00CB03A5"/>
    <w:rsid w:val="00CB05EC"/>
    <w:rsid w:val="00CB1B33"/>
    <w:rsid w:val="00CB78DE"/>
    <w:rsid w:val="00CD1F98"/>
    <w:rsid w:val="00CD75A2"/>
    <w:rsid w:val="00CE0157"/>
    <w:rsid w:val="00CE0604"/>
    <w:rsid w:val="00CE1A59"/>
    <w:rsid w:val="00CE499A"/>
    <w:rsid w:val="00CE4B07"/>
    <w:rsid w:val="00CE6082"/>
    <w:rsid w:val="00CE64C6"/>
    <w:rsid w:val="00CE6848"/>
    <w:rsid w:val="00CF15D0"/>
    <w:rsid w:val="00D00C58"/>
    <w:rsid w:val="00D01A3A"/>
    <w:rsid w:val="00D03D42"/>
    <w:rsid w:val="00D1178F"/>
    <w:rsid w:val="00D11FB9"/>
    <w:rsid w:val="00D1210B"/>
    <w:rsid w:val="00D1285F"/>
    <w:rsid w:val="00D24C72"/>
    <w:rsid w:val="00D269AC"/>
    <w:rsid w:val="00D30A8B"/>
    <w:rsid w:val="00D30B79"/>
    <w:rsid w:val="00D32BEC"/>
    <w:rsid w:val="00D33187"/>
    <w:rsid w:val="00D37836"/>
    <w:rsid w:val="00D408B2"/>
    <w:rsid w:val="00D41166"/>
    <w:rsid w:val="00D435D4"/>
    <w:rsid w:val="00D53C32"/>
    <w:rsid w:val="00D54275"/>
    <w:rsid w:val="00D57AF0"/>
    <w:rsid w:val="00D601E9"/>
    <w:rsid w:val="00D66EAE"/>
    <w:rsid w:val="00D733F7"/>
    <w:rsid w:val="00D75109"/>
    <w:rsid w:val="00D767E8"/>
    <w:rsid w:val="00D81CB4"/>
    <w:rsid w:val="00D82CD6"/>
    <w:rsid w:val="00D84606"/>
    <w:rsid w:val="00D8538E"/>
    <w:rsid w:val="00D8707A"/>
    <w:rsid w:val="00D91565"/>
    <w:rsid w:val="00D92897"/>
    <w:rsid w:val="00D950A2"/>
    <w:rsid w:val="00DA0295"/>
    <w:rsid w:val="00DA114E"/>
    <w:rsid w:val="00DA1EBB"/>
    <w:rsid w:val="00DA3598"/>
    <w:rsid w:val="00DA789D"/>
    <w:rsid w:val="00DB615F"/>
    <w:rsid w:val="00DB65EE"/>
    <w:rsid w:val="00DB675E"/>
    <w:rsid w:val="00DC1357"/>
    <w:rsid w:val="00DC1F1F"/>
    <w:rsid w:val="00DC6EE8"/>
    <w:rsid w:val="00DD2791"/>
    <w:rsid w:val="00DE0042"/>
    <w:rsid w:val="00DE1536"/>
    <w:rsid w:val="00DF04A9"/>
    <w:rsid w:val="00DF1967"/>
    <w:rsid w:val="00DF3E49"/>
    <w:rsid w:val="00DF5F8D"/>
    <w:rsid w:val="00DF6BBD"/>
    <w:rsid w:val="00E00564"/>
    <w:rsid w:val="00E008F7"/>
    <w:rsid w:val="00E00CBC"/>
    <w:rsid w:val="00E01877"/>
    <w:rsid w:val="00E03805"/>
    <w:rsid w:val="00E03C02"/>
    <w:rsid w:val="00E14B15"/>
    <w:rsid w:val="00E220EA"/>
    <w:rsid w:val="00E250DD"/>
    <w:rsid w:val="00E2516B"/>
    <w:rsid w:val="00E3118D"/>
    <w:rsid w:val="00E32BE3"/>
    <w:rsid w:val="00E339B2"/>
    <w:rsid w:val="00E33E2E"/>
    <w:rsid w:val="00E40CCC"/>
    <w:rsid w:val="00E4409C"/>
    <w:rsid w:val="00E445C2"/>
    <w:rsid w:val="00E450DF"/>
    <w:rsid w:val="00E4566A"/>
    <w:rsid w:val="00E45762"/>
    <w:rsid w:val="00E544C0"/>
    <w:rsid w:val="00E55A90"/>
    <w:rsid w:val="00E6422C"/>
    <w:rsid w:val="00E67BA0"/>
    <w:rsid w:val="00E75407"/>
    <w:rsid w:val="00E80DE6"/>
    <w:rsid w:val="00E81E6C"/>
    <w:rsid w:val="00E830F3"/>
    <w:rsid w:val="00E85002"/>
    <w:rsid w:val="00E86602"/>
    <w:rsid w:val="00E91640"/>
    <w:rsid w:val="00E97D61"/>
    <w:rsid w:val="00EA045F"/>
    <w:rsid w:val="00EA3CBC"/>
    <w:rsid w:val="00EA5DE0"/>
    <w:rsid w:val="00EB1699"/>
    <w:rsid w:val="00EB74EF"/>
    <w:rsid w:val="00EC212C"/>
    <w:rsid w:val="00EC417D"/>
    <w:rsid w:val="00EE3A32"/>
    <w:rsid w:val="00EE3F6A"/>
    <w:rsid w:val="00EF02E6"/>
    <w:rsid w:val="00EF05FB"/>
    <w:rsid w:val="00EF1234"/>
    <w:rsid w:val="00EF3456"/>
    <w:rsid w:val="00EF6301"/>
    <w:rsid w:val="00EF77CB"/>
    <w:rsid w:val="00F0059C"/>
    <w:rsid w:val="00F14346"/>
    <w:rsid w:val="00F212CE"/>
    <w:rsid w:val="00F21501"/>
    <w:rsid w:val="00F22B13"/>
    <w:rsid w:val="00F22BD6"/>
    <w:rsid w:val="00F22E05"/>
    <w:rsid w:val="00F34273"/>
    <w:rsid w:val="00F346A9"/>
    <w:rsid w:val="00F44D8E"/>
    <w:rsid w:val="00F47E8D"/>
    <w:rsid w:val="00F50FB9"/>
    <w:rsid w:val="00F5270A"/>
    <w:rsid w:val="00F53B98"/>
    <w:rsid w:val="00F571AB"/>
    <w:rsid w:val="00F6570D"/>
    <w:rsid w:val="00F70DF9"/>
    <w:rsid w:val="00F74860"/>
    <w:rsid w:val="00F80CF7"/>
    <w:rsid w:val="00F82748"/>
    <w:rsid w:val="00F82FA6"/>
    <w:rsid w:val="00F923CE"/>
    <w:rsid w:val="00F93C17"/>
    <w:rsid w:val="00F95004"/>
    <w:rsid w:val="00F97F99"/>
    <w:rsid w:val="00FA0F0A"/>
    <w:rsid w:val="00FA1B95"/>
    <w:rsid w:val="00FA2386"/>
    <w:rsid w:val="00FA2D9F"/>
    <w:rsid w:val="00FA64C7"/>
    <w:rsid w:val="00FC567C"/>
    <w:rsid w:val="00FD2071"/>
    <w:rsid w:val="00FD25E7"/>
    <w:rsid w:val="00FD322B"/>
    <w:rsid w:val="00FD4AA8"/>
    <w:rsid w:val="00FD56D9"/>
    <w:rsid w:val="00FE190A"/>
    <w:rsid w:val="00FE25EA"/>
    <w:rsid w:val="00FE4E23"/>
    <w:rsid w:val="00FF090E"/>
    <w:rsid w:val="00FF1436"/>
    <w:rsid w:val="00FF14B1"/>
    <w:rsid w:val="00FF497F"/>
    <w:rsid w:val="00FF6E41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26C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26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autoRedefine/>
    <w:rsid w:val="00645136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26C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26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autoRedefine/>
    <w:rsid w:val="00645136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zp.gov.pl/__data/assets/word_doc/0023/36806/Klauzula_oswiadczenie_od_wykonawcy.docx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ratusz@szprotawa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5171B-F447-46AB-B865-D05F44AC8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20</Pages>
  <Words>9363</Words>
  <Characters>56184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Rzeszutek Marek</cp:lastModifiedBy>
  <cp:revision>230</cp:revision>
  <cp:lastPrinted>2018-10-16T08:00:00Z</cp:lastPrinted>
  <dcterms:created xsi:type="dcterms:W3CDTF">2017-11-17T07:16:00Z</dcterms:created>
  <dcterms:modified xsi:type="dcterms:W3CDTF">2018-10-16T08:02:00Z</dcterms:modified>
</cp:coreProperties>
</file>