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C71" w:rsidRDefault="00470C71" w:rsidP="00D34EAB">
      <w:pPr>
        <w:spacing w:after="0" w:line="240" w:lineRule="auto"/>
        <w:ind w:hanging="426"/>
        <w:jc w:val="center"/>
        <w:rPr>
          <w:rFonts w:ascii="Arial" w:eastAsia="Times New Roman" w:hAnsi="Arial" w:cs="Arial"/>
          <w:lang w:eastAsia="pl-PL"/>
        </w:rPr>
      </w:pPr>
    </w:p>
    <w:p w:rsidR="00470C71" w:rsidRDefault="00470C71" w:rsidP="00B95BA4">
      <w:pPr>
        <w:spacing w:after="0" w:line="240" w:lineRule="auto"/>
        <w:rPr>
          <w:rFonts w:ascii="Arial" w:eastAsia="Times New Roman" w:hAnsi="Arial" w:cs="Arial"/>
          <w:lang w:eastAsia="pl-PL"/>
        </w:rPr>
      </w:pPr>
    </w:p>
    <w:p w:rsidR="00B95BA4" w:rsidRPr="00B95BA4" w:rsidRDefault="00D14BEB" w:rsidP="00B95BA4">
      <w:pPr>
        <w:spacing w:after="0" w:line="240" w:lineRule="auto"/>
        <w:rPr>
          <w:rFonts w:ascii="Arial" w:eastAsia="Times New Roman" w:hAnsi="Arial" w:cs="Arial"/>
          <w:lang w:eastAsia="pl-PL"/>
        </w:rPr>
      </w:pPr>
      <w:r>
        <w:rPr>
          <w:rFonts w:ascii="Arial" w:eastAsia="Times New Roman" w:hAnsi="Arial" w:cs="Arial"/>
          <w:lang w:eastAsia="pl-PL"/>
        </w:rPr>
        <w:t xml:space="preserve">Numer sprawy: </w:t>
      </w:r>
      <w:r w:rsidR="00324B5A">
        <w:rPr>
          <w:rFonts w:ascii="Arial" w:eastAsia="Times New Roman" w:hAnsi="Arial" w:cs="Arial"/>
          <w:lang w:eastAsia="pl-PL"/>
        </w:rPr>
        <w:t>IR.271.2.2019</w:t>
      </w:r>
      <w:bookmarkStart w:id="0" w:name="_GoBack"/>
      <w:bookmarkEnd w:id="0"/>
    </w:p>
    <w:p w:rsidR="00B95BA4" w:rsidRPr="00B95BA4" w:rsidRDefault="00B95BA4" w:rsidP="00B95BA4">
      <w:pPr>
        <w:spacing w:after="0" w:line="240" w:lineRule="auto"/>
        <w:rPr>
          <w:rFonts w:ascii="Arial" w:eastAsia="Times New Roman" w:hAnsi="Arial" w:cs="Arial"/>
          <w:lang w:eastAsia="pl-PL"/>
        </w:rPr>
      </w:pPr>
    </w:p>
    <w:p w:rsidR="00B95BA4" w:rsidRPr="00B95BA4" w:rsidRDefault="00B95BA4" w:rsidP="00B95BA4">
      <w:pPr>
        <w:spacing w:after="0" w:line="240" w:lineRule="auto"/>
        <w:rPr>
          <w:rFonts w:ascii="Arial" w:eastAsia="Times New Roman" w:hAnsi="Arial" w:cs="Arial"/>
          <w:lang w:eastAsia="pl-PL"/>
        </w:rPr>
      </w:pPr>
    </w:p>
    <w:p w:rsidR="00872AD5" w:rsidRDefault="00872AD5" w:rsidP="00872AD5">
      <w:pPr>
        <w:spacing w:before="240" w:after="60" w:line="240" w:lineRule="auto"/>
        <w:jc w:val="center"/>
        <w:outlineLvl w:val="4"/>
        <w:rPr>
          <w:rFonts w:ascii="Times New Roman" w:eastAsia="Times New Roman" w:hAnsi="Times New Roman" w:cs="Times New Roman"/>
          <w:b/>
          <w:bCs/>
          <w:i/>
          <w:iCs/>
          <w:sz w:val="32"/>
          <w:szCs w:val="26"/>
          <w:lang w:eastAsia="pl-PL"/>
        </w:rPr>
      </w:pPr>
      <w:r>
        <w:rPr>
          <w:rFonts w:ascii="Times New Roman" w:eastAsia="Times New Roman" w:hAnsi="Times New Roman" w:cs="Times New Roman"/>
          <w:b/>
          <w:bCs/>
          <w:i/>
          <w:iCs/>
          <w:sz w:val="32"/>
          <w:szCs w:val="26"/>
          <w:lang w:eastAsia="pl-PL"/>
        </w:rPr>
        <w:t>GMINA SZPROTAWA</w:t>
      </w:r>
    </w:p>
    <w:p w:rsidR="00872AD5" w:rsidRPr="00872AD5" w:rsidRDefault="00872AD5" w:rsidP="00872AD5">
      <w:pPr>
        <w:spacing w:before="240" w:after="60" w:line="240" w:lineRule="auto"/>
        <w:jc w:val="center"/>
        <w:outlineLvl w:val="4"/>
        <w:rPr>
          <w:rFonts w:ascii="Times New Roman" w:eastAsia="Times New Roman" w:hAnsi="Times New Roman" w:cs="Times New Roman"/>
          <w:b/>
          <w:bCs/>
          <w:i/>
          <w:iCs/>
          <w:sz w:val="32"/>
          <w:szCs w:val="26"/>
          <w:lang w:eastAsia="pl-PL"/>
        </w:rPr>
      </w:pPr>
      <w:r w:rsidRPr="00872AD5">
        <w:rPr>
          <w:rFonts w:ascii="Times New Roman" w:eastAsia="Times New Roman" w:hAnsi="Times New Roman" w:cs="Times New Roman"/>
          <w:b/>
          <w:bCs/>
          <w:i/>
          <w:iCs/>
          <w:sz w:val="32"/>
          <w:szCs w:val="26"/>
          <w:lang w:eastAsia="pl-PL"/>
        </w:rPr>
        <w:t>WYDZIAŁ INWESTYCYJNY</w:t>
      </w:r>
    </w:p>
    <w:p w:rsidR="00872AD5" w:rsidRDefault="00872AD5" w:rsidP="00872AD5">
      <w:pPr>
        <w:tabs>
          <w:tab w:val="left" w:pos="3175"/>
        </w:tabs>
        <w:spacing w:before="120" w:after="120" w:line="240" w:lineRule="auto"/>
        <w:rPr>
          <w:rFonts w:ascii="Arial" w:eastAsia="Times New Roman" w:hAnsi="Arial" w:cs="Arial"/>
          <w:b/>
          <w:sz w:val="20"/>
          <w:szCs w:val="24"/>
          <w:lang w:eastAsia="pl-PL"/>
        </w:rPr>
      </w:pPr>
      <w:r>
        <w:rPr>
          <w:rFonts w:ascii="Arial" w:eastAsia="Times New Roman" w:hAnsi="Arial" w:cs="Arial"/>
          <w:b/>
          <w:sz w:val="20"/>
          <w:szCs w:val="24"/>
          <w:lang w:eastAsia="pl-PL"/>
        </w:rPr>
        <w:tab/>
      </w:r>
    </w:p>
    <w:p w:rsidR="002C63C2" w:rsidRPr="00872AD5" w:rsidRDefault="002C63C2" w:rsidP="00872AD5">
      <w:pPr>
        <w:tabs>
          <w:tab w:val="left" w:pos="3175"/>
        </w:tabs>
        <w:spacing w:before="120" w:after="120" w:line="240" w:lineRule="auto"/>
        <w:rPr>
          <w:rFonts w:ascii="Arial" w:eastAsia="Times New Roman" w:hAnsi="Arial" w:cs="Arial"/>
          <w:b/>
          <w:sz w:val="20"/>
          <w:szCs w:val="24"/>
          <w:lang w:eastAsia="pl-PL"/>
        </w:rPr>
      </w:pPr>
    </w:p>
    <w:p w:rsidR="00872AD5" w:rsidRPr="00872AD5" w:rsidRDefault="00872AD5" w:rsidP="00872AD5">
      <w:pPr>
        <w:spacing w:before="120" w:after="120" w:line="240" w:lineRule="auto"/>
        <w:jc w:val="center"/>
        <w:rPr>
          <w:rFonts w:ascii="Arial" w:eastAsia="Times New Roman" w:hAnsi="Arial" w:cs="Arial"/>
          <w:b/>
          <w:sz w:val="20"/>
          <w:szCs w:val="24"/>
          <w:lang w:eastAsia="pl-PL"/>
        </w:rPr>
      </w:pPr>
      <w:r w:rsidRPr="00872AD5">
        <w:rPr>
          <w:rFonts w:ascii="Arial" w:eastAsia="Times New Roman" w:hAnsi="Arial" w:cs="Arial"/>
          <w:b/>
          <w:sz w:val="20"/>
          <w:szCs w:val="24"/>
          <w:lang w:eastAsia="pl-PL"/>
        </w:rPr>
        <w:t>PROCEDURA UDZIELENIA ZAMÓWIENIA PUBLICZNEGO</w:t>
      </w:r>
    </w:p>
    <w:p w:rsidR="00B95BA4" w:rsidRDefault="00B95BA4" w:rsidP="00B95BA4">
      <w:pPr>
        <w:spacing w:after="0" w:line="240" w:lineRule="auto"/>
        <w:rPr>
          <w:rFonts w:ascii="Arial" w:eastAsia="Times New Roman" w:hAnsi="Arial" w:cs="Arial"/>
          <w:lang w:eastAsia="pl-PL"/>
        </w:rPr>
      </w:pPr>
    </w:p>
    <w:p w:rsidR="00872AD5" w:rsidRPr="00BC3C48" w:rsidRDefault="00872AD5" w:rsidP="00BC3C48">
      <w:pPr>
        <w:autoSpaceDE w:val="0"/>
        <w:autoSpaceDN w:val="0"/>
        <w:adjustRightInd w:val="0"/>
        <w:spacing w:after="0" w:line="240" w:lineRule="auto"/>
        <w:rPr>
          <w:rFonts w:ascii="Verdana" w:hAnsi="Verdana" w:cs="Verdana"/>
          <w:sz w:val="20"/>
          <w:szCs w:val="20"/>
        </w:rPr>
      </w:pPr>
      <w:r>
        <w:rPr>
          <w:rFonts w:ascii="Verdana" w:hAnsi="Verdana" w:cs="Verdana"/>
          <w:sz w:val="20"/>
          <w:szCs w:val="20"/>
        </w:rPr>
        <w:t>prowadzona w trybie przetargu nieograniczonego na podstawie przepisów ustawy Prawo zamówień publicznych (</w:t>
      </w:r>
      <w:r w:rsidR="00E214A8">
        <w:rPr>
          <w:rFonts w:ascii="Arial" w:hAnsi="Arial" w:cs="Arial"/>
          <w:color w:val="000000"/>
          <w:sz w:val="20"/>
          <w:szCs w:val="20"/>
        </w:rPr>
        <w:t>Dz. U. z 2018 r., poz. 1986</w:t>
      </w:r>
      <w:r w:rsidR="00373735" w:rsidRPr="00373735">
        <w:rPr>
          <w:rFonts w:ascii="Arial" w:hAnsi="Arial" w:cs="Arial"/>
          <w:color w:val="000000"/>
          <w:sz w:val="20"/>
          <w:szCs w:val="20"/>
        </w:rPr>
        <w:t xml:space="preserve"> z późn</w:t>
      </w:r>
      <w:r w:rsidR="00D30533">
        <w:rPr>
          <w:rFonts w:ascii="Arial" w:hAnsi="Arial" w:cs="Arial"/>
          <w:color w:val="000000"/>
          <w:sz w:val="20"/>
          <w:szCs w:val="20"/>
        </w:rPr>
        <w:t>.</w:t>
      </w:r>
      <w:r w:rsidR="00373735" w:rsidRPr="00373735">
        <w:rPr>
          <w:rFonts w:ascii="Arial" w:hAnsi="Arial" w:cs="Arial"/>
          <w:color w:val="000000"/>
          <w:sz w:val="20"/>
          <w:szCs w:val="20"/>
        </w:rPr>
        <w:t>zm</w:t>
      </w:r>
      <w:r>
        <w:rPr>
          <w:rFonts w:ascii="Verdana" w:hAnsi="Verdana" w:cs="Verdana"/>
          <w:sz w:val="20"/>
          <w:szCs w:val="20"/>
        </w:rPr>
        <w:t>.)</w:t>
      </w:r>
      <w:r w:rsidR="00BC3C48">
        <w:rPr>
          <w:rFonts w:ascii="Verdana" w:hAnsi="Verdana" w:cs="Verdana"/>
          <w:sz w:val="20"/>
          <w:szCs w:val="20"/>
        </w:rPr>
        <w:t xml:space="preserve"> </w:t>
      </w:r>
      <w:r>
        <w:rPr>
          <w:rFonts w:ascii="Verdana" w:hAnsi="Verdana" w:cs="Verdana"/>
          <w:sz w:val="20"/>
          <w:szCs w:val="20"/>
        </w:rPr>
        <w:t>w procedurze poniżej równowartości kwoty 5.225 000 euro</w:t>
      </w:r>
    </w:p>
    <w:p w:rsidR="00551B89" w:rsidRDefault="00551B89" w:rsidP="00B95BA4">
      <w:pPr>
        <w:spacing w:after="0" w:line="240" w:lineRule="auto"/>
        <w:rPr>
          <w:rFonts w:ascii="Arial" w:eastAsia="Times New Roman" w:hAnsi="Arial" w:cs="Arial"/>
          <w:lang w:eastAsia="pl-PL"/>
        </w:rPr>
      </w:pPr>
    </w:p>
    <w:p w:rsidR="00551B89" w:rsidRDefault="00551B89" w:rsidP="00B95BA4">
      <w:pPr>
        <w:spacing w:after="0" w:line="240" w:lineRule="auto"/>
        <w:rPr>
          <w:rFonts w:ascii="Arial" w:eastAsia="Times New Roman" w:hAnsi="Arial" w:cs="Arial"/>
          <w:lang w:eastAsia="pl-PL"/>
        </w:rPr>
      </w:pPr>
    </w:p>
    <w:p w:rsidR="00872AD5" w:rsidRDefault="00872AD5" w:rsidP="00B95BA4">
      <w:pPr>
        <w:spacing w:after="0" w:line="240" w:lineRule="auto"/>
        <w:rPr>
          <w:rFonts w:ascii="Arial" w:eastAsia="Times New Roman" w:hAnsi="Arial" w:cs="Arial"/>
          <w:lang w:eastAsia="pl-PL"/>
        </w:rPr>
      </w:pPr>
    </w:p>
    <w:p w:rsidR="00872AD5" w:rsidRDefault="00872AD5" w:rsidP="00B95BA4">
      <w:pPr>
        <w:spacing w:after="0" w:line="240" w:lineRule="auto"/>
        <w:rPr>
          <w:rFonts w:ascii="Arial" w:eastAsia="Times New Roman" w:hAnsi="Arial" w:cs="Arial"/>
          <w:lang w:eastAsia="pl-PL"/>
        </w:rPr>
      </w:pPr>
    </w:p>
    <w:p w:rsidR="00872AD5" w:rsidRPr="00B95BA4" w:rsidRDefault="00872AD5" w:rsidP="00B95BA4">
      <w:pPr>
        <w:spacing w:after="0" w:line="240" w:lineRule="auto"/>
        <w:rPr>
          <w:rFonts w:ascii="Arial" w:eastAsia="Times New Roman" w:hAnsi="Arial" w:cs="Arial"/>
          <w:lang w:eastAsia="pl-PL"/>
        </w:rPr>
      </w:pPr>
    </w:p>
    <w:p w:rsidR="00B95BA4" w:rsidRPr="00B95BA4" w:rsidRDefault="00B95BA4" w:rsidP="00B95BA4">
      <w:pPr>
        <w:spacing w:after="0" w:line="240" w:lineRule="auto"/>
        <w:jc w:val="center"/>
        <w:rPr>
          <w:rFonts w:ascii="Arial" w:eastAsia="Times New Roman" w:hAnsi="Arial" w:cs="Arial"/>
          <w:b/>
          <w:sz w:val="32"/>
          <w:szCs w:val="32"/>
          <w:lang w:eastAsia="pl-PL"/>
        </w:rPr>
      </w:pPr>
      <w:r w:rsidRPr="00B95BA4">
        <w:rPr>
          <w:rFonts w:ascii="Arial" w:eastAsia="Times New Roman" w:hAnsi="Arial" w:cs="Arial"/>
          <w:b/>
          <w:sz w:val="32"/>
          <w:szCs w:val="32"/>
          <w:lang w:eastAsia="pl-PL"/>
        </w:rPr>
        <w:t>SPECYFIKACJA ISTOTNYCH WARUNKÓW ZAMÓWIENIA</w:t>
      </w:r>
    </w:p>
    <w:p w:rsidR="00B95BA4" w:rsidRDefault="00B95BA4" w:rsidP="00B95BA4">
      <w:pPr>
        <w:spacing w:after="0" w:line="240" w:lineRule="auto"/>
        <w:rPr>
          <w:rFonts w:ascii="Arial" w:eastAsia="Times New Roman" w:hAnsi="Arial" w:cs="Arial"/>
          <w:lang w:eastAsia="pl-PL"/>
        </w:rPr>
      </w:pPr>
    </w:p>
    <w:p w:rsidR="00551B89" w:rsidRDefault="00551B89" w:rsidP="00B95BA4">
      <w:pPr>
        <w:spacing w:after="0" w:line="240" w:lineRule="auto"/>
        <w:rPr>
          <w:rFonts w:ascii="Arial" w:eastAsia="Times New Roman" w:hAnsi="Arial" w:cs="Arial"/>
          <w:lang w:eastAsia="pl-PL"/>
        </w:rPr>
      </w:pPr>
    </w:p>
    <w:p w:rsidR="00551B89" w:rsidRPr="00B95BA4" w:rsidRDefault="00551B89" w:rsidP="00B95BA4">
      <w:pPr>
        <w:spacing w:after="0" w:line="240" w:lineRule="auto"/>
        <w:rPr>
          <w:rFonts w:ascii="Arial" w:eastAsia="Times New Roman" w:hAnsi="Arial" w:cs="Arial"/>
          <w:lang w:eastAsia="pl-PL"/>
        </w:rPr>
      </w:pPr>
    </w:p>
    <w:p w:rsidR="00B95BA4" w:rsidRPr="00B95BA4" w:rsidRDefault="00872AD5" w:rsidP="00B95BA4">
      <w:pPr>
        <w:spacing w:after="0" w:line="240" w:lineRule="auto"/>
        <w:jc w:val="center"/>
        <w:rPr>
          <w:rFonts w:ascii="Arial" w:eastAsia="Times New Roman" w:hAnsi="Arial" w:cs="Arial"/>
          <w:b/>
          <w:lang w:eastAsia="pl-PL"/>
        </w:rPr>
      </w:pPr>
      <w:r>
        <w:rPr>
          <w:rFonts w:ascii="Arial" w:eastAsia="Times New Roman" w:hAnsi="Arial" w:cs="Arial"/>
          <w:b/>
          <w:lang w:eastAsia="pl-PL"/>
        </w:rPr>
        <w:t>PRZEDMIOT ZAMÓWIENIA</w:t>
      </w:r>
    </w:p>
    <w:p w:rsidR="00A16DE6" w:rsidRPr="00B95BA4" w:rsidRDefault="00A16DE6" w:rsidP="00B95BA4">
      <w:pPr>
        <w:spacing w:after="0" w:line="240" w:lineRule="auto"/>
        <w:rPr>
          <w:rFonts w:ascii="Arial" w:eastAsia="Times New Roman" w:hAnsi="Arial" w:cs="Arial"/>
          <w:lang w:eastAsia="pl-PL"/>
        </w:rPr>
      </w:pPr>
    </w:p>
    <w:p w:rsidR="00B95BA4" w:rsidRPr="00B95BA4" w:rsidRDefault="00B95BA4" w:rsidP="00B95BA4">
      <w:pPr>
        <w:spacing w:after="0" w:line="240" w:lineRule="auto"/>
        <w:rPr>
          <w:rFonts w:ascii="Arial" w:eastAsia="Times New Roman" w:hAnsi="Arial" w:cs="Arial"/>
          <w:lang w:eastAsia="pl-PL"/>
        </w:rPr>
      </w:pPr>
    </w:p>
    <w:p w:rsidR="00B95BA4" w:rsidRPr="00B95BA4" w:rsidRDefault="00FF47A0" w:rsidP="00FF47A0">
      <w:pPr>
        <w:spacing w:after="0" w:line="240" w:lineRule="auto"/>
        <w:jc w:val="center"/>
        <w:rPr>
          <w:rFonts w:ascii="Arial" w:eastAsia="Times New Roman" w:hAnsi="Arial" w:cs="Arial"/>
          <w:b/>
          <w:lang w:eastAsia="pl-PL"/>
        </w:rPr>
      </w:pPr>
      <w:r>
        <w:rPr>
          <w:rFonts w:ascii="Arial" w:eastAsia="Times New Roman" w:hAnsi="Arial" w:cs="Arial"/>
          <w:b/>
          <w:lang w:eastAsia="pl-PL"/>
        </w:rPr>
        <w:t>„</w:t>
      </w:r>
      <w:r w:rsidR="00E214A8">
        <w:rPr>
          <w:rFonts w:ascii="Arial" w:eastAsia="Times New Roman" w:hAnsi="Arial" w:cs="Arial"/>
          <w:b/>
          <w:lang w:eastAsia="pl-PL"/>
        </w:rPr>
        <w:t>Przebudowa drogi gminnej we wsi Henryków</w:t>
      </w:r>
      <w:r w:rsidR="00D41604">
        <w:rPr>
          <w:rFonts w:ascii="Arial" w:eastAsia="Times New Roman" w:hAnsi="Arial" w:cs="Arial"/>
          <w:b/>
          <w:lang w:eastAsia="pl-PL"/>
        </w:rPr>
        <w:t xml:space="preserve"> polegająca na odtworzeniu</w:t>
      </w:r>
      <w:r w:rsidR="0008678D">
        <w:rPr>
          <w:rFonts w:ascii="Arial" w:eastAsia="Times New Roman" w:hAnsi="Arial" w:cs="Arial"/>
          <w:b/>
          <w:lang w:eastAsia="pl-PL"/>
        </w:rPr>
        <w:t xml:space="preserve"> chodnika </w:t>
      </w:r>
      <w:r>
        <w:rPr>
          <w:rFonts w:ascii="Arial" w:eastAsia="Times New Roman" w:hAnsi="Arial" w:cs="Arial"/>
          <w:b/>
          <w:lang w:eastAsia="pl-PL"/>
        </w:rPr>
        <w:t>”</w:t>
      </w:r>
    </w:p>
    <w:p w:rsidR="00B95BA4" w:rsidRPr="00B95BA4" w:rsidRDefault="00B95BA4" w:rsidP="00B95BA4">
      <w:pPr>
        <w:spacing w:after="0" w:line="240" w:lineRule="auto"/>
        <w:rPr>
          <w:rFonts w:ascii="Arial" w:eastAsia="Times New Roman" w:hAnsi="Arial" w:cs="Arial"/>
          <w:b/>
          <w:lang w:eastAsia="pl-PL"/>
        </w:rPr>
      </w:pPr>
    </w:p>
    <w:p w:rsidR="00B95BA4" w:rsidRPr="00B95BA4" w:rsidRDefault="00B95BA4" w:rsidP="00B95BA4">
      <w:pPr>
        <w:spacing w:after="0" w:line="240" w:lineRule="auto"/>
        <w:rPr>
          <w:rFonts w:ascii="Arial" w:eastAsia="Times New Roman" w:hAnsi="Arial" w:cs="Arial"/>
          <w:b/>
          <w:lang w:eastAsia="pl-PL"/>
        </w:rPr>
      </w:pPr>
      <w:r w:rsidRPr="00B95BA4">
        <w:rPr>
          <w:rFonts w:ascii="Arial" w:eastAsia="Times New Roman" w:hAnsi="Arial" w:cs="Arial"/>
          <w:b/>
          <w:lang w:eastAsia="pl-PL"/>
        </w:rPr>
        <w:t xml:space="preserve">                         </w:t>
      </w:r>
    </w:p>
    <w:p w:rsidR="00B95BA4" w:rsidRPr="00B95BA4" w:rsidRDefault="00B95BA4" w:rsidP="00B95BA4">
      <w:pPr>
        <w:spacing w:after="0" w:line="240" w:lineRule="auto"/>
        <w:rPr>
          <w:rFonts w:ascii="Arial" w:eastAsia="Times New Roman" w:hAnsi="Arial" w:cs="Arial"/>
          <w:b/>
          <w:lang w:eastAsia="pl-PL"/>
        </w:rPr>
      </w:pPr>
    </w:p>
    <w:p w:rsidR="00C920A5" w:rsidRDefault="00B95BA4" w:rsidP="00551B89">
      <w:pPr>
        <w:spacing w:after="0" w:line="240" w:lineRule="auto"/>
        <w:rPr>
          <w:rFonts w:ascii="Arial" w:eastAsia="Times New Roman" w:hAnsi="Arial" w:cs="Arial"/>
          <w:b/>
          <w:lang w:eastAsia="pl-PL"/>
        </w:rPr>
      </w:pPr>
      <w:r w:rsidRPr="00B95BA4">
        <w:rPr>
          <w:rFonts w:ascii="Arial" w:eastAsia="Times New Roman" w:hAnsi="Arial" w:cs="Arial"/>
          <w:b/>
          <w:lang w:eastAsia="pl-PL"/>
        </w:rPr>
        <w:t xml:space="preserve">                                                                                                  </w:t>
      </w:r>
    </w:p>
    <w:p w:rsidR="00551B89" w:rsidRDefault="00551B89" w:rsidP="00551B89">
      <w:pPr>
        <w:spacing w:after="0" w:line="240" w:lineRule="auto"/>
        <w:rPr>
          <w:rFonts w:ascii="Arial" w:eastAsia="Times New Roman" w:hAnsi="Arial" w:cs="Arial"/>
          <w:b/>
          <w:lang w:eastAsia="pl-PL"/>
        </w:rPr>
      </w:pPr>
    </w:p>
    <w:p w:rsidR="00551B89" w:rsidRDefault="00551B89" w:rsidP="00551B89">
      <w:pPr>
        <w:spacing w:after="0" w:line="240" w:lineRule="auto"/>
        <w:rPr>
          <w:rFonts w:ascii="Arial" w:eastAsia="Times New Roman" w:hAnsi="Arial" w:cs="Arial"/>
          <w:b/>
          <w:lang w:eastAsia="pl-PL"/>
        </w:rPr>
      </w:pPr>
    </w:p>
    <w:p w:rsidR="00551B89" w:rsidRDefault="00551B89" w:rsidP="00551B89">
      <w:pPr>
        <w:spacing w:after="0" w:line="240" w:lineRule="auto"/>
        <w:rPr>
          <w:rFonts w:ascii="Arial" w:eastAsia="Times New Roman" w:hAnsi="Arial" w:cs="Arial"/>
          <w:b/>
          <w:lang w:eastAsia="pl-PL"/>
        </w:rPr>
      </w:pPr>
    </w:p>
    <w:p w:rsidR="00551B89" w:rsidRPr="00872AD5" w:rsidRDefault="00551B89" w:rsidP="00551B89">
      <w:pPr>
        <w:spacing w:after="0" w:line="240" w:lineRule="auto"/>
        <w:rPr>
          <w:rFonts w:ascii="Arial" w:hAnsi="Arial" w:cs="Arial"/>
          <w:b/>
          <w:bCs/>
          <w:color w:val="000000"/>
          <w:sz w:val="20"/>
          <w:szCs w:val="20"/>
        </w:rPr>
      </w:pPr>
    </w:p>
    <w:p w:rsidR="00B95BA4" w:rsidRDefault="00B95BA4" w:rsidP="00AC5181">
      <w:pPr>
        <w:autoSpaceDE w:val="0"/>
        <w:autoSpaceDN w:val="0"/>
        <w:adjustRightInd w:val="0"/>
        <w:spacing w:after="0" w:line="240" w:lineRule="auto"/>
        <w:rPr>
          <w:rFonts w:ascii="Arial" w:hAnsi="Arial" w:cs="Arial"/>
          <w:b/>
          <w:bCs/>
          <w:color w:val="000000"/>
          <w:sz w:val="20"/>
          <w:szCs w:val="20"/>
        </w:rPr>
      </w:pPr>
    </w:p>
    <w:p w:rsidR="00B95BA4" w:rsidRDefault="00B95BA4" w:rsidP="00AC5181">
      <w:pPr>
        <w:autoSpaceDE w:val="0"/>
        <w:autoSpaceDN w:val="0"/>
        <w:adjustRightInd w:val="0"/>
        <w:spacing w:after="0" w:line="240" w:lineRule="auto"/>
        <w:rPr>
          <w:rFonts w:ascii="Arial" w:hAnsi="Arial" w:cs="Arial"/>
          <w:b/>
          <w:bCs/>
          <w:color w:val="000000"/>
          <w:sz w:val="20"/>
          <w:szCs w:val="20"/>
        </w:rPr>
      </w:pPr>
    </w:p>
    <w:p w:rsidR="00B95BA4" w:rsidRDefault="00B95BA4"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E214A8" w:rsidP="00FC712C">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 xml:space="preserve"> styczeń 2019</w:t>
      </w: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872AD5" w:rsidRDefault="00872AD5" w:rsidP="00AC5181">
      <w:pPr>
        <w:autoSpaceDE w:val="0"/>
        <w:autoSpaceDN w:val="0"/>
        <w:adjustRightInd w:val="0"/>
        <w:spacing w:after="0" w:line="240" w:lineRule="auto"/>
        <w:rPr>
          <w:rFonts w:ascii="Arial" w:hAnsi="Arial" w:cs="Arial"/>
          <w:b/>
          <w:bCs/>
          <w:color w:val="000000"/>
          <w:sz w:val="20"/>
          <w:szCs w:val="20"/>
        </w:rPr>
      </w:pPr>
    </w:p>
    <w:p w:rsidR="007A73FC" w:rsidRDefault="007A73FC" w:rsidP="00F9464F">
      <w:pPr>
        <w:autoSpaceDE w:val="0"/>
        <w:autoSpaceDN w:val="0"/>
        <w:adjustRightInd w:val="0"/>
        <w:spacing w:after="0" w:line="240" w:lineRule="auto"/>
        <w:rPr>
          <w:rFonts w:ascii="Arial" w:hAnsi="Arial" w:cs="Arial"/>
          <w:b/>
          <w:bCs/>
          <w:color w:val="000000"/>
        </w:rPr>
      </w:pPr>
    </w:p>
    <w:p w:rsidR="006F2759" w:rsidRDefault="006F2759" w:rsidP="00F9464F">
      <w:pPr>
        <w:autoSpaceDE w:val="0"/>
        <w:autoSpaceDN w:val="0"/>
        <w:adjustRightInd w:val="0"/>
        <w:spacing w:after="0" w:line="240" w:lineRule="auto"/>
        <w:rPr>
          <w:rFonts w:ascii="Arial" w:hAnsi="Arial" w:cs="Arial"/>
          <w:b/>
          <w:bCs/>
          <w:color w:val="000000"/>
        </w:rPr>
      </w:pPr>
    </w:p>
    <w:p w:rsidR="006F2759" w:rsidRDefault="006F2759" w:rsidP="00F9464F">
      <w:pPr>
        <w:autoSpaceDE w:val="0"/>
        <w:autoSpaceDN w:val="0"/>
        <w:adjustRightInd w:val="0"/>
        <w:spacing w:after="0" w:line="240" w:lineRule="auto"/>
        <w:rPr>
          <w:rFonts w:ascii="Arial" w:hAnsi="Arial" w:cs="Arial"/>
          <w:b/>
          <w:bCs/>
          <w:color w:val="000000"/>
        </w:rPr>
      </w:pPr>
    </w:p>
    <w:p w:rsidR="006F2759" w:rsidRDefault="006F2759" w:rsidP="00F9464F">
      <w:pPr>
        <w:autoSpaceDE w:val="0"/>
        <w:autoSpaceDN w:val="0"/>
        <w:adjustRightInd w:val="0"/>
        <w:spacing w:after="0" w:line="240" w:lineRule="auto"/>
        <w:rPr>
          <w:rFonts w:ascii="Arial" w:hAnsi="Arial" w:cs="Arial"/>
          <w:b/>
          <w:bCs/>
          <w:color w:val="000000"/>
        </w:rPr>
      </w:pPr>
    </w:p>
    <w:p w:rsidR="006F2759" w:rsidRDefault="006F2759" w:rsidP="00F9464F">
      <w:pPr>
        <w:autoSpaceDE w:val="0"/>
        <w:autoSpaceDN w:val="0"/>
        <w:adjustRightInd w:val="0"/>
        <w:spacing w:after="0" w:line="240" w:lineRule="auto"/>
        <w:rPr>
          <w:rFonts w:ascii="Arial" w:hAnsi="Arial" w:cs="Arial"/>
          <w:b/>
          <w:bCs/>
          <w:color w:val="000000"/>
        </w:rPr>
      </w:pPr>
    </w:p>
    <w:p w:rsidR="00373735" w:rsidRDefault="00373735" w:rsidP="00F9464F">
      <w:pPr>
        <w:autoSpaceDE w:val="0"/>
        <w:autoSpaceDN w:val="0"/>
        <w:adjustRightInd w:val="0"/>
        <w:spacing w:after="0" w:line="240" w:lineRule="auto"/>
        <w:rPr>
          <w:rFonts w:ascii="Arial" w:hAnsi="Arial" w:cs="Arial"/>
          <w:b/>
          <w:bCs/>
          <w:color w:val="000000"/>
        </w:rPr>
      </w:pPr>
    </w:p>
    <w:p w:rsidR="00373735" w:rsidRDefault="00373735" w:rsidP="00F9464F">
      <w:pPr>
        <w:autoSpaceDE w:val="0"/>
        <w:autoSpaceDN w:val="0"/>
        <w:adjustRightInd w:val="0"/>
        <w:spacing w:after="0" w:line="240" w:lineRule="auto"/>
        <w:rPr>
          <w:rFonts w:ascii="Arial" w:hAnsi="Arial" w:cs="Arial"/>
          <w:b/>
          <w:bCs/>
          <w:color w:val="000000"/>
        </w:rPr>
      </w:pPr>
    </w:p>
    <w:p w:rsidR="00373735" w:rsidRDefault="00373735" w:rsidP="00F9464F">
      <w:pPr>
        <w:autoSpaceDE w:val="0"/>
        <w:autoSpaceDN w:val="0"/>
        <w:adjustRightInd w:val="0"/>
        <w:spacing w:after="0" w:line="240" w:lineRule="auto"/>
        <w:rPr>
          <w:rFonts w:ascii="Arial" w:hAnsi="Arial" w:cs="Arial"/>
          <w:b/>
          <w:bCs/>
          <w:color w:val="000000"/>
        </w:rPr>
      </w:pPr>
    </w:p>
    <w:p w:rsidR="00373735" w:rsidRDefault="00373735" w:rsidP="00F9464F">
      <w:pPr>
        <w:autoSpaceDE w:val="0"/>
        <w:autoSpaceDN w:val="0"/>
        <w:adjustRightInd w:val="0"/>
        <w:spacing w:after="0" w:line="240" w:lineRule="auto"/>
        <w:rPr>
          <w:rFonts w:ascii="Arial" w:hAnsi="Arial" w:cs="Arial"/>
          <w:b/>
          <w:bCs/>
          <w:color w:val="000000"/>
        </w:rPr>
      </w:pPr>
    </w:p>
    <w:p w:rsidR="006F2759" w:rsidRDefault="006F2759" w:rsidP="00F9464F">
      <w:pPr>
        <w:autoSpaceDE w:val="0"/>
        <w:autoSpaceDN w:val="0"/>
        <w:adjustRightInd w:val="0"/>
        <w:spacing w:after="0" w:line="240" w:lineRule="auto"/>
        <w:rPr>
          <w:rFonts w:ascii="Arial" w:hAnsi="Arial" w:cs="Arial"/>
          <w:b/>
          <w:bCs/>
          <w:color w:val="000000"/>
        </w:rPr>
      </w:pPr>
    </w:p>
    <w:p w:rsidR="00F9464F" w:rsidRDefault="00B95BA4" w:rsidP="00F9464F">
      <w:pPr>
        <w:autoSpaceDE w:val="0"/>
        <w:autoSpaceDN w:val="0"/>
        <w:adjustRightInd w:val="0"/>
        <w:spacing w:after="0" w:line="240" w:lineRule="auto"/>
        <w:rPr>
          <w:rFonts w:ascii="Arial" w:hAnsi="Arial" w:cs="Arial"/>
          <w:b/>
          <w:bCs/>
          <w:color w:val="000000"/>
        </w:rPr>
      </w:pPr>
      <w:r w:rsidRPr="00F9464F">
        <w:rPr>
          <w:rFonts w:ascii="Arial" w:hAnsi="Arial" w:cs="Arial"/>
          <w:b/>
          <w:bCs/>
          <w:color w:val="000000"/>
        </w:rPr>
        <w:t>Instrukcja dla wykonawców</w:t>
      </w:r>
    </w:p>
    <w:p w:rsidR="00F9464F" w:rsidRDefault="00F9464F" w:rsidP="00F9464F">
      <w:pPr>
        <w:autoSpaceDE w:val="0"/>
        <w:autoSpaceDN w:val="0"/>
        <w:adjustRightInd w:val="0"/>
        <w:spacing w:after="0" w:line="240" w:lineRule="auto"/>
        <w:rPr>
          <w:rFonts w:ascii="Arial" w:hAnsi="Arial" w:cs="Arial"/>
          <w:b/>
          <w:bCs/>
          <w:color w:val="000000"/>
        </w:rPr>
      </w:pPr>
    </w:p>
    <w:p w:rsidR="00F9464F" w:rsidRDefault="00F9464F" w:rsidP="00F9464F">
      <w:pPr>
        <w:autoSpaceDE w:val="0"/>
        <w:autoSpaceDN w:val="0"/>
        <w:adjustRightInd w:val="0"/>
        <w:spacing w:after="0" w:line="240" w:lineRule="auto"/>
        <w:rPr>
          <w:rFonts w:ascii="Arial" w:hAnsi="Arial" w:cs="Arial"/>
          <w:b/>
          <w:bCs/>
          <w:color w:val="000000"/>
        </w:rPr>
      </w:pPr>
    </w:p>
    <w:p w:rsidR="00D14BEB" w:rsidRDefault="00B95BA4" w:rsidP="00F9464F">
      <w:pPr>
        <w:autoSpaceDE w:val="0"/>
        <w:autoSpaceDN w:val="0"/>
        <w:adjustRightInd w:val="0"/>
        <w:spacing w:after="0" w:line="240" w:lineRule="auto"/>
        <w:rPr>
          <w:rFonts w:ascii="Arial" w:eastAsia="Times New Roman" w:hAnsi="Arial" w:cs="Arial"/>
          <w:b/>
          <w:bCs/>
          <w:sz w:val="20"/>
          <w:szCs w:val="20"/>
          <w:lang w:eastAsia="ar-SA"/>
        </w:rPr>
      </w:pPr>
      <w:r w:rsidRPr="00C7362B">
        <w:rPr>
          <w:rFonts w:ascii="Arial" w:eastAsia="Times New Roman" w:hAnsi="Arial" w:cs="Arial"/>
          <w:b/>
          <w:bCs/>
          <w:sz w:val="20"/>
          <w:szCs w:val="20"/>
          <w:lang w:eastAsia="ar-SA"/>
        </w:rPr>
        <w:t>1.</w:t>
      </w:r>
      <w:r w:rsidR="007159D8">
        <w:rPr>
          <w:rFonts w:ascii="Arial" w:eastAsia="Times New Roman" w:hAnsi="Arial" w:cs="Arial"/>
          <w:b/>
          <w:bCs/>
          <w:sz w:val="20"/>
          <w:szCs w:val="20"/>
          <w:lang w:eastAsia="ar-SA"/>
        </w:rPr>
        <w:t xml:space="preserve"> </w:t>
      </w:r>
      <w:r w:rsidRPr="00C7362B">
        <w:rPr>
          <w:rFonts w:ascii="Arial" w:eastAsia="Times New Roman" w:hAnsi="Arial" w:cs="Arial"/>
          <w:b/>
          <w:bCs/>
          <w:sz w:val="20"/>
          <w:szCs w:val="20"/>
          <w:lang w:eastAsia="ar-SA"/>
        </w:rPr>
        <w:t>Zamawiający:</w:t>
      </w:r>
    </w:p>
    <w:p w:rsidR="00B95BA4" w:rsidRPr="00C7362B" w:rsidRDefault="00B95BA4" w:rsidP="00F9464F">
      <w:pPr>
        <w:autoSpaceDE w:val="0"/>
        <w:autoSpaceDN w:val="0"/>
        <w:adjustRightInd w:val="0"/>
        <w:spacing w:after="0" w:line="240" w:lineRule="auto"/>
        <w:rPr>
          <w:rFonts w:ascii="Arial" w:eastAsia="Times New Roman" w:hAnsi="Arial" w:cs="Arial"/>
          <w:b/>
          <w:bCs/>
          <w:sz w:val="20"/>
          <w:szCs w:val="20"/>
          <w:lang w:eastAsia="ar-SA"/>
        </w:rPr>
      </w:pPr>
      <w:r w:rsidRPr="00C7362B">
        <w:rPr>
          <w:rFonts w:ascii="Arial" w:eastAsia="Times New Roman" w:hAnsi="Arial" w:cs="Arial"/>
          <w:b/>
          <w:bCs/>
          <w:sz w:val="20"/>
          <w:szCs w:val="20"/>
          <w:lang w:eastAsia="ar-SA"/>
        </w:rPr>
        <w:t xml:space="preserve"> </w:t>
      </w:r>
    </w:p>
    <w:p w:rsidR="00B95BA4" w:rsidRDefault="007159D8" w:rsidP="00B95BA4">
      <w:pPr>
        <w:keepNext/>
        <w:suppressAutoHyphens/>
        <w:spacing w:after="0" w:line="240" w:lineRule="auto"/>
        <w:rPr>
          <w:rFonts w:ascii="Arial" w:eastAsia="Times New Roman" w:hAnsi="Arial" w:cs="Arial"/>
          <w:bCs/>
          <w:sz w:val="20"/>
          <w:szCs w:val="20"/>
          <w:lang w:eastAsia="ar-SA"/>
        </w:rPr>
      </w:pPr>
      <w:r>
        <w:rPr>
          <w:rFonts w:ascii="Arial" w:eastAsia="Times New Roman" w:hAnsi="Arial" w:cs="Arial"/>
          <w:bCs/>
          <w:sz w:val="20"/>
          <w:szCs w:val="20"/>
          <w:lang w:eastAsia="ar-SA"/>
        </w:rPr>
        <w:t>Gmina</w:t>
      </w:r>
      <w:r w:rsidR="00B95BA4" w:rsidRPr="00C7362B">
        <w:rPr>
          <w:rFonts w:ascii="Arial" w:eastAsia="Times New Roman" w:hAnsi="Arial" w:cs="Arial"/>
          <w:bCs/>
          <w:sz w:val="20"/>
          <w:szCs w:val="20"/>
          <w:lang w:eastAsia="ar-SA"/>
        </w:rPr>
        <w:t xml:space="preserve"> Szprotawa ul. Rynek 45, 67 - 300 Szprotawa</w:t>
      </w:r>
    </w:p>
    <w:p w:rsidR="00D14BEB" w:rsidRDefault="00D14BEB" w:rsidP="00B95BA4">
      <w:pPr>
        <w:keepNext/>
        <w:suppressAutoHyphens/>
        <w:spacing w:after="0" w:line="240" w:lineRule="auto"/>
        <w:rPr>
          <w:rFonts w:ascii="Arial" w:eastAsia="Times New Roman" w:hAnsi="Arial" w:cs="Arial"/>
          <w:bCs/>
          <w:sz w:val="20"/>
          <w:szCs w:val="20"/>
          <w:lang w:eastAsia="ar-SA"/>
        </w:rPr>
      </w:pPr>
    </w:p>
    <w:p w:rsidR="00D14BEB" w:rsidRPr="006A395A" w:rsidRDefault="00D14BEB" w:rsidP="00B95BA4">
      <w:pPr>
        <w:keepNext/>
        <w:suppressAutoHyphens/>
        <w:spacing w:after="0" w:line="240" w:lineRule="auto"/>
        <w:rPr>
          <w:rFonts w:ascii="Arial" w:eastAsia="Times New Roman" w:hAnsi="Arial" w:cs="Arial"/>
          <w:bCs/>
          <w:sz w:val="20"/>
          <w:szCs w:val="20"/>
          <w:lang w:eastAsia="ar-SA"/>
        </w:rPr>
      </w:pPr>
      <w:r w:rsidRPr="006A395A">
        <w:rPr>
          <w:rFonts w:ascii="Arial" w:eastAsia="Times New Roman" w:hAnsi="Arial" w:cs="Arial"/>
          <w:bCs/>
          <w:sz w:val="20"/>
          <w:szCs w:val="20"/>
          <w:lang w:eastAsia="ar-SA"/>
        </w:rPr>
        <w:t>NIP 924-10-00-696</w:t>
      </w:r>
    </w:p>
    <w:p w:rsidR="00B50652" w:rsidRPr="00A938EB" w:rsidRDefault="00B50652" w:rsidP="00B50652">
      <w:pPr>
        <w:keepNext/>
        <w:suppressAutoHyphens/>
        <w:spacing w:before="280" w:after="119" w:line="240" w:lineRule="auto"/>
        <w:rPr>
          <w:rFonts w:ascii="Arial" w:eastAsia="Times New Roman" w:hAnsi="Arial" w:cs="Arial"/>
          <w:bCs/>
          <w:sz w:val="20"/>
          <w:szCs w:val="20"/>
          <w:lang w:val="en-US" w:eastAsia="ar-SA"/>
        </w:rPr>
      </w:pPr>
      <w:r w:rsidRPr="00A938EB">
        <w:rPr>
          <w:rFonts w:ascii="Arial" w:eastAsia="Times New Roman" w:hAnsi="Arial" w:cs="Arial"/>
          <w:bCs/>
          <w:sz w:val="20"/>
          <w:szCs w:val="20"/>
          <w:lang w:val="en-US" w:eastAsia="ar-SA"/>
        </w:rPr>
        <w:t xml:space="preserve">Fax 068/3762220,    e- mail: </w:t>
      </w:r>
      <w:hyperlink r:id="rId9" w:history="1">
        <w:r w:rsidRPr="00A938EB">
          <w:rPr>
            <w:rFonts w:ascii="Arial" w:eastAsia="Times New Roman" w:hAnsi="Arial" w:cs="Arial"/>
            <w:bCs/>
            <w:color w:val="000080"/>
            <w:sz w:val="20"/>
            <w:szCs w:val="20"/>
            <w:u w:val="single"/>
            <w:lang w:val="en-US" w:eastAsia="ar-SA"/>
          </w:rPr>
          <w:t>ratusz@szprotawa.pl</w:t>
        </w:r>
      </w:hyperlink>
    </w:p>
    <w:p w:rsidR="00B95BA4" w:rsidRPr="00A938EB" w:rsidRDefault="00B95BA4" w:rsidP="00AC5181">
      <w:pPr>
        <w:autoSpaceDE w:val="0"/>
        <w:autoSpaceDN w:val="0"/>
        <w:adjustRightInd w:val="0"/>
        <w:spacing w:after="0" w:line="240" w:lineRule="auto"/>
        <w:rPr>
          <w:rFonts w:ascii="Arial" w:hAnsi="Arial" w:cs="Arial"/>
          <w:b/>
          <w:bCs/>
          <w:color w:val="000000"/>
          <w:sz w:val="20"/>
          <w:szCs w:val="20"/>
          <w:lang w:val="en-US"/>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sidRPr="00C7362B">
        <w:rPr>
          <w:rFonts w:ascii="Arial" w:hAnsi="Arial" w:cs="Arial"/>
          <w:b/>
          <w:bCs/>
          <w:color w:val="000000"/>
          <w:sz w:val="20"/>
          <w:szCs w:val="20"/>
        </w:rPr>
        <w:t>2. Tryb postępowania</w:t>
      </w:r>
    </w:p>
    <w:p w:rsidR="006E13CD" w:rsidRPr="00C7362B" w:rsidRDefault="006E13CD" w:rsidP="00AC5181">
      <w:pPr>
        <w:autoSpaceDE w:val="0"/>
        <w:autoSpaceDN w:val="0"/>
        <w:adjustRightInd w:val="0"/>
        <w:spacing w:after="0" w:line="240" w:lineRule="auto"/>
        <w:rPr>
          <w:rFonts w:ascii="Arial" w:hAnsi="Arial" w:cs="Arial"/>
          <w:b/>
          <w:bCs/>
          <w:color w:val="000000"/>
          <w:sz w:val="20"/>
          <w:szCs w:val="20"/>
        </w:rPr>
      </w:pP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2.1. Postępowanie o udzielenie zamówienia prowadzone jest w trybie przetargu nieograniczonego</w:t>
      </w:r>
    </w:p>
    <w:p w:rsidR="00AC5181" w:rsidRPr="00C7362B" w:rsidRDefault="00AC5181" w:rsidP="00AC5181">
      <w:pPr>
        <w:autoSpaceDE w:val="0"/>
        <w:autoSpaceDN w:val="0"/>
        <w:adjustRightInd w:val="0"/>
        <w:spacing w:after="0" w:line="240" w:lineRule="auto"/>
        <w:rPr>
          <w:rFonts w:ascii="Arial" w:hAnsi="Arial" w:cs="Arial"/>
          <w:i/>
          <w:iCs/>
          <w:color w:val="000000"/>
          <w:sz w:val="20"/>
          <w:szCs w:val="20"/>
        </w:rPr>
      </w:pPr>
      <w:r w:rsidRPr="00C7362B">
        <w:rPr>
          <w:rFonts w:ascii="Arial" w:hAnsi="Arial" w:cs="Arial"/>
          <w:color w:val="000000"/>
          <w:sz w:val="20"/>
          <w:szCs w:val="20"/>
        </w:rPr>
        <w:t xml:space="preserve">na podstawie art. 10 ust. 1 w związku z art. 39 ustawy z dnia 29 stycznia 2004 r. </w:t>
      </w:r>
      <w:r w:rsidRPr="00C7362B">
        <w:rPr>
          <w:rFonts w:ascii="Arial" w:hAnsi="Arial" w:cs="Arial"/>
          <w:i/>
          <w:iCs/>
          <w:color w:val="000000"/>
          <w:sz w:val="20"/>
          <w:szCs w:val="20"/>
        </w:rPr>
        <w:t>Prawo</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i/>
          <w:iCs/>
          <w:color w:val="000000"/>
          <w:sz w:val="20"/>
          <w:szCs w:val="20"/>
        </w:rPr>
        <w:t xml:space="preserve">zamówień publicznych </w:t>
      </w:r>
      <w:r w:rsidRPr="00C7362B">
        <w:rPr>
          <w:rFonts w:ascii="Arial" w:hAnsi="Arial" w:cs="Arial"/>
          <w:color w:val="000000"/>
          <w:sz w:val="20"/>
          <w:szCs w:val="20"/>
        </w:rPr>
        <w:t>(</w:t>
      </w:r>
      <w:r w:rsidR="00373735" w:rsidRPr="00373735">
        <w:rPr>
          <w:rFonts w:ascii="Arial" w:hAnsi="Arial" w:cs="Arial"/>
          <w:color w:val="000000"/>
          <w:sz w:val="20"/>
          <w:szCs w:val="20"/>
        </w:rPr>
        <w:t>Dz. U. z 2017 r., poz. 1579 z późn. zm</w:t>
      </w:r>
      <w:r w:rsidRPr="00373735">
        <w:rPr>
          <w:rFonts w:ascii="Arial" w:hAnsi="Arial" w:cs="Arial"/>
          <w:color w:val="000000"/>
          <w:sz w:val="20"/>
          <w:szCs w:val="20"/>
        </w:rPr>
        <w:t>.).</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2.2. Ilekroć w niniejszej Specyfikacji Istotnych Warunków Zamówienia użyte jest pojęcie „ustawa</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362B">
        <w:rPr>
          <w:rFonts w:ascii="Arial" w:hAnsi="Arial" w:cs="Arial"/>
          <w:color w:val="000000"/>
          <w:sz w:val="20"/>
          <w:szCs w:val="20"/>
        </w:rPr>
        <w:t>pzp</w:t>
      </w:r>
      <w:proofErr w:type="spellEnd"/>
      <w:r w:rsidRPr="00C7362B">
        <w:rPr>
          <w:rFonts w:ascii="Arial" w:hAnsi="Arial" w:cs="Arial"/>
          <w:color w:val="000000"/>
          <w:sz w:val="20"/>
          <w:szCs w:val="20"/>
        </w:rPr>
        <w:t xml:space="preserve">”, należy przez to rozumieć ustawę </w:t>
      </w:r>
      <w:r w:rsidRPr="00C7362B">
        <w:rPr>
          <w:rFonts w:ascii="Arial" w:hAnsi="Arial" w:cs="Arial"/>
          <w:i/>
          <w:iCs/>
          <w:color w:val="000000"/>
          <w:sz w:val="20"/>
          <w:szCs w:val="20"/>
        </w:rPr>
        <w:t>Prawo zamówień publicznych</w:t>
      </w:r>
      <w:r w:rsidRPr="00C7362B">
        <w:rPr>
          <w:rFonts w:ascii="Arial" w:hAnsi="Arial" w:cs="Arial"/>
          <w:color w:val="000000"/>
          <w:sz w:val="20"/>
          <w:szCs w:val="20"/>
        </w:rPr>
        <w:t>, o której mowa w punkcie</w:t>
      </w:r>
    </w:p>
    <w:p w:rsidR="00AC5181" w:rsidRPr="00C7362B" w:rsidRDefault="00704155" w:rsidP="00704155">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2.3</w:t>
      </w:r>
      <w:r w:rsidR="00AC5181" w:rsidRPr="00C7362B">
        <w:rPr>
          <w:rFonts w:ascii="Arial" w:hAnsi="Arial" w:cs="Arial"/>
          <w:color w:val="000000"/>
          <w:sz w:val="20"/>
          <w:szCs w:val="20"/>
        </w:rPr>
        <w:t>. Specyfikacji Istotnych Warunków Zamówienia, zwanej dalej SIWZ.</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 xml:space="preserve">2.4. Zgodnie z art. 9 ustawy </w:t>
      </w:r>
      <w:proofErr w:type="spellStart"/>
      <w:r w:rsidRPr="00C7362B">
        <w:rPr>
          <w:rFonts w:ascii="Arial" w:hAnsi="Arial" w:cs="Arial"/>
          <w:color w:val="000000"/>
          <w:sz w:val="20"/>
          <w:szCs w:val="20"/>
        </w:rPr>
        <w:t>pzp</w:t>
      </w:r>
      <w:proofErr w:type="spellEnd"/>
      <w:r w:rsidRPr="00C7362B">
        <w:rPr>
          <w:rFonts w:ascii="Arial" w:hAnsi="Arial" w:cs="Arial"/>
          <w:color w:val="000000"/>
          <w:sz w:val="20"/>
          <w:szCs w:val="20"/>
        </w:rPr>
        <w:t xml:space="preserve"> postępowanie prowadzi się </w:t>
      </w:r>
      <w:r w:rsidRPr="00C7362B">
        <w:rPr>
          <w:rFonts w:ascii="Arial" w:hAnsi="Arial" w:cs="Arial"/>
          <w:b/>
          <w:bCs/>
          <w:color w:val="000000"/>
          <w:sz w:val="20"/>
          <w:szCs w:val="20"/>
        </w:rPr>
        <w:t xml:space="preserve">w języku polskim </w:t>
      </w:r>
      <w:r w:rsidRPr="00C7362B">
        <w:rPr>
          <w:rFonts w:ascii="Arial" w:hAnsi="Arial" w:cs="Arial"/>
          <w:color w:val="000000"/>
          <w:sz w:val="20"/>
          <w:szCs w:val="20"/>
        </w:rPr>
        <w:t>z zachowaniem</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b/>
          <w:bCs/>
          <w:color w:val="000000"/>
          <w:sz w:val="20"/>
          <w:szCs w:val="20"/>
        </w:rPr>
        <w:t>formy pisemnej</w:t>
      </w:r>
      <w:r w:rsidRPr="00C7362B">
        <w:rPr>
          <w:rFonts w:ascii="Arial" w:hAnsi="Arial" w:cs="Arial"/>
          <w:color w:val="000000"/>
          <w:sz w:val="20"/>
          <w:szCs w:val="20"/>
        </w:rPr>
        <w:t>.</w:t>
      </w:r>
    </w:p>
    <w:p w:rsidR="00AC5181" w:rsidRPr="00185B09" w:rsidRDefault="00AC5181" w:rsidP="00AC5181">
      <w:pPr>
        <w:autoSpaceDE w:val="0"/>
        <w:autoSpaceDN w:val="0"/>
        <w:adjustRightInd w:val="0"/>
        <w:spacing w:after="0" w:line="240" w:lineRule="auto"/>
        <w:rPr>
          <w:rFonts w:ascii="Arial" w:hAnsi="Arial" w:cs="Arial"/>
          <w:bCs/>
          <w:color w:val="000000"/>
          <w:sz w:val="20"/>
          <w:szCs w:val="20"/>
        </w:rPr>
      </w:pPr>
      <w:r w:rsidRPr="00C7362B">
        <w:rPr>
          <w:rFonts w:ascii="Arial" w:hAnsi="Arial" w:cs="Arial"/>
          <w:color w:val="000000"/>
          <w:sz w:val="20"/>
          <w:szCs w:val="20"/>
        </w:rPr>
        <w:t xml:space="preserve">2.5. Zgodnie z art. 14 ust. 2 ustawy </w:t>
      </w:r>
      <w:proofErr w:type="spellStart"/>
      <w:r w:rsidRPr="00C7362B">
        <w:rPr>
          <w:rFonts w:ascii="Arial" w:hAnsi="Arial" w:cs="Arial"/>
          <w:color w:val="000000"/>
          <w:sz w:val="20"/>
          <w:szCs w:val="20"/>
        </w:rPr>
        <w:t>pzp</w:t>
      </w:r>
      <w:proofErr w:type="spellEnd"/>
      <w:r w:rsidRPr="00C7362B">
        <w:rPr>
          <w:rFonts w:ascii="Arial" w:hAnsi="Arial" w:cs="Arial"/>
          <w:color w:val="000000"/>
          <w:sz w:val="20"/>
          <w:szCs w:val="20"/>
        </w:rPr>
        <w:t xml:space="preserve"> jeżeli w niniejszym postępowaniu </w:t>
      </w:r>
      <w:r w:rsidRPr="00185B09">
        <w:rPr>
          <w:rFonts w:ascii="Arial" w:hAnsi="Arial" w:cs="Arial"/>
          <w:bCs/>
          <w:color w:val="000000"/>
          <w:sz w:val="20"/>
          <w:szCs w:val="20"/>
        </w:rPr>
        <w:t>koniec</w:t>
      </w:r>
      <w:r w:rsidRPr="00C7362B">
        <w:rPr>
          <w:rFonts w:ascii="Arial" w:hAnsi="Arial" w:cs="Arial"/>
          <w:b/>
          <w:bCs/>
          <w:color w:val="000000"/>
          <w:sz w:val="20"/>
          <w:szCs w:val="20"/>
        </w:rPr>
        <w:t xml:space="preserve"> </w:t>
      </w:r>
      <w:r w:rsidRPr="00C7362B">
        <w:rPr>
          <w:rFonts w:ascii="Arial" w:hAnsi="Arial" w:cs="Arial"/>
          <w:color w:val="000000"/>
          <w:sz w:val="20"/>
          <w:szCs w:val="20"/>
        </w:rPr>
        <w:t xml:space="preserve">terminu </w:t>
      </w:r>
      <w:r w:rsidRPr="00185B09">
        <w:rPr>
          <w:rFonts w:ascii="Arial" w:hAnsi="Arial" w:cs="Arial"/>
          <w:bCs/>
          <w:color w:val="000000"/>
          <w:sz w:val="20"/>
          <w:szCs w:val="20"/>
        </w:rPr>
        <w:t>do</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 xml:space="preserve">wykonania danej czynności przypada </w:t>
      </w:r>
      <w:r w:rsidRPr="00185B09">
        <w:rPr>
          <w:rFonts w:ascii="Arial" w:hAnsi="Arial" w:cs="Arial"/>
          <w:bCs/>
          <w:color w:val="000000"/>
          <w:sz w:val="20"/>
          <w:szCs w:val="20"/>
        </w:rPr>
        <w:t>na sobotę lub dzień ustawowo wolny od pracy</w:t>
      </w:r>
      <w:r w:rsidRPr="00C7362B">
        <w:rPr>
          <w:rFonts w:ascii="Arial" w:hAnsi="Arial" w:cs="Arial"/>
          <w:color w:val="000000"/>
          <w:sz w:val="20"/>
          <w:szCs w:val="20"/>
        </w:rPr>
        <w:t>, termin</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 xml:space="preserve">upływa </w:t>
      </w:r>
      <w:r w:rsidRPr="00185B09">
        <w:rPr>
          <w:rFonts w:ascii="Arial" w:hAnsi="Arial" w:cs="Arial"/>
          <w:bCs/>
          <w:color w:val="000000"/>
          <w:sz w:val="20"/>
          <w:szCs w:val="20"/>
        </w:rPr>
        <w:t>dnia następnego</w:t>
      </w:r>
      <w:r w:rsidRPr="00C7362B">
        <w:rPr>
          <w:rFonts w:ascii="Arial" w:hAnsi="Arial" w:cs="Arial"/>
          <w:b/>
          <w:bCs/>
          <w:color w:val="000000"/>
          <w:sz w:val="20"/>
          <w:szCs w:val="20"/>
        </w:rPr>
        <w:t xml:space="preserve"> </w:t>
      </w:r>
      <w:r w:rsidRPr="00C7362B">
        <w:rPr>
          <w:rFonts w:ascii="Arial" w:hAnsi="Arial" w:cs="Arial"/>
          <w:color w:val="000000"/>
          <w:sz w:val="20"/>
          <w:szCs w:val="20"/>
        </w:rPr>
        <w:t>po dniu lub dniach wolnych od pracy.</w:t>
      </w:r>
    </w:p>
    <w:p w:rsidR="00AC5181" w:rsidRDefault="00AC5181" w:rsidP="00AC5181">
      <w:pPr>
        <w:autoSpaceDE w:val="0"/>
        <w:autoSpaceDN w:val="0"/>
        <w:adjustRightInd w:val="0"/>
        <w:spacing w:after="0" w:line="240" w:lineRule="auto"/>
        <w:rPr>
          <w:rFonts w:ascii="Arial" w:hAnsi="Arial" w:cs="Arial"/>
          <w:b/>
          <w:bCs/>
          <w:color w:val="000000"/>
          <w:sz w:val="20"/>
          <w:szCs w:val="20"/>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3. Przedmiot zamówienia.</w:t>
      </w:r>
    </w:p>
    <w:p w:rsidR="00297B5B" w:rsidRPr="00297B5B" w:rsidRDefault="00297B5B" w:rsidP="00297B5B">
      <w:pPr>
        <w:autoSpaceDE w:val="0"/>
        <w:autoSpaceDN w:val="0"/>
        <w:adjustRightInd w:val="0"/>
        <w:spacing w:after="0" w:line="240" w:lineRule="auto"/>
        <w:rPr>
          <w:rFonts w:ascii="Times New Roman" w:hAnsi="Times New Roman" w:cs="Times New Roman"/>
          <w:color w:val="000000"/>
          <w:sz w:val="24"/>
          <w:szCs w:val="24"/>
        </w:rPr>
      </w:pPr>
    </w:p>
    <w:p w:rsidR="00297B5B" w:rsidRPr="00094EFB" w:rsidRDefault="00297B5B" w:rsidP="00297B5B">
      <w:pPr>
        <w:autoSpaceDE w:val="0"/>
        <w:autoSpaceDN w:val="0"/>
        <w:adjustRightInd w:val="0"/>
        <w:spacing w:after="0" w:line="240" w:lineRule="auto"/>
        <w:rPr>
          <w:rFonts w:ascii="Arial" w:hAnsi="Arial" w:cs="Arial"/>
          <w:bCs/>
          <w:color w:val="000000"/>
          <w:sz w:val="20"/>
          <w:szCs w:val="20"/>
        </w:rPr>
      </w:pPr>
      <w:r w:rsidRPr="00094EFB">
        <w:rPr>
          <w:rFonts w:ascii="Arial" w:hAnsi="Arial" w:cs="Arial"/>
          <w:bCs/>
          <w:color w:val="000000"/>
          <w:sz w:val="20"/>
          <w:szCs w:val="20"/>
        </w:rPr>
        <w:t>CPV zamówienia: 45000000-7 Roboty budowlane</w:t>
      </w:r>
    </w:p>
    <w:p w:rsidR="00094EFB" w:rsidRPr="00094EFB" w:rsidRDefault="00094EFB" w:rsidP="00297B5B">
      <w:pPr>
        <w:autoSpaceDE w:val="0"/>
        <w:autoSpaceDN w:val="0"/>
        <w:adjustRightInd w:val="0"/>
        <w:spacing w:after="0" w:line="240" w:lineRule="auto"/>
        <w:rPr>
          <w:rFonts w:ascii="Arial" w:hAnsi="Arial" w:cs="Arial"/>
          <w:color w:val="000000"/>
          <w:sz w:val="20"/>
          <w:szCs w:val="20"/>
        </w:rPr>
      </w:pPr>
    </w:p>
    <w:p w:rsidR="00703D85" w:rsidRDefault="009D23D7" w:rsidP="00703D85">
      <w:pPr>
        <w:spacing w:after="0" w:line="240" w:lineRule="auto"/>
        <w:rPr>
          <w:rFonts w:ascii="Arial" w:eastAsia="Times New Roman" w:hAnsi="Arial" w:cs="Arial"/>
          <w:b/>
          <w:sz w:val="20"/>
          <w:szCs w:val="20"/>
          <w:lang w:eastAsia="pl-PL"/>
        </w:rPr>
      </w:pPr>
      <w:r w:rsidRPr="007917B2">
        <w:rPr>
          <w:rFonts w:ascii="Arial" w:hAnsi="Arial" w:cs="Arial"/>
          <w:b/>
          <w:color w:val="000000"/>
          <w:sz w:val="20"/>
          <w:szCs w:val="20"/>
        </w:rPr>
        <w:t>3</w:t>
      </w:r>
      <w:r w:rsidR="00BA7FFA" w:rsidRPr="007917B2">
        <w:rPr>
          <w:rFonts w:ascii="Arial" w:hAnsi="Arial" w:cs="Arial"/>
          <w:b/>
          <w:color w:val="000000"/>
          <w:sz w:val="20"/>
          <w:szCs w:val="20"/>
        </w:rPr>
        <w:t>.1</w:t>
      </w:r>
      <w:r w:rsidR="00BA7FFA" w:rsidRPr="00094EFB">
        <w:rPr>
          <w:rFonts w:ascii="Arial" w:hAnsi="Arial" w:cs="Arial"/>
          <w:color w:val="000000"/>
          <w:sz w:val="20"/>
          <w:szCs w:val="20"/>
        </w:rPr>
        <w:t xml:space="preserve"> </w:t>
      </w:r>
      <w:r w:rsidR="00BA7FFA" w:rsidRPr="008447AB">
        <w:rPr>
          <w:rFonts w:ascii="Arial" w:hAnsi="Arial" w:cs="Arial"/>
          <w:b/>
          <w:color w:val="000000"/>
          <w:sz w:val="20"/>
          <w:szCs w:val="20"/>
        </w:rPr>
        <w:t>Nazwa przedmiotu zamówienia</w:t>
      </w:r>
      <w:r w:rsidR="00297B5B" w:rsidRPr="00AD4405">
        <w:rPr>
          <w:rFonts w:ascii="Arial" w:hAnsi="Arial" w:cs="Arial"/>
          <w:color w:val="000000"/>
          <w:sz w:val="20"/>
          <w:szCs w:val="20"/>
        </w:rPr>
        <w:t>:</w:t>
      </w:r>
      <w:r w:rsidR="00147FD8" w:rsidRPr="00147FD8">
        <w:rPr>
          <w:rFonts w:ascii="Arial" w:eastAsia="Times New Roman" w:hAnsi="Arial" w:cs="Arial"/>
          <w:b/>
          <w:sz w:val="20"/>
          <w:szCs w:val="20"/>
          <w:lang w:eastAsia="pl-PL"/>
        </w:rPr>
        <w:t xml:space="preserve"> </w:t>
      </w:r>
    </w:p>
    <w:p w:rsidR="00703D85" w:rsidRDefault="00703D85" w:rsidP="00703D85">
      <w:pPr>
        <w:spacing w:after="0" w:line="240" w:lineRule="auto"/>
        <w:rPr>
          <w:rFonts w:ascii="Arial" w:eastAsia="Times New Roman" w:hAnsi="Arial" w:cs="Arial"/>
          <w:b/>
          <w:sz w:val="20"/>
          <w:szCs w:val="20"/>
          <w:lang w:eastAsia="pl-PL"/>
        </w:rPr>
      </w:pPr>
    </w:p>
    <w:p w:rsidR="00421AAE" w:rsidRPr="00833EBA" w:rsidRDefault="00833EBA" w:rsidP="00421AAE">
      <w:pPr>
        <w:spacing w:after="0" w:line="240" w:lineRule="auto"/>
        <w:rPr>
          <w:rFonts w:ascii="Arial" w:eastAsia="Times New Roman" w:hAnsi="Arial" w:cs="Arial"/>
          <w:sz w:val="20"/>
          <w:szCs w:val="20"/>
          <w:lang w:eastAsia="pl-PL"/>
        </w:rPr>
      </w:pPr>
      <w:r w:rsidRPr="00833EBA">
        <w:rPr>
          <w:rFonts w:ascii="Arial" w:eastAsia="Times New Roman" w:hAnsi="Arial" w:cs="Arial"/>
          <w:sz w:val="20"/>
          <w:szCs w:val="20"/>
          <w:lang w:eastAsia="pl-PL"/>
        </w:rPr>
        <w:t>Przebudowa drogi gminnej we wsi Henryków polegająca na odtworzeniu chodnika</w:t>
      </w:r>
    </w:p>
    <w:p w:rsidR="00297B5B" w:rsidRPr="00833EBA" w:rsidRDefault="00297B5B" w:rsidP="00223C97">
      <w:pPr>
        <w:spacing w:after="0" w:line="240" w:lineRule="auto"/>
        <w:jc w:val="both"/>
        <w:rPr>
          <w:rFonts w:ascii="Arial" w:eastAsia="Times New Roman" w:hAnsi="Arial" w:cs="Arial"/>
          <w:sz w:val="20"/>
          <w:szCs w:val="20"/>
          <w:lang w:eastAsia="pl-PL"/>
        </w:rPr>
      </w:pPr>
    </w:p>
    <w:p w:rsidR="00297B5B" w:rsidRPr="00833EBA" w:rsidRDefault="00954DD1" w:rsidP="00833EBA">
      <w:pPr>
        <w:pStyle w:val="Akapitzlist"/>
        <w:numPr>
          <w:ilvl w:val="1"/>
          <w:numId w:val="44"/>
        </w:numPr>
        <w:autoSpaceDE w:val="0"/>
        <w:autoSpaceDN w:val="0"/>
        <w:adjustRightInd w:val="0"/>
        <w:spacing w:after="27" w:line="240" w:lineRule="auto"/>
        <w:jc w:val="both"/>
        <w:rPr>
          <w:rFonts w:ascii="Arial" w:hAnsi="Arial" w:cs="Arial"/>
          <w:b/>
          <w:color w:val="000000"/>
          <w:sz w:val="20"/>
          <w:szCs w:val="20"/>
        </w:rPr>
      </w:pPr>
      <w:r w:rsidRPr="00833EBA">
        <w:rPr>
          <w:rFonts w:ascii="Arial" w:hAnsi="Arial" w:cs="Arial"/>
          <w:b/>
          <w:color w:val="000000"/>
          <w:sz w:val="20"/>
          <w:szCs w:val="20"/>
        </w:rPr>
        <w:t xml:space="preserve">Zakres przedmiotu zamówienia: </w:t>
      </w:r>
    </w:p>
    <w:p w:rsidR="00833EBA" w:rsidRDefault="00833EBA" w:rsidP="00833EBA">
      <w:pPr>
        <w:tabs>
          <w:tab w:val="left" w:pos="364"/>
        </w:tabs>
        <w:spacing w:after="0" w:line="0" w:lineRule="atLeast"/>
        <w:rPr>
          <w:rFonts w:ascii="Arial" w:eastAsia="Times New Roman" w:hAnsi="Arial" w:cs="Arial"/>
          <w:b/>
          <w:sz w:val="24"/>
          <w:szCs w:val="24"/>
          <w:lang w:eastAsia="zh-CN"/>
        </w:rPr>
      </w:pPr>
    </w:p>
    <w:p w:rsidR="00410151" w:rsidRPr="00410151" w:rsidRDefault="00833EBA" w:rsidP="00833EBA">
      <w:pPr>
        <w:tabs>
          <w:tab w:val="left" w:pos="364"/>
        </w:tabs>
        <w:spacing w:after="0" w:line="0" w:lineRule="atLeast"/>
        <w:rPr>
          <w:rFonts w:ascii="Arial" w:eastAsia="Times New Roman" w:hAnsi="Arial" w:cs="Arial"/>
          <w:b/>
          <w:sz w:val="20"/>
          <w:szCs w:val="20"/>
          <w:lang w:eastAsia="pl-PL"/>
        </w:rPr>
      </w:pPr>
      <w:r w:rsidRPr="00833EBA">
        <w:rPr>
          <w:rFonts w:ascii="Arial" w:eastAsia="Times New Roman" w:hAnsi="Arial" w:cs="Arial"/>
          <w:b/>
          <w:sz w:val="20"/>
          <w:szCs w:val="20"/>
          <w:lang w:eastAsia="zh-CN"/>
        </w:rPr>
        <w:t xml:space="preserve">     </w:t>
      </w:r>
      <w:r w:rsidR="00410151" w:rsidRPr="00410151">
        <w:rPr>
          <w:rFonts w:ascii="Arial" w:eastAsia="Times New Roman" w:hAnsi="Arial" w:cs="Arial"/>
          <w:b/>
          <w:sz w:val="20"/>
          <w:szCs w:val="20"/>
          <w:lang w:eastAsia="pl-PL"/>
        </w:rPr>
        <w:t>Opis stanu istniejącego.</w:t>
      </w:r>
    </w:p>
    <w:p w:rsidR="00410151" w:rsidRPr="00410151" w:rsidRDefault="00410151" w:rsidP="00410151">
      <w:pPr>
        <w:spacing w:after="0" w:line="281" w:lineRule="exact"/>
        <w:rPr>
          <w:rFonts w:ascii="Arial" w:eastAsia="Times New Roman" w:hAnsi="Arial" w:cs="Arial"/>
          <w:b/>
          <w:sz w:val="20"/>
          <w:szCs w:val="20"/>
          <w:lang w:eastAsia="pl-PL"/>
        </w:rPr>
      </w:pPr>
    </w:p>
    <w:p w:rsidR="00410151" w:rsidRPr="00410151" w:rsidRDefault="00410151" w:rsidP="00410151">
      <w:pPr>
        <w:spacing w:after="0" w:line="237" w:lineRule="auto"/>
        <w:ind w:left="364"/>
        <w:jc w:val="both"/>
        <w:rPr>
          <w:rFonts w:ascii="Arial" w:eastAsia="Times New Roman" w:hAnsi="Arial" w:cs="Arial"/>
          <w:sz w:val="20"/>
          <w:szCs w:val="20"/>
          <w:lang w:eastAsia="pl-PL"/>
        </w:rPr>
      </w:pPr>
      <w:r w:rsidRPr="00410151">
        <w:rPr>
          <w:rFonts w:ascii="Arial" w:eastAsia="Times New Roman" w:hAnsi="Arial" w:cs="Arial"/>
          <w:sz w:val="20"/>
          <w:szCs w:val="20"/>
          <w:lang w:eastAsia="pl-PL"/>
        </w:rPr>
        <w:t xml:space="preserve">Przedsięwzięcie obejmuje odcinek od granicy miejscowości od strony Szprotawy do wjazdu na osiedle bloków mieszkalnych we wsi Henryków. </w:t>
      </w:r>
    </w:p>
    <w:p w:rsidR="00410151" w:rsidRPr="00833EBA" w:rsidRDefault="00410151" w:rsidP="00833EBA">
      <w:pPr>
        <w:spacing w:after="0" w:line="237" w:lineRule="auto"/>
        <w:ind w:left="364"/>
        <w:jc w:val="both"/>
        <w:rPr>
          <w:rFonts w:ascii="Arial" w:eastAsia="Times New Roman" w:hAnsi="Arial" w:cs="Arial"/>
          <w:sz w:val="20"/>
          <w:szCs w:val="20"/>
          <w:lang w:eastAsia="pl-PL"/>
        </w:rPr>
      </w:pPr>
      <w:r w:rsidRPr="00410151">
        <w:rPr>
          <w:rFonts w:ascii="Arial" w:eastAsia="Times New Roman" w:hAnsi="Arial" w:cs="Arial"/>
          <w:sz w:val="20"/>
          <w:szCs w:val="20"/>
          <w:lang w:eastAsia="pl-PL"/>
        </w:rPr>
        <w:t>Na odcinku od granicy miejscowości do skrzyżowania z drogą gminną dz. nr 81/27 zlokalizowany jest chodnik o nawierzchni z płytek chodnikowych betonowych 35x35xm na podsypce piaskowej ograniczony obrzeżami betonowymi 8x30cm. Stan techniczny chodnika jest bardzo zły. Płytki są połamane, a obrzeża pokruszone. W pozostałej części drogi występuje szczątkowy chodnik który nie nadaje się do remontu.</w:t>
      </w:r>
    </w:p>
    <w:p w:rsidR="00833EBA" w:rsidRPr="00410151" w:rsidRDefault="00833EBA" w:rsidP="00833EBA">
      <w:pPr>
        <w:spacing w:after="0" w:line="237" w:lineRule="auto"/>
        <w:ind w:left="364"/>
        <w:jc w:val="both"/>
        <w:rPr>
          <w:rFonts w:ascii="Arial" w:eastAsia="Times New Roman" w:hAnsi="Arial" w:cs="Arial"/>
          <w:sz w:val="20"/>
          <w:szCs w:val="20"/>
          <w:lang w:eastAsia="pl-PL"/>
        </w:rPr>
      </w:pPr>
      <w:r w:rsidRPr="00833EBA">
        <w:rPr>
          <w:rFonts w:ascii="Arial" w:eastAsia="Times New Roman" w:hAnsi="Arial" w:cs="Arial"/>
          <w:sz w:val="20"/>
          <w:szCs w:val="20"/>
          <w:lang w:eastAsia="pl-PL"/>
        </w:rPr>
        <w:t xml:space="preserve"> </w:t>
      </w:r>
    </w:p>
    <w:p w:rsidR="00410151" w:rsidRPr="00410151" w:rsidRDefault="00833EBA" w:rsidP="00833EBA">
      <w:pPr>
        <w:tabs>
          <w:tab w:val="left" w:pos="364"/>
        </w:tabs>
        <w:spacing w:after="0" w:line="0" w:lineRule="atLeast"/>
        <w:rPr>
          <w:rFonts w:ascii="Arial" w:eastAsia="Times New Roman" w:hAnsi="Arial" w:cs="Arial"/>
          <w:b/>
          <w:sz w:val="20"/>
          <w:szCs w:val="20"/>
          <w:lang w:eastAsia="pl-PL"/>
        </w:rPr>
      </w:pPr>
      <w:r w:rsidRPr="00833EBA">
        <w:rPr>
          <w:rFonts w:ascii="Arial" w:eastAsia="Times New Roman" w:hAnsi="Arial" w:cs="Arial"/>
          <w:b/>
          <w:sz w:val="20"/>
          <w:szCs w:val="20"/>
          <w:lang w:eastAsia="pl-PL"/>
        </w:rPr>
        <w:t xml:space="preserve">     </w:t>
      </w:r>
      <w:r w:rsidR="00410151" w:rsidRPr="00410151">
        <w:rPr>
          <w:rFonts w:ascii="Arial" w:eastAsia="Times New Roman" w:hAnsi="Arial" w:cs="Arial"/>
          <w:b/>
          <w:sz w:val="20"/>
          <w:szCs w:val="20"/>
          <w:lang w:eastAsia="pl-PL"/>
        </w:rPr>
        <w:t>Rozwiązanie projektowe.</w:t>
      </w:r>
    </w:p>
    <w:p w:rsidR="00410151" w:rsidRPr="00410151" w:rsidRDefault="00410151" w:rsidP="00410151">
      <w:pPr>
        <w:spacing w:after="0" w:line="249" w:lineRule="exact"/>
        <w:rPr>
          <w:rFonts w:ascii="Arial" w:eastAsia="Times New Roman" w:hAnsi="Arial" w:cs="Arial"/>
          <w:sz w:val="20"/>
          <w:szCs w:val="20"/>
          <w:lang w:eastAsia="pl-PL"/>
        </w:rPr>
      </w:pPr>
      <w:bookmarkStart w:id="1" w:name="page2"/>
      <w:bookmarkEnd w:id="1"/>
    </w:p>
    <w:p w:rsidR="00410151" w:rsidRPr="00410151" w:rsidRDefault="00410151" w:rsidP="00410151">
      <w:pPr>
        <w:tabs>
          <w:tab w:val="left" w:pos="1464"/>
        </w:tabs>
        <w:spacing w:after="0" w:line="0" w:lineRule="atLeast"/>
        <w:ind w:left="364"/>
        <w:rPr>
          <w:rFonts w:ascii="Arial" w:eastAsia="Times New Roman" w:hAnsi="Arial" w:cs="Arial"/>
          <w:b/>
          <w:sz w:val="20"/>
          <w:szCs w:val="20"/>
          <w:lang w:eastAsia="pl-PL"/>
        </w:rPr>
      </w:pPr>
      <w:r w:rsidRPr="00410151">
        <w:rPr>
          <w:rFonts w:ascii="Arial" w:eastAsia="Times New Roman" w:hAnsi="Arial" w:cs="Arial"/>
          <w:b/>
          <w:sz w:val="20"/>
          <w:szCs w:val="20"/>
          <w:lang w:eastAsia="pl-PL"/>
        </w:rPr>
        <w:t>Funkcja , charakterystyczne parametry techniczne.</w:t>
      </w:r>
    </w:p>
    <w:p w:rsidR="00410151" w:rsidRPr="00410151" w:rsidRDefault="00410151" w:rsidP="00410151">
      <w:pPr>
        <w:spacing w:after="0" w:line="281" w:lineRule="exact"/>
        <w:rPr>
          <w:rFonts w:ascii="Arial" w:eastAsia="Times New Roman" w:hAnsi="Arial" w:cs="Arial"/>
          <w:sz w:val="20"/>
          <w:szCs w:val="20"/>
          <w:lang w:eastAsia="pl-PL"/>
        </w:rPr>
      </w:pPr>
    </w:p>
    <w:p w:rsidR="00410151" w:rsidRPr="00410151" w:rsidRDefault="00410151" w:rsidP="00410151">
      <w:pPr>
        <w:spacing w:after="0" w:line="237" w:lineRule="auto"/>
        <w:ind w:left="364"/>
        <w:jc w:val="both"/>
        <w:rPr>
          <w:rFonts w:ascii="Arial" w:eastAsia="Times New Roman" w:hAnsi="Arial" w:cs="Arial"/>
          <w:sz w:val="20"/>
          <w:szCs w:val="20"/>
          <w:lang w:eastAsia="pl-PL"/>
        </w:rPr>
      </w:pPr>
      <w:r w:rsidRPr="00410151">
        <w:rPr>
          <w:rFonts w:ascii="Arial" w:eastAsia="Times New Roman" w:hAnsi="Arial" w:cs="Arial"/>
          <w:sz w:val="20"/>
          <w:szCs w:val="20"/>
          <w:lang w:eastAsia="pl-PL"/>
        </w:rPr>
        <w:t>Przebieg trasy chodnika i jego geometria zostały dostosowane do przebiegu dro</w:t>
      </w:r>
      <w:r w:rsidR="00974466">
        <w:rPr>
          <w:rFonts w:ascii="Arial" w:eastAsia="Times New Roman" w:hAnsi="Arial" w:cs="Arial"/>
          <w:sz w:val="20"/>
          <w:szCs w:val="20"/>
          <w:lang w:eastAsia="pl-PL"/>
        </w:rPr>
        <w:t xml:space="preserve">gi w stanie istniejącym </w:t>
      </w:r>
      <w:r w:rsidRPr="00410151">
        <w:rPr>
          <w:rFonts w:ascii="Arial" w:eastAsia="Times New Roman" w:hAnsi="Arial" w:cs="Arial"/>
          <w:sz w:val="20"/>
          <w:szCs w:val="20"/>
          <w:lang w:eastAsia="pl-PL"/>
        </w:rPr>
        <w:t>. Początek opracowania stanowi dowiązanie do istniejącego ciągu pieszego na ulicy Henrykowskiej w Szprotawie a koniec opracowania zlokalizowano na wjeździe do osiedla bloków mieszkalnych. Przebieg trasy chodnika usytuowany jest przy krawędzi jezdni drogi gminnej (dz. nr 126). Projektowany chodnik ograniczony jest od strony jezdni ulic krawężnikiem betonowym 15x30x100 cm a po stronie przeciwnej obrzeżem betonowym 8x30 cm. Szerokość chodnika 1,2 – 1,5m.</w:t>
      </w:r>
    </w:p>
    <w:p w:rsidR="00410151" w:rsidRDefault="00BA5821" w:rsidP="00BA5821">
      <w:pPr>
        <w:spacing w:after="0" w:line="365" w:lineRule="exact"/>
        <w:ind w:left="426" w:hanging="426"/>
        <w:rPr>
          <w:rFonts w:ascii="Arial" w:eastAsia="Times New Roman" w:hAnsi="Arial" w:cs="Arial"/>
          <w:sz w:val="20"/>
          <w:szCs w:val="20"/>
          <w:lang w:eastAsia="pl-PL"/>
        </w:rPr>
      </w:pPr>
      <w:r>
        <w:rPr>
          <w:rFonts w:ascii="Arial" w:eastAsia="Times New Roman" w:hAnsi="Arial" w:cs="Arial"/>
          <w:sz w:val="20"/>
          <w:szCs w:val="20"/>
          <w:lang w:eastAsia="pl-PL"/>
        </w:rPr>
        <w:t xml:space="preserve">       Dokładny przebieg trasy i zakres  przedstawiony jest na załączniku graficznym </w:t>
      </w:r>
      <w:r w:rsidR="00D44026">
        <w:rPr>
          <w:rFonts w:ascii="Arial" w:eastAsia="Times New Roman" w:hAnsi="Arial" w:cs="Arial"/>
          <w:sz w:val="20"/>
          <w:szCs w:val="20"/>
          <w:lang w:eastAsia="pl-PL"/>
        </w:rPr>
        <w:t xml:space="preserve"> </w:t>
      </w:r>
      <w:r>
        <w:rPr>
          <w:rFonts w:ascii="Arial" w:eastAsia="Times New Roman" w:hAnsi="Arial" w:cs="Arial"/>
          <w:sz w:val="20"/>
          <w:szCs w:val="20"/>
          <w:lang w:eastAsia="pl-PL"/>
        </w:rPr>
        <w:t>(planie       sytuacyjnym)</w:t>
      </w:r>
    </w:p>
    <w:p w:rsidR="00BA5821" w:rsidRPr="00410151" w:rsidRDefault="00BA5821" w:rsidP="00BA5821">
      <w:pPr>
        <w:spacing w:after="0" w:line="365" w:lineRule="exact"/>
        <w:ind w:left="426" w:hanging="426"/>
        <w:rPr>
          <w:rFonts w:ascii="Arial" w:eastAsia="Times New Roman" w:hAnsi="Arial" w:cs="Arial"/>
          <w:sz w:val="20"/>
          <w:szCs w:val="20"/>
          <w:lang w:eastAsia="pl-PL"/>
        </w:rPr>
      </w:pPr>
    </w:p>
    <w:p w:rsidR="00410151" w:rsidRPr="00410151" w:rsidRDefault="00410151" w:rsidP="00410151">
      <w:pPr>
        <w:spacing w:after="0" w:line="0" w:lineRule="atLeast"/>
        <w:ind w:left="304"/>
        <w:rPr>
          <w:rFonts w:ascii="Arial" w:eastAsia="Times New Roman" w:hAnsi="Arial" w:cs="Arial"/>
          <w:b/>
          <w:sz w:val="20"/>
          <w:szCs w:val="20"/>
          <w:lang w:eastAsia="pl-PL"/>
        </w:rPr>
      </w:pPr>
      <w:r w:rsidRPr="00410151">
        <w:rPr>
          <w:rFonts w:ascii="Arial" w:eastAsia="Times New Roman" w:hAnsi="Arial" w:cs="Arial"/>
          <w:b/>
          <w:sz w:val="20"/>
          <w:szCs w:val="20"/>
          <w:lang w:eastAsia="pl-PL"/>
        </w:rPr>
        <w:t xml:space="preserve"> Konstrukcja nawierzchni.</w:t>
      </w:r>
    </w:p>
    <w:p w:rsidR="00410151" w:rsidRPr="00410151" w:rsidRDefault="00410151" w:rsidP="00410151">
      <w:pPr>
        <w:spacing w:after="0" w:line="271" w:lineRule="exact"/>
        <w:rPr>
          <w:rFonts w:ascii="Arial" w:eastAsia="Times New Roman" w:hAnsi="Arial" w:cs="Arial"/>
          <w:sz w:val="20"/>
          <w:szCs w:val="20"/>
          <w:lang w:eastAsia="pl-PL"/>
        </w:rPr>
      </w:pPr>
    </w:p>
    <w:p w:rsidR="00410151" w:rsidRPr="00410151" w:rsidRDefault="00410151" w:rsidP="00410151">
      <w:pPr>
        <w:numPr>
          <w:ilvl w:val="0"/>
          <w:numId w:val="41"/>
        </w:numPr>
        <w:tabs>
          <w:tab w:val="left" w:pos="504"/>
        </w:tabs>
        <w:spacing w:after="0" w:line="0" w:lineRule="atLeast"/>
        <w:ind w:left="504" w:hanging="144"/>
        <w:rPr>
          <w:rFonts w:ascii="Arial" w:eastAsia="Times New Roman" w:hAnsi="Arial" w:cs="Arial"/>
          <w:b/>
          <w:sz w:val="20"/>
          <w:szCs w:val="20"/>
          <w:lang w:eastAsia="pl-PL"/>
        </w:rPr>
      </w:pPr>
      <w:r w:rsidRPr="00410151">
        <w:rPr>
          <w:rFonts w:ascii="Arial" w:eastAsia="Times New Roman" w:hAnsi="Arial" w:cs="Arial"/>
          <w:sz w:val="20"/>
          <w:szCs w:val="20"/>
          <w:lang w:eastAsia="pl-PL"/>
        </w:rPr>
        <w:t xml:space="preserve">nawierzchnia z kostki brukowej fazowanej </w:t>
      </w:r>
      <w:r w:rsidR="00BA5821">
        <w:rPr>
          <w:rFonts w:ascii="Arial" w:eastAsia="Times New Roman" w:hAnsi="Arial" w:cs="Arial"/>
          <w:sz w:val="20"/>
          <w:szCs w:val="20"/>
          <w:lang w:eastAsia="pl-PL"/>
        </w:rPr>
        <w:t xml:space="preserve">      </w:t>
      </w:r>
      <w:r w:rsidRPr="00410151">
        <w:rPr>
          <w:rFonts w:ascii="Arial" w:eastAsia="Times New Roman" w:hAnsi="Arial" w:cs="Arial"/>
          <w:sz w:val="20"/>
          <w:szCs w:val="20"/>
          <w:lang w:eastAsia="pl-PL"/>
        </w:rPr>
        <w:t>– 8 cm</w:t>
      </w:r>
    </w:p>
    <w:p w:rsidR="00410151" w:rsidRPr="00410151" w:rsidRDefault="00410151" w:rsidP="00410151">
      <w:pPr>
        <w:tabs>
          <w:tab w:val="left" w:pos="4644"/>
        </w:tabs>
        <w:spacing w:after="0" w:line="0" w:lineRule="atLeast"/>
        <w:ind w:left="364"/>
        <w:rPr>
          <w:rFonts w:ascii="Arial" w:eastAsia="Times New Roman" w:hAnsi="Arial" w:cs="Arial"/>
          <w:sz w:val="20"/>
          <w:szCs w:val="20"/>
          <w:lang w:eastAsia="pl-PL"/>
        </w:rPr>
      </w:pPr>
      <w:r w:rsidRPr="00410151">
        <w:rPr>
          <w:rFonts w:ascii="Arial" w:eastAsia="Times New Roman" w:hAnsi="Arial" w:cs="Arial"/>
          <w:sz w:val="20"/>
          <w:szCs w:val="20"/>
          <w:lang w:eastAsia="pl-PL"/>
        </w:rPr>
        <w:t>- podsypka cementowo- piaskowa 1 : 4</w:t>
      </w:r>
      <w:r w:rsidRPr="00410151">
        <w:rPr>
          <w:rFonts w:ascii="Arial" w:eastAsia="Times New Roman" w:hAnsi="Arial" w:cs="Arial"/>
          <w:sz w:val="20"/>
          <w:szCs w:val="20"/>
          <w:lang w:eastAsia="pl-PL"/>
        </w:rPr>
        <w:tab/>
        <w:t>- 5 cm</w:t>
      </w:r>
    </w:p>
    <w:p w:rsidR="00410151" w:rsidRPr="00410151" w:rsidRDefault="00410151" w:rsidP="00410151">
      <w:pPr>
        <w:spacing w:after="0" w:line="0" w:lineRule="atLeast"/>
        <w:ind w:left="364"/>
        <w:rPr>
          <w:rFonts w:ascii="Arial" w:eastAsia="Times New Roman" w:hAnsi="Arial" w:cs="Arial"/>
          <w:sz w:val="20"/>
          <w:szCs w:val="20"/>
          <w:lang w:eastAsia="pl-PL"/>
        </w:rPr>
      </w:pPr>
      <w:r w:rsidRPr="00410151">
        <w:rPr>
          <w:rFonts w:ascii="Arial" w:eastAsia="Times New Roman" w:hAnsi="Arial" w:cs="Arial"/>
          <w:sz w:val="20"/>
          <w:szCs w:val="20"/>
          <w:lang w:eastAsia="pl-PL"/>
        </w:rPr>
        <w:lastRenderedPageBreak/>
        <w:t xml:space="preserve">- podbudowa z kruszywa łamanego 0/32 mm – </w:t>
      </w:r>
      <w:r w:rsidR="00974466">
        <w:rPr>
          <w:rFonts w:ascii="Arial" w:eastAsia="Times New Roman" w:hAnsi="Arial" w:cs="Arial"/>
          <w:sz w:val="20"/>
          <w:szCs w:val="20"/>
          <w:lang w:eastAsia="pl-PL"/>
        </w:rPr>
        <w:t xml:space="preserve">  </w:t>
      </w:r>
      <w:r w:rsidRPr="00410151">
        <w:rPr>
          <w:rFonts w:ascii="Arial" w:eastAsia="Times New Roman" w:hAnsi="Arial" w:cs="Arial"/>
          <w:sz w:val="20"/>
          <w:szCs w:val="20"/>
          <w:lang w:eastAsia="pl-PL"/>
        </w:rPr>
        <w:t>15  cm</w:t>
      </w:r>
    </w:p>
    <w:tbl>
      <w:tblPr>
        <w:tblW w:w="0" w:type="auto"/>
        <w:tblInd w:w="364" w:type="dxa"/>
        <w:tblLayout w:type="fixed"/>
        <w:tblCellMar>
          <w:left w:w="0" w:type="dxa"/>
          <w:right w:w="0" w:type="dxa"/>
        </w:tblCellMar>
        <w:tblLook w:val="04A0" w:firstRow="1" w:lastRow="0" w:firstColumn="1" w:lastColumn="0" w:noHBand="0" w:noVBand="1"/>
      </w:tblPr>
      <w:tblGrid>
        <w:gridCol w:w="3540"/>
        <w:gridCol w:w="1440"/>
      </w:tblGrid>
      <w:tr w:rsidR="00410151" w:rsidRPr="00410151" w:rsidTr="00410151">
        <w:trPr>
          <w:trHeight w:val="276"/>
        </w:trPr>
        <w:tc>
          <w:tcPr>
            <w:tcW w:w="3540" w:type="dxa"/>
            <w:vAlign w:val="bottom"/>
            <w:hideMark/>
          </w:tcPr>
          <w:p w:rsidR="00410151" w:rsidRPr="00410151" w:rsidRDefault="00410151" w:rsidP="00410151">
            <w:pPr>
              <w:spacing w:after="0" w:line="0" w:lineRule="atLeast"/>
              <w:rPr>
                <w:rFonts w:ascii="Arial" w:eastAsia="Times New Roman" w:hAnsi="Arial" w:cs="Arial"/>
                <w:sz w:val="20"/>
                <w:szCs w:val="20"/>
                <w:lang w:eastAsia="pl-PL"/>
              </w:rPr>
            </w:pPr>
            <w:r w:rsidRPr="00410151">
              <w:rPr>
                <w:rFonts w:ascii="Arial" w:eastAsia="Times New Roman" w:hAnsi="Arial" w:cs="Arial"/>
                <w:sz w:val="20"/>
                <w:szCs w:val="20"/>
                <w:lang w:eastAsia="pl-PL"/>
              </w:rPr>
              <w:t>- warstwa odcinająca z piasku</w:t>
            </w:r>
          </w:p>
        </w:tc>
        <w:tc>
          <w:tcPr>
            <w:tcW w:w="1440" w:type="dxa"/>
            <w:vAlign w:val="bottom"/>
            <w:hideMark/>
          </w:tcPr>
          <w:p w:rsidR="00410151" w:rsidRPr="00410151" w:rsidRDefault="00410151" w:rsidP="00410151">
            <w:pPr>
              <w:spacing w:after="0" w:line="0" w:lineRule="atLeast"/>
              <w:ind w:left="660"/>
              <w:rPr>
                <w:rFonts w:ascii="Arial" w:eastAsia="Times New Roman" w:hAnsi="Arial" w:cs="Arial"/>
                <w:w w:val="95"/>
                <w:sz w:val="20"/>
                <w:szCs w:val="20"/>
                <w:lang w:eastAsia="pl-PL"/>
              </w:rPr>
            </w:pPr>
            <w:r w:rsidRPr="00410151">
              <w:rPr>
                <w:rFonts w:ascii="Arial" w:eastAsia="Times New Roman" w:hAnsi="Arial" w:cs="Arial"/>
                <w:w w:val="95"/>
                <w:sz w:val="20"/>
                <w:szCs w:val="20"/>
                <w:lang w:eastAsia="pl-PL"/>
              </w:rPr>
              <w:t>-  10 cm</w:t>
            </w:r>
          </w:p>
        </w:tc>
      </w:tr>
    </w:tbl>
    <w:p w:rsidR="00410151" w:rsidRPr="00410151" w:rsidRDefault="00410151" w:rsidP="00410151">
      <w:pPr>
        <w:spacing w:after="0" w:line="10" w:lineRule="exact"/>
        <w:rPr>
          <w:rFonts w:ascii="Arial" w:eastAsia="Times New Roman" w:hAnsi="Arial" w:cs="Arial"/>
          <w:sz w:val="20"/>
          <w:szCs w:val="20"/>
          <w:lang w:eastAsia="pl-PL"/>
        </w:rPr>
      </w:pPr>
    </w:p>
    <w:p w:rsidR="00410151" w:rsidRPr="00410151" w:rsidRDefault="00974466" w:rsidP="00974466">
      <w:pPr>
        <w:tabs>
          <w:tab w:val="left" w:pos="503"/>
        </w:tabs>
        <w:spacing w:after="0" w:line="232" w:lineRule="auto"/>
        <w:ind w:left="484" w:right="4880"/>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410151" w:rsidRPr="00410151">
        <w:rPr>
          <w:rFonts w:ascii="Arial" w:eastAsia="Times New Roman" w:hAnsi="Arial" w:cs="Arial"/>
          <w:sz w:val="20"/>
          <w:szCs w:val="20"/>
          <w:lang w:eastAsia="pl-PL"/>
        </w:rPr>
        <w:t xml:space="preserve">krawężnik betonowy 15x30x100 na </w:t>
      </w:r>
      <w:r>
        <w:rPr>
          <w:rFonts w:ascii="Arial" w:eastAsia="Times New Roman" w:hAnsi="Arial" w:cs="Arial"/>
          <w:sz w:val="20"/>
          <w:szCs w:val="20"/>
          <w:lang w:eastAsia="pl-PL"/>
        </w:rPr>
        <w:t xml:space="preserve">     </w:t>
      </w:r>
      <w:r w:rsidR="00410151" w:rsidRPr="00410151">
        <w:rPr>
          <w:rFonts w:ascii="Arial" w:eastAsia="Times New Roman" w:hAnsi="Arial" w:cs="Arial"/>
          <w:sz w:val="20"/>
          <w:szCs w:val="20"/>
          <w:lang w:eastAsia="pl-PL"/>
        </w:rPr>
        <w:t>ławie betonowej z oporem z betonu B15</w:t>
      </w:r>
    </w:p>
    <w:p w:rsidR="00410151" w:rsidRPr="00410151" w:rsidRDefault="00410151" w:rsidP="00410151">
      <w:pPr>
        <w:spacing w:after="0" w:line="11" w:lineRule="exact"/>
        <w:rPr>
          <w:rFonts w:ascii="Arial" w:eastAsia="Times New Roman" w:hAnsi="Arial" w:cs="Arial"/>
          <w:sz w:val="20"/>
          <w:szCs w:val="20"/>
          <w:lang w:eastAsia="pl-PL"/>
        </w:rPr>
      </w:pPr>
    </w:p>
    <w:p w:rsidR="00410151" w:rsidRPr="00410151" w:rsidRDefault="00974466" w:rsidP="00974466">
      <w:pPr>
        <w:tabs>
          <w:tab w:val="left" w:pos="503"/>
        </w:tabs>
        <w:spacing w:after="0" w:line="232" w:lineRule="auto"/>
        <w:ind w:left="484" w:right="4680"/>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410151" w:rsidRPr="00410151">
        <w:rPr>
          <w:rFonts w:ascii="Arial" w:eastAsia="Times New Roman" w:hAnsi="Arial" w:cs="Arial"/>
          <w:sz w:val="20"/>
          <w:szCs w:val="20"/>
          <w:lang w:eastAsia="pl-PL"/>
        </w:rPr>
        <w:t>obrzeże betonowe 8x30 na ławie betonowej z oporem</w:t>
      </w:r>
    </w:p>
    <w:p w:rsidR="00410151" w:rsidRPr="00410151" w:rsidRDefault="00410151" w:rsidP="00410151">
      <w:pPr>
        <w:spacing w:after="0" w:line="200" w:lineRule="exact"/>
        <w:rPr>
          <w:rFonts w:ascii="Arial" w:eastAsia="Times New Roman" w:hAnsi="Arial" w:cs="Arial"/>
          <w:sz w:val="20"/>
          <w:szCs w:val="20"/>
          <w:lang w:eastAsia="pl-PL"/>
        </w:rPr>
      </w:pPr>
    </w:p>
    <w:p w:rsidR="00410151" w:rsidRPr="00410151" w:rsidRDefault="00410151" w:rsidP="00410151">
      <w:pPr>
        <w:spacing w:after="0" w:line="0" w:lineRule="atLeast"/>
        <w:ind w:left="240"/>
        <w:rPr>
          <w:rFonts w:ascii="Arial" w:eastAsia="Times New Roman" w:hAnsi="Arial" w:cs="Arial"/>
          <w:b/>
          <w:sz w:val="20"/>
          <w:szCs w:val="20"/>
          <w:lang w:eastAsia="pl-PL"/>
        </w:rPr>
      </w:pPr>
      <w:bookmarkStart w:id="2" w:name="page3"/>
      <w:bookmarkEnd w:id="2"/>
      <w:r w:rsidRPr="00410151">
        <w:rPr>
          <w:rFonts w:ascii="Arial" w:eastAsia="Times New Roman" w:hAnsi="Arial" w:cs="Arial"/>
          <w:b/>
          <w:sz w:val="20"/>
          <w:szCs w:val="20"/>
          <w:lang w:eastAsia="pl-PL"/>
        </w:rPr>
        <w:t>Uzbrojenie podziemne.</w:t>
      </w:r>
    </w:p>
    <w:p w:rsidR="00410151" w:rsidRPr="00410151" w:rsidRDefault="00410151" w:rsidP="00410151">
      <w:pPr>
        <w:spacing w:after="0" w:line="271" w:lineRule="exact"/>
        <w:rPr>
          <w:rFonts w:ascii="Arial" w:eastAsia="Times New Roman" w:hAnsi="Arial" w:cs="Arial"/>
          <w:sz w:val="20"/>
          <w:szCs w:val="20"/>
          <w:lang w:eastAsia="pl-PL"/>
        </w:rPr>
      </w:pPr>
    </w:p>
    <w:p w:rsidR="00410151" w:rsidRPr="00410151" w:rsidRDefault="00410151" w:rsidP="00410151">
      <w:pPr>
        <w:spacing w:after="0" w:line="0" w:lineRule="atLeast"/>
        <w:ind w:left="960"/>
        <w:rPr>
          <w:rFonts w:ascii="Arial" w:eastAsia="Times New Roman" w:hAnsi="Arial" w:cs="Arial"/>
          <w:sz w:val="20"/>
          <w:szCs w:val="20"/>
          <w:lang w:eastAsia="pl-PL"/>
        </w:rPr>
      </w:pPr>
      <w:r w:rsidRPr="00410151">
        <w:rPr>
          <w:rFonts w:ascii="Arial" w:eastAsia="Times New Roman" w:hAnsi="Arial" w:cs="Arial"/>
          <w:sz w:val="20"/>
          <w:szCs w:val="20"/>
          <w:lang w:eastAsia="pl-PL"/>
        </w:rPr>
        <w:t>W pasie drogowym zlokalizowana jest :</w:t>
      </w:r>
    </w:p>
    <w:p w:rsidR="00410151" w:rsidRPr="00410151" w:rsidRDefault="00410151" w:rsidP="00410151">
      <w:pPr>
        <w:spacing w:after="0" w:line="276" w:lineRule="exact"/>
        <w:rPr>
          <w:rFonts w:ascii="Arial" w:eastAsia="Times New Roman" w:hAnsi="Arial" w:cs="Arial"/>
          <w:sz w:val="20"/>
          <w:szCs w:val="20"/>
          <w:lang w:eastAsia="pl-PL"/>
        </w:rPr>
      </w:pPr>
    </w:p>
    <w:p w:rsidR="00410151" w:rsidRPr="00410151" w:rsidRDefault="00410151" w:rsidP="00410151">
      <w:pPr>
        <w:numPr>
          <w:ilvl w:val="1"/>
          <w:numId w:val="43"/>
        </w:numPr>
        <w:tabs>
          <w:tab w:val="clear" w:pos="720"/>
          <w:tab w:val="left" w:pos="1460"/>
        </w:tabs>
        <w:spacing w:after="0" w:line="0" w:lineRule="atLeast"/>
        <w:ind w:left="1460" w:hanging="144"/>
        <w:rPr>
          <w:rFonts w:ascii="Arial" w:eastAsia="Times New Roman" w:hAnsi="Arial" w:cs="Arial"/>
          <w:sz w:val="20"/>
          <w:szCs w:val="20"/>
          <w:lang w:eastAsia="pl-PL"/>
        </w:rPr>
      </w:pPr>
      <w:r w:rsidRPr="00410151">
        <w:rPr>
          <w:rFonts w:ascii="Arial" w:eastAsia="Times New Roman" w:hAnsi="Arial" w:cs="Arial"/>
          <w:sz w:val="20"/>
          <w:szCs w:val="20"/>
          <w:lang w:eastAsia="pl-PL"/>
        </w:rPr>
        <w:t>infrastruktura teletechniczna</w:t>
      </w:r>
    </w:p>
    <w:p w:rsidR="00410151" w:rsidRPr="00410151" w:rsidRDefault="00833EBA" w:rsidP="00410151">
      <w:pPr>
        <w:numPr>
          <w:ilvl w:val="1"/>
          <w:numId w:val="43"/>
        </w:numPr>
        <w:tabs>
          <w:tab w:val="clear" w:pos="720"/>
          <w:tab w:val="left" w:pos="1520"/>
        </w:tabs>
        <w:spacing w:after="0" w:line="0" w:lineRule="atLeast"/>
        <w:ind w:left="1520" w:hanging="204"/>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410151" w:rsidRPr="00410151">
        <w:rPr>
          <w:rFonts w:ascii="Arial" w:eastAsia="Times New Roman" w:hAnsi="Arial" w:cs="Arial"/>
          <w:sz w:val="20"/>
          <w:szCs w:val="20"/>
          <w:lang w:eastAsia="pl-PL"/>
        </w:rPr>
        <w:t>infrastruktura wodociągowa</w:t>
      </w:r>
    </w:p>
    <w:p w:rsidR="00410151" w:rsidRPr="00410151" w:rsidRDefault="00410151" w:rsidP="00410151">
      <w:pPr>
        <w:numPr>
          <w:ilvl w:val="1"/>
          <w:numId w:val="43"/>
        </w:numPr>
        <w:tabs>
          <w:tab w:val="clear" w:pos="720"/>
          <w:tab w:val="left" w:pos="1460"/>
        </w:tabs>
        <w:spacing w:after="0" w:line="0" w:lineRule="atLeast"/>
        <w:ind w:left="1460" w:hanging="144"/>
        <w:rPr>
          <w:rFonts w:ascii="Arial" w:eastAsia="Times New Roman" w:hAnsi="Arial" w:cs="Arial"/>
          <w:sz w:val="20"/>
          <w:szCs w:val="20"/>
          <w:lang w:eastAsia="pl-PL"/>
        </w:rPr>
      </w:pPr>
      <w:r w:rsidRPr="00410151">
        <w:rPr>
          <w:rFonts w:ascii="Arial" w:eastAsia="Times New Roman" w:hAnsi="Arial" w:cs="Arial"/>
          <w:sz w:val="20"/>
          <w:szCs w:val="20"/>
          <w:lang w:eastAsia="pl-PL"/>
        </w:rPr>
        <w:t>infrastruktura energetyczna</w:t>
      </w:r>
    </w:p>
    <w:p w:rsidR="00410151" w:rsidRPr="00410151" w:rsidRDefault="00410151" w:rsidP="00410151">
      <w:pPr>
        <w:numPr>
          <w:ilvl w:val="1"/>
          <w:numId w:val="43"/>
        </w:numPr>
        <w:tabs>
          <w:tab w:val="clear" w:pos="720"/>
          <w:tab w:val="left" w:pos="1460"/>
        </w:tabs>
        <w:spacing w:after="0" w:line="0" w:lineRule="atLeast"/>
        <w:ind w:left="1460" w:hanging="144"/>
        <w:rPr>
          <w:rFonts w:ascii="Arial" w:eastAsia="Times New Roman" w:hAnsi="Arial" w:cs="Arial"/>
          <w:sz w:val="20"/>
          <w:szCs w:val="20"/>
          <w:lang w:eastAsia="pl-PL"/>
        </w:rPr>
      </w:pPr>
      <w:r w:rsidRPr="00410151">
        <w:rPr>
          <w:rFonts w:ascii="Arial" w:eastAsia="Times New Roman" w:hAnsi="Arial" w:cs="Arial"/>
          <w:sz w:val="20"/>
          <w:szCs w:val="20"/>
          <w:lang w:eastAsia="pl-PL"/>
        </w:rPr>
        <w:t>oświetlenie uliczne</w:t>
      </w:r>
    </w:p>
    <w:p w:rsidR="00410151" w:rsidRPr="00410151" w:rsidRDefault="00410151" w:rsidP="00410151">
      <w:pPr>
        <w:numPr>
          <w:ilvl w:val="1"/>
          <w:numId w:val="43"/>
        </w:numPr>
        <w:tabs>
          <w:tab w:val="clear" w:pos="720"/>
          <w:tab w:val="left" w:pos="1460"/>
        </w:tabs>
        <w:spacing w:after="0" w:line="0" w:lineRule="atLeast"/>
        <w:ind w:left="1460" w:hanging="144"/>
        <w:rPr>
          <w:rFonts w:ascii="Arial" w:eastAsia="Times New Roman" w:hAnsi="Arial" w:cs="Arial"/>
          <w:sz w:val="20"/>
          <w:szCs w:val="20"/>
          <w:lang w:eastAsia="pl-PL"/>
        </w:rPr>
      </w:pPr>
      <w:r w:rsidRPr="00410151">
        <w:rPr>
          <w:rFonts w:ascii="Arial" w:eastAsia="Times New Roman" w:hAnsi="Arial" w:cs="Arial"/>
          <w:sz w:val="20"/>
          <w:szCs w:val="20"/>
          <w:lang w:eastAsia="pl-PL"/>
        </w:rPr>
        <w:t>kanalizacja sanitarna</w:t>
      </w:r>
    </w:p>
    <w:p w:rsidR="00410151" w:rsidRPr="00410151" w:rsidRDefault="00410151" w:rsidP="00410151">
      <w:pPr>
        <w:numPr>
          <w:ilvl w:val="0"/>
          <w:numId w:val="43"/>
        </w:numPr>
        <w:tabs>
          <w:tab w:val="clear" w:pos="720"/>
          <w:tab w:val="left" w:pos="1400"/>
        </w:tabs>
        <w:spacing w:after="0" w:line="0" w:lineRule="atLeast"/>
        <w:ind w:left="1400" w:hanging="144"/>
        <w:rPr>
          <w:rFonts w:ascii="Arial" w:eastAsia="Times New Roman" w:hAnsi="Arial" w:cs="Arial"/>
          <w:sz w:val="20"/>
          <w:szCs w:val="20"/>
          <w:lang w:eastAsia="pl-PL"/>
        </w:rPr>
      </w:pPr>
      <w:r w:rsidRPr="00410151">
        <w:rPr>
          <w:rFonts w:ascii="Arial" w:eastAsia="Times New Roman" w:hAnsi="Arial" w:cs="Arial"/>
          <w:sz w:val="20"/>
          <w:szCs w:val="20"/>
          <w:lang w:eastAsia="pl-PL"/>
        </w:rPr>
        <w:t>instalacja gazowa</w:t>
      </w:r>
    </w:p>
    <w:p w:rsidR="00410151" w:rsidRPr="00410151" w:rsidRDefault="00410151" w:rsidP="00410151">
      <w:pPr>
        <w:spacing w:after="0" w:line="286" w:lineRule="exact"/>
        <w:rPr>
          <w:rFonts w:ascii="Arial" w:eastAsia="Times New Roman" w:hAnsi="Arial" w:cs="Arial"/>
          <w:sz w:val="20"/>
          <w:szCs w:val="20"/>
          <w:lang w:eastAsia="pl-PL"/>
        </w:rPr>
      </w:pPr>
    </w:p>
    <w:p w:rsidR="00410151" w:rsidRPr="00410151" w:rsidRDefault="00833EBA" w:rsidP="00833EBA">
      <w:pPr>
        <w:tabs>
          <w:tab w:val="left" w:pos="384"/>
        </w:tabs>
        <w:spacing w:after="0" w:line="235" w:lineRule="auto"/>
        <w:ind w:left="176" w:right="280"/>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410151" w:rsidRPr="00410151">
        <w:rPr>
          <w:rFonts w:ascii="Arial" w:eastAsia="Times New Roman" w:hAnsi="Arial" w:cs="Arial"/>
          <w:sz w:val="20"/>
          <w:szCs w:val="20"/>
          <w:lang w:eastAsia="pl-PL"/>
        </w:rPr>
        <w:t xml:space="preserve">W przypadku stwierdzenia kolizji z istniejącymi sieciami uzbrojenia podziemnego należy </w:t>
      </w:r>
      <w:r>
        <w:rPr>
          <w:rFonts w:ascii="Arial" w:eastAsia="Times New Roman" w:hAnsi="Arial" w:cs="Arial"/>
          <w:sz w:val="20"/>
          <w:szCs w:val="20"/>
          <w:lang w:eastAsia="pl-PL"/>
        </w:rPr>
        <w:t xml:space="preserve">     </w:t>
      </w:r>
      <w:r w:rsidR="00410151" w:rsidRPr="00410151">
        <w:rPr>
          <w:rFonts w:ascii="Arial" w:eastAsia="Times New Roman" w:hAnsi="Arial" w:cs="Arial"/>
          <w:sz w:val="20"/>
          <w:szCs w:val="20"/>
          <w:lang w:eastAsia="pl-PL"/>
        </w:rPr>
        <w:t xml:space="preserve">wykonać roboty tak by tych kolizji uniknąć lub zabezpieczyć przed uszkodzeniem czy </w:t>
      </w:r>
      <w:r>
        <w:rPr>
          <w:rFonts w:ascii="Arial" w:eastAsia="Times New Roman" w:hAnsi="Arial" w:cs="Arial"/>
          <w:sz w:val="20"/>
          <w:szCs w:val="20"/>
          <w:lang w:eastAsia="pl-PL"/>
        </w:rPr>
        <w:t xml:space="preserve"> </w:t>
      </w:r>
      <w:r w:rsidR="00410151" w:rsidRPr="00410151">
        <w:rPr>
          <w:rFonts w:ascii="Arial" w:eastAsia="Times New Roman" w:hAnsi="Arial" w:cs="Arial"/>
          <w:sz w:val="20"/>
          <w:szCs w:val="20"/>
          <w:lang w:eastAsia="pl-PL"/>
        </w:rPr>
        <w:t>przebudować kolidujące uzbrojenie</w:t>
      </w:r>
    </w:p>
    <w:p w:rsidR="00410151" w:rsidRPr="00410151" w:rsidRDefault="00410151" w:rsidP="00410151">
      <w:pPr>
        <w:spacing w:after="0" w:line="13" w:lineRule="exact"/>
        <w:rPr>
          <w:rFonts w:ascii="Arial" w:eastAsia="Times New Roman" w:hAnsi="Arial" w:cs="Arial"/>
          <w:sz w:val="20"/>
          <w:szCs w:val="20"/>
          <w:lang w:eastAsia="pl-PL"/>
        </w:rPr>
      </w:pPr>
    </w:p>
    <w:p w:rsidR="00410151" w:rsidRPr="00410151" w:rsidRDefault="00833EBA" w:rsidP="00833EBA">
      <w:pPr>
        <w:spacing w:after="0" w:line="232" w:lineRule="auto"/>
        <w:ind w:right="540"/>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410151" w:rsidRPr="00410151">
        <w:rPr>
          <w:rFonts w:ascii="Arial" w:eastAsia="Times New Roman" w:hAnsi="Arial" w:cs="Arial"/>
          <w:sz w:val="20"/>
          <w:szCs w:val="20"/>
          <w:lang w:eastAsia="pl-PL"/>
        </w:rPr>
        <w:t xml:space="preserve">Wszelkie prace budowlane w obrębie urządzeń podziemnych powinny być prowadzone   </w:t>
      </w:r>
    </w:p>
    <w:p w:rsidR="00410151" w:rsidRPr="00410151" w:rsidRDefault="00410151" w:rsidP="00410151">
      <w:pPr>
        <w:spacing w:after="0" w:line="232" w:lineRule="auto"/>
        <w:ind w:right="540"/>
        <w:rPr>
          <w:rFonts w:ascii="Arial" w:eastAsia="Times New Roman" w:hAnsi="Arial" w:cs="Arial"/>
          <w:sz w:val="20"/>
          <w:szCs w:val="20"/>
          <w:lang w:eastAsia="pl-PL"/>
        </w:rPr>
      </w:pPr>
      <w:r w:rsidRPr="00410151">
        <w:rPr>
          <w:rFonts w:ascii="Arial" w:eastAsia="Times New Roman" w:hAnsi="Arial" w:cs="Arial"/>
          <w:sz w:val="20"/>
          <w:szCs w:val="20"/>
          <w:lang w:eastAsia="pl-PL"/>
        </w:rPr>
        <w:t xml:space="preserve">    pod nadzorem administratora urządzenia oraz zgodnie z uzgodnieniami .</w:t>
      </w:r>
    </w:p>
    <w:p w:rsidR="00410151" w:rsidRPr="00410151" w:rsidRDefault="00410151" w:rsidP="00410151">
      <w:pPr>
        <w:spacing w:after="0" w:line="200" w:lineRule="exact"/>
        <w:rPr>
          <w:rFonts w:ascii="Arial" w:eastAsia="Times New Roman" w:hAnsi="Arial" w:cs="Arial"/>
          <w:sz w:val="20"/>
          <w:szCs w:val="20"/>
          <w:lang w:eastAsia="pl-PL"/>
        </w:rPr>
      </w:pPr>
    </w:p>
    <w:p w:rsidR="00410151" w:rsidRPr="00410151" w:rsidRDefault="00410151" w:rsidP="00833EBA">
      <w:pPr>
        <w:spacing w:after="0" w:line="0" w:lineRule="atLeast"/>
        <w:rPr>
          <w:rFonts w:ascii="Arial" w:eastAsia="Times New Roman" w:hAnsi="Arial" w:cs="Arial"/>
          <w:b/>
          <w:sz w:val="20"/>
          <w:szCs w:val="20"/>
          <w:lang w:eastAsia="pl-PL"/>
        </w:rPr>
      </w:pPr>
    </w:p>
    <w:p w:rsidR="00410151" w:rsidRPr="00410151" w:rsidRDefault="00410151" w:rsidP="00410151">
      <w:pPr>
        <w:spacing w:after="0" w:line="0" w:lineRule="atLeast"/>
        <w:ind w:left="360"/>
        <w:rPr>
          <w:rFonts w:ascii="Arial" w:eastAsia="Times New Roman" w:hAnsi="Arial" w:cs="Arial"/>
          <w:b/>
          <w:sz w:val="20"/>
          <w:szCs w:val="20"/>
          <w:lang w:eastAsia="pl-PL"/>
        </w:rPr>
      </w:pPr>
      <w:r w:rsidRPr="00410151">
        <w:rPr>
          <w:rFonts w:ascii="Arial" w:eastAsia="Times New Roman" w:hAnsi="Arial" w:cs="Arial"/>
          <w:b/>
          <w:sz w:val="20"/>
          <w:szCs w:val="20"/>
          <w:lang w:eastAsia="pl-PL"/>
        </w:rPr>
        <w:t>Roboty ziemne</w:t>
      </w:r>
    </w:p>
    <w:p w:rsidR="00410151" w:rsidRPr="00410151" w:rsidRDefault="00410151" w:rsidP="00410151">
      <w:pPr>
        <w:spacing w:after="0" w:line="281" w:lineRule="exact"/>
        <w:rPr>
          <w:rFonts w:ascii="Arial" w:eastAsia="Times New Roman" w:hAnsi="Arial" w:cs="Arial"/>
          <w:sz w:val="20"/>
          <w:szCs w:val="20"/>
          <w:lang w:eastAsia="pl-PL"/>
        </w:rPr>
      </w:pPr>
    </w:p>
    <w:p w:rsidR="00410151" w:rsidRPr="00410151" w:rsidRDefault="00410151" w:rsidP="00410151">
      <w:pPr>
        <w:spacing w:after="0" w:line="237" w:lineRule="auto"/>
        <w:ind w:left="360"/>
        <w:jc w:val="both"/>
        <w:rPr>
          <w:rFonts w:ascii="Arial" w:eastAsia="Times New Roman" w:hAnsi="Arial" w:cs="Arial"/>
          <w:sz w:val="20"/>
          <w:szCs w:val="20"/>
          <w:lang w:eastAsia="pl-PL"/>
        </w:rPr>
      </w:pPr>
      <w:r w:rsidRPr="00410151">
        <w:rPr>
          <w:rFonts w:ascii="Arial" w:eastAsia="Times New Roman" w:hAnsi="Arial" w:cs="Arial"/>
          <w:sz w:val="20"/>
          <w:szCs w:val="20"/>
          <w:lang w:eastAsia="pl-PL"/>
        </w:rPr>
        <w:t>Roboty ziemne ograniczają się do wykonania koryta Przy wykonywaniu robót koparką należy liczyć się z możliwością napotkania urządzeń obcych, które nie zostały zaznaczone na mapie sytuacyjno-wysokościowej. Jeżeli w czasie odspajania gruntów napotka się kable lub inne przewody instalacyjne nie ujawnione na „Mapie jednostkowej” Wykonawca winien dokonać wpisu do dziennika budowy oraz niezwłocznie powiadomić o tym zainteresowaną jednostkę i prowadzić roboty pod jej nadzorem.</w:t>
      </w:r>
    </w:p>
    <w:p w:rsidR="00410151" w:rsidRPr="00410151" w:rsidRDefault="00410151" w:rsidP="00410151">
      <w:pPr>
        <w:spacing w:after="0" w:line="267" w:lineRule="exact"/>
        <w:rPr>
          <w:rFonts w:ascii="Arial" w:eastAsia="Times New Roman" w:hAnsi="Arial" w:cs="Arial"/>
          <w:sz w:val="20"/>
          <w:szCs w:val="20"/>
          <w:lang w:eastAsia="pl-PL"/>
        </w:rPr>
      </w:pPr>
    </w:p>
    <w:p w:rsidR="00410151" w:rsidRPr="00410151" w:rsidRDefault="00833EBA" w:rsidP="00833EBA">
      <w:pPr>
        <w:spacing w:after="0" w:line="0" w:lineRule="atLeast"/>
        <w:rPr>
          <w:rFonts w:ascii="Arial" w:eastAsia="Times New Roman" w:hAnsi="Arial" w:cs="Arial"/>
          <w:b/>
          <w:sz w:val="20"/>
          <w:szCs w:val="20"/>
          <w:lang w:eastAsia="pl-PL"/>
        </w:rPr>
      </w:pPr>
      <w:r w:rsidRPr="00833EBA">
        <w:rPr>
          <w:rFonts w:ascii="Arial" w:eastAsia="Times New Roman" w:hAnsi="Arial" w:cs="Arial"/>
          <w:b/>
          <w:sz w:val="20"/>
          <w:szCs w:val="20"/>
          <w:lang w:eastAsia="pl-PL"/>
        </w:rPr>
        <w:t xml:space="preserve">    </w:t>
      </w:r>
      <w:r w:rsidR="00410151" w:rsidRPr="00410151">
        <w:rPr>
          <w:rFonts w:ascii="Arial" w:eastAsia="Times New Roman" w:hAnsi="Arial" w:cs="Arial"/>
          <w:b/>
          <w:sz w:val="20"/>
          <w:szCs w:val="20"/>
          <w:lang w:eastAsia="pl-PL"/>
        </w:rPr>
        <w:t>Stan prawny gruntów.</w:t>
      </w:r>
    </w:p>
    <w:p w:rsidR="00410151" w:rsidRPr="00410151" w:rsidRDefault="00410151" w:rsidP="00410151">
      <w:pPr>
        <w:spacing w:after="0" w:line="281" w:lineRule="exact"/>
        <w:rPr>
          <w:rFonts w:ascii="Arial" w:eastAsia="Times New Roman" w:hAnsi="Arial" w:cs="Arial"/>
          <w:sz w:val="20"/>
          <w:szCs w:val="20"/>
          <w:lang w:eastAsia="pl-PL"/>
        </w:rPr>
      </w:pPr>
    </w:p>
    <w:p w:rsidR="00410151" w:rsidRPr="00410151" w:rsidRDefault="00410151" w:rsidP="00410151">
      <w:pPr>
        <w:spacing w:after="0" w:line="232" w:lineRule="auto"/>
        <w:ind w:left="360" w:firstLine="60"/>
        <w:rPr>
          <w:rFonts w:ascii="Arial" w:eastAsia="Times New Roman" w:hAnsi="Arial" w:cs="Arial"/>
          <w:sz w:val="20"/>
          <w:szCs w:val="20"/>
          <w:lang w:eastAsia="pl-PL"/>
        </w:rPr>
      </w:pPr>
      <w:r w:rsidRPr="00410151">
        <w:rPr>
          <w:rFonts w:ascii="Arial" w:eastAsia="Times New Roman" w:hAnsi="Arial" w:cs="Arial"/>
          <w:sz w:val="20"/>
          <w:szCs w:val="20"/>
          <w:lang w:eastAsia="pl-PL"/>
        </w:rPr>
        <w:t xml:space="preserve">Roboty budowlane wykonywane będą w pasie drogowym przedmiotowej drogi dz. nr 126 oraz na </w:t>
      </w:r>
      <w:r w:rsidR="00833EBA">
        <w:rPr>
          <w:rFonts w:ascii="Arial" w:eastAsia="Times New Roman" w:hAnsi="Arial" w:cs="Arial"/>
          <w:sz w:val="20"/>
          <w:szCs w:val="20"/>
          <w:lang w:eastAsia="pl-PL"/>
        </w:rPr>
        <w:t xml:space="preserve"> </w:t>
      </w:r>
      <w:r w:rsidRPr="00410151">
        <w:rPr>
          <w:rFonts w:ascii="Arial" w:eastAsia="Times New Roman" w:hAnsi="Arial" w:cs="Arial"/>
          <w:sz w:val="20"/>
          <w:szCs w:val="20"/>
          <w:lang w:eastAsia="pl-PL"/>
        </w:rPr>
        <w:t xml:space="preserve">działkach nr 81/32 i 81/45 stanowiące własność Gminy Szprotawa. </w:t>
      </w:r>
    </w:p>
    <w:p w:rsidR="00703D85" w:rsidRDefault="00703D85" w:rsidP="00223C97">
      <w:pPr>
        <w:autoSpaceDE w:val="0"/>
        <w:autoSpaceDN w:val="0"/>
        <w:adjustRightInd w:val="0"/>
        <w:spacing w:after="27" w:line="240" w:lineRule="auto"/>
        <w:jc w:val="both"/>
        <w:rPr>
          <w:rFonts w:ascii="Arial" w:hAnsi="Arial" w:cs="Arial"/>
          <w:b/>
          <w:color w:val="000000"/>
          <w:sz w:val="20"/>
          <w:szCs w:val="20"/>
        </w:rPr>
      </w:pPr>
    </w:p>
    <w:p w:rsidR="00703D85" w:rsidRDefault="00703D85" w:rsidP="00223C97">
      <w:pPr>
        <w:autoSpaceDE w:val="0"/>
        <w:autoSpaceDN w:val="0"/>
        <w:adjustRightInd w:val="0"/>
        <w:spacing w:after="27" w:line="240" w:lineRule="auto"/>
        <w:jc w:val="both"/>
        <w:rPr>
          <w:rFonts w:ascii="Arial" w:hAnsi="Arial" w:cs="Arial"/>
          <w:b/>
          <w:color w:val="000000"/>
          <w:sz w:val="20"/>
          <w:szCs w:val="20"/>
        </w:rPr>
      </w:pPr>
    </w:p>
    <w:p w:rsidR="003246F1" w:rsidRPr="00094EFB" w:rsidRDefault="00455014" w:rsidP="00223C97">
      <w:pPr>
        <w:spacing w:after="0" w:line="360" w:lineRule="auto"/>
        <w:jc w:val="both"/>
        <w:rPr>
          <w:rFonts w:ascii="Arial" w:eastAsia="Calibri" w:hAnsi="Arial" w:cs="Arial"/>
          <w:b/>
          <w:sz w:val="20"/>
          <w:szCs w:val="20"/>
        </w:rPr>
      </w:pPr>
      <w:r>
        <w:rPr>
          <w:rFonts w:ascii="Arial" w:eastAsia="Calibri" w:hAnsi="Arial" w:cs="Arial"/>
          <w:b/>
          <w:sz w:val="20"/>
          <w:szCs w:val="20"/>
        </w:rPr>
        <w:t xml:space="preserve">3.2.4 </w:t>
      </w:r>
      <w:r w:rsidR="00AE48A4" w:rsidRPr="00094EFB">
        <w:rPr>
          <w:rFonts w:ascii="Arial" w:eastAsia="Calibri" w:hAnsi="Arial" w:cs="Arial"/>
          <w:b/>
          <w:sz w:val="20"/>
          <w:szCs w:val="20"/>
        </w:rPr>
        <w:t xml:space="preserve"> </w:t>
      </w:r>
      <w:r w:rsidR="003246F1" w:rsidRPr="00094EFB">
        <w:rPr>
          <w:rFonts w:ascii="Arial" w:eastAsia="Calibri" w:hAnsi="Arial" w:cs="Arial"/>
          <w:b/>
          <w:sz w:val="20"/>
          <w:szCs w:val="20"/>
        </w:rPr>
        <w:t>Wymogi dotyczące  zatrudnienia pracowników do wykonywania przedmiotu zamówienia:</w:t>
      </w:r>
    </w:p>
    <w:p w:rsidR="00712719" w:rsidRPr="00094EFB"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Times New Roman" w:hAnsi="Arial" w:cs="Arial"/>
          <w:sz w:val="20"/>
          <w:szCs w:val="20"/>
          <w:lang w:eastAsia="pl-PL"/>
        </w:rPr>
        <w:t>Zamawiający wymaga  aby wykonawca lub podwykonawca w momencie podpisania umowy zatrudniał  do realizacji przed</w:t>
      </w:r>
      <w:r w:rsidR="00712719" w:rsidRPr="00094EFB">
        <w:rPr>
          <w:rFonts w:ascii="Arial" w:eastAsia="Times New Roman" w:hAnsi="Arial" w:cs="Arial"/>
          <w:sz w:val="20"/>
          <w:szCs w:val="20"/>
          <w:lang w:eastAsia="pl-PL"/>
        </w:rPr>
        <w:t xml:space="preserve">miotu zamówienia </w:t>
      </w:r>
      <w:r w:rsidR="00D00B18">
        <w:rPr>
          <w:rFonts w:ascii="Arial" w:eastAsia="Times New Roman" w:hAnsi="Arial" w:cs="Arial"/>
          <w:sz w:val="20"/>
          <w:szCs w:val="20"/>
          <w:lang w:eastAsia="pl-PL"/>
        </w:rPr>
        <w:t xml:space="preserve"> oso</w:t>
      </w:r>
      <w:r w:rsidR="00337203" w:rsidRPr="00D00B18">
        <w:rPr>
          <w:rFonts w:ascii="Arial" w:eastAsia="Times New Roman" w:hAnsi="Arial" w:cs="Arial"/>
          <w:sz w:val="20"/>
          <w:szCs w:val="20"/>
          <w:lang w:eastAsia="pl-PL"/>
        </w:rPr>
        <w:t>b</w:t>
      </w:r>
      <w:r w:rsidR="00D00B18" w:rsidRPr="00D00B18">
        <w:rPr>
          <w:rFonts w:ascii="Arial" w:eastAsia="Times New Roman" w:hAnsi="Arial" w:cs="Arial"/>
          <w:sz w:val="20"/>
          <w:szCs w:val="20"/>
          <w:lang w:eastAsia="pl-PL"/>
        </w:rPr>
        <w:t>y</w:t>
      </w:r>
      <w:r w:rsidR="00D00B18">
        <w:rPr>
          <w:rFonts w:ascii="Arial" w:eastAsia="Times New Roman" w:hAnsi="Arial" w:cs="Arial"/>
          <w:sz w:val="20"/>
          <w:szCs w:val="20"/>
          <w:lang w:eastAsia="pl-PL"/>
        </w:rPr>
        <w:t xml:space="preserve"> które będą wykonywać zamówienie </w:t>
      </w:r>
      <w:r w:rsidRPr="00094EFB">
        <w:rPr>
          <w:rFonts w:ascii="Arial" w:eastAsia="Times New Roman" w:hAnsi="Arial" w:cs="Arial"/>
          <w:sz w:val="20"/>
          <w:szCs w:val="20"/>
          <w:lang w:eastAsia="pl-PL"/>
        </w:rPr>
        <w:t xml:space="preserve">na podstawie umowy o pracę, </w:t>
      </w:r>
    </w:p>
    <w:p w:rsidR="003246F1" w:rsidRPr="00094EFB"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rsidR="003246F1" w:rsidRPr="00094EFB" w:rsidRDefault="003246F1" w:rsidP="00223C97">
      <w:pPr>
        <w:numPr>
          <w:ilvl w:val="0"/>
          <w:numId w:val="17"/>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żądania oświadczeń i dokumentów w zakresie potwierdzenia spełniania ww. wymogów i dokonywania ich oceny,</w:t>
      </w:r>
    </w:p>
    <w:p w:rsidR="003246F1" w:rsidRPr="00094EFB" w:rsidRDefault="003246F1" w:rsidP="00223C97">
      <w:pPr>
        <w:numPr>
          <w:ilvl w:val="0"/>
          <w:numId w:val="17"/>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żądania wyjaśnień w przypadku wątpliwości w zakresie potwierdzenia spełniania ww. wymogów,</w:t>
      </w:r>
    </w:p>
    <w:p w:rsidR="003246F1" w:rsidRPr="00094EFB" w:rsidRDefault="003246F1" w:rsidP="00223C97">
      <w:pPr>
        <w:numPr>
          <w:ilvl w:val="0"/>
          <w:numId w:val="17"/>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przeprowadzania kontroli na miejscu wykonywania świadczenia.</w:t>
      </w:r>
    </w:p>
    <w:p w:rsidR="003246F1" w:rsidRPr="00094EFB" w:rsidRDefault="003246F1" w:rsidP="00223C97">
      <w:pPr>
        <w:spacing w:after="0" w:line="240" w:lineRule="auto"/>
        <w:ind w:left="1440"/>
        <w:contextualSpacing/>
        <w:jc w:val="both"/>
        <w:rPr>
          <w:rFonts w:ascii="Arial" w:eastAsia="Calibri" w:hAnsi="Arial" w:cs="Arial"/>
          <w:sz w:val="20"/>
          <w:szCs w:val="20"/>
        </w:rPr>
      </w:pPr>
    </w:p>
    <w:p w:rsidR="003246F1" w:rsidRPr="00094EFB"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3246F1" w:rsidRPr="00094EFB" w:rsidRDefault="003246F1" w:rsidP="00223C97">
      <w:pPr>
        <w:numPr>
          <w:ilvl w:val="0"/>
          <w:numId w:val="18"/>
        </w:numPr>
        <w:spacing w:after="0" w:line="240" w:lineRule="auto"/>
        <w:contextualSpacing/>
        <w:jc w:val="both"/>
        <w:rPr>
          <w:rFonts w:ascii="Arial" w:eastAsia="Calibri" w:hAnsi="Arial" w:cs="Arial"/>
          <w:i/>
          <w:sz w:val="20"/>
          <w:szCs w:val="20"/>
        </w:rPr>
      </w:pPr>
      <w:r w:rsidRPr="005E2138">
        <w:rPr>
          <w:rFonts w:ascii="Arial" w:eastAsia="Calibri" w:hAnsi="Arial" w:cs="Arial"/>
          <w:sz w:val="20"/>
          <w:szCs w:val="20"/>
        </w:rPr>
        <w:t>oświadczenie wykonawcy lub podwykonawcy</w:t>
      </w:r>
      <w:r w:rsidRPr="00094EFB">
        <w:rPr>
          <w:rFonts w:ascii="Arial" w:eastAsia="Calibri" w:hAnsi="Arial" w:cs="Arial"/>
          <w:b/>
          <w:sz w:val="20"/>
          <w:szCs w:val="20"/>
        </w:rPr>
        <w:t xml:space="preserve"> </w:t>
      </w:r>
      <w:r w:rsidRPr="00094EFB">
        <w:rPr>
          <w:rFonts w:ascii="Arial" w:eastAsia="Calibri" w:hAnsi="Arial" w:cs="Arial"/>
          <w:sz w:val="20"/>
          <w:szCs w:val="20"/>
        </w:rPr>
        <w:t>o zatrudnieniu na podstawie umowy o pracę osób wykonujących czynności, których dotyczy wezwanie zamawiającego.</w:t>
      </w:r>
      <w:r w:rsidRPr="00094EFB">
        <w:rPr>
          <w:rFonts w:ascii="Arial" w:eastAsia="Calibri" w:hAnsi="Arial" w:cs="Arial"/>
          <w:b/>
          <w:sz w:val="20"/>
          <w:szCs w:val="20"/>
        </w:rPr>
        <w:t xml:space="preserve"> </w:t>
      </w:r>
      <w:r w:rsidRPr="00094EFB">
        <w:rPr>
          <w:rFonts w:ascii="Arial" w:eastAsia="Calibri" w:hAnsi="Arial" w:cs="Arial"/>
          <w:sz w:val="20"/>
          <w:szCs w:val="20"/>
        </w:rPr>
        <w:t xml:space="preserve">Oświadczenie to powinno zawierać w szczególności: dokładne określenie podmiotu składającego </w:t>
      </w:r>
      <w:r w:rsidRPr="00094EFB">
        <w:rPr>
          <w:rFonts w:ascii="Arial" w:eastAsia="Calibri" w:hAnsi="Arial" w:cs="Arial"/>
          <w:sz w:val="20"/>
          <w:szCs w:val="20"/>
        </w:rPr>
        <w:lastRenderedPageBreak/>
        <w:t>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3246F1" w:rsidRPr="00094EFB" w:rsidRDefault="003246F1" w:rsidP="00223C97">
      <w:pPr>
        <w:numPr>
          <w:ilvl w:val="0"/>
          <w:numId w:val="18"/>
        </w:numPr>
        <w:spacing w:after="0" w:line="240" w:lineRule="auto"/>
        <w:contextualSpacing/>
        <w:jc w:val="both"/>
        <w:rPr>
          <w:rFonts w:ascii="Arial" w:eastAsia="Calibri" w:hAnsi="Arial" w:cs="Arial"/>
          <w:i/>
          <w:sz w:val="20"/>
          <w:szCs w:val="20"/>
        </w:rPr>
      </w:pPr>
      <w:r w:rsidRPr="00094EFB">
        <w:rPr>
          <w:rFonts w:ascii="Arial" w:eastAsia="Calibri" w:hAnsi="Arial" w:cs="Arial"/>
          <w:i/>
          <w:sz w:val="20"/>
          <w:szCs w:val="20"/>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rsidR="003246F1" w:rsidRPr="00094EFB" w:rsidRDefault="003246F1" w:rsidP="00223C97">
      <w:pPr>
        <w:numPr>
          <w:ilvl w:val="0"/>
          <w:numId w:val="18"/>
        </w:numPr>
        <w:spacing w:after="0" w:line="240" w:lineRule="auto"/>
        <w:contextualSpacing/>
        <w:jc w:val="both"/>
        <w:rPr>
          <w:rFonts w:ascii="Arial" w:eastAsia="Calibri" w:hAnsi="Arial" w:cs="Arial"/>
          <w:i/>
          <w:sz w:val="20"/>
          <w:szCs w:val="20"/>
        </w:rPr>
      </w:pPr>
      <w:r w:rsidRPr="00094EFB">
        <w:rPr>
          <w:rFonts w:ascii="Arial" w:eastAsia="Calibri" w:hAnsi="Arial" w:cs="Arial"/>
          <w:i/>
          <w:sz w:val="20"/>
          <w:szCs w:val="20"/>
        </w:rPr>
        <w:t>zaświadczenie właściwego oddziału ZUS, potwierdzające opłacanie przez wykonawcę lub podwykonawcę składek na ubezpieczenia społeczne i zdrowotne z tytułu zatrudnienia na podstawie umów o pracę za ostatni okres rozliczeniowy;</w:t>
      </w:r>
    </w:p>
    <w:p w:rsidR="003246F1" w:rsidRPr="00094EFB"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 xml:space="preserve">Z tytułu niespełnienia przez wykonawcę lub podwykonawcę wymogu zatrudnienia na podstawie umowy o pracę osób wykonujących wskazane w punkcie 1 czynności zamawiający przewiduje sankcję w postaci rozwiązania umowy z wykonawcą.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rsidR="003246F1"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W przypadku uzasadnionych wątpliwości co do przestrzegania prawa pracy przez wykonawcę lub podwykonawcę, zamawiający może zwrócić się o przeprowadzenie kontroli przez Państwową Inspekcję Pracy.</w:t>
      </w:r>
    </w:p>
    <w:p w:rsidR="0008678D" w:rsidRPr="00094EFB" w:rsidRDefault="0008678D" w:rsidP="0008678D">
      <w:pPr>
        <w:spacing w:after="0" w:line="240" w:lineRule="auto"/>
        <w:ind w:left="360"/>
        <w:contextualSpacing/>
        <w:jc w:val="both"/>
        <w:rPr>
          <w:rFonts w:ascii="Arial" w:eastAsia="Calibri" w:hAnsi="Arial" w:cs="Arial"/>
          <w:sz w:val="20"/>
          <w:szCs w:val="20"/>
        </w:rPr>
      </w:pPr>
    </w:p>
    <w:p w:rsidR="0008678D" w:rsidRPr="0008678D" w:rsidRDefault="0008678D" w:rsidP="0008678D">
      <w:pPr>
        <w:suppressAutoHyphens/>
        <w:spacing w:after="0" w:line="100" w:lineRule="atLeast"/>
        <w:contextualSpacing/>
        <w:jc w:val="both"/>
        <w:rPr>
          <w:rFonts w:ascii="Arial" w:eastAsia="Calibri" w:hAnsi="Arial" w:cs="Arial"/>
          <w:sz w:val="20"/>
          <w:szCs w:val="20"/>
        </w:rPr>
      </w:pPr>
      <w:r w:rsidRPr="0008678D">
        <w:rPr>
          <w:rFonts w:ascii="Arial" w:eastAsia="Calibri" w:hAnsi="Arial" w:cs="Arial"/>
          <w:b/>
          <w:sz w:val="20"/>
          <w:szCs w:val="20"/>
        </w:rPr>
        <w:t>3.2.5.</w:t>
      </w:r>
      <w:r w:rsidRPr="0008678D">
        <w:rPr>
          <w:rFonts w:ascii="Arial" w:eastAsia="SimSun" w:hAnsi="Arial" w:cs="Arial"/>
        </w:rPr>
        <w:t xml:space="preserve"> </w:t>
      </w:r>
      <w:r w:rsidRPr="0008678D">
        <w:rPr>
          <w:rFonts w:ascii="Arial" w:eastAsia="Calibri"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08678D" w:rsidRPr="0008678D" w:rsidRDefault="0008678D" w:rsidP="0008678D">
      <w:pPr>
        <w:numPr>
          <w:ilvl w:val="0"/>
          <w:numId w:val="37"/>
        </w:numPr>
        <w:suppressAutoHyphens/>
        <w:spacing w:after="0" w:line="100" w:lineRule="atLeast"/>
        <w:contextualSpacing/>
        <w:jc w:val="both"/>
        <w:rPr>
          <w:rFonts w:ascii="Arial" w:eastAsia="Calibri" w:hAnsi="Arial" w:cs="Arial"/>
          <w:sz w:val="20"/>
          <w:szCs w:val="20"/>
        </w:rPr>
      </w:pPr>
      <w:r w:rsidRPr="0008678D">
        <w:rPr>
          <w:rFonts w:ascii="Arial" w:eastAsia="Calibri" w:hAnsi="Arial" w:cs="Arial"/>
          <w:sz w:val="20"/>
          <w:szCs w:val="20"/>
        </w:rPr>
        <w:t>administratorem Pani/Pana danych osobowych jest Burmistrz Szprotawy, ul. Rynek 45, 67-300 Szprotawa,</w:t>
      </w:r>
    </w:p>
    <w:p w:rsidR="0008678D" w:rsidRPr="0008678D" w:rsidRDefault="0008678D" w:rsidP="0008678D">
      <w:pPr>
        <w:numPr>
          <w:ilvl w:val="0"/>
          <w:numId w:val="37"/>
        </w:numPr>
        <w:suppressAutoHyphens/>
        <w:spacing w:after="0" w:line="100" w:lineRule="atLeast"/>
        <w:contextualSpacing/>
        <w:jc w:val="both"/>
        <w:rPr>
          <w:rFonts w:ascii="Arial" w:eastAsia="Calibri" w:hAnsi="Arial" w:cs="Arial"/>
          <w:sz w:val="20"/>
          <w:szCs w:val="20"/>
        </w:rPr>
      </w:pPr>
      <w:r w:rsidRPr="0008678D">
        <w:rPr>
          <w:rFonts w:ascii="Arial" w:eastAsia="Calibri" w:hAnsi="Arial" w:cs="Arial"/>
          <w:sz w:val="20"/>
          <w:szCs w:val="20"/>
        </w:rPr>
        <w:t>kontakt z Inspektorem Ochrony Danych: iod@szprotawa-um.pl, tel. 68 3760777, listownie: ul. Rynek 45, 67-300 Szprotawa,</w:t>
      </w:r>
    </w:p>
    <w:p w:rsidR="0008678D" w:rsidRPr="0008678D" w:rsidRDefault="0008678D" w:rsidP="0008678D">
      <w:pPr>
        <w:numPr>
          <w:ilvl w:val="0"/>
          <w:numId w:val="37"/>
        </w:numPr>
        <w:suppressAutoHyphens/>
        <w:spacing w:after="0" w:line="100" w:lineRule="atLeast"/>
        <w:contextualSpacing/>
        <w:jc w:val="both"/>
        <w:rPr>
          <w:rFonts w:ascii="Arial" w:eastAsia="Calibri" w:hAnsi="Arial" w:cs="Arial"/>
          <w:sz w:val="20"/>
          <w:szCs w:val="20"/>
        </w:rPr>
      </w:pPr>
      <w:r w:rsidRPr="0008678D">
        <w:rPr>
          <w:rFonts w:ascii="Arial" w:eastAsia="Calibri" w:hAnsi="Arial" w:cs="Arial"/>
          <w:sz w:val="20"/>
          <w:szCs w:val="20"/>
        </w:rPr>
        <w:t>Pani/Pana dane osobowe przetwarzane będą na podstawie art. 6 ust. 1 lit. c</w:t>
      </w:r>
      <w:r w:rsidRPr="0008678D">
        <w:rPr>
          <w:rFonts w:ascii="Arial" w:eastAsia="Calibri" w:hAnsi="Arial" w:cs="Arial"/>
          <w:i/>
          <w:sz w:val="20"/>
          <w:szCs w:val="20"/>
        </w:rPr>
        <w:t xml:space="preserve"> </w:t>
      </w:r>
      <w:r w:rsidRPr="0008678D">
        <w:rPr>
          <w:rFonts w:ascii="Arial" w:eastAsia="Calibri" w:hAnsi="Arial" w:cs="Arial"/>
          <w:sz w:val="20"/>
          <w:szCs w:val="20"/>
        </w:rPr>
        <w:t xml:space="preserve">RODO w celu przeprowadzenia niniejszego postępowania o udzielenie zamówienia publicznego </w:t>
      </w:r>
      <w:r w:rsidRPr="0008678D">
        <w:rPr>
          <w:rFonts w:ascii="Arial" w:eastAsia="Calibri" w:hAnsi="Arial" w:cs="Arial"/>
          <w:i/>
          <w:sz w:val="20"/>
          <w:szCs w:val="20"/>
        </w:rPr>
        <w:t xml:space="preserve"> </w:t>
      </w:r>
      <w:r w:rsidRPr="0008678D">
        <w:rPr>
          <w:rFonts w:ascii="Arial" w:eastAsia="Calibri" w:hAnsi="Arial" w:cs="Arial"/>
          <w:sz w:val="20"/>
          <w:szCs w:val="20"/>
        </w:rPr>
        <w:t>prowadzonego w trybie przetargu nieograniczonego</w:t>
      </w:r>
    </w:p>
    <w:p w:rsidR="0008678D" w:rsidRPr="0008678D" w:rsidRDefault="0008678D" w:rsidP="0008678D">
      <w:pPr>
        <w:numPr>
          <w:ilvl w:val="0"/>
          <w:numId w:val="37"/>
        </w:numPr>
        <w:suppressAutoHyphens/>
        <w:spacing w:after="0" w:line="100" w:lineRule="atLeast"/>
        <w:contextualSpacing/>
        <w:jc w:val="both"/>
        <w:rPr>
          <w:rFonts w:ascii="Arial" w:eastAsia="Calibri" w:hAnsi="Arial" w:cs="Arial"/>
          <w:sz w:val="20"/>
          <w:szCs w:val="20"/>
        </w:rPr>
      </w:pPr>
      <w:r w:rsidRPr="0008678D">
        <w:rPr>
          <w:rFonts w:ascii="Arial" w:eastAsia="Calibri" w:hAnsi="Arial" w:cs="Arial"/>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08678D">
        <w:rPr>
          <w:rFonts w:ascii="Arial" w:eastAsia="Calibri" w:hAnsi="Arial" w:cs="Arial"/>
          <w:sz w:val="20"/>
          <w:szCs w:val="20"/>
        </w:rPr>
        <w:t>Pzp</w:t>
      </w:r>
      <w:proofErr w:type="spellEnd"/>
      <w:r w:rsidRPr="0008678D">
        <w:rPr>
          <w:rFonts w:ascii="Arial" w:eastAsia="Calibri" w:hAnsi="Arial" w:cs="Arial"/>
          <w:sz w:val="20"/>
          <w:szCs w:val="20"/>
        </w:rPr>
        <w:t xml:space="preserve">”;  </w:t>
      </w:r>
    </w:p>
    <w:p w:rsidR="0008678D" w:rsidRPr="0008678D" w:rsidRDefault="0008678D" w:rsidP="0008678D">
      <w:pPr>
        <w:numPr>
          <w:ilvl w:val="0"/>
          <w:numId w:val="37"/>
        </w:numPr>
        <w:suppressAutoHyphens/>
        <w:spacing w:after="0" w:line="100" w:lineRule="atLeast"/>
        <w:contextualSpacing/>
        <w:jc w:val="both"/>
        <w:rPr>
          <w:rFonts w:ascii="Arial" w:eastAsia="Calibri" w:hAnsi="Arial" w:cs="Arial"/>
          <w:sz w:val="20"/>
          <w:szCs w:val="20"/>
        </w:rPr>
      </w:pPr>
      <w:r w:rsidRPr="0008678D">
        <w:rPr>
          <w:rFonts w:ascii="Arial" w:eastAsia="Calibri" w:hAnsi="Arial" w:cs="Arial"/>
          <w:sz w:val="20"/>
          <w:szCs w:val="20"/>
        </w:rPr>
        <w:t xml:space="preserve">Pani/Pana dane osobowe będą przechowywane, zgodnie z art. 97 ust. 1 ustawy </w:t>
      </w:r>
      <w:proofErr w:type="spellStart"/>
      <w:r w:rsidRPr="0008678D">
        <w:rPr>
          <w:rFonts w:ascii="Arial" w:eastAsia="Calibri" w:hAnsi="Arial" w:cs="Arial"/>
          <w:sz w:val="20"/>
          <w:szCs w:val="20"/>
        </w:rPr>
        <w:t>Pzp</w:t>
      </w:r>
      <w:proofErr w:type="spellEnd"/>
      <w:r w:rsidRPr="0008678D">
        <w:rPr>
          <w:rFonts w:ascii="Arial" w:eastAsia="Calibri" w:hAnsi="Arial" w:cs="Arial"/>
          <w:sz w:val="20"/>
          <w:szCs w:val="20"/>
        </w:rPr>
        <w:t>, przez okres 4 lat od dnia zakończenia postępowania o udzielenie zamówienia, a jeżeli czas trwania umowy przekracza 4 lata, okres przechowywania obejmuje cały czas trwania umowy;</w:t>
      </w:r>
    </w:p>
    <w:p w:rsidR="0008678D" w:rsidRPr="0008678D" w:rsidRDefault="0008678D" w:rsidP="0008678D">
      <w:pPr>
        <w:numPr>
          <w:ilvl w:val="0"/>
          <w:numId w:val="37"/>
        </w:numPr>
        <w:suppressAutoHyphens/>
        <w:spacing w:after="0" w:line="100" w:lineRule="atLeast"/>
        <w:contextualSpacing/>
        <w:jc w:val="both"/>
        <w:rPr>
          <w:rFonts w:ascii="Arial" w:eastAsia="Calibri" w:hAnsi="Arial" w:cs="Arial"/>
          <w:sz w:val="20"/>
          <w:szCs w:val="20"/>
        </w:rPr>
      </w:pPr>
      <w:r w:rsidRPr="0008678D">
        <w:rPr>
          <w:rFonts w:ascii="Arial" w:eastAsia="Calibri" w:hAnsi="Arial" w:cs="Arial"/>
          <w:sz w:val="20"/>
          <w:szCs w:val="20"/>
        </w:rPr>
        <w:t xml:space="preserve">obowiązek podania przez Panią/Pana danych osobowych bezpośrednio Pani/Pana dotyczących jest wymogiem ustawowym określonym w przepisach ustawy </w:t>
      </w:r>
      <w:proofErr w:type="spellStart"/>
      <w:r w:rsidRPr="0008678D">
        <w:rPr>
          <w:rFonts w:ascii="Arial" w:eastAsia="Calibri" w:hAnsi="Arial" w:cs="Arial"/>
          <w:sz w:val="20"/>
          <w:szCs w:val="20"/>
        </w:rPr>
        <w:t>Pzp</w:t>
      </w:r>
      <w:proofErr w:type="spellEnd"/>
      <w:r w:rsidRPr="0008678D">
        <w:rPr>
          <w:rFonts w:ascii="Arial" w:eastAsia="Calibri" w:hAnsi="Arial" w:cs="Arial"/>
          <w:sz w:val="20"/>
          <w:szCs w:val="20"/>
        </w:rPr>
        <w:t xml:space="preserve">, związanym z udziałem w postępowaniu o udzielenie zamówienia publicznego; konsekwencje niepodania określonych danych wynikają z ustawy </w:t>
      </w:r>
      <w:proofErr w:type="spellStart"/>
      <w:r w:rsidRPr="0008678D">
        <w:rPr>
          <w:rFonts w:ascii="Arial" w:eastAsia="Calibri" w:hAnsi="Arial" w:cs="Arial"/>
          <w:sz w:val="20"/>
          <w:szCs w:val="20"/>
        </w:rPr>
        <w:t>Pzp</w:t>
      </w:r>
      <w:proofErr w:type="spellEnd"/>
      <w:r w:rsidRPr="0008678D">
        <w:rPr>
          <w:rFonts w:ascii="Arial" w:eastAsia="Calibri" w:hAnsi="Arial" w:cs="Arial"/>
          <w:sz w:val="20"/>
          <w:szCs w:val="20"/>
        </w:rPr>
        <w:t xml:space="preserve">;  </w:t>
      </w:r>
    </w:p>
    <w:p w:rsidR="0008678D" w:rsidRPr="0008678D" w:rsidRDefault="0008678D" w:rsidP="0008678D">
      <w:pPr>
        <w:numPr>
          <w:ilvl w:val="0"/>
          <w:numId w:val="37"/>
        </w:numPr>
        <w:suppressAutoHyphens/>
        <w:spacing w:after="0" w:line="100" w:lineRule="atLeast"/>
        <w:contextualSpacing/>
        <w:jc w:val="both"/>
        <w:rPr>
          <w:rFonts w:ascii="Arial" w:eastAsia="Calibri" w:hAnsi="Arial" w:cs="Arial"/>
          <w:sz w:val="20"/>
          <w:szCs w:val="20"/>
        </w:rPr>
      </w:pPr>
      <w:r w:rsidRPr="0008678D">
        <w:rPr>
          <w:rFonts w:ascii="Arial" w:eastAsia="Calibri" w:hAnsi="Arial" w:cs="Arial"/>
          <w:sz w:val="20"/>
          <w:szCs w:val="20"/>
        </w:rPr>
        <w:t>w odniesieniu do Pani/Pana danych osobowych decyzje nie będą podejmowane w sposób zautomatyzowany, stosowanie do art. 22 RODO;</w:t>
      </w:r>
    </w:p>
    <w:p w:rsidR="0008678D" w:rsidRPr="0008678D" w:rsidRDefault="0008678D" w:rsidP="0008678D">
      <w:pPr>
        <w:numPr>
          <w:ilvl w:val="0"/>
          <w:numId w:val="37"/>
        </w:numPr>
        <w:suppressAutoHyphens/>
        <w:spacing w:after="0" w:line="100" w:lineRule="atLeast"/>
        <w:contextualSpacing/>
        <w:jc w:val="both"/>
        <w:rPr>
          <w:rFonts w:ascii="Arial" w:eastAsia="Calibri" w:hAnsi="Arial" w:cs="Arial"/>
          <w:sz w:val="20"/>
          <w:szCs w:val="20"/>
        </w:rPr>
      </w:pPr>
      <w:r w:rsidRPr="0008678D">
        <w:rPr>
          <w:rFonts w:ascii="Arial" w:eastAsia="Calibri" w:hAnsi="Arial" w:cs="Arial"/>
          <w:sz w:val="20"/>
          <w:szCs w:val="20"/>
        </w:rPr>
        <w:t>posiada Pani/Pan:</w:t>
      </w:r>
    </w:p>
    <w:p w:rsidR="0008678D" w:rsidRPr="0008678D" w:rsidRDefault="0008678D" w:rsidP="0008678D">
      <w:pPr>
        <w:numPr>
          <w:ilvl w:val="0"/>
          <w:numId w:val="38"/>
        </w:numPr>
        <w:suppressAutoHyphens/>
        <w:spacing w:after="0" w:line="100" w:lineRule="atLeast"/>
        <w:contextualSpacing/>
        <w:jc w:val="both"/>
        <w:rPr>
          <w:rFonts w:ascii="Arial" w:eastAsia="Calibri" w:hAnsi="Arial" w:cs="Arial"/>
          <w:sz w:val="20"/>
          <w:szCs w:val="20"/>
        </w:rPr>
      </w:pPr>
      <w:r w:rsidRPr="0008678D">
        <w:rPr>
          <w:rFonts w:ascii="Arial" w:eastAsia="Calibri" w:hAnsi="Arial" w:cs="Arial"/>
          <w:sz w:val="20"/>
          <w:szCs w:val="20"/>
        </w:rPr>
        <w:t>na podstawie art. 15 RODO prawo dostępu do danych osobowych Pani/Pana dotyczących;</w:t>
      </w:r>
    </w:p>
    <w:p w:rsidR="0008678D" w:rsidRPr="0008678D" w:rsidRDefault="0008678D" w:rsidP="0008678D">
      <w:pPr>
        <w:numPr>
          <w:ilvl w:val="0"/>
          <w:numId w:val="38"/>
        </w:numPr>
        <w:suppressAutoHyphens/>
        <w:spacing w:after="0" w:line="100" w:lineRule="atLeast"/>
        <w:contextualSpacing/>
        <w:jc w:val="both"/>
        <w:rPr>
          <w:rFonts w:ascii="Arial" w:eastAsia="Calibri" w:hAnsi="Arial" w:cs="Arial"/>
          <w:sz w:val="20"/>
          <w:szCs w:val="20"/>
        </w:rPr>
      </w:pPr>
      <w:r w:rsidRPr="0008678D">
        <w:rPr>
          <w:rFonts w:ascii="Arial" w:eastAsia="Calibri" w:hAnsi="Arial" w:cs="Arial"/>
          <w:sz w:val="20"/>
          <w:szCs w:val="20"/>
        </w:rPr>
        <w:t xml:space="preserve">na podstawie art. 16 RODO prawo do sprostowania Pani/Pana danych osobowych </w:t>
      </w:r>
      <w:r w:rsidRPr="0008678D">
        <w:rPr>
          <w:rFonts w:ascii="Arial" w:eastAsia="Calibri" w:hAnsi="Arial" w:cs="Arial"/>
          <w:b/>
          <w:sz w:val="20"/>
          <w:szCs w:val="20"/>
          <w:vertAlign w:val="superscript"/>
        </w:rPr>
        <w:t>**</w:t>
      </w:r>
      <w:r w:rsidRPr="0008678D">
        <w:rPr>
          <w:rFonts w:ascii="Arial" w:eastAsia="Calibri" w:hAnsi="Arial" w:cs="Arial"/>
          <w:sz w:val="20"/>
          <w:szCs w:val="20"/>
        </w:rPr>
        <w:t>;</w:t>
      </w:r>
    </w:p>
    <w:p w:rsidR="0008678D" w:rsidRPr="0008678D" w:rsidRDefault="0008678D" w:rsidP="0008678D">
      <w:pPr>
        <w:numPr>
          <w:ilvl w:val="0"/>
          <w:numId w:val="38"/>
        </w:numPr>
        <w:suppressAutoHyphens/>
        <w:spacing w:after="0" w:line="100" w:lineRule="atLeast"/>
        <w:contextualSpacing/>
        <w:jc w:val="both"/>
        <w:rPr>
          <w:rFonts w:ascii="Arial" w:eastAsia="Calibri" w:hAnsi="Arial" w:cs="Arial"/>
          <w:sz w:val="20"/>
          <w:szCs w:val="20"/>
        </w:rPr>
      </w:pPr>
      <w:r w:rsidRPr="0008678D">
        <w:rPr>
          <w:rFonts w:ascii="Arial" w:eastAsia="Calibri" w:hAnsi="Arial" w:cs="Arial"/>
          <w:sz w:val="20"/>
          <w:szCs w:val="20"/>
        </w:rPr>
        <w:t xml:space="preserve">na podstawie art. 18 RODO prawo żądania od administratora ograniczenia przetwarzania danych osobowych z zastrzeżeniem przypadków, o których mowa w art. 18 ust. 2 RODO ***;  </w:t>
      </w:r>
    </w:p>
    <w:p w:rsidR="0008678D" w:rsidRPr="0008678D" w:rsidRDefault="0008678D" w:rsidP="0008678D">
      <w:pPr>
        <w:numPr>
          <w:ilvl w:val="0"/>
          <w:numId w:val="38"/>
        </w:numPr>
        <w:suppressAutoHyphens/>
        <w:spacing w:after="0" w:line="100" w:lineRule="atLeast"/>
        <w:contextualSpacing/>
        <w:jc w:val="both"/>
        <w:rPr>
          <w:rFonts w:ascii="Arial" w:eastAsia="Calibri" w:hAnsi="Arial" w:cs="Arial"/>
          <w:sz w:val="20"/>
          <w:szCs w:val="20"/>
        </w:rPr>
      </w:pPr>
      <w:r w:rsidRPr="0008678D">
        <w:rPr>
          <w:rFonts w:ascii="Arial" w:eastAsia="Calibri" w:hAnsi="Arial" w:cs="Arial"/>
          <w:sz w:val="20"/>
          <w:szCs w:val="20"/>
        </w:rPr>
        <w:t>prawo do wniesienia skargi do Prezesa Urzędu Ochrony Danych Osobowych, gdy uzna Pani/Pan, że przetwarzanie danych osobowych Pani/Pana dotyczących narusza przepisy RODO;</w:t>
      </w:r>
    </w:p>
    <w:p w:rsidR="0008678D" w:rsidRPr="0008678D" w:rsidRDefault="0008678D" w:rsidP="0008678D">
      <w:pPr>
        <w:numPr>
          <w:ilvl w:val="0"/>
          <w:numId w:val="37"/>
        </w:numPr>
        <w:suppressAutoHyphens/>
        <w:spacing w:after="0" w:line="100" w:lineRule="atLeast"/>
        <w:contextualSpacing/>
        <w:jc w:val="both"/>
        <w:rPr>
          <w:rFonts w:ascii="Arial" w:eastAsia="Calibri" w:hAnsi="Arial" w:cs="Arial"/>
          <w:sz w:val="20"/>
          <w:szCs w:val="20"/>
        </w:rPr>
      </w:pPr>
      <w:r w:rsidRPr="0008678D">
        <w:rPr>
          <w:rFonts w:ascii="Arial" w:eastAsia="Calibri" w:hAnsi="Arial" w:cs="Arial"/>
          <w:sz w:val="20"/>
          <w:szCs w:val="20"/>
        </w:rPr>
        <w:t>nie przysługuje Pani/Panu:</w:t>
      </w:r>
    </w:p>
    <w:p w:rsidR="0008678D" w:rsidRPr="0008678D" w:rsidRDefault="0008678D" w:rsidP="0008678D">
      <w:pPr>
        <w:numPr>
          <w:ilvl w:val="0"/>
          <w:numId w:val="39"/>
        </w:numPr>
        <w:suppressAutoHyphens/>
        <w:spacing w:after="0" w:line="100" w:lineRule="atLeast"/>
        <w:contextualSpacing/>
        <w:jc w:val="both"/>
        <w:rPr>
          <w:rFonts w:ascii="Arial" w:eastAsia="Calibri" w:hAnsi="Arial" w:cs="Arial"/>
          <w:sz w:val="20"/>
          <w:szCs w:val="20"/>
        </w:rPr>
      </w:pPr>
      <w:r w:rsidRPr="0008678D">
        <w:rPr>
          <w:rFonts w:ascii="Arial" w:eastAsia="Calibri" w:hAnsi="Arial" w:cs="Arial"/>
          <w:sz w:val="20"/>
          <w:szCs w:val="20"/>
        </w:rPr>
        <w:t>w związku z art. 17 ust. 3 lit. b, d lub e RODO prawo do usunięcia danych osobowych;</w:t>
      </w:r>
    </w:p>
    <w:p w:rsidR="0008678D" w:rsidRPr="0008678D" w:rsidRDefault="0008678D" w:rsidP="0008678D">
      <w:pPr>
        <w:numPr>
          <w:ilvl w:val="0"/>
          <w:numId w:val="39"/>
        </w:numPr>
        <w:suppressAutoHyphens/>
        <w:spacing w:after="0" w:line="100" w:lineRule="atLeast"/>
        <w:contextualSpacing/>
        <w:jc w:val="both"/>
        <w:rPr>
          <w:rFonts w:ascii="Arial" w:eastAsia="Calibri" w:hAnsi="Arial" w:cs="Arial"/>
          <w:sz w:val="20"/>
          <w:szCs w:val="20"/>
        </w:rPr>
      </w:pPr>
      <w:r w:rsidRPr="0008678D">
        <w:rPr>
          <w:rFonts w:ascii="Arial" w:eastAsia="Calibri" w:hAnsi="Arial" w:cs="Arial"/>
          <w:sz w:val="20"/>
          <w:szCs w:val="20"/>
        </w:rPr>
        <w:t>prawo do przenoszenia danych osobowych, o którym mowa w art. 20 RODO;</w:t>
      </w:r>
    </w:p>
    <w:p w:rsidR="0008678D" w:rsidRPr="0008678D" w:rsidRDefault="0008678D" w:rsidP="0008678D">
      <w:pPr>
        <w:numPr>
          <w:ilvl w:val="0"/>
          <w:numId w:val="39"/>
        </w:numPr>
        <w:suppressAutoHyphens/>
        <w:spacing w:after="0" w:line="100" w:lineRule="atLeast"/>
        <w:contextualSpacing/>
        <w:jc w:val="both"/>
        <w:rPr>
          <w:rFonts w:ascii="Arial" w:eastAsia="Calibri" w:hAnsi="Arial" w:cs="Arial"/>
          <w:b/>
          <w:sz w:val="20"/>
          <w:szCs w:val="20"/>
        </w:rPr>
      </w:pPr>
      <w:r w:rsidRPr="0008678D">
        <w:rPr>
          <w:rFonts w:ascii="Arial" w:eastAsia="Calibri" w:hAnsi="Arial" w:cs="Arial"/>
          <w:b/>
          <w:sz w:val="20"/>
          <w:szCs w:val="20"/>
        </w:rPr>
        <w:lastRenderedPageBreak/>
        <w:t>na podstawie art. 21 RODO prawo sprzeciwu, wobec przetwarzania danych osobowych, gdyż podstawą prawną przetwarzania Pani/Pana danych osobowych jest art. 6 ust. 1 lit. c RODO</w:t>
      </w:r>
      <w:r w:rsidRPr="0008678D">
        <w:rPr>
          <w:rFonts w:ascii="Arial" w:eastAsia="Calibri" w:hAnsi="Arial" w:cs="Arial"/>
          <w:sz w:val="20"/>
          <w:szCs w:val="20"/>
        </w:rPr>
        <w:t>.</w:t>
      </w:r>
      <w:r w:rsidRPr="0008678D">
        <w:rPr>
          <w:rFonts w:ascii="Arial" w:eastAsia="Calibri" w:hAnsi="Arial" w:cs="Arial"/>
          <w:b/>
          <w:sz w:val="20"/>
          <w:szCs w:val="20"/>
        </w:rPr>
        <w:t xml:space="preserve"> </w:t>
      </w:r>
    </w:p>
    <w:p w:rsidR="0008678D" w:rsidRPr="0008678D" w:rsidRDefault="0008678D" w:rsidP="0008678D">
      <w:pPr>
        <w:suppressAutoHyphens/>
        <w:spacing w:after="0" w:line="360" w:lineRule="auto"/>
        <w:jc w:val="both"/>
        <w:rPr>
          <w:rFonts w:ascii="Arial" w:eastAsia="Calibri" w:hAnsi="Arial" w:cs="Arial"/>
          <w:i/>
          <w:iCs/>
          <w:sz w:val="20"/>
          <w:szCs w:val="20"/>
        </w:rPr>
      </w:pPr>
    </w:p>
    <w:p w:rsidR="006501E7" w:rsidRPr="00094EFB" w:rsidRDefault="006501E7" w:rsidP="00FC4E91">
      <w:pPr>
        <w:spacing w:after="0" w:line="240" w:lineRule="auto"/>
        <w:jc w:val="both"/>
        <w:rPr>
          <w:rFonts w:ascii="Arial" w:eastAsia="Times New Roman" w:hAnsi="Arial" w:cs="Arial"/>
          <w:sz w:val="20"/>
          <w:szCs w:val="20"/>
          <w:lang w:eastAsia="pl-PL"/>
        </w:rPr>
      </w:pPr>
    </w:p>
    <w:p w:rsidR="00AC5181" w:rsidRPr="00E85066" w:rsidRDefault="00AC5181" w:rsidP="00AC5181">
      <w:pPr>
        <w:autoSpaceDE w:val="0"/>
        <w:autoSpaceDN w:val="0"/>
        <w:adjustRightInd w:val="0"/>
        <w:spacing w:after="0" w:line="240" w:lineRule="auto"/>
        <w:rPr>
          <w:rFonts w:ascii="Arial" w:hAnsi="Arial" w:cs="Arial"/>
          <w:color w:val="000000"/>
          <w:sz w:val="20"/>
          <w:szCs w:val="20"/>
        </w:rPr>
      </w:pPr>
      <w:r w:rsidRPr="00E85066">
        <w:rPr>
          <w:rFonts w:ascii="Arial" w:hAnsi="Arial" w:cs="Arial"/>
          <w:b/>
          <w:bCs/>
          <w:color w:val="000000"/>
          <w:sz w:val="20"/>
          <w:szCs w:val="20"/>
        </w:rPr>
        <w:t>4. Okres, w którym realizowane bę</w:t>
      </w:r>
      <w:r w:rsidR="001A5FD1" w:rsidRPr="00E85066">
        <w:rPr>
          <w:rFonts w:ascii="Arial" w:hAnsi="Arial" w:cs="Arial"/>
          <w:b/>
          <w:bCs/>
          <w:color w:val="000000"/>
          <w:sz w:val="20"/>
          <w:szCs w:val="20"/>
        </w:rPr>
        <w:t xml:space="preserve">dzie zamówienie: </w:t>
      </w:r>
      <w:r w:rsidR="00DF0BA3">
        <w:rPr>
          <w:rFonts w:ascii="Arial" w:hAnsi="Arial" w:cs="Arial"/>
          <w:color w:val="000000"/>
          <w:sz w:val="20"/>
          <w:szCs w:val="20"/>
        </w:rPr>
        <w:t>o</w:t>
      </w:r>
      <w:r w:rsidR="0008678D">
        <w:rPr>
          <w:rFonts w:ascii="Arial" w:hAnsi="Arial" w:cs="Arial"/>
          <w:color w:val="000000"/>
          <w:sz w:val="20"/>
          <w:szCs w:val="20"/>
        </w:rPr>
        <w:t>d podpisania umowy do 31.05.2019</w:t>
      </w:r>
      <w:r w:rsidR="00851AA9">
        <w:rPr>
          <w:rFonts w:ascii="Arial" w:hAnsi="Arial" w:cs="Arial"/>
          <w:color w:val="000000"/>
          <w:sz w:val="20"/>
          <w:szCs w:val="20"/>
        </w:rPr>
        <w:t>r</w:t>
      </w:r>
      <w:r w:rsidR="001A5FD1" w:rsidRPr="00E85066">
        <w:rPr>
          <w:rFonts w:ascii="Arial" w:hAnsi="Arial" w:cs="Arial"/>
          <w:color w:val="000000"/>
          <w:sz w:val="20"/>
          <w:szCs w:val="20"/>
        </w:rPr>
        <w:t>.</w:t>
      </w:r>
    </w:p>
    <w:p w:rsidR="00AC5181" w:rsidRPr="00E85066" w:rsidRDefault="00AC5181" w:rsidP="00AC5181">
      <w:pPr>
        <w:autoSpaceDE w:val="0"/>
        <w:autoSpaceDN w:val="0"/>
        <w:adjustRightInd w:val="0"/>
        <w:spacing w:after="0" w:line="240" w:lineRule="auto"/>
        <w:rPr>
          <w:rFonts w:ascii="Arial" w:hAnsi="Arial" w:cs="Arial"/>
          <w:b/>
          <w:bCs/>
          <w:color w:val="000000"/>
          <w:sz w:val="20"/>
          <w:szCs w:val="20"/>
        </w:rPr>
      </w:pPr>
    </w:p>
    <w:p w:rsidR="00AC5181" w:rsidRPr="00E85066" w:rsidRDefault="00AC5181" w:rsidP="00AC5181">
      <w:pPr>
        <w:autoSpaceDE w:val="0"/>
        <w:autoSpaceDN w:val="0"/>
        <w:adjustRightInd w:val="0"/>
        <w:spacing w:after="0" w:line="240" w:lineRule="auto"/>
        <w:rPr>
          <w:rFonts w:ascii="Arial" w:hAnsi="Arial" w:cs="Arial"/>
          <w:color w:val="000000"/>
          <w:sz w:val="20"/>
          <w:szCs w:val="20"/>
        </w:rPr>
      </w:pPr>
      <w:r w:rsidRPr="00E85066">
        <w:rPr>
          <w:rFonts w:ascii="Arial" w:hAnsi="Arial" w:cs="Arial"/>
          <w:b/>
          <w:bCs/>
          <w:color w:val="000000"/>
          <w:sz w:val="20"/>
          <w:szCs w:val="20"/>
        </w:rPr>
        <w:t xml:space="preserve">5. Podstawy wykluczenia i warunki udziału w postępowaniu </w:t>
      </w:r>
      <w:r w:rsidRPr="00E85066">
        <w:rPr>
          <w:rFonts w:ascii="Arial" w:hAnsi="Arial" w:cs="Arial"/>
          <w:color w:val="000000"/>
          <w:sz w:val="20"/>
          <w:szCs w:val="20"/>
        </w:rPr>
        <w:t>- o udzielenie zamówienia mogą</w:t>
      </w:r>
    </w:p>
    <w:p w:rsidR="00AC5181" w:rsidRDefault="00AC5181" w:rsidP="00AC5181">
      <w:pPr>
        <w:autoSpaceDE w:val="0"/>
        <w:autoSpaceDN w:val="0"/>
        <w:adjustRightInd w:val="0"/>
        <w:spacing w:after="0" w:line="240" w:lineRule="auto"/>
        <w:rPr>
          <w:rFonts w:ascii="Arial" w:hAnsi="Arial" w:cs="Arial"/>
          <w:b/>
          <w:bCs/>
          <w:color w:val="000000"/>
          <w:sz w:val="20"/>
          <w:szCs w:val="20"/>
        </w:rPr>
      </w:pPr>
      <w:r w:rsidRPr="00E85066">
        <w:rPr>
          <w:rFonts w:ascii="Arial" w:hAnsi="Arial" w:cs="Arial"/>
          <w:color w:val="000000"/>
          <w:sz w:val="20"/>
          <w:szCs w:val="20"/>
        </w:rPr>
        <w:t>ubiegać się Wykonawcy</w:t>
      </w:r>
      <w:r w:rsidR="00F23D0B">
        <w:rPr>
          <w:rFonts w:ascii="Arial" w:hAnsi="Arial" w:cs="Arial"/>
          <w:color w:val="000000"/>
          <w:sz w:val="20"/>
          <w:szCs w:val="20"/>
        </w:rPr>
        <w:t>:</w:t>
      </w:r>
    </w:p>
    <w:p w:rsidR="00F23D0B" w:rsidRDefault="00F23D0B" w:rsidP="00F23D0B">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5.1. </w:t>
      </w:r>
      <w:r>
        <w:rPr>
          <w:rFonts w:ascii="Arial" w:hAnsi="Arial" w:cs="Arial"/>
          <w:b/>
          <w:bCs/>
          <w:color w:val="000000"/>
          <w:sz w:val="20"/>
          <w:szCs w:val="20"/>
        </w:rPr>
        <w:t>Spełniaj</w:t>
      </w:r>
      <w:r>
        <w:rPr>
          <w:rFonts w:ascii="Arial,Bold" w:hAnsi="Arial,Bold" w:cs="Arial,Bold"/>
          <w:b/>
          <w:bCs/>
          <w:color w:val="000000"/>
          <w:sz w:val="20"/>
          <w:szCs w:val="20"/>
        </w:rPr>
        <w:t>ą</w:t>
      </w:r>
      <w:r>
        <w:rPr>
          <w:rFonts w:ascii="Arial" w:hAnsi="Arial" w:cs="Arial"/>
          <w:b/>
          <w:bCs/>
          <w:color w:val="000000"/>
          <w:sz w:val="20"/>
          <w:szCs w:val="20"/>
        </w:rPr>
        <w:t xml:space="preserve">cy warunki </w:t>
      </w:r>
      <w:r>
        <w:rPr>
          <w:rFonts w:ascii="Arial" w:hAnsi="Arial" w:cs="Arial"/>
          <w:color w:val="000000"/>
          <w:sz w:val="20"/>
          <w:szCs w:val="20"/>
        </w:rPr>
        <w:t xml:space="preserve">zawarte w art. 22 ust. 1b ustawy </w:t>
      </w:r>
      <w:proofErr w:type="spellStart"/>
      <w:r>
        <w:rPr>
          <w:rFonts w:ascii="Arial" w:hAnsi="Arial" w:cs="Arial"/>
          <w:color w:val="000000"/>
          <w:sz w:val="20"/>
          <w:szCs w:val="20"/>
        </w:rPr>
        <w:t>pzp</w:t>
      </w:r>
      <w:proofErr w:type="spellEnd"/>
      <w:r>
        <w:rPr>
          <w:rFonts w:ascii="Arial" w:hAnsi="Arial" w:cs="Arial"/>
          <w:color w:val="000000"/>
          <w:sz w:val="20"/>
          <w:szCs w:val="20"/>
        </w:rPr>
        <w:t xml:space="preserve"> </w:t>
      </w:r>
      <w:r w:rsidRPr="00C3062A">
        <w:rPr>
          <w:rFonts w:ascii="Arial" w:hAnsi="Arial" w:cs="Arial"/>
          <w:bCs/>
          <w:color w:val="000000"/>
          <w:sz w:val="20"/>
          <w:szCs w:val="20"/>
        </w:rPr>
        <w:t xml:space="preserve">oraz </w:t>
      </w:r>
      <w:r>
        <w:rPr>
          <w:rFonts w:ascii="Arial" w:hAnsi="Arial" w:cs="Arial"/>
          <w:color w:val="000000"/>
          <w:sz w:val="20"/>
          <w:szCs w:val="20"/>
        </w:rPr>
        <w:t>spełniający minimalne warunki</w:t>
      </w:r>
    </w:p>
    <w:p w:rsidR="00F23D0B" w:rsidRPr="00F23D0B" w:rsidRDefault="00F23D0B"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udziału w postępowaniu umożliwiające realizację zamówienia na odpowiednim poziomie odnośnie:</w:t>
      </w:r>
    </w:p>
    <w:p w:rsidR="00B43CDA" w:rsidRPr="00AF6FC7" w:rsidRDefault="00B43CDA" w:rsidP="00171260">
      <w:pPr>
        <w:numPr>
          <w:ilvl w:val="0"/>
          <w:numId w:val="15"/>
        </w:numPr>
        <w:tabs>
          <w:tab w:val="left" w:pos="426"/>
        </w:tabs>
        <w:autoSpaceDE w:val="0"/>
        <w:autoSpaceDN w:val="0"/>
        <w:spacing w:before="100" w:beforeAutospacing="1" w:after="100" w:afterAutospacing="1" w:line="240" w:lineRule="auto"/>
        <w:ind w:left="993" w:hanging="567"/>
        <w:jc w:val="both"/>
        <w:rPr>
          <w:rFonts w:ascii="Arial" w:eastAsia="Times New Roman" w:hAnsi="Arial" w:cs="Arial"/>
          <w:sz w:val="20"/>
          <w:szCs w:val="20"/>
          <w:lang w:eastAsia="pl-PL"/>
        </w:rPr>
      </w:pPr>
      <w:r w:rsidRPr="00AF6FC7">
        <w:rPr>
          <w:rFonts w:ascii="Arial" w:eastAsia="Times New Roman" w:hAnsi="Arial" w:cs="Arial"/>
          <w:sz w:val="20"/>
          <w:szCs w:val="20"/>
          <w:lang w:eastAsia="pl-PL"/>
        </w:rPr>
        <w:t xml:space="preserve">kompetencji lub uprawnień do prowadzenia określonej działalności zawodowej, o ile wynika to z odrębnych przepisów, </w:t>
      </w:r>
    </w:p>
    <w:p w:rsidR="00775A73" w:rsidRDefault="00B43CDA" w:rsidP="00775A73">
      <w:pPr>
        <w:numPr>
          <w:ilvl w:val="0"/>
          <w:numId w:val="15"/>
        </w:numPr>
        <w:tabs>
          <w:tab w:val="left" w:pos="426"/>
          <w:tab w:val="left" w:pos="1701"/>
        </w:tabs>
        <w:autoSpaceDE w:val="0"/>
        <w:autoSpaceDN w:val="0"/>
        <w:spacing w:before="100" w:beforeAutospacing="1" w:after="100" w:afterAutospacing="1" w:line="240" w:lineRule="auto"/>
        <w:ind w:left="993" w:hanging="567"/>
        <w:jc w:val="both"/>
        <w:rPr>
          <w:rFonts w:ascii="Arial" w:eastAsia="Times New Roman" w:hAnsi="Arial" w:cs="Arial"/>
          <w:sz w:val="20"/>
          <w:szCs w:val="20"/>
          <w:lang w:eastAsia="pl-PL"/>
        </w:rPr>
      </w:pPr>
      <w:r w:rsidRPr="00AF6FC7">
        <w:rPr>
          <w:rFonts w:ascii="Arial" w:eastAsia="Times New Roman" w:hAnsi="Arial" w:cs="Arial"/>
          <w:sz w:val="20"/>
          <w:szCs w:val="20"/>
          <w:lang w:eastAsia="pl-PL"/>
        </w:rPr>
        <w:t>sytuacji ekonomicznej lub finansowej,</w:t>
      </w:r>
    </w:p>
    <w:p w:rsidR="00775A73" w:rsidRPr="0079394E" w:rsidRDefault="00775A73" w:rsidP="00775A73">
      <w:pPr>
        <w:tabs>
          <w:tab w:val="left" w:pos="426"/>
          <w:tab w:val="left" w:pos="1701"/>
        </w:tabs>
        <w:autoSpaceDE w:val="0"/>
        <w:autoSpaceDN w:val="0"/>
        <w:spacing w:before="100" w:beforeAutospacing="1" w:after="100" w:afterAutospacing="1" w:line="240" w:lineRule="auto"/>
        <w:jc w:val="both"/>
        <w:rPr>
          <w:rFonts w:ascii="Arial" w:eastAsia="Times New Roman" w:hAnsi="Arial" w:cs="Arial"/>
          <w:sz w:val="20"/>
          <w:szCs w:val="20"/>
          <w:lang w:eastAsia="pl-PL"/>
        </w:rPr>
      </w:pPr>
      <w:r w:rsidRPr="0079394E">
        <w:rPr>
          <w:rFonts w:ascii="Arial" w:eastAsia="Times New Roman" w:hAnsi="Arial" w:cs="Arial"/>
          <w:sz w:val="20"/>
          <w:szCs w:val="20"/>
          <w:lang w:eastAsia="pl-PL"/>
        </w:rPr>
        <w:t>-Posiadanie środków finansowych lub  zdolności kredytowej w wysokości co najmniej</w:t>
      </w:r>
      <w:r w:rsidRPr="0079394E">
        <w:rPr>
          <w:rFonts w:ascii="Arial" w:eastAsia="Times New Roman" w:hAnsi="Arial" w:cs="Arial"/>
          <w:b/>
          <w:sz w:val="20"/>
          <w:szCs w:val="20"/>
          <w:lang w:eastAsia="pl-PL"/>
        </w:rPr>
        <w:t xml:space="preserve"> </w:t>
      </w:r>
      <w:r w:rsidR="0008678D">
        <w:rPr>
          <w:rFonts w:ascii="Arial" w:eastAsia="Times New Roman" w:hAnsi="Arial" w:cs="Arial"/>
          <w:b/>
          <w:sz w:val="20"/>
          <w:szCs w:val="20"/>
          <w:lang w:eastAsia="pl-PL"/>
        </w:rPr>
        <w:t>250</w:t>
      </w:r>
      <w:r w:rsidR="00275CD5" w:rsidRPr="0079394E">
        <w:rPr>
          <w:rFonts w:ascii="Arial" w:eastAsia="Times New Roman" w:hAnsi="Arial" w:cs="Arial"/>
          <w:b/>
          <w:sz w:val="20"/>
          <w:szCs w:val="20"/>
          <w:lang w:eastAsia="pl-PL"/>
        </w:rPr>
        <w:t xml:space="preserve"> 000 </w:t>
      </w:r>
      <w:r w:rsidRPr="0079394E">
        <w:rPr>
          <w:rFonts w:ascii="Arial" w:eastAsia="Times New Roman" w:hAnsi="Arial" w:cs="Arial"/>
          <w:b/>
          <w:sz w:val="20"/>
          <w:szCs w:val="20"/>
          <w:lang w:eastAsia="pl-PL"/>
        </w:rPr>
        <w:t xml:space="preserve"> </w:t>
      </w:r>
      <w:r w:rsidR="0085231E" w:rsidRPr="0079394E">
        <w:rPr>
          <w:rFonts w:ascii="Arial" w:eastAsia="Times New Roman" w:hAnsi="Arial" w:cs="Arial"/>
          <w:b/>
          <w:sz w:val="20"/>
          <w:szCs w:val="20"/>
          <w:lang w:eastAsia="pl-PL"/>
        </w:rPr>
        <w:t>zł</w:t>
      </w:r>
      <w:r w:rsidRPr="0079394E">
        <w:rPr>
          <w:rFonts w:ascii="Arial" w:eastAsia="Times New Roman" w:hAnsi="Arial" w:cs="Arial"/>
          <w:sz w:val="20"/>
          <w:szCs w:val="20"/>
          <w:lang w:eastAsia="pl-PL"/>
        </w:rPr>
        <w:t>.</w:t>
      </w:r>
    </w:p>
    <w:p w:rsidR="00C40C5D" w:rsidRPr="00AF6FC7" w:rsidRDefault="00C40C5D" w:rsidP="001524E5">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B43CDA" w:rsidRPr="00AF6FC7" w:rsidRDefault="00B43CDA" w:rsidP="000B1C80">
      <w:pPr>
        <w:tabs>
          <w:tab w:val="left" w:pos="426"/>
        </w:tabs>
        <w:autoSpaceDE w:val="0"/>
        <w:autoSpaceDN w:val="0"/>
        <w:adjustRightInd w:val="0"/>
        <w:spacing w:after="0" w:line="240" w:lineRule="auto"/>
        <w:ind w:hanging="1701"/>
        <w:rPr>
          <w:rFonts w:ascii="Arial" w:eastAsia="Times New Roman" w:hAnsi="Arial" w:cs="Arial"/>
          <w:sz w:val="20"/>
          <w:szCs w:val="20"/>
          <w:lang w:eastAsia="pl-PL"/>
        </w:rPr>
      </w:pPr>
      <w:r w:rsidRPr="00AF6FC7">
        <w:rPr>
          <w:rFonts w:ascii="Arial" w:eastAsia="Times New Roman" w:hAnsi="Arial" w:cs="Arial"/>
          <w:sz w:val="20"/>
          <w:szCs w:val="20"/>
          <w:lang w:eastAsia="pl-PL"/>
        </w:rPr>
        <w:t xml:space="preserve">                               </w:t>
      </w:r>
      <w:r w:rsidR="000B1C80" w:rsidRPr="00AF6FC7">
        <w:rPr>
          <w:rFonts w:ascii="Arial" w:eastAsia="Times New Roman" w:hAnsi="Arial" w:cs="Arial"/>
          <w:sz w:val="20"/>
          <w:szCs w:val="20"/>
          <w:lang w:eastAsia="pl-PL"/>
        </w:rPr>
        <w:t xml:space="preserve">        </w:t>
      </w:r>
      <w:r w:rsidRPr="00AF6FC7">
        <w:rPr>
          <w:rFonts w:ascii="Arial" w:eastAsia="Times New Roman" w:hAnsi="Arial" w:cs="Arial"/>
          <w:sz w:val="20"/>
          <w:szCs w:val="20"/>
          <w:lang w:eastAsia="pl-PL"/>
        </w:rPr>
        <w:t xml:space="preserve">c)   </w:t>
      </w:r>
      <w:r w:rsidR="000B1C80" w:rsidRPr="00AF6FC7">
        <w:rPr>
          <w:rFonts w:ascii="Arial" w:eastAsia="Times New Roman" w:hAnsi="Arial" w:cs="Arial"/>
          <w:sz w:val="20"/>
          <w:szCs w:val="20"/>
          <w:lang w:eastAsia="pl-PL"/>
        </w:rPr>
        <w:t xml:space="preserve">   </w:t>
      </w:r>
      <w:r w:rsidRPr="00AF6FC7">
        <w:rPr>
          <w:rFonts w:ascii="Arial" w:eastAsia="Times New Roman" w:hAnsi="Arial" w:cs="Arial"/>
          <w:sz w:val="20"/>
          <w:szCs w:val="20"/>
          <w:lang w:eastAsia="pl-PL"/>
        </w:rPr>
        <w:t>zdolności technicznej lub zawodowej</w:t>
      </w:r>
    </w:p>
    <w:p w:rsidR="00C40C5D" w:rsidRPr="00AF6FC7" w:rsidRDefault="00C40C5D" w:rsidP="00C40C5D">
      <w:pPr>
        <w:tabs>
          <w:tab w:val="left" w:pos="426"/>
        </w:tabs>
        <w:autoSpaceDE w:val="0"/>
        <w:autoSpaceDN w:val="0"/>
        <w:adjustRightInd w:val="0"/>
        <w:spacing w:after="0" w:line="240" w:lineRule="auto"/>
        <w:ind w:hanging="1701"/>
        <w:rPr>
          <w:rFonts w:ascii="Arial" w:hAnsi="Arial" w:cs="Arial"/>
          <w:b/>
          <w:bCs/>
          <w:color w:val="000000"/>
          <w:sz w:val="20"/>
          <w:szCs w:val="20"/>
        </w:rPr>
      </w:pPr>
      <w:r w:rsidRPr="00AF6FC7">
        <w:rPr>
          <w:rFonts w:ascii="Arial" w:hAnsi="Arial" w:cs="Arial"/>
          <w:b/>
          <w:bCs/>
          <w:color w:val="000000"/>
          <w:sz w:val="20"/>
          <w:szCs w:val="20"/>
        </w:rPr>
        <w:tab/>
      </w:r>
      <w:r w:rsidRPr="00AF6FC7">
        <w:rPr>
          <w:rFonts w:ascii="Arial" w:hAnsi="Arial" w:cs="Arial"/>
          <w:b/>
          <w:bCs/>
          <w:color w:val="000000"/>
          <w:sz w:val="20"/>
          <w:szCs w:val="20"/>
        </w:rPr>
        <w:tab/>
      </w:r>
    </w:p>
    <w:p w:rsidR="00D9129F" w:rsidRDefault="00C40C5D" w:rsidP="00BE5630">
      <w:pPr>
        <w:autoSpaceDE w:val="0"/>
        <w:autoSpaceDN w:val="0"/>
        <w:adjustRightInd w:val="0"/>
        <w:spacing w:after="0" w:line="240" w:lineRule="auto"/>
        <w:rPr>
          <w:rFonts w:ascii="Arial" w:hAnsi="Arial" w:cs="Arial"/>
          <w:sz w:val="20"/>
          <w:szCs w:val="20"/>
        </w:rPr>
      </w:pPr>
      <w:r w:rsidRPr="00AF6FC7">
        <w:rPr>
          <w:rFonts w:ascii="Arial" w:eastAsia="Times New Roman" w:hAnsi="Arial" w:cs="Arial"/>
          <w:snapToGrid w:val="0"/>
          <w:sz w:val="20"/>
          <w:szCs w:val="20"/>
          <w:lang w:eastAsia="pl-PL"/>
        </w:rPr>
        <w:t>posiadanie wiedzy i doświadczenia</w:t>
      </w:r>
      <w:r w:rsidR="00BE5630" w:rsidRPr="00AF6FC7">
        <w:rPr>
          <w:rFonts w:ascii="Arial" w:eastAsia="Times New Roman" w:hAnsi="Arial" w:cs="Arial"/>
          <w:snapToGrid w:val="0"/>
          <w:sz w:val="20"/>
          <w:szCs w:val="20"/>
          <w:lang w:eastAsia="pl-PL"/>
        </w:rPr>
        <w:t xml:space="preserve"> </w:t>
      </w:r>
      <w:proofErr w:type="spellStart"/>
      <w:r w:rsidR="00BE5630" w:rsidRPr="00AF6FC7">
        <w:rPr>
          <w:rFonts w:ascii="Arial" w:eastAsia="Times New Roman" w:hAnsi="Arial" w:cs="Arial"/>
          <w:snapToGrid w:val="0"/>
          <w:sz w:val="20"/>
          <w:szCs w:val="20"/>
          <w:lang w:eastAsia="pl-PL"/>
        </w:rPr>
        <w:t>tj</w:t>
      </w:r>
      <w:proofErr w:type="spellEnd"/>
      <w:r w:rsidR="00BE5630" w:rsidRPr="00AF6FC7">
        <w:rPr>
          <w:rFonts w:ascii="Arial" w:eastAsia="Times New Roman" w:hAnsi="Arial" w:cs="Arial"/>
          <w:snapToGrid w:val="0"/>
          <w:sz w:val="20"/>
          <w:szCs w:val="20"/>
          <w:lang w:eastAsia="pl-PL"/>
        </w:rPr>
        <w:t>:</w:t>
      </w:r>
      <w:r w:rsidRPr="00AF6FC7">
        <w:rPr>
          <w:rFonts w:ascii="Arial" w:eastAsia="Times New Roman" w:hAnsi="Arial" w:cs="Arial"/>
          <w:snapToGrid w:val="0"/>
          <w:sz w:val="20"/>
          <w:szCs w:val="20"/>
          <w:lang w:eastAsia="pl-PL"/>
        </w:rPr>
        <w:t xml:space="preserve"> </w:t>
      </w:r>
      <w:r w:rsidR="00BE5630" w:rsidRPr="00AF6FC7">
        <w:rPr>
          <w:rFonts w:ascii="Arial" w:hAnsi="Arial" w:cs="Arial"/>
          <w:sz w:val="20"/>
          <w:szCs w:val="20"/>
        </w:rPr>
        <w:t>w okresie ostatnich pięciu lat przed upływem terminu składania ofert, a jeżeli okres prowadzenia działalności jest krótszy - w tym okresie, wykonał należycie</w:t>
      </w:r>
      <w:r w:rsidR="004D572E">
        <w:rPr>
          <w:rFonts w:ascii="Arial" w:hAnsi="Arial" w:cs="Arial"/>
          <w:sz w:val="20"/>
          <w:szCs w:val="20"/>
        </w:rPr>
        <w:t>:</w:t>
      </w:r>
    </w:p>
    <w:p w:rsidR="00BE5630" w:rsidRPr="00AF6FC7" w:rsidRDefault="00BE5630" w:rsidP="00BE5630">
      <w:pPr>
        <w:autoSpaceDE w:val="0"/>
        <w:autoSpaceDN w:val="0"/>
        <w:adjustRightInd w:val="0"/>
        <w:spacing w:after="0" w:line="240" w:lineRule="auto"/>
        <w:rPr>
          <w:rFonts w:ascii="Arial" w:hAnsi="Arial" w:cs="Arial"/>
          <w:sz w:val="20"/>
          <w:szCs w:val="20"/>
        </w:rPr>
      </w:pPr>
      <w:r w:rsidRPr="00AF6FC7">
        <w:rPr>
          <w:rFonts w:ascii="Arial" w:hAnsi="Arial" w:cs="Arial"/>
          <w:sz w:val="20"/>
          <w:szCs w:val="20"/>
        </w:rPr>
        <w:t xml:space="preserve"> </w:t>
      </w:r>
    </w:p>
    <w:p w:rsidR="00BE5630" w:rsidRPr="009B4AED" w:rsidRDefault="00B176EA" w:rsidP="009B4AED">
      <w:pPr>
        <w:jc w:val="both"/>
        <w:rPr>
          <w:rFonts w:ascii="Arial" w:eastAsia="Times New Roman" w:hAnsi="Arial" w:cs="Arial"/>
          <w:sz w:val="20"/>
          <w:szCs w:val="20"/>
          <w:lang w:eastAsia="zh-CN"/>
        </w:rPr>
      </w:pPr>
      <w:r w:rsidRPr="0079394E">
        <w:rPr>
          <w:rFonts w:ascii="Arial" w:eastAsia="Times New Roman" w:hAnsi="Arial" w:cs="Arial"/>
          <w:sz w:val="20"/>
          <w:szCs w:val="20"/>
          <w:lang w:eastAsia="pl-PL"/>
        </w:rPr>
        <w:t>-</w:t>
      </w:r>
      <w:r w:rsidR="009B4AED" w:rsidRPr="009B4AED">
        <w:rPr>
          <w:rFonts w:ascii="Arial" w:eastAsia="Times New Roman" w:hAnsi="Arial" w:cs="Arial"/>
          <w:sz w:val="24"/>
          <w:szCs w:val="24"/>
          <w:lang w:eastAsia="zh-CN"/>
        </w:rPr>
        <w:t xml:space="preserve"> </w:t>
      </w:r>
      <w:r w:rsidR="009B4AED" w:rsidRPr="009B4AED">
        <w:rPr>
          <w:rFonts w:ascii="Arial" w:eastAsia="Times New Roman" w:hAnsi="Arial" w:cs="Arial"/>
          <w:sz w:val="20"/>
          <w:szCs w:val="20"/>
          <w:lang w:eastAsia="zh-CN"/>
        </w:rPr>
        <w:t>Wykonawca musi wykazać, że wykonał w okresie ostatnich 5 lat przed upływem terminu składania ofert, a jeżeli okres prowadzenia działalności jest krótszy – w tym okresie, co najmniej 1 zamówienie (</w:t>
      </w:r>
      <w:r w:rsidR="00B82234">
        <w:rPr>
          <w:rFonts w:ascii="Arial" w:eastAsia="Times New Roman" w:hAnsi="Arial" w:cs="Arial"/>
          <w:sz w:val="20"/>
          <w:szCs w:val="20"/>
          <w:lang w:eastAsia="zh-CN"/>
        </w:rPr>
        <w:t xml:space="preserve">umowa na </w:t>
      </w:r>
      <w:r w:rsidR="009B4AED" w:rsidRPr="009B4AED">
        <w:rPr>
          <w:rFonts w:ascii="Arial" w:eastAsia="Times New Roman" w:hAnsi="Arial" w:cs="Arial"/>
          <w:sz w:val="20"/>
          <w:szCs w:val="20"/>
          <w:lang w:eastAsia="zh-CN"/>
        </w:rPr>
        <w:t>robotę budowlaną</w:t>
      </w:r>
      <w:r w:rsidR="00E51605">
        <w:rPr>
          <w:rFonts w:ascii="Arial" w:eastAsia="Times New Roman" w:hAnsi="Arial" w:cs="Arial"/>
          <w:sz w:val="20"/>
          <w:szCs w:val="20"/>
          <w:lang w:eastAsia="zh-CN"/>
        </w:rPr>
        <w:t>)</w:t>
      </w:r>
      <w:r w:rsidR="0008678D">
        <w:rPr>
          <w:rFonts w:ascii="Arial" w:eastAsia="Times New Roman" w:hAnsi="Arial" w:cs="Arial"/>
          <w:sz w:val="20"/>
          <w:szCs w:val="20"/>
          <w:lang w:eastAsia="zh-CN"/>
        </w:rPr>
        <w:t>, o wartości nie niższej niż  250</w:t>
      </w:r>
      <w:r w:rsidR="009B4AED" w:rsidRPr="009B4AED">
        <w:rPr>
          <w:rFonts w:ascii="Arial" w:eastAsia="Times New Roman" w:hAnsi="Arial" w:cs="Arial"/>
          <w:sz w:val="20"/>
          <w:szCs w:val="20"/>
          <w:lang w:eastAsia="zh-CN"/>
        </w:rPr>
        <w:t xml:space="preserve"> 000 zł brutto, polegającą </w:t>
      </w:r>
      <w:r w:rsidR="006B69F8">
        <w:rPr>
          <w:rFonts w:ascii="Arial" w:eastAsia="Times New Roman" w:hAnsi="Arial" w:cs="Arial"/>
          <w:sz w:val="20"/>
          <w:szCs w:val="20"/>
          <w:lang w:eastAsia="zh-CN"/>
        </w:rPr>
        <w:t>na budo</w:t>
      </w:r>
      <w:r w:rsidR="0008678D">
        <w:rPr>
          <w:rFonts w:ascii="Arial" w:eastAsia="Times New Roman" w:hAnsi="Arial" w:cs="Arial"/>
          <w:sz w:val="20"/>
          <w:szCs w:val="20"/>
          <w:lang w:eastAsia="zh-CN"/>
        </w:rPr>
        <w:t xml:space="preserve">wie, przebudowie , remoncie drogi w zakres którego wchodziło wykonanie chodnika. </w:t>
      </w:r>
    </w:p>
    <w:p w:rsidR="0098273E" w:rsidRPr="009B4AED" w:rsidRDefault="00C40C5D" w:rsidP="009B4AED">
      <w:pPr>
        <w:widowControl w:val="0"/>
        <w:tabs>
          <w:tab w:val="left" w:pos="357"/>
          <w:tab w:val="left" w:pos="9356"/>
        </w:tabs>
        <w:autoSpaceDE w:val="0"/>
        <w:autoSpaceDN w:val="0"/>
        <w:adjustRightInd w:val="0"/>
        <w:rPr>
          <w:rFonts w:ascii="Arial" w:eastAsia="Times New Roman" w:hAnsi="Arial" w:cs="Arial"/>
          <w:sz w:val="20"/>
          <w:szCs w:val="20"/>
          <w:lang w:eastAsia="pl-PL"/>
        </w:rPr>
      </w:pPr>
      <w:r w:rsidRPr="0079394E">
        <w:rPr>
          <w:rFonts w:ascii="Arial" w:eastAsia="Times New Roman" w:hAnsi="Arial" w:cs="Arial"/>
          <w:snapToGrid w:val="0"/>
          <w:sz w:val="20"/>
          <w:szCs w:val="20"/>
          <w:lang w:eastAsia="pl-PL"/>
        </w:rPr>
        <w:t>dysponowanie odpowiednim potencjałem technicznym oraz osobami zdolnymi do wykonania  zamówienia</w:t>
      </w:r>
      <w:r w:rsidR="000174A7" w:rsidRPr="0079394E">
        <w:rPr>
          <w:rFonts w:ascii="Arial" w:eastAsia="Times New Roman" w:hAnsi="Arial" w:cs="Arial"/>
          <w:snapToGrid w:val="0"/>
          <w:sz w:val="20"/>
          <w:szCs w:val="20"/>
          <w:lang w:eastAsia="pl-PL"/>
        </w:rPr>
        <w:t>:</w:t>
      </w:r>
      <w:r w:rsidRPr="0079394E">
        <w:rPr>
          <w:rFonts w:ascii="Arial" w:eastAsia="Times New Roman" w:hAnsi="Arial" w:cs="Arial"/>
          <w:snapToGrid w:val="0"/>
          <w:sz w:val="20"/>
          <w:szCs w:val="20"/>
          <w:lang w:eastAsia="pl-PL"/>
        </w:rPr>
        <w:t xml:space="preserve"> </w:t>
      </w:r>
      <w:r w:rsidR="000D45A3" w:rsidRPr="00DF4F9A">
        <w:rPr>
          <w:rFonts w:ascii="Arial" w:eastAsia="Times New Roman" w:hAnsi="Arial" w:cs="Arial"/>
          <w:sz w:val="20"/>
          <w:szCs w:val="20"/>
          <w:lang w:eastAsia="pl-PL"/>
        </w:rPr>
        <w:t>Wykonawca musi dysponować  przynajmniej następującymi osobami z uprawnieniami:</w:t>
      </w:r>
    </w:p>
    <w:p w:rsidR="00410151" w:rsidRPr="00DF4F9A" w:rsidRDefault="00204DDC" w:rsidP="00410151">
      <w:pPr>
        <w:autoSpaceDE w:val="0"/>
        <w:autoSpaceDN w:val="0"/>
        <w:adjustRightInd w:val="0"/>
        <w:spacing w:after="0" w:line="240" w:lineRule="auto"/>
        <w:rPr>
          <w:rFonts w:ascii="Arial" w:hAnsi="Arial" w:cs="Arial"/>
          <w:sz w:val="20"/>
          <w:szCs w:val="20"/>
        </w:rPr>
      </w:pPr>
      <w:r>
        <w:rPr>
          <w:rFonts w:ascii="Arial" w:hAnsi="Arial" w:cs="Arial"/>
          <w:b/>
          <w:bCs/>
          <w:sz w:val="20"/>
          <w:szCs w:val="20"/>
        </w:rPr>
        <w:t>-kierownikiem robót</w:t>
      </w:r>
      <w:r w:rsidR="0098273E" w:rsidRPr="00DF4F9A">
        <w:rPr>
          <w:rFonts w:ascii="Arial" w:hAnsi="Arial" w:cs="Arial"/>
          <w:sz w:val="20"/>
          <w:szCs w:val="20"/>
        </w:rPr>
        <w:t xml:space="preserve">, </w:t>
      </w:r>
      <w:r w:rsidR="00410151">
        <w:rPr>
          <w:rFonts w:ascii="Arial" w:hAnsi="Arial" w:cs="Arial"/>
          <w:sz w:val="20"/>
          <w:szCs w:val="20"/>
        </w:rPr>
        <w:t>posiadający</w:t>
      </w:r>
      <w:r w:rsidR="00410151" w:rsidRPr="00DF4F9A">
        <w:rPr>
          <w:rFonts w:ascii="Arial" w:hAnsi="Arial" w:cs="Arial"/>
          <w:sz w:val="20"/>
          <w:szCs w:val="20"/>
        </w:rPr>
        <w:t xml:space="preserve"> uprawnienia budowlane do kierowania</w:t>
      </w:r>
      <w:r w:rsidR="00410151">
        <w:rPr>
          <w:rFonts w:ascii="Arial" w:hAnsi="Arial" w:cs="Arial"/>
          <w:sz w:val="20"/>
          <w:szCs w:val="20"/>
        </w:rPr>
        <w:t xml:space="preserve"> robotami  w specjalności drogowej </w:t>
      </w:r>
      <w:r w:rsidR="00410151" w:rsidRPr="00DF4F9A">
        <w:rPr>
          <w:rFonts w:ascii="Arial" w:hAnsi="Arial" w:cs="Arial"/>
          <w:sz w:val="20"/>
          <w:szCs w:val="20"/>
        </w:rPr>
        <w:t xml:space="preserve"> umożliwiającymi pełnienie funkcji kierownika budowy dla realizacji przedmiotu zamówienia, oraz</w:t>
      </w:r>
      <w:r w:rsidR="00410151">
        <w:rPr>
          <w:rFonts w:ascii="Arial" w:hAnsi="Arial" w:cs="Arial"/>
          <w:sz w:val="20"/>
          <w:szCs w:val="20"/>
        </w:rPr>
        <w:t xml:space="preserve"> </w:t>
      </w:r>
      <w:r w:rsidR="00410151" w:rsidRPr="00DF4F9A">
        <w:rPr>
          <w:rFonts w:ascii="Arial" w:hAnsi="Arial" w:cs="Arial"/>
          <w:sz w:val="20"/>
          <w:szCs w:val="20"/>
        </w:rPr>
        <w:t>posiada</w:t>
      </w:r>
      <w:r w:rsidR="00410151">
        <w:rPr>
          <w:rFonts w:ascii="Arial" w:hAnsi="Arial" w:cs="Arial"/>
          <w:sz w:val="20"/>
          <w:szCs w:val="20"/>
        </w:rPr>
        <w:t>jącą</w:t>
      </w:r>
      <w:r w:rsidR="00410151" w:rsidRPr="00DF4F9A">
        <w:rPr>
          <w:rFonts w:ascii="Arial" w:hAnsi="Arial" w:cs="Arial"/>
          <w:sz w:val="20"/>
          <w:szCs w:val="20"/>
        </w:rPr>
        <w:t xml:space="preserve"> aktualne zaświadczenie o przynależności do Okręgowej Izby Inżynierów Budownictwa,</w:t>
      </w:r>
    </w:p>
    <w:p w:rsidR="0098273E" w:rsidRPr="00DF4F9A" w:rsidRDefault="0098273E" w:rsidP="0098273E">
      <w:pPr>
        <w:autoSpaceDE w:val="0"/>
        <w:autoSpaceDN w:val="0"/>
        <w:adjustRightInd w:val="0"/>
        <w:spacing w:after="0" w:line="240" w:lineRule="auto"/>
        <w:rPr>
          <w:rFonts w:ascii="Arial" w:hAnsi="Arial" w:cs="Arial"/>
          <w:sz w:val="20"/>
          <w:szCs w:val="20"/>
        </w:rPr>
      </w:pPr>
    </w:p>
    <w:p w:rsidR="00531FBF" w:rsidRPr="00DF4F9A" w:rsidRDefault="00531FBF" w:rsidP="00531FBF">
      <w:pPr>
        <w:autoSpaceDE w:val="0"/>
        <w:autoSpaceDN w:val="0"/>
        <w:adjustRightInd w:val="0"/>
        <w:spacing w:after="0" w:line="240" w:lineRule="auto"/>
        <w:rPr>
          <w:rFonts w:ascii="Arial" w:hAnsi="Arial" w:cs="Arial"/>
          <w:sz w:val="20"/>
          <w:szCs w:val="20"/>
        </w:rPr>
      </w:pP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5.2. </w:t>
      </w:r>
      <w:r>
        <w:rPr>
          <w:rFonts w:ascii="Arial" w:hAnsi="Arial" w:cs="Arial"/>
          <w:b/>
          <w:bCs/>
          <w:color w:val="000000"/>
          <w:sz w:val="20"/>
          <w:szCs w:val="20"/>
        </w:rPr>
        <w:t xml:space="preserve">Niewykluczeni </w:t>
      </w:r>
      <w:r>
        <w:rPr>
          <w:rFonts w:ascii="Arial" w:hAnsi="Arial" w:cs="Arial"/>
          <w:color w:val="000000"/>
          <w:sz w:val="20"/>
          <w:szCs w:val="20"/>
        </w:rPr>
        <w:t xml:space="preserve">na podstawie art. 24 ust. 1 i 5 ustawy </w:t>
      </w:r>
      <w:proofErr w:type="spellStart"/>
      <w:r>
        <w:rPr>
          <w:rFonts w:ascii="Arial" w:hAnsi="Arial" w:cs="Arial"/>
          <w:color w:val="000000"/>
          <w:sz w:val="20"/>
          <w:szCs w:val="20"/>
        </w:rPr>
        <w:t>pzp</w:t>
      </w:r>
      <w:proofErr w:type="spellEnd"/>
      <w:r>
        <w:rPr>
          <w:rFonts w:ascii="Arial" w:hAnsi="Arial" w:cs="Arial"/>
          <w:color w:val="000000"/>
          <w:sz w:val="20"/>
          <w:szCs w:val="20"/>
        </w:rPr>
        <w:t>, z zachowaniem przepisów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art. 24 ust. 7-10 i 12 ustawy </w:t>
      </w:r>
      <w:proofErr w:type="spellStart"/>
      <w:r>
        <w:rPr>
          <w:rFonts w:ascii="Arial" w:hAnsi="Arial" w:cs="Arial"/>
          <w:color w:val="000000"/>
          <w:sz w:val="20"/>
          <w:szCs w:val="20"/>
        </w:rPr>
        <w:t>pzp</w:t>
      </w:r>
      <w:proofErr w:type="spellEnd"/>
      <w:r>
        <w:rPr>
          <w:rFonts w:ascii="Arial" w:hAnsi="Arial" w:cs="Arial"/>
          <w:color w:val="000000"/>
          <w:sz w:val="20"/>
          <w:szCs w:val="20"/>
        </w:rPr>
        <w:t>, w związku z brakiem podstaw do wykluczenia z uwagi na nw.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okoliczności: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 wykonawca będący osobą fizyczną, którego prawomocnie skazano za przestępstwo: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a) o którym mowa w art. 165a, art. 181–188, art. 189a, art. 218–221, art. 228–230a, art. 250a, art.</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258 lub art. 270–309 ustawy z dnia 6 czerwca 1997 r. – </w:t>
      </w:r>
      <w:r>
        <w:rPr>
          <w:rFonts w:ascii="Arial" w:hAnsi="Arial" w:cs="Arial"/>
          <w:i/>
          <w:iCs/>
          <w:color w:val="000000"/>
          <w:sz w:val="20"/>
          <w:szCs w:val="20"/>
        </w:rPr>
        <w:t xml:space="preserve">Kodeks karny </w:t>
      </w:r>
      <w:r>
        <w:rPr>
          <w:rFonts w:ascii="Arial" w:hAnsi="Arial" w:cs="Arial"/>
          <w:color w:val="000000"/>
          <w:sz w:val="20"/>
          <w:szCs w:val="20"/>
        </w:rPr>
        <w:t>(Dz. U. poz. 553, z późn.</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zm.) lub art. 46 lub art. 48 ustawy z dnia 25 czerwca 2010 r. </w:t>
      </w:r>
      <w:r>
        <w:rPr>
          <w:rFonts w:ascii="Arial" w:hAnsi="Arial" w:cs="Arial"/>
          <w:i/>
          <w:iCs/>
          <w:color w:val="000000"/>
          <w:sz w:val="20"/>
          <w:szCs w:val="20"/>
        </w:rPr>
        <w:t xml:space="preserve">o sporcie </w:t>
      </w:r>
      <w:r>
        <w:rPr>
          <w:rFonts w:ascii="Arial" w:hAnsi="Arial" w:cs="Arial"/>
          <w:color w:val="000000"/>
          <w:sz w:val="20"/>
          <w:szCs w:val="20"/>
        </w:rPr>
        <w:t>(Dz. U. z 2016 r. poz.</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176),</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b) o charakterze terrorystycznym, o którym mowa w art. 115 § 20 ustawy z dnia 6 czerwca 1997 r.</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 </w:t>
      </w:r>
      <w:r>
        <w:rPr>
          <w:rFonts w:ascii="Arial" w:hAnsi="Arial" w:cs="Arial"/>
          <w:i/>
          <w:iCs/>
          <w:color w:val="000000"/>
          <w:sz w:val="20"/>
          <w:szCs w:val="20"/>
        </w:rPr>
        <w:t>Kodeks karny</w:t>
      </w:r>
      <w:r>
        <w:rPr>
          <w:rFonts w:ascii="Arial" w:hAnsi="Arial" w:cs="Arial"/>
          <w:color w:val="000000"/>
          <w:sz w:val="20"/>
          <w:szCs w:val="20"/>
        </w:rPr>
        <w:t>,</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c) skarbowe,</w:t>
      </w:r>
    </w:p>
    <w:p w:rsidR="00AC5181" w:rsidRDefault="00AC5181" w:rsidP="00AC5181">
      <w:pPr>
        <w:autoSpaceDE w:val="0"/>
        <w:autoSpaceDN w:val="0"/>
        <w:adjustRightInd w:val="0"/>
        <w:spacing w:after="0" w:line="240" w:lineRule="auto"/>
        <w:rPr>
          <w:rFonts w:ascii="Arial" w:hAnsi="Arial" w:cs="Arial"/>
          <w:i/>
          <w:iCs/>
          <w:color w:val="000000"/>
          <w:sz w:val="20"/>
          <w:szCs w:val="20"/>
        </w:rPr>
      </w:pPr>
      <w:r>
        <w:rPr>
          <w:rFonts w:ascii="Arial" w:hAnsi="Arial" w:cs="Arial"/>
          <w:color w:val="000000"/>
          <w:sz w:val="20"/>
          <w:szCs w:val="20"/>
        </w:rPr>
        <w:t xml:space="preserve">2) o którym mowa w art. 9 lub art. 10 ustawy z dnia 15 czerwca 2012 r. </w:t>
      </w:r>
      <w:r>
        <w:rPr>
          <w:rFonts w:ascii="Arial" w:hAnsi="Arial" w:cs="Arial"/>
          <w:i/>
          <w:iCs/>
          <w:color w:val="000000"/>
          <w:sz w:val="20"/>
          <w:szCs w:val="20"/>
        </w:rPr>
        <w:t>o skutkach powierzania</w:t>
      </w:r>
    </w:p>
    <w:p w:rsidR="00AC5181" w:rsidRDefault="00AC5181" w:rsidP="00AC5181">
      <w:pPr>
        <w:autoSpaceDE w:val="0"/>
        <w:autoSpaceDN w:val="0"/>
        <w:adjustRightInd w:val="0"/>
        <w:spacing w:after="0" w:line="240" w:lineRule="auto"/>
        <w:rPr>
          <w:rFonts w:ascii="Arial" w:hAnsi="Arial" w:cs="Arial"/>
          <w:i/>
          <w:iCs/>
          <w:color w:val="000000"/>
          <w:sz w:val="20"/>
          <w:szCs w:val="20"/>
        </w:rPr>
      </w:pPr>
      <w:r>
        <w:rPr>
          <w:rFonts w:ascii="Arial" w:hAnsi="Arial" w:cs="Arial"/>
          <w:i/>
          <w:iCs/>
          <w:color w:val="000000"/>
          <w:sz w:val="20"/>
          <w:szCs w:val="20"/>
        </w:rPr>
        <w:t>wykonywania pracy cudzoziemcom przebywaj</w:t>
      </w:r>
      <w:r>
        <w:rPr>
          <w:rFonts w:ascii="Arial,Italic" w:hAnsi="Arial,Italic" w:cs="Arial,Italic"/>
          <w:i/>
          <w:iCs/>
          <w:color w:val="000000"/>
          <w:sz w:val="20"/>
          <w:szCs w:val="20"/>
        </w:rPr>
        <w:t>ą</w:t>
      </w:r>
      <w:r>
        <w:rPr>
          <w:rFonts w:ascii="Arial" w:hAnsi="Arial" w:cs="Arial"/>
          <w:i/>
          <w:iCs/>
          <w:color w:val="000000"/>
          <w:sz w:val="20"/>
          <w:szCs w:val="20"/>
        </w:rPr>
        <w:t>cym wbrew przepisom na terytorium</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i/>
          <w:iCs/>
          <w:color w:val="000000"/>
          <w:sz w:val="20"/>
          <w:szCs w:val="20"/>
        </w:rPr>
        <w:t xml:space="preserve">Rzeczypospolitej Polskiej </w:t>
      </w:r>
      <w:r>
        <w:rPr>
          <w:rFonts w:ascii="Arial" w:hAnsi="Arial" w:cs="Arial"/>
          <w:color w:val="000000"/>
          <w:sz w:val="20"/>
          <w:szCs w:val="20"/>
        </w:rPr>
        <w:t>(Dz. U. poz. 769);</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3) wykonawca, jeżeli urzędującego członka jego organu zarządzającego lub nadzorczego,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wspólnika spółki w spółce jawnej lub partnerskiej albo komplementariusza w spółce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komandytowej lub komandytowo-akcyjnej lub prokurenta prawomocnie skazano za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przestępstwo, o którym mowa w pkt 5.2.1) SIWZ;</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4) wykonawca, wobec którego wydano prawomocny wyrok sądu lub ostateczną decyzję</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administracyjną o zaleganiu z uiszczeniem podatków, opłat lub składek na ubezpieczenia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społeczne lub zdrowotne, chyba że wykonawca dokonał płatności należnych podatków, opłat</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lub składek na ubezpieczenia społeczne lub zdrowotne wraz z odsetkami lub grzywnami lub</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zawarł wiążące porozumienie w sprawie spłaty tych należności;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5) wykonawca, który w wyniku zamierzonego działania lub rażącego niedbalstwa wprowadził</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lastRenderedPageBreak/>
        <w:t>zamawiającego w błąd przy przedstawieniu informacji, że nie podlega wykluczeniu, spełnia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warunki udziału w postępowaniu lub obiektywne i niedyskryminacyjne kryteria selekcji, lub który</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zataił te informacje lub nie jest w stanie przedstawić wymaganych dokumentów;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6) wykonawca, który w wyniku lekkomyślności lub niedbalstwa przedstawił informacje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wprowadzające w błąd zamawiającego, mogące mieć istotny wpływ na decyzje podejmowane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przez zamawiającego w postępowaniu o udzielenie zamówienia;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7) wykonawca, który bezprawnie wpływał lub próbował wpłynąć na czynności zamawiającego lub</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pozyskać informacje poufne, mogące dać mu przewagę w postępowaniu o udzielenie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zamówienia;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8) wykonawca, który brał udział w przygotowaniu postępowania o udzielenie zamówienia lub</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którego pracownik, a także osoba wykonująca pracę na podstawie umowy zlecenia, o dzieło,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agencyjnej lub innej umowy o świadczenie usług, brał udział w przygotowaniu takiego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postępowania, chyba że spowodowane tym zakłócenie konkurencji może być wyeliminowane 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inny sposób niż przez wykluczenie wykonawcy z udziału w postępowaniu;</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9) wykonawca, który z innymi wykonawcami zawarł porozumienie mające na celu zakłócenie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konkurencji między wykonawcami w postępowaniu o udzielenie zamówienia, co zamawiający</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jest w stanie wykazać za pomocą stosownych środków dowodowych;</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10) wykonawca będącego podmiotem zbiorowym, wobec którego sąd orzekł zakaz ubiegania się o</w:t>
      </w:r>
    </w:p>
    <w:p w:rsidR="00AC5181" w:rsidRDefault="00AC5181" w:rsidP="00AC5181">
      <w:pPr>
        <w:autoSpaceDE w:val="0"/>
        <w:autoSpaceDN w:val="0"/>
        <w:adjustRightInd w:val="0"/>
        <w:spacing w:after="0" w:line="240" w:lineRule="auto"/>
        <w:rPr>
          <w:rFonts w:ascii="Arial" w:hAnsi="Arial" w:cs="Arial"/>
          <w:i/>
          <w:iCs/>
          <w:color w:val="000000"/>
          <w:sz w:val="20"/>
          <w:szCs w:val="20"/>
        </w:rPr>
      </w:pPr>
      <w:r>
        <w:rPr>
          <w:rFonts w:ascii="Arial" w:hAnsi="Arial" w:cs="Arial"/>
          <w:color w:val="000000"/>
          <w:sz w:val="20"/>
          <w:szCs w:val="20"/>
        </w:rPr>
        <w:t xml:space="preserve">zamówienia publiczne na podstawie ustawy z dnia 28 października 2002 r. </w:t>
      </w:r>
      <w:r>
        <w:rPr>
          <w:rFonts w:ascii="Arial" w:hAnsi="Arial" w:cs="Arial"/>
          <w:i/>
          <w:iCs/>
          <w:color w:val="000000"/>
          <w:sz w:val="20"/>
          <w:szCs w:val="20"/>
        </w:rPr>
        <w:t>o odpowiedzialno</w:t>
      </w:r>
      <w:r>
        <w:rPr>
          <w:rFonts w:ascii="Arial,Italic" w:hAnsi="Arial,Italic" w:cs="Arial,Italic"/>
          <w:i/>
          <w:iCs/>
          <w:color w:val="000000"/>
          <w:sz w:val="20"/>
          <w:szCs w:val="20"/>
        </w:rPr>
        <w:t>ś</w:t>
      </w:r>
      <w:r>
        <w:rPr>
          <w:rFonts w:ascii="Arial" w:hAnsi="Arial" w:cs="Arial"/>
          <w:i/>
          <w:iCs/>
          <w:color w:val="000000"/>
          <w:sz w:val="20"/>
          <w:szCs w:val="20"/>
        </w:rPr>
        <w:t>ci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i/>
          <w:iCs/>
          <w:color w:val="000000"/>
          <w:sz w:val="20"/>
          <w:szCs w:val="20"/>
        </w:rPr>
        <w:t>podmiotów zbiorowych za czyny zabronione pod gro</w:t>
      </w:r>
      <w:r>
        <w:rPr>
          <w:rFonts w:ascii="Arial,Italic" w:hAnsi="Arial,Italic" w:cs="Arial,Italic"/>
          <w:i/>
          <w:iCs/>
          <w:color w:val="000000"/>
          <w:sz w:val="20"/>
          <w:szCs w:val="20"/>
        </w:rPr>
        <w:t>ź</w:t>
      </w:r>
      <w:r>
        <w:rPr>
          <w:rFonts w:ascii="Arial" w:hAnsi="Arial" w:cs="Arial"/>
          <w:i/>
          <w:iCs/>
          <w:color w:val="000000"/>
          <w:sz w:val="20"/>
          <w:szCs w:val="20"/>
        </w:rPr>
        <w:t>b</w:t>
      </w:r>
      <w:r>
        <w:rPr>
          <w:rFonts w:ascii="Arial,Italic" w:hAnsi="Arial,Italic" w:cs="Arial,Italic"/>
          <w:i/>
          <w:iCs/>
          <w:color w:val="000000"/>
          <w:sz w:val="20"/>
          <w:szCs w:val="20"/>
        </w:rPr>
        <w:t xml:space="preserve">ą </w:t>
      </w:r>
      <w:r>
        <w:rPr>
          <w:rFonts w:ascii="Arial" w:hAnsi="Arial" w:cs="Arial"/>
          <w:i/>
          <w:iCs/>
          <w:color w:val="000000"/>
          <w:sz w:val="20"/>
          <w:szCs w:val="20"/>
        </w:rPr>
        <w:t xml:space="preserve">kary </w:t>
      </w:r>
      <w:r>
        <w:rPr>
          <w:rFonts w:ascii="Arial" w:hAnsi="Arial" w:cs="Arial"/>
          <w:color w:val="000000"/>
          <w:sz w:val="20"/>
          <w:szCs w:val="20"/>
        </w:rPr>
        <w:t>(Dz. U. z 2015 r. poz. 1212, 1844 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1855 oraz z 2016 r. poz. 437 i 544);</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11) wykonawca, wobec którego orzeczono tytułem środka zapobiegawczego zakaz ubiegania się 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zamówienia publiczne;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12) wykonawców, którzy należąc do tej samej grupy kapitałowej, w rozumieniu ustawy z dnia 16</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lutego 2007 r. </w:t>
      </w:r>
      <w:r>
        <w:rPr>
          <w:rFonts w:ascii="Arial" w:hAnsi="Arial" w:cs="Arial"/>
          <w:i/>
          <w:iCs/>
          <w:color w:val="000000"/>
          <w:sz w:val="20"/>
          <w:szCs w:val="20"/>
        </w:rPr>
        <w:t xml:space="preserve">o ochronie konkurencji i konsumentów </w:t>
      </w:r>
      <w:r>
        <w:rPr>
          <w:rFonts w:ascii="Arial" w:hAnsi="Arial" w:cs="Arial"/>
          <w:color w:val="000000"/>
          <w:sz w:val="20"/>
          <w:szCs w:val="20"/>
        </w:rPr>
        <w:t>(Dz. U. z 2015 r. poz. 184, 1618 i 1634),</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złożyli odrębne oferty, oferty częściowe lub wnioski o dopuszczenie do udziału w postępowaniu,</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chyba że wykażą, że istniejące między nimi powiązania nie prowadzą do zakłócenia konkurencji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 postępowaniu o udzielenie zamówienia;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13) wykonawca w stosunku do którego otwarto likwidację, w zatwierdzonym przez sąd układzie 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postępowaniu restrukturyzacyjnym jest przewidziane zaspokojenie wierzycieli przez likwidację</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jego majątku lub sąd zarządził likwidację jego majątku w trybie art. 332 ust. 1 ustawy z dnia 15</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maja 2015 r. – </w:t>
      </w:r>
      <w:r>
        <w:rPr>
          <w:rFonts w:ascii="Arial" w:hAnsi="Arial" w:cs="Arial"/>
          <w:i/>
          <w:iCs/>
          <w:color w:val="000000"/>
          <w:sz w:val="20"/>
          <w:szCs w:val="20"/>
        </w:rPr>
        <w:t xml:space="preserve">Prawo restrukturyzacyjne </w:t>
      </w:r>
      <w:r>
        <w:rPr>
          <w:rFonts w:ascii="Arial" w:hAnsi="Arial" w:cs="Arial"/>
          <w:color w:val="000000"/>
          <w:sz w:val="20"/>
          <w:szCs w:val="20"/>
        </w:rPr>
        <w:t>(Dz. U. z 2015 r. poz. 978, 1259, 1513, 1830 i 1844</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oraz z 2016 r. poz. 615) lub którego upadłość ogłoszono, z wyjątkiem wykonawcy, który po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ogłoszeniu upadłości zawarł układ zatwierdzony prawomocnym postanowieniem sądu, jeżeli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układ nie przewiduje zaspokojenia wierzycieli przez likwidację majątku upadłego, chyba że sąd</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zarządził likwidację jego majątku w trybie art. 366 ust. 1 ustawy z dnia 28 lutego 2003 r. –</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i/>
          <w:iCs/>
          <w:color w:val="000000"/>
          <w:sz w:val="20"/>
          <w:szCs w:val="20"/>
        </w:rPr>
        <w:t>Prawo upadło</w:t>
      </w:r>
      <w:r>
        <w:rPr>
          <w:rFonts w:ascii="Arial,Italic" w:hAnsi="Arial,Italic" w:cs="Arial,Italic"/>
          <w:i/>
          <w:iCs/>
          <w:color w:val="000000"/>
          <w:sz w:val="20"/>
          <w:szCs w:val="20"/>
        </w:rPr>
        <w:t>ś</w:t>
      </w:r>
      <w:r>
        <w:rPr>
          <w:rFonts w:ascii="Arial" w:hAnsi="Arial" w:cs="Arial"/>
          <w:i/>
          <w:iCs/>
          <w:color w:val="000000"/>
          <w:sz w:val="20"/>
          <w:szCs w:val="20"/>
        </w:rPr>
        <w:t xml:space="preserve">ciowe </w:t>
      </w:r>
      <w:r>
        <w:rPr>
          <w:rFonts w:ascii="Arial" w:hAnsi="Arial" w:cs="Arial"/>
          <w:color w:val="000000"/>
          <w:sz w:val="20"/>
          <w:szCs w:val="20"/>
        </w:rPr>
        <w:t>(Dz. U. z 2015 r. poz. 233, 978, 1166, 1259 i 1844 oraz z 2016 r. poz.</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615).</w:t>
      </w:r>
    </w:p>
    <w:p w:rsidR="00B738AE" w:rsidRDefault="00B738AE" w:rsidP="00AC5181">
      <w:pPr>
        <w:autoSpaceDE w:val="0"/>
        <w:autoSpaceDN w:val="0"/>
        <w:adjustRightInd w:val="0"/>
        <w:spacing w:after="0" w:line="240" w:lineRule="auto"/>
        <w:rPr>
          <w:rFonts w:ascii="Arial" w:hAnsi="Arial" w:cs="Arial"/>
          <w:color w:val="000000"/>
          <w:sz w:val="20"/>
          <w:szCs w:val="20"/>
        </w:rPr>
      </w:pP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5.3. Wykonawca, który nie wykaże, iż spełnia wszystkie warunki określone w pkt 5.1. SIWZ lub nie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wykaże braku podstaw do wykluczenia, o których mowa w pkt 5.2. SIWZ zostanie wykluczony</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 udziału w postępowaniu.</w:t>
      </w:r>
    </w:p>
    <w:p w:rsidR="00B738AE" w:rsidRDefault="00B738AE" w:rsidP="00AC5181">
      <w:pPr>
        <w:autoSpaceDE w:val="0"/>
        <w:autoSpaceDN w:val="0"/>
        <w:adjustRightInd w:val="0"/>
        <w:spacing w:after="0" w:line="240" w:lineRule="auto"/>
        <w:rPr>
          <w:rFonts w:ascii="Arial" w:hAnsi="Arial" w:cs="Arial"/>
          <w:color w:val="000000"/>
          <w:sz w:val="20"/>
          <w:szCs w:val="20"/>
        </w:rPr>
      </w:pP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5.4. Ocena spełniania warunków udziału w postępowaniu oraz ocena braku podstaw do wykluczenia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zostaną dokonane zgodnie z formułą „spełnia – nie spełnia”, w oparciu o informacje zawarte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 dokumentach i oświadczeniac</w:t>
      </w:r>
      <w:r w:rsidR="007E1E4C">
        <w:rPr>
          <w:rFonts w:ascii="Arial" w:hAnsi="Arial" w:cs="Arial"/>
          <w:color w:val="000000"/>
          <w:sz w:val="20"/>
          <w:szCs w:val="20"/>
        </w:rPr>
        <w:t>h wyszczególnionych w pkt 7.1.</w:t>
      </w:r>
      <w:r>
        <w:rPr>
          <w:rFonts w:ascii="Arial" w:hAnsi="Arial" w:cs="Arial"/>
          <w:color w:val="000000"/>
          <w:sz w:val="20"/>
          <w:szCs w:val="20"/>
        </w:rPr>
        <w:t xml:space="preserve"> SIWZ oraz 7.2. – 7.3 SIWZ.</w:t>
      </w:r>
    </w:p>
    <w:p w:rsidR="00A70167" w:rsidRDefault="00A70167" w:rsidP="00AC5181">
      <w:pPr>
        <w:autoSpaceDE w:val="0"/>
        <w:autoSpaceDN w:val="0"/>
        <w:adjustRightInd w:val="0"/>
        <w:spacing w:after="0" w:line="240" w:lineRule="auto"/>
        <w:rPr>
          <w:rFonts w:ascii="Arial" w:hAnsi="Arial" w:cs="Arial"/>
          <w:b/>
          <w:bCs/>
          <w:color w:val="000000"/>
          <w:sz w:val="20"/>
          <w:szCs w:val="20"/>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6. Poleganie na zdolno</w:t>
      </w:r>
      <w:r>
        <w:rPr>
          <w:rFonts w:ascii="Arial,Bold" w:hAnsi="Arial,Bold" w:cs="Arial,Bold"/>
          <w:b/>
          <w:bCs/>
          <w:color w:val="000000"/>
          <w:sz w:val="20"/>
          <w:szCs w:val="20"/>
        </w:rPr>
        <w:t>ś</w:t>
      </w:r>
      <w:r>
        <w:rPr>
          <w:rFonts w:ascii="Arial" w:hAnsi="Arial" w:cs="Arial"/>
          <w:b/>
          <w:bCs/>
          <w:color w:val="000000"/>
          <w:sz w:val="20"/>
          <w:szCs w:val="20"/>
        </w:rPr>
        <w:t>ciach innych Wykonawców: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Wykonawca może polegać na zdolnościach technicznych lub zawodowych lub sytuacji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finansowej lub ekonomicznej innych podmiotów, niezależnie od charakteru prawnego łączącego</w:t>
      </w:r>
    </w:p>
    <w:p w:rsidR="00A840F2" w:rsidRDefault="00AC5181" w:rsidP="00A840F2">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go z nimi stosunków, z zachowaniem postanowień pkt 12 SIWZ.</w:t>
      </w:r>
    </w:p>
    <w:p w:rsidR="00A840F2" w:rsidRPr="00A840F2" w:rsidRDefault="00A840F2" w:rsidP="00A840F2">
      <w:pPr>
        <w:autoSpaceDE w:val="0"/>
        <w:autoSpaceDN w:val="0"/>
        <w:adjustRightInd w:val="0"/>
        <w:spacing w:after="0" w:line="240" w:lineRule="auto"/>
        <w:rPr>
          <w:rFonts w:ascii="Arial" w:hAnsi="Arial" w:cs="Arial"/>
          <w:color w:val="000000"/>
          <w:sz w:val="20"/>
          <w:szCs w:val="20"/>
        </w:rPr>
      </w:pPr>
      <w:r w:rsidRPr="00A840F2">
        <w:rPr>
          <w:rFonts w:ascii="Arial" w:eastAsia="Times New Roman" w:hAnsi="Arial" w:cs="Arial"/>
          <w:sz w:val="20"/>
          <w:szCs w:val="20"/>
          <w:lang w:eastAsia="pl-PL"/>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B738AE" w:rsidRDefault="00B738AE" w:rsidP="00AC5181">
      <w:pPr>
        <w:autoSpaceDE w:val="0"/>
        <w:autoSpaceDN w:val="0"/>
        <w:adjustRightInd w:val="0"/>
        <w:spacing w:after="0" w:line="240" w:lineRule="auto"/>
        <w:rPr>
          <w:rFonts w:ascii="Arial" w:hAnsi="Arial" w:cs="Arial"/>
          <w:color w:val="000000"/>
          <w:sz w:val="20"/>
          <w:szCs w:val="20"/>
        </w:rPr>
      </w:pPr>
    </w:p>
    <w:p w:rsidR="00A70167" w:rsidRDefault="00A70167" w:rsidP="00AC5181">
      <w:pPr>
        <w:autoSpaceDE w:val="0"/>
        <w:autoSpaceDN w:val="0"/>
        <w:adjustRightInd w:val="0"/>
        <w:spacing w:after="0" w:line="240" w:lineRule="auto"/>
        <w:rPr>
          <w:rFonts w:ascii="Arial" w:hAnsi="Arial" w:cs="Arial"/>
          <w:b/>
          <w:bCs/>
          <w:color w:val="000000"/>
          <w:sz w:val="20"/>
          <w:szCs w:val="20"/>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7. Dokumenty i o</w:t>
      </w:r>
      <w:r>
        <w:rPr>
          <w:rFonts w:ascii="Arial,Bold" w:hAnsi="Arial,Bold" w:cs="Arial,Bold"/>
          <w:b/>
          <w:bCs/>
          <w:color w:val="000000"/>
          <w:sz w:val="20"/>
          <w:szCs w:val="20"/>
        </w:rPr>
        <w:t>ś</w:t>
      </w:r>
      <w:r>
        <w:rPr>
          <w:rFonts w:ascii="Arial" w:hAnsi="Arial" w:cs="Arial"/>
          <w:b/>
          <w:bCs/>
          <w:color w:val="000000"/>
          <w:sz w:val="20"/>
          <w:szCs w:val="20"/>
        </w:rPr>
        <w:t>wiadczenia niezb</w:t>
      </w:r>
      <w:r>
        <w:rPr>
          <w:rFonts w:ascii="Arial,Bold" w:hAnsi="Arial,Bold" w:cs="Arial,Bold"/>
          <w:b/>
          <w:bCs/>
          <w:color w:val="000000"/>
          <w:sz w:val="20"/>
          <w:szCs w:val="20"/>
        </w:rPr>
        <w:t>ę</w:t>
      </w:r>
      <w:r>
        <w:rPr>
          <w:rFonts w:ascii="Arial" w:hAnsi="Arial" w:cs="Arial"/>
          <w:b/>
          <w:bCs/>
          <w:color w:val="000000"/>
          <w:sz w:val="20"/>
          <w:szCs w:val="20"/>
        </w:rPr>
        <w:t>dne do przeprowadzenia post</w:t>
      </w:r>
      <w:r>
        <w:rPr>
          <w:rFonts w:ascii="Arial,Bold" w:hAnsi="Arial,Bold" w:cs="Arial,Bold"/>
          <w:b/>
          <w:bCs/>
          <w:color w:val="000000"/>
          <w:sz w:val="20"/>
          <w:szCs w:val="20"/>
        </w:rPr>
        <w:t>ę</w:t>
      </w:r>
      <w:r>
        <w:rPr>
          <w:rFonts w:ascii="Arial" w:hAnsi="Arial" w:cs="Arial"/>
          <w:b/>
          <w:bCs/>
          <w:color w:val="000000"/>
          <w:sz w:val="20"/>
          <w:szCs w:val="20"/>
        </w:rPr>
        <w:t>powania, potwierdzaj</w:t>
      </w:r>
      <w:r>
        <w:rPr>
          <w:rFonts w:ascii="Arial,Bold" w:hAnsi="Arial,Bold" w:cs="Arial,Bold"/>
          <w:b/>
          <w:bCs/>
          <w:color w:val="000000"/>
          <w:sz w:val="20"/>
          <w:szCs w:val="20"/>
        </w:rPr>
        <w:t>ą</w:t>
      </w:r>
      <w:r>
        <w:rPr>
          <w:rFonts w:ascii="Arial" w:hAnsi="Arial" w:cs="Arial"/>
          <w:b/>
          <w:bCs/>
          <w:color w:val="000000"/>
          <w:sz w:val="20"/>
          <w:szCs w:val="20"/>
        </w:rPr>
        <w:t>ce</w:t>
      </w: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spełnianie warunków udziału w post</w:t>
      </w:r>
      <w:r>
        <w:rPr>
          <w:rFonts w:ascii="Arial,Bold" w:hAnsi="Arial,Bold" w:cs="Arial,Bold"/>
          <w:b/>
          <w:bCs/>
          <w:color w:val="000000"/>
          <w:sz w:val="20"/>
          <w:szCs w:val="20"/>
        </w:rPr>
        <w:t>ę</w:t>
      </w:r>
      <w:r>
        <w:rPr>
          <w:rFonts w:ascii="Arial" w:hAnsi="Arial" w:cs="Arial"/>
          <w:b/>
          <w:bCs/>
          <w:color w:val="000000"/>
          <w:sz w:val="20"/>
          <w:szCs w:val="20"/>
        </w:rPr>
        <w:t>powaniu oraz brak podstaw do wykluczenia oraz</w:t>
      </w: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zgodno</w:t>
      </w:r>
      <w:r>
        <w:rPr>
          <w:rFonts w:ascii="Arial,Bold" w:hAnsi="Arial,Bold" w:cs="Arial,Bold"/>
          <w:b/>
          <w:bCs/>
          <w:color w:val="000000"/>
          <w:sz w:val="20"/>
          <w:szCs w:val="20"/>
        </w:rPr>
        <w:t xml:space="preserve">ść </w:t>
      </w:r>
      <w:r>
        <w:rPr>
          <w:rFonts w:ascii="Arial" w:hAnsi="Arial" w:cs="Arial"/>
          <w:b/>
          <w:bCs/>
          <w:color w:val="000000"/>
          <w:sz w:val="20"/>
          <w:szCs w:val="20"/>
        </w:rPr>
        <w:t>oferowanego przedmiotu zamówienia z wymaganiami Zamawiaj</w:t>
      </w:r>
      <w:r>
        <w:rPr>
          <w:rFonts w:ascii="Arial,Bold" w:hAnsi="Arial,Bold" w:cs="Arial,Bold"/>
          <w:b/>
          <w:bCs/>
          <w:color w:val="000000"/>
          <w:sz w:val="20"/>
          <w:szCs w:val="20"/>
        </w:rPr>
        <w:t>ą</w:t>
      </w:r>
      <w:r>
        <w:rPr>
          <w:rFonts w:ascii="Arial" w:hAnsi="Arial" w:cs="Arial"/>
          <w:b/>
          <w:bCs/>
          <w:color w:val="000000"/>
          <w:sz w:val="20"/>
          <w:szCs w:val="20"/>
        </w:rPr>
        <w:t>cego:</w:t>
      </w:r>
    </w:p>
    <w:p w:rsidR="00632286" w:rsidRDefault="00632286" w:rsidP="00AC5181">
      <w:pPr>
        <w:autoSpaceDE w:val="0"/>
        <w:autoSpaceDN w:val="0"/>
        <w:adjustRightInd w:val="0"/>
        <w:spacing w:after="0" w:line="240" w:lineRule="auto"/>
        <w:rPr>
          <w:rFonts w:ascii="Arial" w:hAnsi="Arial" w:cs="Arial"/>
          <w:color w:val="000000"/>
          <w:sz w:val="20"/>
          <w:szCs w:val="20"/>
        </w:rPr>
      </w:pP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7.1. Dokumenty i oświadczenia wymagane od Wykonawcy </w:t>
      </w:r>
      <w:r>
        <w:rPr>
          <w:rFonts w:ascii="Arial" w:hAnsi="Arial" w:cs="Arial"/>
          <w:b/>
          <w:bCs/>
          <w:color w:val="000000"/>
          <w:sz w:val="20"/>
          <w:szCs w:val="20"/>
        </w:rPr>
        <w:t>składaj</w:t>
      </w:r>
      <w:r>
        <w:rPr>
          <w:rFonts w:ascii="Arial,Bold" w:hAnsi="Arial,Bold" w:cs="Arial,Bold"/>
          <w:b/>
          <w:bCs/>
          <w:color w:val="000000"/>
          <w:sz w:val="20"/>
          <w:szCs w:val="20"/>
        </w:rPr>
        <w:t>ą</w:t>
      </w:r>
      <w:r>
        <w:rPr>
          <w:rFonts w:ascii="Arial" w:hAnsi="Arial" w:cs="Arial"/>
          <w:b/>
          <w:bCs/>
          <w:color w:val="000000"/>
          <w:sz w:val="20"/>
          <w:szCs w:val="20"/>
        </w:rPr>
        <w:t>cego ofert</w:t>
      </w:r>
      <w:r>
        <w:rPr>
          <w:rFonts w:ascii="Arial,Bold" w:hAnsi="Arial,Bold" w:cs="Arial,Bold"/>
          <w:b/>
          <w:bCs/>
          <w:color w:val="000000"/>
          <w:sz w:val="20"/>
          <w:szCs w:val="20"/>
        </w:rPr>
        <w:t>ę</w:t>
      </w:r>
      <w:r>
        <w:rPr>
          <w:rFonts w:ascii="Arial" w:hAnsi="Arial" w:cs="Arial"/>
          <w:color w:val="000000"/>
          <w:sz w:val="20"/>
          <w:szCs w:val="20"/>
        </w:rPr>
        <w:t>:</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 wypełniony formularz oferty</w:t>
      </w:r>
      <w:r w:rsidR="00F978FC">
        <w:rPr>
          <w:rFonts w:ascii="Arial" w:hAnsi="Arial" w:cs="Arial"/>
          <w:color w:val="000000"/>
          <w:sz w:val="20"/>
          <w:szCs w:val="20"/>
        </w:rPr>
        <w:t xml:space="preserve"> </w:t>
      </w:r>
      <w:r>
        <w:rPr>
          <w:rFonts w:ascii="Arial" w:hAnsi="Arial" w:cs="Arial"/>
          <w:color w:val="000000"/>
          <w:sz w:val="20"/>
          <w:szCs w:val="20"/>
        </w:rPr>
        <w:t xml:space="preserve">wg </w:t>
      </w:r>
      <w:r>
        <w:rPr>
          <w:rFonts w:ascii="Arial" w:hAnsi="Arial" w:cs="Arial"/>
          <w:b/>
          <w:bCs/>
          <w:color w:val="000000"/>
          <w:sz w:val="20"/>
          <w:szCs w:val="20"/>
        </w:rPr>
        <w:t>zał</w:t>
      </w:r>
      <w:r>
        <w:rPr>
          <w:rFonts w:ascii="Arial,Bold" w:hAnsi="Arial,Bold" w:cs="Arial,Bold"/>
          <w:b/>
          <w:bCs/>
          <w:color w:val="000000"/>
          <w:sz w:val="20"/>
          <w:szCs w:val="20"/>
        </w:rPr>
        <w:t>ą</w:t>
      </w:r>
      <w:r>
        <w:rPr>
          <w:rFonts w:ascii="Arial" w:hAnsi="Arial" w:cs="Arial"/>
          <w:b/>
          <w:bCs/>
          <w:color w:val="000000"/>
          <w:sz w:val="20"/>
          <w:szCs w:val="20"/>
        </w:rPr>
        <w:t xml:space="preserve">cznika nr I.1 </w:t>
      </w:r>
      <w:r>
        <w:rPr>
          <w:rFonts w:ascii="Arial" w:hAnsi="Arial" w:cs="Arial"/>
          <w:color w:val="000000"/>
          <w:sz w:val="20"/>
          <w:szCs w:val="20"/>
        </w:rPr>
        <w:t>do SIWZ;</w:t>
      </w:r>
    </w:p>
    <w:p w:rsidR="00913620" w:rsidRDefault="00913620" w:rsidP="00AC5181">
      <w:pPr>
        <w:autoSpaceDE w:val="0"/>
        <w:autoSpaceDN w:val="0"/>
        <w:adjustRightInd w:val="0"/>
        <w:spacing w:after="0" w:line="240" w:lineRule="auto"/>
        <w:rPr>
          <w:rFonts w:ascii="Arial" w:hAnsi="Arial" w:cs="Arial"/>
          <w:b/>
          <w:color w:val="000000"/>
          <w:sz w:val="20"/>
          <w:szCs w:val="20"/>
        </w:rPr>
      </w:pPr>
      <w:r>
        <w:rPr>
          <w:rFonts w:ascii="Arial" w:hAnsi="Arial" w:cs="Arial"/>
          <w:color w:val="000000"/>
          <w:sz w:val="20"/>
          <w:szCs w:val="20"/>
        </w:rPr>
        <w:t>2) kosztorys ofertowy</w:t>
      </w:r>
      <w:r w:rsidR="00EB46E7">
        <w:rPr>
          <w:rFonts w:ascii="Arial" w:hAnsi="Arial" w:cs="Arial"/>
          <w:color w:val="000000"/>
          <w:sz w:val="20"/>
          <w:szCs w:val="20"/>
        </w:rPr>
        <w:t xml:space="preserve"> wg</w:t>
      </w:r>
      <w:r w:rsidR="008B47FA">
        <w:rPr>
          <w:rFonts w:ascii="Arial" w:hAnsi="Arial" w:cs="Arial"/>
          <w:color w:val="000000"/>
          <w:sz w:val="20"/>
          <w:szCs w:val="20"/>
        </w:rPr>
        <w:t xml:space="preserve"> </w:t>
      </w:r>
      <w:r w:rsidR="00491891">
        <w:rPr>
          <w:rFonts w:ascii="Arial" w:hAnsi="Arial" w:cs="Arial"/>
          <w:color w:val="000000"/>
          <w:sz w:val="20"/>
          <w:szCs w:val="20"/>
        </w:rPr>
        <w:t>-</w:t>
      </w:r>
      <w:r w:rsidR="00EB46E7" w:rsidRPr="00FF0DFB">
        <w:rPr>
          <w:rFonts w:ascii="Arial" w:hAnsi="Arial" w:cs="Arial"/>
          <w:b/>
          <w:color w:val="000000"/>
          <w:sz w:val="20"/>
          <w:szCs w:val="20"/>
        </w:rPr>
        <w:t xml:space="preserve"> załącznika</w:t>
      </w:r>
      <w:r w:rsidR="00EB46E7">
        <w:rPr>
          <w:rFonts w:ascii="Arial" w:hAnsi="Arial" w:cs="Arial"/>
          <w:color w:val="000000"/>
          <w:sz w:val="20"/>
          <w:szCs w:val="20"/>
        </w:rPr>
        <w:t xml:space="preserve"> </w:t>
      </w:r>
      <w:r w:rsidR="00EB46E7" w:rsidRPr="00EB46E7">
        <w:rPr>
          <w:rFonts w:ascii="Arial" w:hAnsi="Arial" w:cs="Arial"/>
          <w:b/>
          <w:color w:val="000000"/>
          <w:sz w:val="20"/>
          <w:szCs w:val="20"/>
        </w:rPr>
        <w:t>I.</w:t>
      </w:r>
      <w:r>
        <w:rPr>
          <w:rFonts w:ascii="Arial" w:hAnsi="Arial" w:cs="Arial"/>
          <w:b/>
          <w:color w:val="000000"/>
          <w:sz w:val="20"/>
          <w:szCs w:val="20"/>
        </w:rPr>
        <w:t>2</w:t>
      </w:r>
      <w:r w:rsidR="00EC6E78">
        <w:rPr>
          <w:rFonts w:ascii="Arial" w:hAnsi="Arial" w:cs="Arial"/>
          <w:b/>
          <w:color w:val="000000"/>
          <w:sz w:val="20"/>
          <w:szCs w:val="20"/>
        </w:rPr>
        <w:t xml:space="preserve"> </w:t>
      </w:r>
      <w:r w:rsidR="00EC6E78" w:rsidRPr="00A86667">
        <w:rPr>
          <w:rFonts w:ascii="Arial" w:hAnsi="Arial" w:cs="Arial"/>
          <w:color w:val="000000"/>
          <w:sz w:val="20"/>
          <w:szCs w:val="20"/>
        </w:rPr>
        <w:t>do SIWZ</w:t>
      </w:r>
    </w:p>
    <w:p w:rsidR="00AC5181" w:rsidRDefault="00832A9D"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3</w:t>
      </w:r>
      <w:r w:rsidR="00AC5181">
        <w:rPr>
          <w:rFonts w:ascii="Arial" w:hAnsi="Arial" w:cs="Arial"/>
          <w:color w:val="000000"/>
          <w:sz w:val="20"/>
          <w:szCs w:val="20"/>
        </w:rPr>
        <w:t>) wypełnione i podpisane oświadczenie o spełnianiu warunków udziału w postępowaniu oraz</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braku podstaw do wykluczenia wg </w:t>
      </w:r>
      <w:r>
        <w:rPr>
          <w:rFonts w:ascii="Arial" w:hAnsi="Arial" w:cs="Arial"/>
          <w:b/>
          <w:bCs/>
          <w:color w:val="000000"/>
          <w:sz w:val="20"/>
          <w:szCs w:val="20"/>
        </w:rPr>
        <w:t>zał</w:t>
      </w:r>
      <w:r>
        <w:rPr>
          <w:rFonts w:ascii="Arial,Bold" w:hAnsi="Arial,Bold" w:cs="Arial,Bold"/>
          <w:b/>
          <w:bCs/>
          <w:color w:val="000000"/>
          <w:sz w:val="20"/>
          <w:szCs w:val="20"/>
        </w:rPr>
        <w:t>ą</w:t>
      </w:r>
      <w:r w:rsidR="00C546E5">
        <w:rPr>
          <w:rFonts w:ascii="Arial" w:hAnsi="Arial" w:cs="Arial"/>
          <w:b/>
          <w:bCs/>
          <w:color w:val="000000"/>
          <w:sz w:val="20"/>
          <w:szCs w:val="20"/>
        </w:rPr>
        <w:t>cznika nr I.3</w:t>
      </w:r>
      <w:r>
        <w:rPr>
          <w:rFonts w:ascii="Arial" w:hAnsi="Arial" w:cs="Arial"/>
          <w:b/>
          <w:bCs/>
          <w:color w:val="000000"/>
          <w:sz w:val="20"/>
          <w:szCs w:val="20"/>
        </w:rPr>
        <w:t xml:space="preserve"> </w:t>
      </w:r>
      <w:r>
        <w:rPr>
          <w:rFonts w:ascii="Arial" w:hAnsi="Arial" w:cs="Arial"/>
          <w:color w:val="000000"/>
          <w:sz w:val="20"/>
          <w:szCs w:val="20"/>
        </w:rPr>
        <w:t>do SIWZ;</w:t>
      </w:r>
    </w:p>
    <w:p w:rsidR="00AC5181" w:rsidRDefault="00832A9D"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4</w:t>
      </w:r>
      <w:r w:rsidR="00AC5181">
        <w:rPr>
          <w:rFonts w:ascii="Arial" w:hAnsi="Arial" w:cs="Arial"/>
          <w:color w:val="000000"/>
          <w:sz w:val="20"/>
          <w:szCs w:val="20"/>
        </w:rPr>
        <w:t>) pełnomocnictwo lub inny dokument określający zakres umocowania do reprezentowania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Wykonawcy, o ile ofertę składa pełnomocnik Wykonawcy.</w:t>
      </w:r>
    </w:p>
    <w:p w:rsidR="00632286" w:rsidRDefault="00632286" w:rsidP="00AC5181">
      <w:pPr>
        <w:autoSpaceDE w:val="0"/>
        <w:autoSpaceDN w:val="0"/>
        <w:adjustRightInd w:val="0"/>
        <w:spacing w:after="0" w:line="240" w:lineRule="auto"/>
        <w:rPr>
          <w:rFonts w:ascii="Arial" w:hAnsi="Arial" w:cs="Arial"/>
          <w:color w:val="000000"/>
          <w:sz w:val="20"/>
          <w:szCs w:val="20"/>
        </w:rPr>
      </w:pPr>
    </w:p>
    <w:p w:rsidR="00632286" w:rsidRDefault="00632286" w:rsidP="00AC5181">
      <w:pPr>
        <w:autoSpaceDE w:val="0"/>
        <w:autoSpaceDN w:val="0"/>
        <w:adjustRightInd w:val="0"/>
        <w:spacing w:after="0" w:line="240" w:lineRule="auto"/>
        <w:rPr>
          <w:rFonts w:ascii="Arial" w:hAnsi="Arial" w:cs="Arial"/>
          <w:color w:val="000000"/>
          <w:sz w:val="20"/>
          <w:szCs w:val="20"/>
        </w:rPr>
      </w:pP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7.2. Oświadczenie wymagane od Wykonawcy, który </w:t>
      </w:r>
      <w:r>
        <w:rPr>
          <w:rFonts w:ascii="Arial" w:hAnsi="Arial" w:cs="Arial"/>
          <w:b/>
          <w:bCs/>
          <w:color w:val="000000"/>
          <w:sz w:val="20"/>
          <w:szCs w:val="20"/>
        </w:rPr>
        <w:t>zło</w:t>
      </w:r>
      <w:r>
        <w:rPr>
          <w:rFonts w:ascii="Arial,Bold" w:hAnsi="Arial,Bold" w:cs="Arial,Bold"/>
          <w:b/>
          <w:bCs/>
          <w:color w:val="000000"/>
          <w:sz w:val="20"/>
          <w:szCs w:val="20"/>
        </w:rPr>
        <w:t>ż</w:t>
      </w:r>
      <w:r>
        <w:rPr>
          <w:rFonts w:ascii="Arial" w:hAnsi="Arial" w:cs="Arial"/>
          <w:b/>
          <w:bCs/>
          <w:color w:val="000000"/>
          <w:sz w:val="20"/>
          <w:szCs w:val="20"/>
        </w:rPr>
        <w:t>ył ofert</w:t>
      </w:r>
      <w:r>
        <w:rPr>
          <w:rFonts w:ascii="Arial,Bold" w:hAnsi="Arial,Bold" w:cs="Arial,Bold"/>
          <w:b/>
          <w:bCs/>
          <w:color w:val="000000"/>
          <w:sz w:val="20"/>
          <w:szCs w:val="20"/>
        </w:rPr>
        <w:t xml:space="preserve">ę </w:t>
      </w:r>
      <w:r>
        <w:rPr>
          <w:rFonts w:ascii="Arial" w:hAnsi="Arial" w:cs="Arial"/>
          <w:color w:val="000000"/>
          <w:sz w:val="20"/>
          <w:szCs w:val="20"/>
        </w:rPr>
        <w:t>– przekazane Zamawiającemu</w:t>
      </w:r>
    </w:p>
    <w:p w:rsidR="00AC5181" w:rsidRPr="00D17B08"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color w:val="000000"/>
          <w:sz w:val="20"/>
          <w:szCs w:val="20"/>
        </w:rPr>
        <w:t>bez wezwania w terminie 3 dni od zamies</w:t>
      </w:r>
      <w:r w:rsidR="00D17B08">
        <w:rPr>
          <w:rFonts w:ascii="Arial" w:hAnsi="Arial" w:cs="Arial"/>
          <w:color w:val="000000"/>
          <w:sz w:val="20"/>
          <w:szCs w:val="20"/>
        </w:rPr>
        <w:t xml:space="preserve">zczenia na stronie internetowej </w:t>
      </w:r>
      <w:r w:rsidR="00D17B08" w:rsidRPr="00D17B08">
        <w:rPr>
          <w:rFonts w:ascii="Arial" w:hAnsi="Arial" w:cs="Arial"/>
          <w:b/>
          <w:color w:val="000000"/>
          <w:sz w:val="20"/>
          <w:szCs w:val="20"/>
        </w:rPr>
        <w:t>bip.wrota.lubuskie.pl/</w:t>
      </w:r>
      <w:proofErr w:type="spellStart"/>
      <w:r w:rsidR="00D17B08" w:rsidRPr="00D17B08">
        <w:rPr>
          <w:rFonts w:ascii="Arial" w:hAnsi="Arial" w:cs="Arial"/>
          <w:b/>
          <w:color w:val="000000"/>
          <w:sz w:val="20"/>
          <w:szCs w:val="20"/>
        </w:rPr>
        <w:t>ugszprotawa</w:t>
      </w:r>
      <w:proofErr w:type="spellEnd"/>
      <w:r w:rsidR="00D17B08" w:rsidRPr="00D17B08">
        <w:rPr>
          <w:rFonts w:ascii="Arial" w:hAnsi="Arial" w:cs="Arial"/>
          <w:b/>
          <w:color w:val="000000"/>
          <w:sz w:val="20"/>
          <w:szCs w:val="20"/>
        </w:rPr>
        <w:t>/</w:t>
      </w:r>
      <w:proofErr w:type="spellStart"/>
      <w:r>
        <w:rPr>
          <w:rFonts w:ascii="Arial" w:hAnsi="Arial" w:cs="Arial"/>
          <w:b/>
          <w:bCs/>
          <w:color w:val="000000"/>
          <w:sz w:val="20"/>
          <w:szCs w:val="20"/>
        </w:rPr>
        <w:t>pl</w:t>
      </w:r>
      <w:proofErr w:type="spellEnd"/>
      <w:r>
        <w:rPr>
          <w:rFonts w:ascii="Arial" w:hAnsi="Arial" w:cs="Arial"/>
          <w:b/>
          <w:bCs/>
          <w:color w:val="000000"/>
          <w:sz w:val="20"/>
          <w:szCs w:val="20"/>
        </w:rPr>
        <w:t xml:space="preserve"> </w:t>
      </w:r>
      <w:r>
        <w:rPr>
          <w:rFonts w:ascii="Arial" w:hAnsi="Arial" w:cs="Arial"/>
          <w:color w:val="000000"/>
          <w:sz w:val="20"/>
          <w:szCs w:val="20"/>
        </w:rPr>
        <w:t>informacji z sesji otwarcia ofert:</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 oświadczenie o przynależności lub braku przynależności do tej samej grupy kapitałowej 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rozumieniu ustawy z dnia 16 lutego 2007 r. </w:t>
      </w:r>
      <w:r>
        <w:rPr>
          <w:rFonts w:ascii="Arial" w:hAnsi="Arial" w:cs="Arial"/>
          <w:i/>
          <w:iCs/>
          <w:color w:val="000000"/>
          <w:sz w:val="20"/>
          <w:szCs w:val="20"/>
        </w:rPr>
        <w:t xml:space="preserve">o ochronie konkurencji i konsumentów </w:t>
      </w:r>
      <w:r>
        <w:rPr>
          <w:rFonts w:ascii="Arial" w:hAnsi="Arial" w:cs="Arial"/>
          <w:color w:val="000000"/>
          <w:sz w:val="20"/>
          <w:szCs w:val="20"/>
        </w:rPr>
        <w:t>(Dz. U. z</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2015 r., poz. 184, 1618 i 1634) z Wykonawcami, którzy złożyli oferty w niniejszym</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postępowaniu wg </w:t>
      </w:r>
      <w:r>
        <w:rPr>
          <w:rFonts w:ascii="Arial" w:hAnsi="Arial" w:cs="Arial"/>
          <w:b/>
          <w:bCs/>
          <w:color w:val="000000"/>
          <w:sz w:val="20"/>
          <w:szCs w:val="20"/>
        </w:rPr>
        <w:t>zał</w:t>
      </w:r>
      <w:r>
        <w:rPr>
          <w:rFonts w:ascii="Arial,Bold" w:hAnsi="Arial,Bold" w:cs="Arial,Bold"/>
          <w:b/>
          <w:bCs/>
          <w:color w:val="000000"/>
          <w:sz w:val="20"/>
          <w:szCs w:val="20"/>
        </w:rPr>
        <w:t>ą</w:t>
      </w:r>
      <w:r>
        <w:rPr>
          <w:rFonts w:ascii="Arial" w:hAnsi="Arial" w:cs="Arial"/>
          <w:b/>
          <w:bCs/>
          <w:color w:val="000000"/>
          <w:sz w:val="20"/>
          <w:szCs w:val="20"/>
        </w:rPr>
        <w:t xml:space="preserve">cznika nr II.1 </w:t>
      </w:r>
      <w:r>
        <w:rPr>
          <w:rFonts w:ascii="Arial" w:hAnsi="Arial" w:cs="Arial"/>
          <w:color w:val="000000"/>
          <w:sz w:val="20"/>
          <w:szCs w:val="20"/>
        </w:rPr>
        <w:t>do SIWZ oraz w przypadku przynależności do tej samej</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grupy kapitałowej, dokumenty lub informacje potwierdzające, że powiązania z innym</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Wykonawcą nie prowadzą do zakłócenia konkurencji w niniejszym postępowaniu;</w:t>
      </w:r>
    </w:p>
    <w:p w:rsidR="00CE1A59" w:rsidRDefault="00CE1A59"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7.3. Dokumenty i oświadczenia wymagane od Wykonawcy, którego </w:t>
      </w:r>
      <w:r w:rsidRPr="00C70AA2">
        <w:rPr>
          <w:rFonts w:ascii="Arial" w:hAnsi="Arial" w:cs="Arial"/>
          <w:b/>
          <w:bCs/>
          <w:color w:val="000000"/>
          <w:sz w:val="20"/>
          <w:szCs w:val="20"/>
        </w:rPr>
        <w:t>oferta została najwyżej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b/>
          <w:bCs/>
          <w:color w:val="000000"/>
          <w:sz w:val="20"/>
          <w:szCs w:val="20"/>
        </w:rPr>
        <w:t>oceniona</w:t>
      </w:r>
      <w:r w:rsidRPr="00C70AA2">
        <w:rPr>
          <w:rFonts w:ascii="Arial" w:hAnsi="Arial" w:cs="Arial"/>
          <w:color w:val="000000"/>
          <w:sz w:val="20"/>
          <w:szCs w:val="20"/>
        </w:rPr>
        <w:t>:</w:t>
      </w:r>
    </w:p>
    <w:p w:rsidR="00736B2F" w:rsidRPr="00C70AA2" w:rsidRDefault="00736B2F" w:rsidP="00AC5181">
      <w:pPr>
        <w:autoSpaceDE w:val="0"/>
        <w:autoSpaceDN w:val="0"/>
        <w:adjustRightInd w:val="0"/>
        <w:spacing w:after="0" w:line="240" w:lineRule="auto"/>
        <w:rPr>
          <w:rFonts w:ascii="Arial" w:hAnsi="Arial" w:cs="Arial"/>
          <w:color w:val="000000"/>
          <w:sz w:val="20"/>
          <w:szCs w:val="20"/>
        </w:rPr>
      </w:pPr>
    </w:p>
    <w:p w:rsidR="00736B2F"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r w:rsidRPr="00C70AA2">
        <w:rPr>
          <w:rFonts w:ascii="Arial" w:eastAsia="Times New Roman" w:hAnsi="Arial" w:cs="Arial"/>
          <w:color w:val="000000"/>
          <w:sz w:val="20"/>
          <w:szCs w:val="20"/>
          <w:highlight w:val="white"/>
          <w:lang w:eastAsia="pl-PL"/>
        </w:rPr>
        <w:t xml:space="preserve">7.3.1 </w:t>
      </w:r>
      <w:r w:rsidRPr="00C70AA2">
        <w:rPr>
          <w:rFonts w:ascii="Arial" w:eastAsia="Times New Roman" w:hAnsi="Arial" w:cs="Arial"/>
          <w:color w:val="000000"/>
          <w:sz w:val="20"/>
          <w:szCs w:val="20"/>
          <w:lang w:eastAsia="pl-PL"/>
        </w:rPr>
        <w:t>W celu potwierdzenia, że wykonawca posiada niezbędną wiedzę oraz doświadczenie, wykonawca składa następujące dokumenty:</w:t>
      </w:r>
    </w:p>
    <w:p w:rsidR="00A10717" w:rsidRPr="00C70AA2" w:rsidRDefault="00A10717"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sz w:val="20"/>
          <w:szCs w:val="20"/>
          <w:lang w:eastAsia="pl-PL"/>
        </w:rPr>
      </w:pPr>
      <w:r w:rsidRPr="00C70AA2">
        <w:rPr>
          <w:rFonts w:ascii="Arial" w:eastAsia="Times New Roman" w:hAnsi="Arial" w:cs="Arial"/>
          <w:sz w:val="20"/>
          <w:szCs w:val="20"/>
          <w:lang w:eastAsia="pl-PL"/>
        </w:rPr>
        <w:t xml:space="preserve">-wykaz </w:t>
      </w:r>
      <w:r w:rsidR="003203A9">
        <w:rPr>
          <w:rFonts w:ascii="Arial" w:eastAsia="Times New Roman" w:hAnsi="Arial" w:cs="Arial"/>
          <w:sz w:val="20"/>
          <w:szCs w:val="20"/>
          <w:lang w:eastAsia="pl-PL"/>
        </w:rPr>
        <w:t>wykonanych w okresie ostatnich 5 lat robót budowlanych</w:t>
      </w:r>
      <w:r w:rsidRPr="00C70AA2">
        <w:rPr>
          <w:rFonts w:ascii="Arial" w:eastAsia="Times New Roman" w:hAnsi="Arial" w:cs="Arial"/>
          <w:sz w:val="20"/>
          <w:szCs w:val="20"/>
          <w:lang w:eastAsia="pl-PL"/>
        </w:rPr>
        <w:t xml:space="preserve"> </w:t>
      </w:r>
      <w:r w:rsidR="0010247B">
        <w:rPr>
          <w:rFonts w:ascii="Arial" w:eastAsia="Times New Roman" w:hAnsi="Arial" w:cs="Arial"/>
          <w:sz w:val="20"/>
          <w:szCs w:val="20"/>
          <w:lang w:eastAsia="pl-PL"/>
        </w:rPr>
        <w:t>( z uwzględnieniem rozdziału 5.1</w:t>
      </w:r>
      <w:r w:rsidRPr="00C70AA2">
        <w:rPr>
          <w:rFonts w:ascii="Arial" w:eastAsia="Times New Roman" w:hAnsi="Arial" w:cs="Arial"/>
          <w:sz w:val="20"/>
          <w:szCs w:val="20"/>
          <w:lang w:eastAsia="pl-PL"/>
        </w:rPr>
        <w:t xml:space="preserve"> SIWZ), a jeżeli okres prowadzenia działalności jest krótszy - w tym o</w:t>
      </w:r>
      <w:r w:rsidR="00C47AB9">
        <w:rPr>
          <w:rFonts w:ascii="Arial" w:eastAsia="Times New Roman" w:hAnsi="Arial" w:cs="Arial"/>
          <w:sz w:val="20"/>
          <w:szCs w:val="20"/>
          <w:lang w:eastAsia="pl-PL"/>
        </w:rPr>
        <w:t>kresie, z podaniem ich zakresu i wartości brutto</w:t>
      </w:r>
      <w:r w:rsidRPr="00C70AA2">
        <w:rPr>
          <w:rFonts w:ascii="Arial" w:eastAsia="Times New Roman" w:hAnsi="Arial" w:cs="Arial"/>
          <w:sz w:val="20"/>
          <w:szCs w:val="20"/>
          <w:lang w:eastAsia="pl-PL"/>
        </w:rPr>
        <w:t xml:space="preserve"> oraz daty i m</w:t>
      </w:r>
      <w:r w:rsidR="00EA6796" w:rsidRPr="00C70AA2">
        <w:rPr>
          <w:rFonts w:ascii="Arial" w:eastAsia="Times New Roman" w:hAnsi="Arial" w:cs="Arial"/>
          <w:sz w:val="20"/>
          <w:szCs w:val="20"/>
          <w:lang w:eastAsia="pl-PL"/>
        </w:rPr>
        <w:t xml:space="preserve">iejsca wykonania. </w:t>
      </w:r>
      <w:r w:rsidR="00EA6796" w:rsidRPr="00C70AA2">
        <w:rPr>
          <w:rFonts w:ascii="Arial" w:eastAsia="Times New Roman" w:hAnsi="Arial" w:cs="Arial"/>
          <w:b/>
          <w:sz w:val="20"/>
          <w:szCs w:val="20"/>
          <w:lang w:eastAsia="pl-PL"/>
        </w:rPr>
        <w:t>Załącznik nr III.1</w:t>
      </w:r>
      <w:r w:rsidR="008524C3" w:rsidRPr="00C70AA2">
        <w:rPr>
          <w:rFonts w:ascii="Arial" w:eastAsia="Times New Roman" w:hAnsi="Arial" w:cs="Arial"/>
          <w:b/>
          <w:sz w:val="20"/>
          <w:szCs w:val="20"/>
          <w:lang w:eastAsia="pl-PL"/>
        </w:rPr>
        <w:t xml:space="preserve"> do SIWZ</w:t>
      </w:r>
      <w:r w:rsidRPr="00C70AA2">
        <w:rPr>
          <w:rFonts w:ascii="Arial" w:eastAsia="Times New Roman" w:hAnsi="Arial" w:cs="Arial"/>
          <w:sz w:val="20"/>
          <w:szCs w:val="20"/>
          <w:lang w:eastAsia="pl-PL"/>
        </w:rPr>
        <w:t xml:space="preserve"> z załączeniem dokumentów potwierdzających, że roboty te zostały wykonane należycie (referencje). Referencje muszą umożliwiać ich weryfikację, zawierać nr telefonu do osoby wystawiającej;</w:t>
      </w: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r w:rsidRPr="00C70AA2">
        <w:rPr>
          <w:rFonts w:ascii="Arial" w:eastAsia="Times New Roman" w:hAnsi="Arial" w:cs="Arial"/>
          <w:color w:val="000000"/>
          <w:sz w:val="20"/>
          <w:szCs w:val="20"/>
          <w:lang w:eastAsia="pl-PL"/>
        </w:rPr>
        <w:t>7.3.2 W celu potwierdzenia, że wykonawca posiada potencjał techniczny, a także dysponuje osobami zdolnymi do wykonania zamówienia, wykonawca składa następujące dokumenty:</w:t>
      </w:r>
    </w:p>
    <w:p w:rsidR="00736B2F" w:rsidRPr="00C70AA2" w:rsidRDefault="00736B2F" w:rsidP="00736B2F">
      <w:pPr>
        <w:widowControl w:val="0"/>
        <w:tabs>
          <w:tab w:val="left" w:pos="357"/>
          <w:tab w:val="left" w:pos="9356"/>
        </w:tabs>
        <w:autoSpaceDE w:val="0"/>
        <w:autoSpaceDN w:val="0"/>
        <w:adjustRightInd w:val="0"/>
        <w:spacing w:after="0" w:line="240" w:lineRule="auto"/>
        <w:rPr>
          <w:rFonts w:ascii="Arial" w:eastAsia="Times New Roman" w:hAnsi="Arial" w:cs="Arial"/>
          <w:sz w:val="20"/>
          <w:szCs w:val="20"/>
          <w:lang w:eastAsia="pl-PL"/>
        </w:rPr>
      </w:pPr>
    </w:p>
    <w:p w:rsidR="00736B2F" w:rsidRPr="00C70AA2" w:rsidRDefault="00736B2F" w:rsidP="00736B2F">
      <w:pPr>
        <w:widowControl w:val="0"/>
        <w:tabs>
          <w:tab w:val="left" w:pos="357"/>
          <w:tab w:val="left" w:pos="9356"/>
        </w:tabs>
        <w:autoSpaceDE w:val="0"/>
        <w:autoSpaceDN w:val="0"/>
        <w:adjustRightInd w:val="0"/>
        <w:spacing w:after="0" w:line="240" w:lineRule="auto"/>
        <w:rPr>
          <w:rFonts w:ascii="Arial" w:eastAsia="Times New Roman" w:hAnsi="Arial" w:cs="Arial"/>
          <w:color w:val="000000"/>
          <w:sz w:val="20"/>
          <w:szCs w:val="20"/>
          <w:highlight w:val="white"/>
          <w:lang w:eastAsia="pl-PL"/>
        </w:rPr>
      </w:pPr>
      <w:r w:rsidRPr="00C70AA2">
        <w:rPr>
          <w:rFonts w:ascii="Arial" w:eastAsia="Times New Roman" w:hAnsi="Arial" w:cs="Arial"/>
          <w:sz w:val="20"/>
          <w:szCs w:val="20"/>
          <w:lang w:eastAsia="pl-PL"/>
        </w:rPr>
        <w:t xml:space="preserve">-Wykaz personelu </w:t>
      </w:r>
      <w:r w:rsidR="00EA6796" w:rsidRPr="00C70AA2">
        <w:rPr>
          <w:rFonts w:ascii="Arial" w:eastAsia="Times New Roman" w:hAnsi="Arial" w:cs="Arial"/>
          <w:sz w:val="20"/>
          <w:szCs w:val="20"/>
          <w:lang w:eastAsia="pl-PL"/>
        </w:rPr>
        <w:t xml:space="preserve"> - </w:t>
      </w:r>
      <w:r w:rsidR="00EA6796" w:rsidRPr="00C70AA2">
        <w:rPr>
          <w:rFonts w:ascii="Arial" w:eastAsia="Times New Roman" w:hAnsi="Arial" w:cs="Arial"/>
          <w:b/>
          <w:sz w:val="20"/>
          <w:szCs w:val="20"/>
          <w:lang w:eastAsia="pl-PL"/>
        </w:rPr>
        <w:t>Załączni</w:t>
      </w:r>
      <w:r w:rsidR="00C6202D">
        <w:rPr>
          <w:rFonts w:ascii="Arial" w:eastAsia="Times New Roman" w:hAnsi="Arial" w:cs="Arial"/>
          <w:b/>
          <w:sz w:val="20"/>
          <w:szCs w:val="20"/>
          <w:lang w:eastAsia="pl-PL"/>
        </w:rPr>
        <w:t>k III.2</w:t>
      </w:r>
      <w:r w:rsidR="008524C3" w:rsidRPr="00C70AA2">
        <w:rPr>
          <w:rFonts w:ascii="Arial" w:eastAsia="Times New Roman" w:hAnsi="Arial" w:cs="Arial"/>
          <w:b/>
          <w:sz w:val="20"/>
          <w:szCs w:val="20"/>
          <w:lang w:eastAsia="pl-PL"/>
        </w:rPr>
        <w:t xml:space="preserve"> do SIWZ</w:t>
      </w: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736B2F"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r w:rsidRPr="00C70AA2">
        <w:rPr>
          <w:rFonts w:ascii="Arial" w:eastAsia="Times New Roman" w:hAnsi="Arial" w:cs="Arial"/>
          <w:color w:val="000000"/>
          <w:sz w:val="20"/>
          <w:szCs w:val="20"/>
          <w:lang w:eastAsia="pl-PL"/>
        </w:rPr>
        <w:t>7.3.3 W celu potwierdzenia, że wykonawca znajduje się w sytuacji ekonomicznej i finansowej zapewniającej wykonanie zamówienia, składa następujące dokumenty:</w:t>
      </w:r>
    </w:p>
    <w:p w:rsidR="000E5E42" w:rsidRPr="000E5E42" w:rsidRDefault="000E5E42" w:rsidP="000E5E42">
      <w:pPr>
        <w:autoSpaceDE w:val="0"/>
        <w:autoSpaceDN w:val="0"/>
        <w:adjustRightInd w:val="0"/>
        <w:spacing w:after="0" w:line="240" w:lineRule="auto"/>
        <w:rPr>
          <w:rFonts w:ascii="Times New Roman" w:hAnsi="Times New Roman" w:cs="Times New Roman"/>
          <w:color w:val="000000"/>
          <w:sz w:val="24"/>
          <w:szCs w:val="24"/>
        </w:rPr>
      </w:pPr>
    </w:p>
    <w:p w:rsidR="000E5E42" w:rsidRPr="000E5E42" w:rsidRDefault="000E5E42" w:rsidP="000E5E42">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    </w:t>
      </w:r>
      <w:r w:rsidR="00683842">
        <w:rPr>
          <w:rFonts w:ascii="Arial" w:hAnsi="Arial" w:cs="Arial"/>
          <w:color w:val="000000"/>
          <w:sz w:val="20"/>
          <w:szCs w:val="20"/>
        </w:rPr>
        <w:t>informację z banku lub spółdzielczej kasy oszczędnościowo kredytowej potwierdzającą wysokość posiadanych środków finansowych lub zdolność kredytową wykonawcy w okresie  nie wcześniejszym niż 1 miesiąc  przed upływem terminu składania ofert z uwzględnieniem wymogów opisanych w punkcie 5.1 SIWZ</w:t>
      </w:r>
      <w:r w:rsidR="006F5389">
        <w:rPr>
          <w:rFonts w:ascii="Arial" w:hAnsi="Arial" w:cs="Arial"/>
          <w:color w:val="000000"/>
          <w:sz w:val="20"/>
          <w:szCs w:val="20"/>
        </w:rPr>
        <w:t>.</w:t>
      </w:r>
      <w:r w:rsidR="00683842">
        <w:rPr>
          <w:rFonts w:ascii="Arial" w:hAnsi="Arial" w:cs="Arial"/>
          <w:color w:val="000000"/>
          <w:sz w:val="20"/>
          <w:szCs w:val="20"/>
        </w:rPr>
        <w:t xml:space="preserve">  </w:t>
      </w: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A02F76" w:rsidRPr="00C70AA2" w:rsidRDefault="00A02F76" w:rsidP="00AC5181">
      <w:pPr>
        <w:autoSpaceDE w:val="0"/>
        <w:autoSpaceDN w:val="0"/>
        <w:adjustRightInd w:val="0"/>
        <w:spacing w:after="0" w:line="240" w:lineRule="auto"/>
        <w:rPr>
          <w:rFonts w:ascii="Arial" w:hAnsi="Arial" w:cs="Arial"/>
          <w:color w:val="000000"/>
          <w:sz w:val="20"/>
          <w:szCs w:val="20"/>
        </w:rPr>
      </w:pPr>
    </w:p>
    <w:p w:rsidR="00F813ED" w:rsidRDefault="0006422A"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7.3.4</w:t>
      </w:r>
      <w:r w:rsidR="00B47347">
        <w:rPr>
          <w:rFonts w:ascii="Arial" w:hAnsi="Arial" w:cs="Arial"/>
          <w:color w:val="000000"/>
          <w:sz w:val="20"/>
          <w:szCs w:val="20"/>
        </w:rPr>
        <w:t xml:space="preserve"> W celu potwierdzenia</w:t>
      </w:r>
      <w:r w:rsidR="00F813ED">
        <w:rPr>
          <w:rFonts w:ascii="Arial" w:hAnsi="Arial" w:cs="Arial"/>
          <w:color w:val="000000"/>
          <w:sz w:val="20"/>
          <w:szCs w:val="20"/>
        </w:rPr>
        <w:t xml:space="preserve"> braku podstaw wykluczenia wykonawcy z udziału w postępowaniu Wykonawca przedkłada:</w:t>
      </w:r>
    </w:p>
    <w:p w:rsidR="00B06CBB" w:rsidRDefault="00B06CBB" w:rsidP="00AC5181">
      <w:pPr>
        <w:autoSpaceDE w:val="0"/>
        <w:autoSpaceDN w:val="0"/>
        <w:adjustRightInd w:val="0"/>
        <w:spacing w:after="0" w:line="240" w:lineRule="auto"/>
        <w:rPr>
          <w:rFonts w:ascii="Arial" w:hAnsi="Arial" w:cs="Arial"/>
          <w:color w:val="000000"/>
          <w:sz w:val="20"/>
          <w:szCs w:val="20"/>
        </w:rPr>
      </w:pPr>
    </w:p>
    <w:p w:rsidR="00B06CBB" w:rsidRPr="00B06CBB" w:rsidRDefault="00B06CBB" w:rsidP="00B06CBB">
      <w:pPr>
        <w:autoSpaceDE w:val="0"/>
        <w:autoSpaceDN w:val="0"/>
        <w:adjustRightInd w:val="0"/>
        <w:spacing w:after="0" w:line="240" w:lineRule="auto"/>
        <w:rPr>
          <w:rFonts w:ascii="Arial" w:hAnsi="Arial" w:cs="Arial"/>
          <w:sz w:val="20"/>
          <w:szCs w:val="20"/>
        </w:rPr>
      </w:pPr>
      <w:r>
        <w:rPr>
          <w:rFonts w:ascii="Arial" w:hAnsi="Arial" w:cs="Arial"/>
          <w:sz w:val="20"/>
          <w:szCs w:val="20"/>
        </w:rPr>
        <w:t>-</w:t>
      </w:r>
      <w:r w:rsidRPr="00B06CBB">
        <w:rPr>
          <w:rFonts w:ascii="Arial" w:hAnsi="Arial" w:cs="Arial"/>
          <w:sz w:val="20"/>
          <w:szCs w:val="20"/>
        </w:rPr>
        <w:t>zaświadczenie właściwego naczelnika urzę</w:t>
      </w:r>
      <w:r w:rsidR="00CE4A38">
        <w:rPr>
          <w:rFonts w:ascii="Arial" w:hAnsi="Arial" w:cs="Arial"/>
          <w:sz w:val="20"/>
          <w:szCs w:val="20"/>
        </w:rPr>
        <w:t xml:space="preserve">du skarbowego potwierdzającego, </w:t>
      </w:r>
      <w:r w:rsidRPr="00B06CBB">
        <w:rPr>
          <w:rFonts w:ascii="Arial" w:hAnsi="Arial" w:cs="Arial"/>
          <w:sz w:val="20"/>
          <w:szCs w:val="20"/>
        </w:rPr>
        <w:t>że Wykonawca nie zalega z opłacaniem podatków,</w:t>
      </w:r>
      <w:r w:rsidR="00CE4A38">
        <w:rPr>
          <w:rFonts w:ascii="Arial" w:hAnsi="Arial" w:cs="Arial"/>
          <w:sz w:val="20"/>
          <w:szCs w:val="20"/>
        </w:rPr>
        <w:t xml:space="preserve"> wystawionego nie wcześniej niż </w:t>
      </w:r>
      <w:r w:rsidRPr="00B06CBB">
        <w:rPr>
          <w:rFonts w:ascii="Arial" w:hAnsi="Arial" w:cs="Arial"/>
          <w:sz w:val="20"/>
          <w:szCs w:val="20"/>
        </w:rPr>
        <w:t>3 miesiące przed upływem terminu składa</w:t>
      </w:r>
      <w:r w:rsidR="00CE4A38">
        <w:rPr>
          <w:rFonts w:ascii="Arial" w:hAnsi="Arial" w:cs="Arial"/>
          <w:sz w:val="20"/>
          <w:szCs w:val="20"/>
        </w:rPr>
        <w:t xml:space="preserve">nia ofert, lub innego dokumentu </w:t>
      </w:r>
      <w:r w:rsidRPr="00B06CBB">
        <w:rPr>
          <w:rFonts w:ascii="Arial" w:hAnsi="Arial" w:cs="Arial"/>
          <w:sz w:val="20"/>
          <w:szCs w:val="20"/>
        </w:rPr>
        <w:t>potwierdzającego, że Wykonawca zawarł p</w:t>
      </w:r>
      <w:r w:rsidR="00CE4A38">
        <w:rPr>
          <w:rFonts w:ascii="Arial" w:hAnsi="Arial" w:cs="Arial"/>
          <w:sz w:val="20"/>
          <w:szCs w:val="20"/>
        </w:rPr>
        <w:t xml:space="preserve">orozumienie z właściwym organem </w:t>
      </w:r>
      <w:r w:rsidRPr="00B06CBB">
        <w:rPr>
          <w:rFonts w:ascii="Arial" w:hAnsi="Arial" w:cs="Arial"/>
          <w:sz w:val="20"/>
          <w:szCs w:val="20"/>
        </w:rPr>
        <w:t>podatkowym w sprawie spłat tych należności wraz z ewentualnymi odsetkami lub</w:t>
      </w:r>
    </w:p>
    <w:p w:rsidR="00B06CBB" w:rsidRDefault="00B06CBB" w:rsidP="00B06CBB">
      <w:pPr>
        <w:autoSpaceDE w:val="0"/>
        <w:autoSpaceDN w:val="0"/>
        <w:adjustRightInd w:val="0"/>
        <w:spacing w:after="0" w:line="240" w:lineRule="auto"/>
        <w:rPr>
          <w:rFonts w:ascii="Arial" w:hAnsi="Arial" w:cs="Arial"/>
          <w:sz w:val="20"/>
          <w:szCs w:val="20"/>
        </w:rPr>
      </w:pPr>
      <w:r w:rsidRPr="00B06CBB">
        <w:rPr>
          <w:rFonts w:ascii="Arial" w:hAnsi="Arial" w:cs="Arial"/>
          <w:sz w:val="20"/>
          <w:szCs w:val="20"/>
        </w:rPr>
        <w:t>grzywnami, w szczególności uzyskał przewidziane prawem z</w:t>
      </w:r>
      <w:r w:rsidR="00CE4A38">
        <w:rPr>
          <w:rFonts w:ascii="Arial" w:hAnsi="Arial" w:cs="Arial"/>
          <w:sz w:val="20"/>
          <w:szCs w:val="20"/>
        </w:rPr>
        <w:t xml:space="preserve">wolnienie, odroczenie </w:t>
      </w:r>
      <w:r w:rsidRPr="00B06CBB">
        <w:rPr>
          <w:rFonts w:ascii="Arial" w:hAnsi="Arial" w:cs="Arial"/>
          <w:sz w:val="20"/>
          <w:szCs w:val="20"/>
        </w:rPr>
        <w:t xml:space="preserve">lub rozłożenie na raty zaległych płatności lub </w:t>
      </w:r>
      <w:r w:rsidR="00CE4A38">
        <w:rPr>
          <w:rFonts w:ascii="Arial" w:hAnsi="Arial" w:cs="Arial"/>
          <w:sz w:val="20"/>
          <w:szCs w:val="20"/>
        </w:rPr>
        <w:t xml:space="preserve">wstrzymanie w całości wykonania </w:t>
      </w:r>
      <w:r w:rsidRPr="00B06CBB">
        <w:rPr>
          <w:rFonts w:ascii="Arial" w:hAnsi="Arial" w:cs="Arial"/>
          <w:sz w:val="20"/>
          <w:szCs w:val="20"/>
        </w:rPr>
        <w:t>decyzji właściwego organu; (w zakresie art. 24 ust. 1 pkt 8 ustawy Pzp)</w:t>
      </w:r>
    </w:p>
    <w:p w:rsidR="00B06CBB" w:rsidRPr="00B06CBB" w:rsidRDefault="00B06CBB" w:rsidP="00B06CBB">
      <w:pPr>
        <w:autoSpaceDE w:val="0"/>
        <w:autoSpaceDN w:val="0"/>
        <w:adjustRightInd w:val="0"/>
        <w:spacing w:after="0" w:line="240" w:lineRule="auto"/>
        <w:rPr>
          <w:rFonts w:ascii="Arial" w:hAnsi="Arial" w:cs="Arial"/>
          <w:sz w:val="20"/>
          <w:szCs w:val="20"/>
        </w:rPr>
      </w:pPr>
    </w:p>
    <w:p w:rsidR="00B06CBB" w:rsidRPr="00B06CBB" w:rsidRDefault="00B06CBB" w:rsidP="00B06CBB">
      <w:pPr>
        <w:autoSpaceDE w:val="0"/>
        <w:autoSpaceDN w:val="0"/>
        <w:adjustRightInd w:val="0"/>
        <w:spacing w:after="0" w:line="240" w:lineRule="auto"/>
        <w:rPr>
          <w:rFonts w:ascii="Arial" w:hAnsi="Arial" w:cs="Arial"/>
          <w:sz w:val="20"/>
          <w:szCs w:val="20"/>
        </w:rPr>
      </w:pPr>
      <w:r>
        <w:rPr>
          <w:rFonts w:ascii="Arial" w:hAnsi="Arial" w:cs="Arial"/>
          <w:sz w:val="20"/>
          <w:szCs w:val="20"/>
        </w:rPr>
        <w:t>-</w:t>
      </w:r>
      <w:r w:rsidRPr="00B06CBB">
        <w:rPr>
          <w:rFonts w:ascii="Arial" w:hAnsi="Arial" w:cs="Arial"/>
          <w:sz w:val="20"/>
          <w:szCs w:val="20"/>
        </w:rPr>
        <w:t>zaświadczenie właściwej terenowej jednostki org</w:t>
      </w:r>
      <w:r w:rsidR="00CE4A38">
        <w:rPr>
          <w:rFonts w:ascii="Arial" w:hAnsi="Arial" w:cs="Arial"/>
          <w:sz w:val="20"/>
          <w:szCs w:val="20"/>
        </w:rPr>
        <w:t xml:space="preserve">anizacyjnej Zakładu Ubezpieczeń </w:t>
      </w:r>
      <w:r w:rsidRPr="00B06CBB">
        <w:rPr>
          <w:rFonts w:ascii="Arial" w:hAnsi="Arial" w:cs="Arial"/>
          <w:sz w:val="20"/>
          <w:szCs w:val="20"/>
        </w:rPr>
        <w:t>Społecznych lub Kasy Rolniczego Ubezpi</w:t>
      </w:r>
      <w:r w:rsidR="00CE4A38">
        <w:rPr>
          <w:rFonts w:ascii="Arial" w:hAnsi="Arial" w:cs="Arial"/>
          <w:sz w:val="20"/>
          <w:szCs w:val="20"/>
        </w:rPr>
        <w:t xml:space="preserve">eczenia Społecznego albo innego </w:t>
      </w:r>
      <w:r w:rsidRPr="00B06CBB">
        <w:rPr>
          <w:rFonts w:ascii="Arial" w:hAnsi="Arial" w:cs="Arial"/>
          <w:sz w:val="20"/>
          <w:szCs w:val="20"/>
        </w:rPr>
        <w:t>dokumentu potwierdzającego, że Wykonawca nie zalega z opłacaniem składek na</w:t>
      </w:r>
      <w:r w:rsidR="00CE4A38">
        <w:rPr>
          <w:rFonts w:ascii="Arial" w:hAnsi="Arial" w:cs="Arial"/>
          <w:sz w:val="20"/>
          <w:szCs w:val="20"/>
        </w:rPr>
        <w:t xml:space="preserve"> </w:t>
      </w:r>
      <w:r w:rsidRPr="00B06CBB">
        <w:rPr>
          <w:rFonts w:ascii="Arial" w:hAnsi="Arial" w:cs="Arial"/>
          <w:sz w:val="20"/>
          <w:szCs w:val="20"/>
        </w:rPr>
        <w:t>ubezpieczenia społeczne lub zdrowotne, w</w:t>
      </w:r>
      <w:r w:rsidR="00CE4A38">
        <w:rPr>
          <w:rFonts w:ascii="Arial" w:hAnsi="Arial" w:cs="Arial"/>
          <w:sz w:val="20"/>
          <w:szCs w:val="20"/>
        </w:rPr>
        <w:t xml:space="preserve">ystawionego nie wcześniej niż 3 </w:t>
      </w:r>
      <w:r w:rsidRPr="00B06CBB">
        <w:rPr>
          <w:rFonts w:ascii="Arial" w:hAnsi="Arial" w:cs="Arial"/>
          <w:sz w:val="20"/>
          <w:szCs w:val="20"/>
        </w:rPr>
        <w:t>miesiące przed upływem terminu składa</w:t>
      </w:r>
      <w:r w:rsidR="00CE4A38">
        <w:rPr>
          <w:rFonts w:ascii="Arial" w:hAnsi="Arial" w:cs="Arial"/>
          <w:sz w:val="20"/>
          <w:szCs w:val="20"/>
        </w:rPr>
        <w:t xml:space="preserve">nia ofert, lub innego dokumentu </w:t>
      </w:r>
      <w:r w:rsidRPr="00B06CBB">
        <w:rPr>
          <w:rFonts w:ascii="Arial" w:hAnsi="Arial" w:cs="Arial"/>
          <w:sz w:val="20"/>
          <w:szCs w:val="20"/>
        </w:rPr>
        <w:t>potwierdzającego, że Wykonawca zawarł porozumienie z właściwym organem</w:t>
      </w:r>
    </w:p>
    <w:p w:rsidR="00F813ED" w:rsidRDefault="00B06CBB" w:rsidP="00B06CBB">
      <w:pPr>
        <w:autoSpaceDE w:val="0"/>
        <w:autoSpaceDN w:val="0"/>
        <w:adjustRightInd w:val="0"/>
        <w:spacing w:after="0" w:line="240" w:lineRule="auto"/>
        <w:rPr>
          <w:rFonts w:ascii="Arial" w:hAnsi="Arial" w:cs="Arial"/>
          <w:sz w:val="20"/>
          <w:szCs w:val="20"/>
        </w:rPr>
      </w:pPr>
      <w:r w:rsidRPr="00B06CBB">
        <w:rPr>
          <w:rFonts w:ascii="Arial" w:hAnsi="Arial" w:cs="Arial"/>
          <w:sz w:val="20"/>
          <w:szCs w:val="20"/>
        </w:rPr>
        <w:t>w sprawie spłat tych należności wraz z ewentu</w:t>
      </w:r>
      <w:r w:rsidR="00CE4A38">
        <w:rPr>
          <w:rFonts w:ascii="Arial" w:hAnsi="Arial" w:cs="Arial"/>
          <w:sz w:val="20"/>
          <w:szCs w:val="20"/>
        </w:rPr>
        <w:t xml:space="preserve">alnymi odsetkami lub grzywnami, </w:t>
      </w:r>
      <w:r w:rsidRPr="00B06CBB">
        <w:rPr>
          <w:rFonts w:ascii="Arial" w:hAnsi="Arial" w:cs="Arial"/>
          <w:sz w:val="20"/>
          <w:szCs w:val="20"/>
        </w:rPr>
        <w:t>w szczególności uzyskał przewidziane pr</w:t>
      </w:r>
      <w:r w:rsidR="00CE4A38">
        <w:rPr>
          <w:rFonts w:ascii="Arial" w:hAnsi="Arial" w:cs="Arial"/>
          <w:sz w:val="20"/>
          <w:szCs w:val="20"/>
        </w:rPr>
        <w:t xml:space="preserve">awem zwolnienie, odroczenie lub </w:t>
      </w:r>
      <w:r w:rsidRPr="00B06CBB">
        <w:rPr>
          <w:rFonts w:ascii="Arial" w:hAnsi="Arial" w:cs="Arial"/>
          <w:sz w:val="20"/>
          <w:szCs w:val="20"/>
        </w:rPr>
        <w:t>rozłożenie na raty zaległych płatności lub wstrzyma</w:t>
      </w:r>
      <w:r w:rsidR="00CE4A38">
        <w:rPr>
          <w:rFonts w:ascii="Arial" w:hAnsi="Arial" w:cs="Arial"/>
          <w:sz w:val="20"/>
          <w:szCs w:val="20"/>
        </w:rPr>
        <w:t xml:space="preserve">nie w całości wykonania decyzji </w:t>
      </w:r>
      <w:r w:rsidRPr="00B06CBB">
        <w:rPr>
          <w:rFonts w:ascii="Arial" w:hAnsi="Arial" w:cs="Arial"/>
          <w:sz w:val="20"/>
          <w:szCs w:val="20"/>
        </w:rPr>
        <w:t>właściwego organu; (w zakresie art. 24 ust. 1 pkt 8 ustawy Pzp)</w:t>
      </w:r>
    </w:p>
    <w:p w:rsidR="00B06CBB" w:rsidRPr="00B06CBB" w:rsidRDefault="00B06CBB" w:rsidP="00B06CBB">
      <w:pPr>
        <w:autoSpaceDE w:val="0"/>
        <w:autoSpaceDN w:val="0"/>
        <w:adjustRightInd w:val="0"/>
        <w:spacing w:after="0" w:line="240" w:lineRule="auto"/>
        <w:rPr>
          <w:rFonts w:ascii="Arial" w:hAnsi="Arial" w:cs="Arial"/>
          <w:color w:val="000000"/>
          <w:sz w:val="20"/>
          <w:szCs w:val="20"/>
        </w:rPr>
      </w:pPr>
    </w:p>
    <w:p w:rsidR="00AC5181" w:rsidRPr="00C70AA2" w:rsidRDefault="00F813ED"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t>
      </w:r>
      <w:r w:rsidR="00B47347">
        <w:rPr>
          <w:rFonts w:ascii="Arial" w:hAnsi="Arial" w:cs="Arial"/>
          <w:color w:val="000000"/>
          <w:sz w:val="20"/>
          <w:szCs w:val="20"/>
        </w:rPr>
        <w:t xml:space="preserve"> </w:t>
      </w:r>
      <w:r>
        <w:rPr>
          <w:rFonts w:ascii="Arial" w:hAnsi="Arial" w:cs="Arial"/>
          <w:color w:val="000000"/>
          <w:sz w:val="20"/>
          <w:szCs w:val="20"/>
        </w:rPr>
        <w:t>o</w:t>
      </w:r>
      <w:r w:rsidR="00AC5181" w:rsidRPr="00C70AA2">
        <w:rPr>
          <w:rFonts w:ascii="Arial" w:hAnsi="Arial" w:cs="Arial"/>
          <w:color w:val="000000"/>
          <w:sz w:val="20"/>
          <w:szCs w:val="20"/>
        </w:rPr>
        <w:t>dpis z właściwego rejestru lub z centralnej ewidencji i informacji o działalności gospodarczej,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jeżeli odrębne przepisy wymagają wpisu do rejestru lub ewidencji, w celu wykazania braku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podstaw do wykluczenia na podstawie art. 24 ust. 5 pkt 1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02F76" w:rsidRPr="00C70AA2" w:rsidRDefault="00A02F76" w:rsidP="00AC5181">
      <w:pPr>
        <w:autoSpaceDE w:val="0"/>
        <w:autoSpaceDN w:val="0"/>
        <w:adjustRightInd w:val="0"/>
        <w:spacing w:after="0" w:line="240" w:lineRule="auto"/>
        <w:rPr>
          <w:rFonts w:ascii="Arial" w:hAnsi="Arial" w:cs="Arial"/>
          <w:color w:val="000000"/>
          <w:sz w:val="20"/>
          <w:szCs w:val="20"/>
        </w:rPr>
      </w:pPr>
    </w:p>
    <w:p w:rsidR="00851061" w:rsidRPr="00C70AA2" w:rsidRDefault="00851061" w:rsidP="00AC5181">
      <w:pPr>
        <w:autoSpaceDE w:val="0"/>
        <w:autoSpaceDN w:val="0"/>
        <w:adjustRightInd w:val="0"/>
        <w:spacing w:after="0" w:line="240" w:lineRule="auto"/>
        <w:rPr>
          <w:rFonts w:ascii="Arial" w:hAnsi="Arial" w:cs="Arial"/>
          <w:b/>
          <w:bCs/>
          <w:color w:val="000000"/>
          <w:sz w:val="20"/>
          <w:szCs w:val="20"/>
        </w:rPr>
      </w:pPr>
    </w:p>
    <w:p w:rsidR="00C45C52" w:rsidRDefault="00C45C52" w:rsidP="00AC5181">
      <w:pPr>
        <w:autoSpaceDE w:val="0"/>
        <w:autoSpaceDN w:val="0"/>
        <w:adjustRightInd w:val="0"/>
        <w:spacing w:after="0" w:line="240" w:lineRule="auto"/>
        <w:rPr>
          <w:rFonts w:ascii="Arial" w:hAnsi="Arial" w:cs="Arial"/>
          <w:b/>
          <w:bCs/>
          <w:color w:val="000000"/>
          <w:sz w:val="20"/>
          <w:szCs w:val="20"/>
        </w:rPr>
      </w:pPr>
    </w:p>
    <w:p w:rsidR="00C45C52" w:rsidRDefault="00C45C52"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UWAGA:</w:t>
      </w:r>
    </w:p>
    <w:p w:rsidR="00AC5181"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7.4. Dokumenty i oświadczenia wymienione w:</w:t>
      </w:r>
    </w:p>
    <w:p w:rsidR="00A2785C" w:rsidRPr="00C70AA2" w:rsidRDefault="00A2785C"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pkt </w:t>
      </w:r>
      <w:r w:rsidRPr="00C70AA2">
        <w:rPr>
          <w:rFonts w:ascii="Arial" w:hAnsi="Arial" w:cs="Arial"/>
          <w:b/>
          <w:bCs/>
          <w:color w:val="000000"/>
          <w:sz w:val="20"/>
          <w:szCs w:val="20"/>
        </w:rPr>
        <w:t xml:space="preserve">7.1. </w:t>
      </w:r>
      <w:r w:rsidRPr="00C70AA2">
        <w:rPr>
          <w:rFonts w:ascii="Arial" w:hAnsi="Arial" w:cs="Arial"/>
          <w:color w:val="000000"/>
          <w:sz w:val="20"/>
          <w:szCs w:val="20"/>
        </w:rPr>
        <w:t xml:space="preserve">SIWZ – składają wraz </w:t>
      </w:r>
      <w:r w:rsidRPr="00C70AA2">
        <w:rPr>
          <w:rFonts w:ascii="Arial" w:hAnsi="Arial" w:cs="Arial"/>
          <w:b/>
          <w:bCs/>
          <w:color w:val="000000"/>
          <w:sz w:val="20"/>
          <w:szCs w:val="20"/>
        </w:rPr>
        <w:t xml:space="preserve">z ofertą </w:t>
      </w:r>
      <w:r w:rsidRPr="00C70AA2">
        <w:rPr>
          <w:rFonts w:ascii="Arial" w:hAnsi="Arial" w:cs="Arial"/>
          <w:color w:val="000000"/>
          <w:sz w:val="20"/>
          <w:szCs w:val="20"/>
        </w:rPr>
        <w:t>wszyscy Wykonawcy zainteresowani udziałem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postępowaniu - dokumenty i oświadczenia muszą być aktualne na dzień złożenia oferty;</w:t>
      </w:r>
    </w:p>
    <w:p w:rsidR="009510C1" w:rsidRPr="00C70AA2" w:rsidRDefault="009510C1" w:rsidP="00AC5181">
      <w:pPr>
        <w:autoSpaceDE w:val="0"/>
        <w:autoSpaceDN w:val="0"/>
        <w:adjustRightInd w:val="0"/>
        <w:spacing w:after="0" w:line="240" w:lineRule="auto"/>
        <w:rPr>
          <w:rFonts w:ascii="Arial" w:hAnsi="Arial" w:cs="Arial"/>
          <w:color w:val="000000"/>
          <w:sz w:val="20"/>
          <w:szCs w:val="20"/>
        </w:rPr>
      </w:pPr>
    </w:p>
    <w:p w:rsidR="005C08AC" w:rsidRPr="00C70AA2" w:rsidRDefault="00AC5181" w:rsidP="005C08AC">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2) pkt </w:t>
      </w:r>
      <w:r w:rsidRPr="00C70AA2">
        <w:rPr>
          <w:rFonts w:ascii="Arial" w:hAnsi="Arial" w:cs="Arial"/>
          <w:b/>
          <w:bCs/>
          <w:color w:val="000000"/>
          <w:sz w:val="20"/>
          <w:szCs w:val="20"/>
        </w:rPr>
        <w:t xml:space="preserve">7.2. </w:t>
      </w:r>
      <w:r w:rsidRPr="00C70AA2">
        <w:rPr>
          <w:rFonts w:ascii="Arial" w:hAnsi="Arial" w:cs="Arial"/>
          <w:color w:val="000000"/>
          <w:sz w:val="20"/>
          <w:szCs w:val="20"/>
        </w:rPr>
        <w:t xml:space="preserve">SIWZ – w </w:t>
      </w:r>
      <w:r w:rsidRPr="00C70AA2">
        <w:rPr>
          <w:rFonts w:ascii="Arial" w:hAnsi="Arial" w:cs="Arial"/>
          <w:b/>
          <w:bCs/>
          <w:color w:val="000000"/>
          <w:sz w:val="20"/>
          <w:szCs w:val="20"/>
        </w:rPr>
        <w:t xml:space="preserve">terminie 3 dni </w:t>
      </w:r>
      <w:r w:rsidRPr="00C70AA2">
        <w:rPr>
          <w:rFonts w:ascii="Arial" w:hAnsi="Arial" w:cs="Arial"/>
          <w:color w:val="000000"/>
          <w:sz w:val="20"/>
          <w:szCs w:val="20"/>
        </w:rPr>
        <w:t>od zamieszczenia na stronie</w:t>
      </w:r>
      <w:r w:rsidR="00D17B08">
        <w:rPr>
          <w:rFonts w:ascii="Arial" w:hAnsi="Arial" w:cs="Arial"/>
          <w:b/>
          <w:bCs/>
          <w:color w:val="000000"/>
          <w:sz w:val="20"/>
          <w:szCs w:val="20"/>
        </w:rPr>
        <w:t xml:space="preserve"> </w:t>
      </w:r>
      <w:r w:rsidR="00D17B08" w:rsidRPr="00D17B08">
        <w:rPr>
          <w:rFonts w:ascii="Arial" w:hAnsi="Arial" w:cs="Arial"/>
          <w:b/>
          <w:color w:val="000000"/>
          <w:sz w:val="20"/>
          <w:szCs w:val="20"/>
        </w:rPr>
        <w:t>bip.wrota.lubuskie.pl/</w:t>
      </w:r>
      <w:proofErr w:type="spellStart"/>
      <w:r w:rsidR="00D17B08" w:rsidRPr="00D17B08">
        <w:rPr>
          <w:rFonts w:ascii="Arial" w:hAnsi="Arial" w:cs="Arial"/>
          <w:b/>
          <w:color w:val="000000"/>
          <w:sz w:val="20"/>
          <w:szCs w:val="20"/>
        </w:rPr>
        <w:t>ugszprotawa</w:t>
      </w:r>
      <w:proofErr w:type="spellEnd"/>
      <w:r w:rsidR="00D17B08" w:rsidRPr="00D17B08">
        <w:rPr>
          <w:rFonts w:ascii="Arial" w:hAnsi="Arial" w:cs="Arial"/>
          <w:b/>
          <w:color w:val="000000"/>
          <w:sz w:val="20"/>
          <w:szCs w:val="20"/>
        </w:rPr>
        <w:t>/</w:t>
      </w:r>
      <w:proofErr w:type="spellStart"/>
      <w:r w:rsidR="00D17B08">
        <w:rPr>
          <w:rFonts w:ascii="Arial" w:hAnsi="Arial" w:cs="Arial"/>
          <w:b/>
          <w:bCs/>
          <w:color w:val="000000"/>
          <w:sz w:val="20"/>
          <w:szCs w:val="20"/>
        </w:rPr>
        <w:t>pl</w:t>
      </w:r>
      <w:proofErr w:type="spellEnd"/>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informacji z sesji otwarcia ofert, o której mowa w pkt </w:t>
      </w:r>
      <w:r w:rsidRPr="00C70AA2">
        <w:rPr>
          <w:rFonts w:ascii="Arial" w:hAnsi="Arial" w:cs="Arial"/>
          <w:b/>
          <w:bCs/>
          <w:color w:val="000000"/>
          <w:sz w:val="20"/>
          <w:szCs w:val="20"/>
        </w:rPr>
        <w:t xml:space="preserve">28.4) SIWZ </w:t>
      </w:r>
      <w:r w:rsidRPr="00C70AA2">
        <w:rPr>
          <w:rFonts w:ascii="Arial" w:hAnsi="Arial" w:cs="Arial"/>
          <w:color w:val="000000"/>
          <w:sz w:val="20"/>
          <w:szCs w:val="20"/>
        </w:rPr>
        <w:t>składają wszyscy Wykonawcy,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którzy złożyli oferty, z wyjątkiem przypadku gdy w postępowaniu złożono tylko jedną ofertę lub</w:t>
      </w:r>
    </w:p>
    <w:p w:rsidR="009510C1" w:rsidRPr="00C70AA2" w:rsidRDefault="00AC5181" w:rsidP="008F4988">
      <w:pPr>
        <w:rPr>
          <w:rFonts w:ascii="Arial" w:hAnsi="Arial" w:cs="Arial"/>
          <w:color w:val="000000"/>
          <w:sz w:val="20"/>
          <w:szCs w:val="20"/>
        </w:rPr>
      </w:pPr>
      <w:r w:rsidRPr="00C70AA2">
        <w:rPr>
          <w:rFonts w:ascii="Arial" w:hAnsi="Arial" w:cs="Arial"/>
          <w:color w:val="000000"/>
          <w:sz w:val="20"/>
          <w:szCs w:val="20"/>
        </w:rPr>
        <w:t>złożono tylko jedną ofertę częściową na daną część zamówienia;</w:t>
      </w:r>
      <w:r w:rsidR="00E6422C" w:rsidRPr="00C70AA2">
        <w:rPr>
          <w:rFonts w:ascii="Arial" w:hAnsi="Arial" w:cs="Arial"/>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pkt </w:t>
      </w:r>
      <w:r w:rsidRPr="00C70AA2">
        <w:rPr>
          <w:rFonts w:ascii="Arial" w:hAnsi="Arial" w:cs="Arial"/>
          <w:b/>
          <w:bCs/>
          <w:color w:val="000000"/>
          <w:sz w:val="20"/>
          <w:szCs w:val="20"/>
        </w:rPr>
        <w:t xml:space="preserve">7.3. </w:t>
      </w:r>
      <w:r w:rsidRPr="00C70AA2">
        <w:rPr>
          <w:rFonts w:ascii="Arial" w:hAnsi="Arial" w:cs="Arial"/>
          <w:color w:val="000000"/>
          <w:sz w:val="20"/>
          <w:szCs w:val="20"/>
        </w:rPr>
        <w:t>SIWZ – składa Wykonawca, którego oferta została najwyżej oceniona w terminie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wyznaczonym w wezwaniu, o którym mowa w </w:t>
      </w:r>
      <w:r w:rsidRPr="00C70AA2">
        <w:rPr>
          <w:rFonts w:ascii="Arial" w:hAnsi="Arial" w:cs="Arial"/>
          <w:b/>
          <w:bCs/>
          <w:color w:val="000000"/>
          <w:sz w:val="20"/>
          <w:szCs w:val="20"/>
        </w:rPr>
        <w:t xml:space="preserve">pkt 32.3. SIWZ </w:t>
      </w:r>
      <w:r w:rsidRPr="00C70AA2">
        <w:rPr>
          <w:rFonts w:ascii="Arial" w:hAnsi="Arial" w:cs="Arial"/>
          <w:color w:val="000000"/>
          <w:sz w:val="20"/>
          <w:szCs w:val="20"/>
        </w:rPr>
        <w:t>– dokumenty i oświadczenia</w:t>
      </w:r>
    </w:p>
    <w:p w:rsidR="00E6422C" w:rsidRPr="00C70AA2" w:rsidRDefault="00AC5181" w:rsidP="00E6422C">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muszą być aktualne na dzień ich złożenia.</w:t>
      </w:r>
      <w:r w:rsidR="00E6422C" w:rsidRPr="00C70AA2">
        <w:rPr>
          <w:rFonts w:ascii="Arial" w:hAnsi="Arial" w:cs="Arial"/>
          <w:b/>
          <w:color w:val="000000"/>
          <w:sz w:val="20"/>
          <w:szCs w:val="20"/>
        </w:rPr>
        <w:t xml:space="preserve"> </w:t>
      </w:r>
      <w:r w:rsidR="00E6422C" w:rsidRPr="00C70AA2">
        <w:rPr>
          <w:rFonts w:ascii="Arial" w:hAnsi="Arial" w:cs="Arial"/>
          <w:color w:val="000000"/>
          <w:sz w:val="20"/>
          <w:szCs w:val="20"/>
        </w:rPr>
        <w:t>Zamawiający dopuszcza złożenie niniejszych dokumentów łącznie z ofertą.</w:t>
      </w:r>
    </w:p>
    <w:p w:rsidR="00E6422C" w:rsidRPr="00C70AA2" w:rsidRDefault="00E6422C" w:rsidP="00E6422C">
      <w:pPr>
        <w:autoSpaceDE w:val="0"/>
        <w:autoSpaceDN w:val="0"/>
        <w:adjustRightInd w:val="0"/>
        <w:spacing w:after="0" w:line="240" w:lineRule="auto"/>
        <w:rPr>
          <w:rFonts w:ascii="Arial" w:hAnsi="Arial" w:cs="Arial"/>
          <w:color w:val="000000"/>
          <w:sz w:val="20"/>
          <w:szCs w:val="20"/>
        </w:rPr>
      </w:pPr>
    </w:p>
    <w:p w:rsidR="009510C1" w:rsidRPr="00C70AA2" w:rsidRDefault="009510C1"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7.5. Jeżeli Wykonawca, wykazując spełnianie warunków udziału w postępowaniu, o których mowa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pkt 5.1. SIWZ polega na zdolnościach technicznych lub zawodowych lub sytuacji finansowej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lub ekonomicznej </w:t>
      </w:r>
      <w:r w:rsidRPr="00C70AA2">
        <w:rPr>
          <w:rFonts w:ascii="Arial" w:hAnsi="Arial" w:cs="Arial"/>
          <w:b/>
          <w:bCs/>
          <w:color w:val="000000"/>
          <w:sz w:val="20"/>
          <w:szCs w:val="20"/>
        </w:rPr>
        <w:t xml:space="preserve">innych podmiotów </w:t>
      </w:r>
      <w:r w:rsidRPr="00C70AA2">
        <w:rPr>
          <w:rFonts w:ascii="Arial" w:hAnsi="Arial" w:cs="Arial"/>
          <w:color w:val="000000"/>
          <w:sz w:val="20"/>
          <w:szCs w:val="20"/>
        </w:rPr>
        <w:t xml:space="preserve">na zasadach określonych w art. 22a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zamieszcza w oświadczeniu o którym mowa w pkt 7.1.2) SIWZ informacje potwierdzające brak</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podstaw do wykluczenia tych podmiotów oraz spełnienie warunków udziału w postępowaniu 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zakresie w jakim Wykonawca powołuje się na ich zasoby, z zastrzeżeniem pkt 7.4. SIWZ,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zobowiązany jest w odniesieniu do tych podmiotów przedstawić dokumenty i oświadczenia,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o których mowa w pkt </w:t>
      </w:r>
      <w:r w:rsidR="0044049C" w:rsidRPr="00C70AA2">
        <w:rPr>
          <w:rFonts w:ascii="Arial" w:hAnsi="Arial" w:cs="Arial"/>
          <w:b/>
          <w:bCs/>
          <w:color w:val="000000"/>
          <w:sz w:val="20"/>
          <w:szCs w:val="20"/>
        </w:rPr>
        <w:t>7.3.</w:t>
      </w:r>
      <w:r w:rsidR="00594C24" w:rsidRPr="00C70AA2">
        <w:rPr>
          <w:rFonts w:ascii="Arial" w:hAnsi="Arial" w:cs="Arial"/>
          <w:b/>
          <w:bCs/>
          <w:color w:val="000000"/>
          <w:sz w:val="20"/>
          <w:szCs w:val="20"/>
        </w:rPr>
        <w:t xml:space="preserve"> </w:t>
      </w:r>
      <w:r w:rsidRPr="00C70AA2">
        <w:rPr>
          <w:rFonts w:ascii="Arial" w:hAnsi="Arial" w:cs="Arial"/>
          <w:b/>
          <w:bCs/>
          <w:color w:val="000000"/>
          <w:sz w:val="20"/>
          <w:szCs w:val="20"/>
        </w:rPr>
        <w:t xml:space="preserve"> </w:t>
      </w:r>
      <w:r w:rsidRPr="00C70AA2">
        <w:rPr>
          <w:rFonts w:ascii="Arial" w:hAnsi="Arial" w:cs="Arial"/>
          <w:color w:val="000000"/>
          <w:sz w:val="20"/>
          <w:szCs w:val="20"/>
        </w:rPr>
        <w:t>SIWZ, z zastrzeżeniem pkt 7.4. i 8 - 9 SIWZ;</w:t>
      </w:r>
    </w:p>
    <w:p w:rsidR="009510C1" w:rsidRPr="00C70AA2" w:rsidRDefault="009510C1"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7.6. Jeżeli Wykonawca zamierza powierzyć wykonanie części zamówienia </w:t>
      </w:r>
      <w:r w:rsidRPr="00C70AA2">
        <w:rPr>
          <w:rFonts w:ascii="Arial" w:hAnsi="Arial" w:cs="Arial"/>
          <w:b/>
          <w:bCs/>
          <w:color w:val="000000"/>
          <w:sz w:val="20"/>
          <w:szCs w:val="20"/>
        </w:rPr>
        <w:t>podwykonawcom</w:t>
      </w:r>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którzy nie są podmiotami, o których mowa pkt 7.5.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zamieszcza w oświadczeniu o którym mowa w pkt 7.1.2) SIWZ informacje potwierdzające brak</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podstaw do wykluczenia tych podwykonawców, z zastrzeżeniem pkt 7.4. SIWZ,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zobowiązany jest w odniesieniu do tych podwykonawców przedstawić dokumenty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i oświadczenia, o których mowa w pkt </w:t>
      </w:r>
      <w:r w:rsidR="0044049C" w:rsidRPr="00C70AA2">
        <w:rPr>
          <w:rFonts w:ascii="Arial" w:hAnsi="Arial" w:cs="Arial"/>
          <w:b/>
          <w:bCs/>
          <w:color w:val="000000"/>
          <w:sz w:val="20"/>
          <w:szCs w:val="20"/>
        </w:rPr>
        <w:t>7.3.</w:t>
      </w:r>
      <w:r w:rsidRPr="00C70AA2">
        <w:rPr>
          <w:rFonts w:ascii="Arial" w:hAnsi="Arial" w:cs="Arial"/>
          <w:b/>
          <w:bCs/>
          <w:color w:val="000000"/>
          <w:sz w:val="20"/>
          <w:szCs w:val="20"/>
        </w:rPr>
        <w:t xml:space="preserve"> </w:t>
      </w:r>
      <w:r w:rsidRPr="00C70AA2">
        <w:rPr>
          <w:rFonts w:ascii="Arial" w:hAnsi="Arial" w:cs="Arial"/>
          <w:color w:val="000000"/>
          <w:sz w:val="20"/>
          <w:szCs w:val="20"/>
        </w:rPr>
        <w:t>SIWZ, z zastrzeżeniem pkt 7.4. i 8 - 9</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SIWZ.</w:t>
      </w:r>
    </w:p>
    <w:p w:rsidR="009510C1" w:rsidRPr="00C70AA2" w:rsidRDefault="009510C1"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8. Dokumenty i oświadczenia składane przez podmioty lub osoby spoza terytorium</w:t>
      </w:r>
    </w:p>
    <w:p w:rsidR="00AC5181"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Rzeczypospolitej Polskiej:</w:t>
      </w:r>
    </w:p>
    <w:p w:rsidR="00B34410" w:rsidRPr="00C70AA2" w:rsidRDefault="00B34410"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8.1. Jeżeli Wykonawca ma siedzibę lub miejsce zamieszkania poza terytorium Rzeczypospolitej</w:t>
      </w:r>
    </w:p>
    <w:p w:rsidR="00E449C7" w:rsidRPr="00E449C7" w:rsidRDefault="00F71ECF" w:rsidP="00E449C7">
      <w:pPr>
        <w:autoSpaceDE w:val="0"/>
        <w:autoSpaceDN w:val="0"/>
        <w:adjustRightInd w:val="0"/>
        <w:spacing w:after="0" w:line="240" w:lineRule="auto"/>
        <w:rPr>
          <w:rFonts w:ascii="Arial" w:hAnsi="Arial" w:cs="Arial"/>
          <w:sz w:val="20"/>
          <w:szCs w:val="20"/>
        </w:rPr>
      </w:pPr>
      <w:r>
        <w:rPr>
          <w:rFonts w:ascii="Arial" w:hAnsi="Arial" w:cs="Arial"/>
          <w:color w:val="000000"/>
          <w:sz w:val="20"/>
          <w:szCs w:val="20"/>
        </w:rPr>
        <w:t>Polskiej, zamiast dokumentów, o których</w:t>
      </w:r>
      <w:r w:rsidR="00AC5181" w:rsidRPr="00C70AA2">
        <w:rPr>
          <w:rFonts w:ascii="Arial" w:hAnsi="Arial" w:cs="Arial"/>
          <w:color w:val="000000"/>
          <w:sz w:val="20"/>
          <w:szCs w:val="20"/>
        </w:rPr>
        <w:t xml:space="preserve"> mowa w </w:t>
      </w:r>
      <w:r w:rsidR="00CE64C6" w:rsidRPr="00C70AA2">
        <w:rPr>
          <w:rFonts w:ascii="Arial" w:hAnsi="Arial" w:cs="Arial"/>
          <w:b/>
          <w:bCs/>
          <w:color w:val="000000"/>
          <w:sz w:val="20"/>
          <w:szCs w:val="20"/>
        </w:rPr>
        <w:t>pkt 7.3.</w:t>
      </w:r>
      <w:r w:rsidR="009171B5">
        <w:rPr>
          <w:rFonts w:ascii="Arial" w:hAnsi="Arial" w:cs="Arial"/>
          <w:b/>
          <w:bCs/>
          <w:color w:val="000000"/>
          <w:sz w:val="20"/>
          <w:szCs w:val="20"/>
        </w:rPr>
        <w:t>4</w:t>
      </w:r>
      <w:r w:rsidR="00AC5181" w:rsidRPr="00C70AA2">
        <w:rPr>
          <w:rFonts w:ascii="Arial" w:hAnsi="Arial" w:cs="Arial"/>
          <w:b/>
          <w:bCs/>
          <w:color w:val="000000"/>
          <w:sz w:val="20"/>
          <w:szCs w:val="20"/>
        </w:rPr>
        <w:t xml:space="preserve"> SIWZ </w:t>
      </w:r>
      <w:r w:rsidR="00E449C7" w:rsidRPr="00E449C7">
        <w:rPr>
          <w:rFonts w:ascii="Arial" w:hAnsi="Arial" w:cs="Arial"/>
          <w:sz w:val="20"/>
          <w:szCs w:val="20"/>
        </w:rPr>
        <w:t>składa dokument lub dokumenty wystawione w kr</w:t>
      </w:r>
      <w:r w:rsidR="00E449C7">
        <w:rPr>
          <w:rFonts w:ascii="Arial" w:hAnsi="Arial" w:cs="Arial"/>
          <w:sz w:val="20"/>
          <w:szCs w:val="20"/>
        </w:rPr>
        <w:t xml:space="preserve">aju, w którym </w:t>
      </w:r>
      <w:r w:rsidR="00E449C7" w:rsidRPr="00E449C7">
        <w:rPr>
          <w:rFonts w:ascii="Arial" w:hAnsi="Arial" w:cs="Arial"/>
          <w:sz w:val="20"/>
          <w:szCs w:val="20"/>
        </w:rPr>
        <w:t>ma siedzibę lub miejsce zamieszkania, potwierdzające odpowiednio, że:</w:t>
      </w:r>
    </w:p>
    <w:p w:rsidR="00E449C7" w:rsidRPr="00E449C7" w:rsidRDefault="00E449C7" w:rsidP="00E449C7">
      <w:pPr>
        <w:autoSpaceDE w:val="0"/>
        <w:autoSpaceDN w:val="0"/>
        <w:adjustRightInd w:val="0"/>
        <w:spacing w:after="0" w:line="240" w:lineRule="auto"/>
        <w:rPr>
          <w:rFonts w:ascii="Arial" w:hAnsi="Arial" w:cs="Arial"/>
          <w:sz w:val="20"/>
          <w:szCs w:val="20"/>
        </w:rPr>
      </w:pPr>
      <w:r w:rsidRPr="00E449C7">
        <w:rPr>
          <w:rFonts w:ascii="Arial" w:hAnsi="Arial" w:cs="Arial"/>
          <w:sz w:val="20"/>
          <w:szCs w:val="20"/>
        </w:rPr>
        <w:t>1) nie otwarto jego likwidacji ani nie ogłoszono upadłości,</w:t>
      </w:r>
    </w:p>
    <w:p w:rsidR="00E449C7" w:rsidRPr="00E449C7" w:rsidRDefault="00E449C7" w:rsidP="00E449C7">
      <w:pPr>
        <w:autoSpaceDE w:val="0"/>
        <w:autoSpaceDN w:val="0"/>
        <w:adjustRightInd w:val="0"/>
        <w:spacing w:after="0" w:line="240" w:lineRule="auto"/>
        <w:rPr>
          <w:rFonts w:ascii="Arial" w:hAnsi="Arial" w:cs="Arial"/>
          <w:sz w:val="20"/>
          <w:szCs w:val="20"/>
        </w:rPr>
      </w:pPr>
      <w:r w:rsidRPr="00E449C7">
        <w:rPr>
          <w:rFonts w:ascii="Arial" w:hAnsi="Arial" w:cs="Arial"/>
          <w:sz w:val="20"/>
          <w:szCs w:val="20"/>
        </w:rPr>
        <w:t>2) nie zalega z opłacaniem podatków, opłat, skł</w:t>
      </w:r>
      <w:r>
        <w:rPr>
          <w:rFonts w:ascii="Arial" w:hAnsi="Arial" w:cs="Arial"/>
          <w:sz w:val="20"/>
          <w:szCs w:val="20"/>
        </w:rPr>
        <w:t xml:space="preserve">adek na ubezpieczenie społeczne </w:t>
      </w:r>
      <w:r w:rsidRPr="00E449C7">
        <w:rPr>
          <w:rFonts w:ascii="Arial" w:hAnsi="Arial" w:cs="Arial"/>
          <w:sz w:val="20"/>
          <w:szCs w:val="20"/>
        </w:rPr>
        <w:t>lub zdrowotne albo, że zawarł porozumienie z wł</w:t>
      </w:r>
      <w:r>
        <w:rPr>
          <w:rFonts w:ascii="Arial" w:hAnsi="Arial" w:cs="Arial"/>
          <w:sz w:val="20"/>
          <w:szCs w:val="20"/>
        </w:rPr>
        <w:t xml:space="preserve">aściwym organem w sprawie spłat </w:t>
      </w:r>
      <w:r w:rsidRPr="00E449C7">
        <w:rPr>
          <w:rFonts w:ascii="Arial" w:hAnsi="Arial" w:cs="Arial"/>
          <w:sz w:val="20"/>
          <w:szCs w:val="20"/>
        </w:rPr>
        <w:t>tych należności wraz z ewentualnymi odsetkami</w:t>
      </w:r>
      <w:r>
        <w:rPr>
          <w:rFonts w:ascii="Arial" w:hAnsi="Arial" w:cs="Arial"/>
          <w:sz w:val="20"/>
          <w:szCs w:val="20"/>
        </w:rPr>
        <w:t xml:space="preserve"> lub grzywnami, w szczególności </w:t>
      </w:r>
      <w:r w:rsidRPr="00E449C7">
        <w:rPr>
          <w:rFonts w:ascii="Arial" w:hAnsi="Arial" w:cs="Arial"/>
          <w:sz w:val="20"/>
          <w:szCs w:val="20"/>
        </w:rPr>
        <w:t>uzyskał przewidziane prawem zwolnienie, od</w:t>
      </w:r>
      <w:r>
        <w:rPr>
          <w:rFonts w:ascii="Arial" w:hAnsi="Arial" w:cs="Arial"/>
          <w:sz w:val="20"/>
          <w:szCs w:val="20"/>
        </w:rPr>
        <w:t xml:space="preserve">roczenie lub rozłożenie na raty </w:t>
      </w:r>
      <w:r w:rsidRPr="00E449C7">
        <w:rPr>
          <w:rFonts w:ascii="Arial" w:hAnsi="Arial" w:cs="Arial"/>
          <w:sz w:val="20"/>
          <w:szCs w:val="20"/>
        </w:rPr>
        <w:t>zaległych płatności lub wstrzymanie w całości wykonania decyzji właściwego</w:t>
      </w:r>
    </w:p>
    <w:p w:rsidR="00AC5181" w:rsidRPr="00C70AA2" w:rsidRDefault="00E449C7" w:rsidP="00AC5181">
      <w:pPr>
        <w:autoSpaceDE w:val="0"/>
        <w:autoSpaceDN w:val="0"/>
        <w:adjustRightInd w:val="0"/>
        <w:spacing w:after="0" w:line="240" w:lineRule="auto"/>
        <w:rPr>
          <w:rFonts w:ascii="Arial" w:hAnsi="Arial" w:cs="Arial"/>
          <w:color w:val="000000"/>
          <w:sz w:val="20"/>
          <w:szCs w:val="20"/>
        </w:rPr>
      </w:pPr>
      <w:r w:rsidRPr="00E449C7">
        <w:rPr>
          <w:rFonts w:ascii="Arial" w:hAnsi="Arial" w:cs="Arial"/>
          <w:sz w:val="20"/>
          <w:szCs w:val="20"/>
        </w:rPr>
        <w:t>organu</w:t>
      </w:r>
      <w:r>
        <w:rPr>
          <w:rFonts w:ascii="Arial" w:hAnsi="Arial" w:cs="Arial"/>
          <w:color w:val="000000"/>
          <w:sz w:val="20"/>
          <w:szCs w:val="20"/>
        </w:rPr>
        <w:t xml:space="preserve">. </w:t>
      </w:r>
      <w:r w:rsidR="00AC5181" w:rsidRPr="00E449C7">
        <w:rPr>
          <w:rFonts w:ascii="Arial" w:hAnsi="Arial" w:cs="Arial"/>
          <w:color w:val="000000"/>
          <w:sz w:val="20"/>
          <w:szCs w:val="20"/>
        </w:rPr>
        <w:t>Dokumenty powinny</w:t>
      </w:r>
      <w:r>
        <w:rPr>
          <w:rFonts w:ascii="Arial" w:hAnsi="Arial" w:cs="Arial"/>
          <w:color w:val="000000"/>
          <w:sz w:val="20"/>
          <w:szCs w:val="20"/>
        </w:rPr>
        <w:t xml:space="preserve"> </w:t>
      </w:r>
      <w:r w:rsidR="00AC5181" w:rsidRPr="00C70AA2">
        <w:rPr>
          <w:rFonts w:ascii="Arial" w:hAnsi="Arial" w:cs="Arial"/>
          <w:color w:val="000000"/>
          <w:sz w:val="20"/>
          <w:szCs w:val="20"/>
        </w:rPr>
        <w:t>być wystawione nie wcześniej niż 6 miesięcy przed upływem terminu składania ofert.</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8.2. Jeżeli w kraju, w którym Wykonawca ma siedzibę lub miejsce zamieszkania lub miejsce</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zamieszkania ma osoba, której dokument dotyczy, nie wydaje się dokumentów, o których mowa</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pkt 8.1. SIWZ, zastępuje się je dokumentem zawierającym odpowiednio oświadczenie</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wykonawcy, ze wskazaniem osoby albo osób uprawnionych do jego reprezentacji, lub</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oświadczenie osoby, której dokument miał dotyczyć, złożone przed notariuszem lub organem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sądowym, administracyjnym albo organem samorządu zawodowego lub gospodarczego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właściwym ze względu na siedzibę lub miejsce zamieszkania Wykonawcy lub miejsce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zamieszkania tej osoby. Dokumenty i oświadczenia powinny być wystawione nie wcześniej niż</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miesięcy przed upływem terminu składania ofert, zgodnie z wymaganiami pkt 8.1. SIWZ.</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9. Forma dokumentów i oświadczeń:</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9.1. Składane oświadczenia i dokumenty muszą być przedstawione w formie oryginału,</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 zachowaniem pkt 9.2. SIWZ, za wyjątkiem dokumentów, o których mowa w pkt 9.4. SIWZ;</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9.2. Oświadczenia dotyczące odpowiednio Wykonawcy, innych podmiotów, o których mowa w pkt 6.</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SIWZ oraz dotyczące podwykonawców, o których mowa w pkt 7.6. SIWZ składa się w</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oryginale.</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9.3. Za oryginał dokumentu lub oświadczenia, o których mowa w pkt 9.1. – 9.2. SIWZ uważa się</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oświadczenie lub dokument złożony w formie pisemnej podpisany własnoręcznym podpisem na</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każdej zapisanej stronie odpowiednio przez Wykonawcę, inne podmioty, o których mowa w pkt</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SIWZ lub podwykonawców, o których mowa w pkt 7.6. SIWZ, lub ich upełnomocnionych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przedstawicieli.</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9.4. Dokumenty, o których mowa w pkt </w:t>
      </w:r>
      <w:r w:rsidR="009966DA" w:rsidRPr="00C70AA2">
        <w:rPr>
          <w:rFonts w:ascii="Arial" w:hAnsi="Arial" w:cs="Arial"/>
          <w:b/>
          <w:bCs/>
          <w:color w:val="000000"/>
          <w:sz w:val="20"/>
          <w:szCs w:val="20"/>
        </w:rPr>
        <w:t>7.3.</w:t>
      </w:r>
      <w:r w:rsidRPr="00C70AA2">
        <w:rPr>
          <w:rFonts w:ascii="Arial" w:hAnsi="Arial" w:cs="Arial"/>
          <w:b/>
          <w:bCs/>
          <w:color w:val="000000"/>
          <w:sz w:val="20"/>
          <w:szCs w:val="20"/>
        </w:rPr>
        <w:t xml:space="preserve"> </w:t>
      </w:r>
      <w:r w:rsidRPr="00C70AA2">
        <w:rPr>
          <w:rFonts w:ascii="Arial" w:hAnsi="Arial" w:cs="Arial"/>
          <w:color w:val="000000"/>
          <w:sz w:val="20"/>
          <w:szCs w:val="20"/>
        </w:rPr>
        <w:t>SIWZ mogą być przedstawione w formie kopii</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poświadczonej na każdej zapisanej stronie za zgodność z oryginałem na zasadach określonych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pkt 9.5. SIWZ.</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9.5. Wykonawca albo inne podmioty, o których mowa w pkt 6. SIWZ albo podwykonawcy, o których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mowa w pkt 7.6. SIWZ albo Wykonawcy wspólnie ubiegających się o udzielenie zamówienia</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(współpartnerzy), o których mowa w pkt 12 SIWZ, lub ich upełnomocnieni przedstawiciele</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odpowiednio poświadczają pisemnie za zgodność z oryginałem kopie dokumentów ich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dotyczących.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9.6. Zamawiający może żądać przedstawienia oryginału lub notarialnie poświadczonej kopii</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dokumentów, o których mowa w pkt 9.4. SIWZ wyłącznie wtedy, gdy złożona kopia dokumentu</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jest nieczytelna lub budzi wątpliwości co do jej prawdziwości.</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9.7. Dokumenty, o których mowa w pkt 7.2. – 7.3. SIWZ sporządzone w języku obcym, należy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złożyć wraz z tłumaczeniem na język polski.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9.8. Jeżeli w treści dokumentów i oświadczeń, o których mowa w pkt 7.2. – 7.3. SIWZ podane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zostały wartości kwotowe wyrażone w walutach innych niż złoty polski zostaną one przeliczone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wg Tabeli A kursów średnich walut obcych Narodowego Banku Polskiego z dnia zamieszczenia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ogłoszenia o zamówieniu w Biuletynie Zamówień Publicznych.</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10. Pełnomocnictwo:</w:t>
      </w:r>
    </w:p>
    <w:p w:rsidR="00AC5181" w:rsidRPr="00C70AA2" w:rsidRDefault="00AC5181" w:rsidP="00AC5181">
      <w:pPr>
        <w:autoSpaceDE w:val="0"/>
        <w:autoSpaceDN w:val="0"/>
        <w:adjustRightInd w:val="0"/>
        <w:spacing w:after="0" w:line="240" w:lineRule="auto"/>
        <w:rPr>
          <w:rFonts w:ascii="Arial" w:hAnsi="Arial" w:cs="Arial"/>
          <w:i/>
          <w:iCs/>
          <w:color w:val="000000"/>
          <w:sz w:val="20"/>
          <w:szCs w:val="20"/>
        </w:rPr>
      </w:pPr>
      <w:r w:rsidRPr="00C70AA2">
        <w:rPr>
          <w:rFonts w:ascii="Arial" w:hAnsi="Arial" w:cs="Arial"/>
          <w:color w:val="000000"/>
          <w:sz w:val="20"/>
          <w:szCs w:val="20"/>
        </w:rPr>
        <w:t xml:space="preserve">Pełnomocnictwa zgodnie z działem VI rozdział II ustawy z dnia 23 kwietnia 1964 r. - </w:t>
      </w:r>
      <w:r w:rsidRPr="00C70AA2">
        <w:rPr>
          <w:rFonts w:ascii="Arial" w:hAnsi="Arial" w:cs="Arial"/>
          <w:i/>
          <w:iCs/>
          <w:color w:val="000000"/>
          <w:sz w:val="20"/>
          <w:szCs w:val="20"/>
        </w:rPr>
        <w:t>Kodeks cywilny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(Dz. U. z 2016 r. poz. 380 – tekst jednolity) winny być złożone w formie oryginału lub kopii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poświadczonej notarialnie.</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11. Cena oferty:</w:t>
      </w:r>
    </w:p>
    <w:p w:rsidR="0010247B"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w:t>
      </w:r>
      <w:r w:rsidR="0010247B">
        <w:rPr>
          <w:rFonts w:ascii="Arial" w:hAnsi="Arial" w:cs="Arial"/>
          <w:b/>
          <w:bCs/>
          <w:color w:val="000000"/>
          <w:sz w:val="20"/>
          <w:szCs w:val="20"/>
        </w:rPr>
        <w:t>ceny</w:t>
      </w:r>
      <w:r w:rsidRPr="00C70AA2">
        <w:rPr>
          <w:rFonts w:ascii="Arial" w:hAnsi="Arial" w:cs="Arial"/>
          <w:b/>
          <w:bCs/>
          <w:color w:val="000000"/>
          <w:sz w:val="20"/>
          <w:szCs w:val="20"/>
        </w:rPr>
        <w:t xml:space="preserve"> </w:t>
      </w:r>
      <w:r w:rsidRPr="00C70AA2">
        <w:rPr>
          <w:rFonts w:ascii="Arial" w:hAnsi="Arial" w:cs="Arial"/>
          <w:color w:val="000000"/>
          <w:sz w:val="20"/>
          <w:szCs w:val="20"/>
        </w:rPr>
        <w:t>(</w:t>
      </w:r>
      <w:r w:rsidR="0010247B">
        <w:rPr>
          <w:rFonts w:ascii="Arial" w:hAnsi="Arial" w:cs="Arial"/>
          <w:color w:val="000000"/>
          <w:sz w:val="20"/>
          <w:szCs w:val="20"/>
        </w:rPr>
        <w:t xml:space="preserve"> jednostkowe ryczałtowe</w:t>
      </w:r>
      <w:r w:rsidRPr="00C70AA2">
        <w:rPr>
          <w:rFonts w:ascii="Arial" w:hAnsi="Arial" w:cs="Arial"/>
          <w:color w:val="000000"/>
          <w:sz w:val="20"/>
          <w:szCs w:val="20"/>
        </w:rPr>
        <w:t xml:space="preserve">) </w:t>
      </w:r>
      <w:r w:rsidRPr="00C70AA2">
        <w:rPr>
          <w:rFonts w:ascii="Arial" w:hAnsi="Arial" w:cs="Arial"/>
          <w:b/>
          <w:bCs/>
          <w:color w:val="000000"/>
          <w:sz w:val="20"/>
          <w:szCs w:val="20"/>
        </w:rPr>
        <w:t>oferty</w:t>
      </w:r>
      <w:r w:rsidR="0010247B">
        <w:rPr>
          <w:rFonts w:ascii="Arial" w:hAnsi="Arial" w:cs="Arial"/>
          <w:color w:val="000000"/>
          <w:sz w:val="20"/>
          <w:szCs w:val="20"/>
        </w:rPr>
        <w:t>, uwzględniają</w:t>
      </w:r>
      <w:r w:rsidRPr="00C70AA2">
        <w:rPr>
          <w:rFonts w:ascii="Arial" w:hAnsi="Arial" w:cs="Arial"/>
          <w:color w:val="000000"/>
          <w:sz w:val="20"/>
          <w:szCs w:val="20"/>
        </w:rPr>
        <w:t xml:space="preserve"> należny podatek VAT, </w:t>
      </w:r>
      <w:r w:rsidR="0010247B">
        <w:rPr>
          <w:rFonts w:ascii="Arial" w:hAnsi="Arial" w:cs="Arial"/>
          <w:color w:val="000000"/>
          <w:sz w:val="20"/>
          <w:szCs w:val="20"/>
        </w:rPr>
        <w:t>muszą</w:t>
      </w:r>
      <w:r w:rsidRPr="00C70AA2">
        <w:rPr>
          <w:rFonts w:ascii="Arial" w:hAnsi="Arial" w:cs="Arial"/>
          <w:color w:val="000000"/>
          <w:sz w:val="20"/>
          <w:szCs w:val="20"/>
        </w:rPr>
        <w:t xml:space="preserve"> obejmować cały przedmiot zamówienia wy</w:t>
      </w:r>
      <w:r w:rsidR="00040729" w:rsidRPr="00C70AA2">
        <w:rPr>
          <w:rFonts w:ascii="Arial" w:hAnsi="Arial" w:cs="Arial"/>
          <w:color w:val="000000"/>
          <w:sz w:val="20"/>
          <w:szCs w:val="20"/>
        </w:rPr>
        <w:t>ceniony w oparciu o szczegółowy opis zamówienia</w:t>
      </w:r>
      <w:r w:rsidR="0010247B">
        <w:rPr>
          <w:rFonts w:ascii="Arial" w:hAnsi="Arial" w:cs="Arial"/>
          <w:color w:val="000000"/>
          <w:sz w:val="20"/>
          <w:szCs w:val="20"/>
        </w:rPr>
        <w:t xml:space="preserve"> danej pozycji.</w:t>
      </w:r>
      <w:r w:rsidR="00040729"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cena oferty musi być wyrażona w złotych polskich, po zaokrągleniu do pełnych groszy - dwa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miejsca po przecinku (końcówki poniżej 0,5 grosza pomija się, a końcówki 0,5 grosza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 wyższe zaokrągla się do 1 grosza);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cena oferty podana przez Wykonawcę zawiera w sobie wszystkie koszty związane z realizacją</w:t>
      </w:r>
    </w:p>
    <w:p w:rsidR="00AC5181" w:rsidRPr="00C70AA2" w:rsidRDefault="00AC5181" w:rsidP="0010247B">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przedmiotu zamówienia jest stała przez cały okres trwania umowy</w:t>
      </w:r>
      <w:r w:rsidR="0010247B">
        <w:rPr>
          <w:rFonts w:ascii="Arial" w:hAnsi="Arial" w:cs="Arial"/>
          <w:color w:val="000000"/>
          <w:sz w:val="20"/>
          <w:szCs w:val="20"/>
        </w:rPr>
        <w:t>.</w:t>
      </w:r>
      <w:r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cena oferty obejmować będzie wyrażoną w jednostkach pieniężnych i podlegającą zapłacie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przez Zamawiającego wartość wszystkich zobowiązań Wykonawcy związanych</w:t>
      </w:r>
      <w:r w:rsidR="0010247B">
        <w:rPr>
          <w:rFonts w:ascii="Arial" w:hAnsi="Arial" w:cs="Arial"/>
          <w:color w:val="000000"/>
          <w:sz w:val="20"/>
          <w:szCs w:val="20"/>
        </w:rPr>
        <w:t xml:space="preserve"> </w:t>
      </w:r>
      <w:r w:rsidRPr="00C70AA2">
        <w:rPr>
          <w:rFonts w:ascii="Arial" w:hAnsi="Arial" w:cs="Arial"/>
          <w:color w:val="000000"/>
          <w:sz w:val="20"/>
          <w:szCs w:val="20"/>
        </w:rPr>
        <w:t xml:space="preserve">z wykonaniem </w:t>
      </w:r>
      <w:r w:rsidR="0010247B">
        <w:rPr>
          <w:rFonts w:ascii="Arial" w:hAnsi="Arial" w:cs="Arial"/>
          <w:color w:val="000000"/>
          <w:sz w:val="20"/>
          <w:szCs w:val="20"/>
        </w:rPr>
        <w:t xml:space="preserve"> danego </w:t>
      </w:r>
      <w:r w:rsidRPr="00C70AA2">
        <w:rPr>
          <w:rFonts w:ascii="Arial" w:hAnsi="Arial" w:cs="Arial"/>
          <w:color w:val="000000"/>
          <w:sz w:val="20"/>
          <w:szCs w:val="20"/>
        </w:rPr>
        <w:t>zamówienia;</w:t>
      </w:r>
    </w:p>
    <w:p w:rsidR="00AC5181" w:rsidRPr="00C70AA2" w:rsidRDefault="00AC5181" w:rsidP="00AC5181">
      <w:pPr>
        <w:autoSpaceDE w:val="0"/>
        <w:autoSpaceDN w:val="0"/>
        <w:adjustRightInd w:val="0"/>
        <w:spacing w:after="0" w:line="240" w:lineRule="auto"/>
        <w:rPr>
          <w:rFonts w:ascii="Arial" w:hAnsi="Arial" w:cs="Arial"/>
          <w:i/>
          <w:iCs/>
          <w:color w:val="000000"/>
          <w:sz w:val="20"/>
          <w:szCs w:val="20"/>
        </w:rPr>
      </w:pPr>
      <w:r w:rsidRPr="00C70AA2">
        <w:rPr>
          <w:rFonts w:ascii="Arial" w:hAnsi="Arial" w:cs="Arial"/>
          <w:color w:val="000000"/>
          <w:sz w:val="20"/>
          <w:szCs w:val="20"/>
        </w:rPr>
        <w:t xml:space="preserve">5) ceną w rozumieniu przepisów art. 3 ust. 1 i 2 ustawy z dnia 9 maja 2014 r. </w:t>
      </w:r>
      <w:r w:rsidRPr="00C70AA2">
        <w:rPr>
          <w:rFonts w:ascii="Arial" w:hAnsi="Arial" w:cs="Arial"/>
          <w:i/>
          <w:iCs/>
          <w:color w:val="000000"/>
          <w:sz w:val="20"/>
          <w:szCs w:val="20"/>
        </w:rPr>
        <w:t>o informowaniu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i/>
          <w:iCs/>
          <w:color w:val="000000"/>
          <w:sz w:val="20"/>
          <w:szCs w:val="20"/>
        </w:rPr>
        <w:t xml:space="preserve">o cenach towarów i usług </w:t>
      </w:r>
      <w:r w:rsidRPr="00C70AA2">
        <w:rPr>
          <w:rFonts w:ascii="Arial" w:hAnsi="Arial" w:cs="Arial"/>
          <w:color w:val="000000"/>
          <w:sz w:val="20"/>
          <w:szCs w:val="20"/>
        </w:rPr>
        <w:t>(Dz. U. poz. 915) jest wartość wyrażoną w jednostkach pieniężnych,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którą kupujący jest obowiązany zapłacić przedsiębiorcy za towar lub usługę; w cenie</w:t>
      </w:r>
      <w:r w:rsidR="00D22C7B">
        <w:rPr>
          <w:rFonts w:ascii="Arial" w:hAnsi="Arial" w:cs="Arial"/>
          <w:color w:val="000000"/>
          <w:sz w:val="20"/>
          <w:szCs w:val="20"/>
        </w:rPr>
        <w:t xml:space="preserve"> </w:t>
      </w:r>
      <w:r w:rsidRPr="00C70AA2">
        <w:rPr>
          <w:rFonts w:ascii="Arial" w:hAnsi="Arial" w:cs="Arial"/>
          <w:color w:val="000000"/>
          <w:sz w:val="20"/>
          <w:szCs w:val="20"/>
        </w:rPr>
        <w:t>uwzględnia się podatek od towarów i usług oraz podatek akcyzowy, jeżeli na podstawie</w:t>
      </w:r>
      <w:r w:rsidR="00D22C7B">
        <w:rPr>
          <w:rFonts w:ascii="Arial" w:hAnsi="Arial" w:cs="Arial"/>
          <w:color w:val="000000"/>
          <w:sz w:val="20"/>
          <w:szCs w:val="20"/>
        </w:rPr>
        <w:t xml:space="preserve"> </w:t>
      </w:r>
      <w:r w:rsidRPr="00C70AA2">
        <w:rPr>
          <w:rFonts w:ascii="Arial" w:hAnsi="Arial" w:cs="Arial"/>
          <w:color w:val="000000"/>
          <w:sz w:val="20"/>
          <w:szCs w:val="20"/>
        </w:rPr>
        <w:t>odrębnych przepisów sprzedaż towaru (usługi) podlega obciążeniu podatkiem od towarów</w:t>
      </w:r>
      <w:r w:rsidR="00D22C7B">
        <w:rPr>
          <w:rFonts w:ascii="Arial" w:hAnsi="Arial" w:cs="Arial"/>
          <w:color w:val="000000"/>
          <w:sz w:val="20"/>
          <w:szCs w:val="20"/>
        </w:rPr>
        <w:t xml:space="preserve"> </w:t>
      </w:r>
      <w:r w:rsidRPr="00C70AA2">
        <w:rPr>
          <w:rFonts w:ascii="Arial" w:hAnsi="Arial" w:cs="Arial"/>
          <w:color w:val="000000"/>
          <w:sz w:val="20"/>
          <w:szCs w:val="20"/>
        </w:rPr>
        <w:t>i usług lub podatkiem akcyzowym, z zastrzeżeniem pkt 11.8)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6) cena oferty podana w </w:t>
      </w:r>
      <w:r w:rsidRPr="00C70AA2">
        <w:rPr>
          <w:rFonts w:ascii="Arial" w:hAnsi="Arial" w:cs="Arial"/>
          <w:b/>
          <w:bCs/>
          <w:color w:val="000000"/>
          <w:sz w:val="20"/>
          <w:szCs w:val="20"/>
        </w:rPr>
        <w:t xml:space="preserve">załączniku nr I.1 do SIWZ </w:t>
      </w:r>
      <w:r w:rsidRPr="00C70AA2">
        <w:rPr>
          <w:rFonts w:ascii="Arial" w:hAnsi="Arial" w:cs="Arial"/>
          <w:color w:val="000000"/>
          <w:sz w:val="20"/>
          <w:szCs w:val="20"/>
        </w:rPr>
        <w:t>musi być podana cyfrą,</w:t>
      </w:r>
      <w:r w:rsidR="00D22C7B">
        <w:rPr>
          <w:rFonts w:ascii="Arial" w:hAnsi="Arial" w:cs="Arial"/>
          <w:color w:val="000000"/>
          <w:sz w:val="20"/>
          <w:szCs w:val="20"/>
        </w:rPr>
        <w:t xml:space="preserve"> </w:t>
      </w:r>
      <w:r w:rsidRPr="00C70AA2">
        <w:rPr>
          <w:rFonts w:ascii="Arial" w:hAnsi="Arial" w:cs="Arial"/>
          <w:color w:val="000000"/>
          <w:sz w:val="20"/>
          <w:szCs w:val="20"/>
        </w:rPr>
        <w:t>z dokładnością do dwóch miejsc po przecinku;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prawidłowe ustalenie należnej stawki podatku VAT należy do obowiązków Wykonawcy zgodnie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 przepisami ustawy z dnia 11 marca 2004 r. </w:t>
      </w:r>
      <w:r w:rsidRPr="00C70AA2">
        <w:rPr>
          <w:rFonts w:ascii="Arial" w:hAnsi="Arial" w:cs="Arial"/>
          <w:i/>
          <w:iCs/>
          <w:color w:val="000000"/>
          <w:sz w:val="20"/>
          <w:szCs w:val="20"/>
        </w:rPr>
        <w:t xml:space="preserve">o podatku od towarów i usług </w:t>
      </w:r>
      <w:r w:rsidRPr="00C70AA2">
        <w:rPr>
          <w:rFonts w:ascii="Arial" w:hAnsi="Arial" w:cs="Arial"/>
          <w:color w:val="000000"/>
          <w:sz w:val="20"/>
          <w:szCs w:val="20"/>
        </w:rPr>
        <w:t>(Dz. U. z 2011 r. Nr</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177, poz. 1054 - tekst jednolity z późn. zm.);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 w celu oceny oferty, której wybór prowadziłby do powstania u Zamawiającego obowiązku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podatkowego zgodnie z przepisami o podatku od towarów i usług, Zamawiający w celu oceny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takiej oferty, doliczy do ceny przedstawionej w ofercie podatek od towarów i usług, który miałby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obowiązek rozliczyć zgodnie z tymi przepisami – w przypadku takim Wykonawca składając</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ofertę, informuje Zamawiającego, czy wybór oferty będzie prowadzić do powstania 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Zamawiającego obowiązku podatkowego, wskazując nazwę (rodzaj) towaru lub usługi, których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dostawa lub świadczenie będzie prowadzić do jego powstania, oraz wskazując ich wartość bez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kwoty podatku.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Zamawiający poprawi omyłki zgodnie z art. 87 ust. 2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12. Oferta kilku Wykonawców (współpartnerów):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Oferta przedstawiona przez dwóch lub więcej Wykonawców (współpartnerów) wchodzących w skład</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konsorcjum lub spółki cywilnej musi być przedstawiona jako </w:t>
      </w:r>
      <w:r w:rsidRPr="00C70AA2">
        <w:rPr>
          <w:rFonts w:ascii="Arial" w:hAnsi="Arial" w:cs="Arial"/>
          <w:b/>
          <w:bCs/>
          <w:color w:val="000000"/>
          <w:sz w:val="20"/>
          <w:szCs w:val="20"/>
        </w:rPr>
        <w:t>jedna oferta</w:t>
      </w:r>
      <w:r w:rsidRPr="00C70AA2">
        <w:rPr>
          <w:rFonts w:ascii="Arial" w:hAnsi="Arial" w:cs="Arial"/>
          <w:color w:val="000000"/>
          <w:sz w:val="20"/>
          <w:szCs w:val="20"/>
        </w:rPr>
        <w:t xml:space="preserve">, od </w:t>
      </w:r>
      <w:r w:rsidRPr="00C70AA2">
        <w:rPr>
          <w:rFonts w:ascii="Arial" w:hAnsi="Arial" w:cs="Arial"/>
          <w:b/>
          <w:bCs/>
          <w:color w:val="000000"/>
          <w:sz w:val="20"/>
          <w:szCs w:val="20"/>
        </w:rPr>
        <w:t>jednego podmiotu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 spełniać następujące wymagania: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współpartnerzy (zgodnie z art. 23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muszą ustanowić pełnomocnika (lidera) do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reprezentowania ich w postępowaniu o udzielenie niniejszego zamówienia lub do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reprezentowania ich w postępowaniu oraz zawarcia umowy o udzielenie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publicznego. Umocowanie winno zostać przedłożone wraz z ofertą - treść pełnomocnictwa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powinna dokładnie określać zakres umocowania;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2) każdy ze współpartnerów </w:t>
      </w:r>
      <w:r w:rsidRPr="00C70AA2">
        <w:rPr>
          <w:rFonts w:ascii="Arial" w:hAnsi="Arial" w:cs="Arial"/>
          <w:b/>
          <w:bCs/>
          <w:color w:val="000000"/>
          <w:sz w:val="20"/>
          <w:szCs w:val="20"/>
        </w:rPr>
        <w:t xml:space="preserve">oddzielnie musi </w:t>
      </w:r>
      <w:r w:rsidRPr="00C70AA2">
        <w:rPr>
          <w:rFonts w:ascii="Arial" w:hAnsi="Arial" w:cs="Arial"/>
          <w:color w:val="000000"/>
          <w:sz w:val="20"/>
          <w:szCs w:val="20"/>
        </w:rPr>
        <w:t>złożyć dokumenty i oświadczenia wymienione w pkt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b/>
          <w:bCs/>
          <w:color w:val="000000"/>
          <w:sz w:val="20"/>
          <w:szCs w:val="20"/>
        </w:rPr>
        <w:t>7</w:t>
      </w:r>
      <w:r w:rsidR="00832A9D">
        <w:rPr>
          <w:rFonts w:ascii="Arial" w:hAnsi="Arial" w:cs="Arial"/>
          <w:b/>
          <w:bCs/>
          <w:color w:val="000000"/>
          <w:sz w:val="20"/>
          <w:szCs w:val="20"/>
        </w:rPr>
        <w:t>.1.3</w:t>
      </w:r>
      <w:r w:rsidR="002B4270" w:rsidRPr="00C70AA2">
        <w:rPr>
          <w:rFonts w:ascii="Arial" w:hAnsi="Arial" w:cs="Arial"/>
          <w:b/>
          <w:bCs/>
          <w:color w:val="000000"/>
          <w:sz w:val="20"/>
          <w:szCs w:val="20"/>
        </w:rPr>
        <w:t>), 7.2 i 7.3.</w:t>
      </w:r>
      <w:r w:rsidR="00832A9D">
        <w:rPr>
          <w:rFonts w:ascii="Arial" w:hAnsi="Arial" w:cs="Arial"/>
          <w:b/>
          <w:bCs/>
          <w:color w:val="000000"/>
          <w:sz w:val="20"/>
          <w:szCs w:val="20"/>
        </w:rPr>
        <w:t>4</w:t>
      </w:r>
      <w:r w:rsidR="001F00A4" w:rsidRPr="00C70AA2">
        <w:rPr>
          <w:rFonts w:ascii="Arial" w:hAnsi="Arial" w:cs="Arial"/>
          <w:b/>
          <w:bCs/>
          <w:color w:val="000000"/>
          <w:sz w:val="20"/>
          <w:szCs w:val="20"/>
        </w:rPr>
        <w:t xml:space="preserve"> </w:t>
      </w:r>
      <w:r w:rsidRPr="00C70AA2">
        <w:rPr>
          <w:rFonts w:ascii="Arial" w:hAnsi="Arial" w:cs="Arial"/>
          <w:b/>
          <w:bCs/>
          <w:color w:val="000000"/>
          <w:sz w:val="20"/>
          <w:szCs w:val="20"/>
        </w:rPr>
        <w:t xml:space="preserve"> SIWZ </w:t>
      </w:r>
      <w:r w:rsidRPr="00C70AA2">
        <w:rPr>
          <w:rFonts w:ascii="Arial" w:hAnsi="Arial" w:cs="Arial"/>
          <w:color w:val="000000"/>
          <w:sz w:val="20"/>
          <w:szCs w:val="20"/>
        </w:rPr>
        <w:t>z zastrzeżeniem pkt 7.4.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dokumenty, o których mowa w pkt </w:t>
      </w:r>
      <w:r w:rsidR="00CE6848" w:rsidRPr="00C70AA2">
        <w:rPr>
          <w:rFonts w:ascii="Arial" w:hAnsi="Arial" w:cs="Arial"/>
          <w:b/>
          <w:bCs/>
          <w:color w:val="000000"/>
          <w:sz w:val="20"/>
          <w:szCs w:val="20"/>
        </w:rPr>
        <w:t>7.3.</w:t>
      </w:r>
      <w:r w:rsidRPr="00C70AA2">
        <w:rPr>
          <w:rFonts w:ascii="Arial" w:hAnsi="Arial" w:cs="Arial"/>
          <w:b/>
          <w:bCs/>
          <w:color w:val="000000"/>
          <w:sz w:val="20"/>
          <w:szCs w:val="20"/>
        </w:rPr>
        <w:t xml:space="preserve"> </w:t>
      </w:r>
      <w:r w:rsidRPr="00C70AA2">
        <w:rPr>
          <w:rFonts w:ascii="Arial" w:hAnsi="Arial" w:cs="Arial"/>
          <w:color w:val="000000"/>
          <w:sz w:val="20"/>
          <w:szCs w:val="20"/>
        </w:rPr>
        <w:t>SIWZ składa odpowiednio ten współpartner</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(jeden lub kilku), który wykazuje spełnienie poszczególnych warunków udziału w postępowaniu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określonych w pkt 5.1. SIWZ, z zastrzeżeniem pkt 7.4.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oferta musi być podpisana w taki sposób, by prawnie zobowiązywała wszystkich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współpartnerów;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wszelka korespondencja oraz rozliczenia dokonywane będą wyłącznie z pełnomocnikiem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(liderem);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wypełniając formularz oferty (</w:t>
      </w:r>
      <w:r w:rsidRPr="00C70AA2">
        <w:rPr>
          <w:rFonts w:ascii="Arial" w:hAnsi="Arial" w:cs="Arial"/>
          <w:b/>
          <w:bCs/>
          <w:color w:val="000000"/>
          <w:sz w:val="20"/>
          <w:szCs w:val="20"/>
        </w:rPr>
        <w:t>załącznik nr I.1 do SIWZ</w:t>
      </w:r>
      <w:r w:rsidRPr="00C70AA2">
        <w:rPr>
          <w:rFonts w:ascii="Arial" w:hAnsi="Arial" w:cs="Arial"/>
          <w:color w:val="000000"/>
          <w:sz w:val="20"/>
          <w:szCs w:val="20"/>
        </w:rPr>
        <w:t>), jak również inne dokumenty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powołujące się na „Wykonawcę” w miejscu np. „nazwa i adres Wykonawcy” należy wpisać dane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dotyczące wszystkich współpartnerów, a nie ich pełnomocnika – lidera lub jednego ze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współpartnerów;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w przypadku złożenia przez Wykonawców występujących wspólnie zabezpieczenia należytego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wykonania umowy w formie gwarancji, dokument ten powinien być wystawiony na wszystkich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współpartnerów łącznie, a nie ich pełnomocnika lub jednego ze współpartnerów.</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13. Podwykonawstwo: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Zamawiający dopuszcza możliwość powierzenia Podwykonawcy lub Podwykonawcom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wykonanie części zamówienia, co nie zwalnia Wykonawcy z odpowiedzialności za należyte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wykonanie tego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2. Zamawiający zgodnie z art. 36b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żąda podania przez Wykonawcę w ofercie części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zamówienia, których wykonanie zamierza powierzyć Podwykonawcom i podania ich nazw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(firm).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Jeżeli Wykonawca zmieni lub zrezygnuje z Podwykonawcy, o którym mowa w pkt 13.2.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który jednocześnie jest podmiotem, o którym mowa w pkt 6 SIWZ Wykonawca zobowiązany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jest wykazać Zamawiającemu, iż zaproponowany inny Podwykonawca lub Wykonawca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samodzielnie spełnia warunki udziału w postępowaniu w stopniu nie mniejszym niż</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podwykonawca, na zasoby którego powoływał się w trakcie postępowania o udzielenie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Powierzenie wykonania części przedmiotu zamówienia Podwykonawcy lub Podwykonawcom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wymaga zawarcia </w:t>
      </w:r>
      <w:r w:rsidRPr="00C70AA2">
        <w:rPr>
          <w:rFonts w:ascii="Arial" w:hAnsi="Arial" w:cs="Arial"/>
          <w:b/>
          <w:bCs/>
          <w:color w:val="000000"/>
          <w:sz w:val="20"/>
          <w:szCs w:val="20"/>
        </w:rPr>
        <w:t>umowy o podwykonawstwo</w:t>
      </w:r>
      <w:r w:rsidRPr="00C70AA2">
        <w:rPr>
          <w:rFonts w:ascii="Arial" w:hAnsi="Arial" w:cs="Arial"/>
          <w:color w:val="000000"/>
          <w:sz w:val="20"/>
          <w:szCs w:val="20"/>
        </w:rPr>
        <w:t>, przez którą należy rozumieć umowę w formie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pisemnej o charakterze odpłatnym, której przedmiotem są usługi, dostawy lub roboty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budowlane stanowiące część zamówienia publicznego, zawartą pomiędzy wybranym przez</w:t>
      </w:r>
    </w:p>
    <w:p w:rsidR="00AC5181" w:rsidRPr="00C70AA2" w:rsidRDefault="00AC5181" w:rsidP="0020367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Zamawiającego Wykonawcą a innym podmiotem (Podwykonawcą), </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14. Zamówienia polegające na powtórz</w:t>
      </w:r>
      <w:r w:rsidR="00BD49E8">
        <w:rPr>
          <w:rFonts w:ascii="Arial" w:hAnsi="Arial" w:cs="Arial"/>
          <w:b/>
          <w:bCs/>
          <w:color w:val="000000"/>
          <w:sz w:val="20"/>
          <w:szCs w:val="20"/>
        </w:rPr>
        <w:t>eniu podobnych robót budowlanych</w:t>
      </w:r>
      <w:r w:rsidRPr="00C70AA2">
        <w:rPr>
          <w:rFonts w:ascii="Arial" w:hAnsi="Arial" w:cs="Arial"/>
          <w:b/>
          <w:bCs/>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Zamawiający nie przewiduje udzielenia zamówień na podstawie art. 67 ust. 1 pkt 6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15. Wybór oferty z zastosowaniem aukcji elektronicznej: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będzie korzystał z aukcji elektronicznej przy wyborze najkorzystniejszej oferty.</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16. Informacja o zamiarze zawarcia umowy ramowej: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zamierza zawierać umowy ramowej.</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17. Oferty częściowe:</w:t>
      </w:r>
    </w:p>
    <w:p w:rsidR="00AC5181" w:rsidRPr="00C70AA2" w:rsidRDefault="004355F9"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w:t>
      </w:r>
      <w:r w:rsidR="00BD49E8">
        <w:rPr>
          <w:rFonts w:ascii="Arial" w:hAnsi="Arial" w:cs="Arial"/>
          <w:color w:val="000000"/>
          <w:sz w:val="20"/>
          <w:szCs w:val="20"/>
        </w:rPr>
        <w:t xml:space="preserve"> </w:t>
      </w:r>
      <w:r w:rsidR="00DE5003">
        <w:rPr>
          <w:rFonts w:ascii="Arial" w:hAnsi="Arial" w:cs="Arial"/>
          <w:color w:val="000000"/>
          <w:sz w:val="20"/>
          <w:szCs w:val="20"/>
        </w:rPr>
        <w:t>nie</w:t>
      </w:r>
      <w:r w:rsidRPr="00C70AA2">
        <w:rPr>
          <w:rFonts w:ascii="Arial" w:hAnsi="Arial" w:cs="Arial"/>
          <w:color w:val="000000"/>
          <w:sz w:val="20"/>
          <w:szCs w:val="20"/>
        </w:rPr>
        <w:t xml:space="preserve"> </w:t>
      </w:r>
      <w:r w:rsidR="00AC5181" w:rsidRPr="00C70AA2">
        <w:rPr>
          <w:rFonts w:ascii="Arial" w:hAnsi="Arial" w:cs="Arial"/>
          <w:color w:val="000000"/>
          <w:sz w:val="20"/>
          <w:szCs w:val="20"/>
        </w:rPr>
        <w:t>dopuszcza możliwości składania ofert częściowych.</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18. Jedna oferta od jednego Wykonawcy: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Każdy Wykonawca może złożyć tylko jedną ofertę. Treść oferty musi odpowiadać treści SIWZ.</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19. Oferty wariantowe: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dopuszcza możliwości składania ofert wariantowych.</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20. Sposób przygotowania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oferta sporządzona według </w:t>
      </w:r>
      <w:r w:rsidRPr="00C70AA2">
        <w:rPr>
          <w:rFonts w:ascii="Arial" w:hAnsi="Arial" w:cs="Arial"/>
          <w:b/>
          <w:bCs/>
          <w:color w:val="000000"/>
          <w:sz w:val="20"/>
          <w:szCs w:val="20"/>
        </w:rPr>
        <w:t xml:space="preserve">załącznika nr I.1 do SIWZ </w:t>
      </w:r>
      <w:r w:rsidRPr="00C70AA2">
        <w:rPr>
          <w:rFonts w:ascii="Arial" w:hAnsi="Arial" w:cs="Arial"/>
          <w:color w:val="000000"/>
          <w:sz w:val="20"/>
          <w:szCs w:val="20"/>
        </w:rPr>
        <w:t>oraz załączniki do oferty powinny być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napisane czytelnie w języku polskim, nieścieralnym atramentem - na maszynie do pisania,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komputerze lub czytelnym pismem ręcznym, z zastrzeżeniem pkt 20.3)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oferta oraz wszystkie załączniki do oferty stanowiące jej integralną część muszą być podpisane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przez Wykonawcę lub osoby upoważnione;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dołączone do oferty dokumenty w formie kopii (kserokopii) muszą być czytelne, opatrzone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klauzulą „za zgodność z oryginałem” i czytelnym podpisem zawierającym co najmniej pełne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nazwisko składającego oświadczenie lub pieczęcią imienną i parafką składającego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oświadczenie, z zachowaniem pkt 9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 xml:space="preserve">4) zaleca się, aby każda </w:t>
      </w:r>
      <w:r w:rsidRPr="002814D7">
        <w:rPr>
          <w:rFonts w:ascii="Arial" w:hAnsi="Arial" w:cs="Arial"/>
          <w:bCs/>
          <w:color w:val="000000"/>
          <w:sz w:val="20"/>
          <w:szCs w:val="20"/>
        </w:rPr>
        <w:t>zapisana</w:t>
      </w:r>
      <w:r w:rsidRPr="00C70AA2">
        <w:rPr>
          <w:rFonts w:ascii="Arial" w:hAnsi="Arial" w:cs="Arial"/>
          <w:b/>
          <w:bCs/>
          <w:color w:val="000000"/>
          <w:sz w:val="20"/>
          <w:szCs w:val="20"/>
        </w:rPr>
        <w:t xml:space="preserve"> </w:t>
      </w:r>
      <w:r w:rsidRPr="00C70AA2">
        <w:rPr>
          <w:rFonts w:ascii="Arial" w:hAnsi="Arial" w:cs="Arial"/>
          <w:color w:val="000000"/>
          <w:sz w:val="20"/>
          <w:szCs w:val="20"/>
        </w:rPr>
        <w:t>strona (kartka) oferty była ponumerowana kolejnymi numerami;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5) </w:t>
      </w:r>
      <w:r w:rsidRPr="002814D7">
        <w:rPr>
          <w:rFonts w:ascii="Arial" w:hAnsi="Arial" w:cs="Arial"/>
          <w:bCs/>
          <w:color w:val="000000"/>
          <w:sz w:val="20"/>
          <w:szCs w:val="20"/>
        </w:rPr>
        <w:t>każda zapisana</w:t>
      </w:r>
      <w:r w:rsidRPr="00C70AA2">
        <w:rPr>
          <w:rFonts w:ascii="Arial" w:hAnsi="Arial" w:cs="Arial"/>
          <w:b/>
          <w:bCs/>
          <w:color w:val="000000"/>
          <w:sz w:val="20"/>
          <w:szCs w:val="20"/>
        </w:rPr>
        <w:t xml:space="preserve"> </w:t>
      </w:r>
      <w:r w:rsidRPr="00C70AA2">
        <w:rPr>
          <w:rFonts w:ascii="Arial" w:hAnsi="Arial" w:cs="Arial"/>
          <w:color w:val="000000"/>
          <w:sz w:val="20"/>
          <w:szCs w:val="20"/>
        </w:rPr>
        <w:t xml:space="preserve">strona oferty winna być </w:t>
      </w:r>
      <w:r w:rsidRPr="002814D7">
        <w:rPr>
          <w:rFonts w:ascii="Arial" w:hAnsi="Arial" w:cs="Arial"/>
          <w:bCs/>
          <w:color w:val="000000"/>
          <w:sz w:val="20"/>
          <w:szCs w:val="20"/>
        </w:rPr>
        <w:t>podpisana albo zaparafowana</w:t>
      </w:r>
      <w:r w:rsidRPr="00C70AA2">
        <w:rPr>
          <w:rFonts w:ascii="Arial" w:hAnsi="Arial" w:cs="Arial"/>
          <w:b/>
          <w:bCs/>
          <w:color w:val="000000"/>
          <w:sz w:val="20"/>
          <w:szCs w:val="20"/>
        </w:rPr>
        <w:t xml:space="preserve"> </w:t>
      </w:r>
      <w:r w:rsidRPr="00C70AA2">
        <w:rPr>
          <w:rFonts w:ascii="Arial" w:hAnsi="Arial" w:cs="Arial"/>
          <w:color w:val="000000"/>
          <w:sz w:val="20"/>
          <w:szCs w:val="20"/>
        </w:rPr>
        <w:t>przez Wykonawcę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osoby upoważnione;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wszelkie poprawki w treści oferty muszą być sygnowane podpisem Wykonawcy lub jego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pełnomocnika;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 oferta wraz ze wszystkimi załącznikami powinna być </w:t>
      </w:r>
      <w:r w:rsidRPr="002814D7">
        <w:rPr>
          <w:rFonts w:ascii="Arial" w:hAnsi="Arial" w:cs="Arial"/>
          <w:bCs/>
          <w:color w:val="000000"/>
          <w:sz w:val="20"/>
          <w:szCs w:val="20"/>
        </w:rPr>
        <w:t>trwale spięta</w:t>
      </w:r>
      <w:r w:rsidRPr="002814D7">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 pożądane przez Zamawiającego jest złożenie wraz z ofertą spisu treści z wyszczególnieniem</w:t>
      </w:r>
    </w:p>
    <w:p w:rsidR="00AC5181"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ilości stron wchodzących w jej skład.</w:t>
      </w:r>
    </w:p>
    <w:p w:rsidR="00073A20" w:rsidRPr="00094EFB" w:rsidRDefault="00073A20" w:rsidP="00073A20">
      <w:pPr>
        <w:autoSpaceDE w:val="0"/>
        <w:autoSpaceDN w:val="0"/>
        <w:adjustRightInd w:val="0"/>
        <w:spacing w:after="25" w:line="240" w:lineRule="auto"/>
        <w:jc w:val="both"/>
        <w:rPr>
          <w:rFonts w:ascii="Arial" w:hAnsi="Arial" w:cs="Arial"/>
          <w:sz w:val="20"/>
          <w:szCs w:val="20"/>
        </w:rPr>
      </w:pPr>
      <w:r>
        <w:rPr>
          <w:rFonts w:ascii="Arial" w:hAnsi="Arial" w:cs="Arial"/>
          <w:sz w:val="20"/>
          <w:szCs w:val="20"/>
        </w:rPr>
        <w:t>9)</w:t>
      </w:r>
      <w:r w:rsidRPr="00094EFB">
        <w:rPr>
          <w:rFonts w:ascii="Arial" w:hAnsi="Arial" w:cs="Arial"/>
          <w:sz w:val="20"/>
          <w:szCs w:val="20"/>
        </w:rPr>
        <w:t xml:space="preserve">Wykonawca ponosi wszelkie koszty związane z przygotowaniem i złożeniem oferty. Zaleca się, aby Wykonawca zdobył wszystkie informacje, które mogą być dla niego istotne do przygotowania oferty i podpisania umowy. Zamawiający nie przewiduje zwrotu kosztów udziału w postępowaniu z wyjątkiem sytuacji, o której mowa w art. 93 ust. 4 ustawy Pzp. </w:t>
      </w:r>
    </w:p>
    <w:p w:rsidR="00073A20" w:rsidRPr="00C70AA2" w:rsidRDefault="00073A20" w:rsidP="00AC5181">
      <w:pPr>
        <w:autoSpaceDE w:val="0"/>
        <w:autoSpaceDN w:val="0"/>
        <w:adjustRightInd w:val="0"/>
        <w:spacing w:after="0" w:line="240" w:lineRule="auto"/>
        <w:rPr>
          <w:rFonts w:ascii="Arial" w:hAnsi="Arial" w:cs="Arial"/>
          <w:color w:val="000000"/>
          <w:sz w:val="20"/>
          <w:szCs w:val="20"/>
        </w:rPr>
      </w:pP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21. Okres związania ofertą: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Wykonawca jest związany ofertą przez okres </w:t>
      </w:r>
      <w:r w:rsidRPr="00C70AA2">
        <w:rPr>
          <w:rFonts w:ascii="Arial" w:hAnsi="Arial" w:cs="Arial"/>
          <w:b/>
          <w:bCs/>
          <w:color w:val="000000"/>
          <w:sz w:val="20"/>
          <w:szCs w:val="20"/>
        </w:rPr>
        <w:t xml:space="preserve">30 </w:t>
      </w:r>
      <w:r w:rsidRPr="00C70AA2">
        <w:rPr>
          <w:rFonts w:ascii="Arial" w:hAnsi="Arial" w:cs="Arial"/>
          <w:color w:val="000000"/>
          <w:sz w:val="20"/>
          <w:szCs w:val="20"/>
        </w:rPr>
        <w:t>dni od upływu terminu składania ofert. Bieg terminu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związania ofertą rozpoczyna się wraz z upływem terminu składania ofert.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22. Ogląd miejsca zamówienia:</w:t>
      </w:r>
    </w:p>
    <w:p w:rsidR="00AC5181" w:rsidRPr="00C70AA2" w:rsidRDefault="00C83778"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Wskazane jest wykonanie</w:t>
      </w:r>
      <w:r w:rsidR="001C1B4A">
        <w:rPr>
          <w:rFonts w:ascii="Arial" w:hAnsi="Arial" w:cs="Arial"/>
          <w:color w:val="000000"/>
          <w:sz w:val="20"/>
          <w:szCs w:val="20"/>
        </w:rPr>
        <w:t xml:space="preserve"> oględzin miejsc</w:t>
      </w:r>
      <w:r>
        <w:rPr>
          <w:rFonts w:ascii="Arial" w:hAnsi="Arial" w:cs="Arial"/>
          <w:color w:val="000000"/>
          <w:sz w:val="20"/>
          <w:szCs w:val="20"/>
        </w:rPr>
        <w:t>a</w:t>
      </w:r>
      <w:r w:rsidR="001C1B4A">
        <w:rPr>
          <w:rFonts w:ascii="Arial" w:hAnsi="Arial" w:cs="Arial"/>
          <w:color w:val="000000"/>
          <w:sz w:val="20"/>
          <w:szCs w:val="20"/>
        </w:rPr>
        <w:t xml:space="preserve"> robót budowlanych</w:t>
      </w:r>
      <w:r w:rsidR="00AC5181"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23. Koszt przygotowania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Wykonawca ponosi wszelkie koszty związane z przygotowaniem i złożeniem oferty w miejscu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wyznaczonym przez Zamawiającego.</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24. Wadium:</w:t>
      </w:r>
    </w:p>
    <w:p w:rsidR="00C32C93" w:rsidRPr="00C32C93" w:rsidRDefault="00C32C93" w:rsidP="00C32C93">
      <w:pPr>
        <w:autoSpaceDE w:val="0"/>
        <w:autoSpaceDN w:val="0"/>
        <w:adjustRightInd w:val="0"/>
        <w:spacing w:after="0" w:line="240" w:lineRule="auto"/>
        <w:rPr>
          <w:rFonts w:ascii="Times New Roman" w:hAnsi="Times New Roman" w:cs="Times New Roman"/>
          <w:color w:val="000000"/>
          <w:sz w:val="24"/>
          <w:szCs w:val="24"/>
        </w:rPr>
      </w:pP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1. Wykonawca zobowiązany jest wnieść wadium zgodnie z art. 45 ustawy Pzp </w:t>
      </w:r>
      <w:r w:rsidRPr="00587EF3">
        <w:rPr>
          <w:rFonts w:ascii="Arial" w:hAnsi="Arial" w:cs="Arial"/>
          <w:b/>
          <w:bCs/>
          <w:color w:val="000000"/>
          <w:sz w:val="20"/>
          <w:szCs w:val="20"/>
        </w:rPr>
        <w:t xml:space="preserve">w wysokości: </w:t>
      </w:r>
      <w:r w:rsidR="00380801">
        <w:rPr>
          <w:rFonts w:ascii="Arial" w:hAnsi="Arial" w:cs="Arial"/>
          <w:b/>
          <w:bCs/>
          <w:color w:val="000000"/>
          <w:sz w:val="20"/>
          <w:szCs w:val="20"/>
        </w:rPr>
        <w:t>3</w:t>
      </w:r>
      <w:r w:rsidRPr="00C32C93">
        <w:rPr>
          <w:rFonts w:ascii="Arial" w:hAnsi="Arial" w:cs="Arial"/>
          <w:b/>
          <w:bCs/>
          <w:color w:val="000000"/>
          <w:sz w:val="20"/>
          <w:szCs w:val="20"/>
        </w:rPr>
        <w:t xml:space="preserve">000,00 zł </w:t>
      </w:r>
      <w:r w:rsidRPr="00587EF3">
        <w:rPr>
          <w:rFonts w:ascii="Arial" w:hAnsi="Arial" w:cs="Arial"/>
          <w:color w:val="000000"/>
          <w:sz w:val="20"/>
          <w:szCs w:val="20"/>
        </w:rPr>
        <w:t xml:space="preserve">(słownie: </w:t>
      </w:r>
      <w:r w:rsidR="000353AD">
        <w:rPr>
          <w:rFonts w:ascii="Arial" w:hAnsi="Arial" w:cs="Arial"/>
          <w:color w:val="000000"/>
          <w:sz w:val="20"/>
          <w:szCs w:val="20"/>
        </w:rPr>
        <w:t xml:space="preserve"> trzy</w:t>
      </w:r>
      <w:r w:rsidR="00380801">
        <w:rPr>
          <w:rFonts w:ascii="Arial" w:hAnsi="Arial" w:cs="Arial"/>
          <w:color w:val="000000"/>
          <w:sz w:val="20"/>
          <w:szCs w:val="20"/>
        </w:rPr>
        <w:t xml:space="preserve"> </w:t>
      </w:r>
      <w:r w:rsidR="000353AD">
        <w:rPr>
          <w:rFonts w:ascii="Arial" w:hAnsi="Arial" w:cs="Arial"/>
          <w:color w:val="000000"/>
          <w:sz w:val="20"/>
          <w:szCs w:val="20"/>
        </w:rPr>
        <w:t xml:space="preserve"> tysiące</w:t>
      </w:r>
      <w:r w:rsidRPr="00C32C93">
        <w:rPr>
          <w:rFonts w:ascii="Arial" w:hAnsi="Arial" w:cs="Arial"/>
          <w:color w:val="000000"/>
          <w:sz w:val="20"/>
          <w:szCs w:val="20"/>
        </w:rPr>
        <w:t xml:space="preserve"> złotych 00/100).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2. Wadium można wnieść w formie: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 pieniężnej;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 poręczeniach bankowych lub poręczeniach spółdzielczej kasy oszczędnościowo-kredytowej, z tym, że poręczenie kasy jest poręczeniem pieniężnym;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 gwarancjach bankowych;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 gwarancjach ubezpieczeniowych;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poręczenia udzielanego przez podmioty, o których mowa w art. 6b ust. 5 pkt 2 ustawy z dnia 9 listopada 2000 r. o utworzeniu Polskiej Agencji Rozwoju Przedsiębiorczości (</w:t>
      </w:r>
      <w:proofErr w:type="spellStart"/>
      <w:r w:rsidRPr="00C32C93">
        <w:rPr>
          <w:rFonts w:ascii="Arial" w:hAnsi="Arial" w:cs="Arial"/>
          <w:color w:val="000000"/>
          <w:sz w:val="20"/>
          <w:szCs w:val="20"/>
        </w:rPr>
        <w:t>t.j</w:t>
      </w:r>
      <w:proofErr w:type="spellEnd"/>
      <w:r w:rsidRPr="00C32C93">
        <w:rPr>
          <w:rFonts w:ascii="Arial" w:hAnsi="Arial" w:cs="Arial"/>
          <w:color w:val="000000"/>
          <w:sz w:val="20"/>
          <w:szCs w:val="20"/>
        </w:rPr>
        <w:t xml:space="preserve">. Dz. U. z 2014 r., poz. 1804 oraz z 2015 r. poz. 978 i 1240). </w:t>
      </w:r>
    </w:p>
    <w:p w:rsidR="00C32C93" w:rsidRPr="00587EF3" w:rsidRDefault="00C32C93" w:rsidP="00C32C93">
      <w:pPr>
        <w:spacing w:after="0" w:line="240" w:lineRule="auto"/>
        <w:rPr>
          <w:rFonts w:ascii="Arial" w:hAnsi="Arial" w:cs="Arial"/>
          <w:sz w:val="20"/>
          <w:szCs w:val="20"/>
        </w:rPr>
      </w:pPr>
      <w:r w:rsidRPr="00C32C93">
        <w:rPr>
          <w:rFonts w:ascii="Arial" w:hAnsi="Arial" w:cs="Arial"/>
          <w:color w:val="000000"/>
          <w:sz w:val="20"/>
          <w:szCs w:val="20"/>
        </w:rPr>
        <w:t>3. Wadium wniesione w formie pieniężnej należy wpłacić na rachunek Zamawiającego:</w:t>
      </w:r>
      <w:r w:rsidRPr="00587EF3">
        <w:rPr>
          <w:rFonts w:ascii="Arial" w:hAnsi="Arial" w:cs="Arial"/>
          <w:sz w:val="20"/>
          <w:szCs w:val="20"/>
        </w:rPr>
        <w:t xml:space="preserve"> </w:t>
      </w:r>
    </w:p>
    <w:p w:rsidR="00C32C93" w:rsidRPr="00C32C93" w:rsidRDefault="00C32C93" w:rsidP="00C32C93">
      <w:pPr>
        <w:spacing w:after="0" w:line="240" w:lineRule="auto"/>
        <w:rPr>
          <w:rFonts w:ascii="Arial" w:eastAsia="Times New Roman" w:hAnsi="Arial" w:cs="Arial"/>
          <w:b/>
          <w:sz w:val="20"/>
          <w:szCs w:val="20"/>
          <w:lang w:eastAsia="pl-PL"/>
        </w:rPr>
      </w:pPr>
      <w:r w:rsidRPr="00587EF3">
        <w:rPr>
          <w:rFonts w:ascii="Arial" w:hAnsi="Arial" w:cs="Arial"/>
          <w:sz w:val="20"/>
          <w:szCs w:val="20"/>
        </w:rPr>
        <w:t xml:space="preserve">Nr rachunku: </w:t>
      </w:r>
      <w:r w:rsidRPr="00C45C52">
        <w:rPr>
          <w:rFonts w:ascii="Arial" w:hAnsi="Arial" w:cs="Arial"/>
          <w:b/>
          <w:sz w:val="20"/>
          <w:szCs w:val="20"/>
        </w:rPr>
        <w:t>14 1020 5402 0000 0002 0268 0403</w:t>
      </w:r>
      <w:r w:rsidRPr="00C32C93">
        <w:rPr>
          <w:rFonts w:ascii="Arial" w:hAnsi="Arial" w:cs="Arial"/>
          <w:color w:val="000000"/>
          <w:sz w:val="20"/>
          <w:szCs w:val="20"/>
        </w:rPr>
        <w:t xml:space="preserve"> z dopiskiem </w:t>
      </w:r>
      <w:r w:rsidRPr="00C32C93">
        <w:rPr>
          <w:rFonts w:ascii="Arial" w:hAnsi="Arial" w:cs="Arial"/>
          <w:b/>
          <w:bCs/>
          <w:color w:val="000000"/>
          <w:sz w:val="20"/>
          <w:szCs w:val="20"/>
        </w:rPr>
        <w:t>wadium w postępowaniu</w:t>
      </w:r>
      <w:r w:rsidRPr="00587EF3">
        <w:rPr>
          <w:rFonts w:ascii="Arial" w:hAnsi="Arial" w:cs="Arial"/>
          <w:b/>
          <w:bCs/>
          <w:color w:val="000000"/>
          <w:sz w:val="20"/>
          <w:szCs w:val="20"/>
        </w:rPr>
        <w:t xml:space="preserve"> </w:t>
      </w:r>
      <w:proofErr w:type="spellStart"/>
      <w:r w:rsidRPr="00587EF3">
        <w:rPr>
          <w:rFonts w:ascii="Arial" w:hAnsi="Arial" w:cs="Arial"/>
          <w:b/>
          <w:bCs/>
          <w:color w:val="000000"/>
          <w:sz w:val="20"/>
          <w:szCs w:val="20"/>
        </w:rPr>
        <w:t>pn</w:t>
      </w:r>
      <w:proofErr w:type="spellEnd"/>
      <w:r w:rsidRPr="00587EF3">
        <w:rPr>
          <w:rFonts w:ascii="Arial" w:hAnsi="Arial" w:cs="Arial"/>
          <w:b/>
          <w:bCs/>
          <w:color w:val="000000"/>
          <w:sz w:val="20"/>
          <w:szCs w:val="20"/>
        </w:rPr>
        <w:t>:</w:t>
      </w:r>
      <w:r w:rsidR="005A1F79" w:rsidRPr="005A1F79">
        <w:rPr>
          <w:rFonts w:ascii="Arial" w:hAnsi="Arial" w:cs="Arial"/>
          <w:b/>
          <w:szCs w:val="24"/>
        </w:rPr>
        <w:t xml:space="preserve"> </w:t>
      </w:r>
      <w:r w:rsidR="005E1403">
        <w:rPr>
          <w:rFonts w:ascii="Arial" w:eastAsia="Times New Roman" w:hAnsi="Arial" w:cs="Arial"/>
          <w:b/>
          <w:lang w:eastAsia="pl-PL"/>
        </w:rPr>
        <w:t xml:space="preserve">Przebudowa drogi gminnej we wsi Henryków polegająca na odtworzeniu chodnika </w:t>
      </w:r>
      <w:r w:rsidRPr="00C32C93">
        <w:rPr>
          <w:rFonts w:ascii="Arial" w:hAnsi="Arial" w:cs="Arial"/>
          <w:color w:val="000000"/>
          <w:sz w:val="20"/>
          <w:szCs w:val="20"/>
        </w:rPr>
        <w:t xml:space="preserve">kserokopię potwierdzenia przelewu załączyć do oferty.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 W przypadku składania przez Wykonawcę wadium w formie gwarancji, powinna ona być sporządzona zgodnie z obowiązującym prawem i powinna zawierać następujące elementy: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4.1.Nazwę dającego zlecenie (Wykonawcy), nazwę beneficjenta gwarancji (Zamawiającego), nazwę gwaranta (banku lub instytucji ubezpieczeniowej udzielających gwarancji) oraz wskazanie ich siedzib,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4.2. Określenie wierzytelności, która ma być zabezpieczona gwarancją,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4.3. Kwotę gwarancji,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4.4. Termin ważności gwarancji,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b/>
          <w:bCs/>
          <w:color w:val="000000"/>
          <w:sz w:val="20"/>
          <w:szCs w:val="20"/>
        </w:rPr>
        <w:t xml:space="preserve">4.5 Zobowiązanie Gwaranta do: </w:t>
      </w:r>
      <w:r w:rsidRPr="00C32C93">
        <w:rPr>
          <w:rFonts w:ascii="Arial" w:hAnsi="Arial" w:cs="Arial"/>
          <w:color w:val="000000"/>
          <w:sz w:val="20"/>
          <w:szCs w:val="20"/>
        </w:rPr>
        <w:t xml:space="preserve">zapłacenia kwoty gwarancji na pierwsze pisemne żądanie Zamawiającego zawierające oświadczenie, iż Wykonawca, którego ofertę wybrano: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4.5.1 Odmówił podpisania umowy na warunkach określonych w ofercie.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4.5.2 Nie wniósł zabezpieczenia należytego wykonania umowy.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4.5.3 Zawarcie umowy w sprawie zamówienia publicznego stało się niemożliwe z przyczyn leżących po stronie Wykonawcy; a także w sytuacji, gdy Wykonawca w odpowiedzi na wezwanie, o którym mowa w art. 26 ust. 3 i 3a ustawy Pzp, z przyczyn leżących po jego stronie, nie złożył oświadczeń lub dokumentów potwierdzających okoliczności, o których mowa w art. 25 ust. 1 ustawy Pzp, oświadczenia, o którym mowa w art. 25a ust. 1 ustawy Pzp, pełnomocnictw lub nie wyraził zgody na poprawienie omyłki, o której mowa w art. 87 ust. 2 pkt 3 ustawy Pzp, co spowodowało brak możliwości wybrania oferty złożonej przez Wykonawcę jako najkorzystniejszej. </w:t>
      </w:r>
    </w:p>
    <w:p w:rsidR="00C32C93" w:rsidRPr="00C32C93" w:rsidRDefault="00C32C93" w:rsidP="00C32C93">
      <w:pPr>
        <w:autoSpaceDE w:val="0"/>
        <w:autoSpaceDN w:val="0"/>
        <w:adjustRightInd w:val="0"/>
        <w:spacing w:after="23" w:line="240" w:lineRule="auto"/>
        <w:rPr>
          <w:rFonts w:ascii="Arial" w:hAnsi="Arial" w:cs="Arial"/>
          <w:color w:val="000000"/>
          <w:sz w:val="20"/>
          <w:szCs w:val="20"/>
        </w:rPr>
      </w:pPr>
      <w:r w:rsidRPr="00C32C93">
        <w:rPr>
          <w:rFonts w:ascii="Arial" w:hAnsi="Arial" w:cs="Arial"/>
          <w:color w:val="000000"/>
          <w:sz w:val="20"/>
          <w:szCs w:val="20"/>
        </w:rPr>
        <w:t>5. Wadium musi być wniesione przed upływem terminu składania ofert</w:t>
      </w:r>
      <w:r w:rsidR="00587EF3">
        <w:rPr>
          <w:rFonts w:ascii="Arial" w:hAnsi="Arial" w:cs="Arial"/>
          <w:color w:val="000000"/>
          <w:sz w:val="20"/>
          <w:szCs w:val="20"/>
        </w:rPr>
        <w:t>.</w:t>
      </w:r>
      <w:r w:rsidRPr="00C32C93">
        <w:rPr>
          <w:rFonts w:ascii="Arial" w:hAnsi="Arial" w:cs="Arial"/>
          <w:color w:val="000000"/>
          <w:sz w:val="20"/>
          <w:szCs w:val="20"/>
        </w:rPr>
        <w:t xml:space="preserve"> </w:t>
      </w:r>
    </w:p>
    <w:p w:rsidR="00C32C93" w:rsidRPr="00C32C93" w:rsidRDefault="00C32C93" w:rsidP="00587EF3">
      <w:pPr>
        <w:tabs>
          <w:tab w:val="left" w:pos="284"/>
          <w:tab w:val="left" w:pos="4784"/>
        </w:tabs>
        <w:spacing w:after="0"/>
        <w:jc w:val="both"/>
        <w:rPr>
          <w:rFonts w:ascii="Arial" w:hAnsi="Arial" w:cs="Arial"/>
          <w:sz w:val="20"/>
          <w:szCs w:val="20"/>
        </w:rPr>
      </w:pPr>
      <w:r w:rsidRPr="00C32C93">
        <w:rPr>
          <w:rFonts w:ascii="Arial" w:hAnsi="Arial" w:cs="Arial"/>
          <w:color w:val="000000"/>
          <w:sz w:val="20"/>
          <w:szCs w:val="20"/>
        </w:rPr>
        <w:lastRenderedPageBreak/>
        <w:t xml:space="preserve">6. </w:t>
      </w:r>
      <w:r w:rsidRPr="00587EF3">
        <w:rPr>
          <w:rFonts w:ascii="Arial" w:eastAsia="Times New Roman" w:hAnsi="Arial" w:cs="Arial"/>
          <w:sz w:val="20"/>
          <w:szCs w:val="20"/>
          <w:lang w:eastAsia="pl-PL"/>
        </w:rPr>
        <w:t xml:space="preserve">Wadium wnoszone w innych  niż pieniądz dopuszczonych przez Zamawiającego formach należy złożyć w siedzibie Zamawiającego: Biuro Obsługi Klienta/parter przed upływem terminu składania ofert. Wadium wnoszone w innych dopuszczonych przez Zamawiającego formach można w </w:t>
      </w:r>
      <w:r w:rsidR="004C5222" w:rsidRPr="00587EF3">
        <w:rPr>
          <w:rFonts w:ascii="Arial" w:eastAsia="Times New Roman" w:hAnsi="Arial" w:cs="Arial"/>
          <w:sz w:val="20"/>
          <w:szCs w:val="20"/>
          <w:lang w:eastAsia="pl-PL"/>
        </w:rPr>
        <w:t xml:space="preserve">oryginale dołączyć do </w:t>
      </w:r>
      <w:r w:rsidRPr="00587EF3">
        <w:rPr>
          <w:rFonts w:ascii="Arial" w:eastAsia="Times New Roman" w:hAnsi="Arial" w:cs="Arial"/>
          <w:sz w:val="20"/>
          <w:szCs w:val="20"/>
          <w:lang w:eastAsia="pl-PL"/>
        </w:rPr>
        <w:t>of</w:t>
      </w:r>
      <w:r w:rsidR="004C5222" w:rsidRPr="00587EF3">
        <w:rPr>
          <w:rFonts w:ascii="Arial" w:eastAsia="Times New Roman" w:hAnsi="Arial" w:cs="Arial"/>
          <w:sz w:val="20"/>
          <w:szCs w:val="20"/>
          <w:lang w:eastAsia="pl-PL"/>
        </w:rPr>
        <w:t>erty.</w:t>
      </w:r>
      <w:r w:rsidR="00587EF3" w:rsidRPr="00C32C93">
        <w:rPr>
          <w:rFonts w:ascii="Arial" w:hAnsi="Arial" w:cs="Arial"/>
          <w:sz w:val="20"/>
          <w:szCs w:val="20"/>
        </w:rPr>
        <w:t xml:space="preserve"> </w:t>
      </w:r>
    </w:p>
    <w:p w:rsidR="00C32C93" w:rsidRPr="00C32C93" w:rsidRDefault="00C32C93" w:rsidP="00C32C93">
      <w:pPr>
        <w:autoSpaceDE w:val="0"/>
        <w:autoSpaceDN w:val="0"/>
        <w:adjustRightInd w:val="0"/>
        <w:spacing w:after="0" w:line="240" w:lineRule="auto"/>
        <w:rPr>
          <w:rFonts w:ascii="Arial" w:hAnsi="Arial" w:cs="Arial"/>
          <w:sz w:val="20"/>
          <w:szCs w:val="20"/>
        </w:rPr>
      </w:pPr>
      <w:r w:rsidRPr="00C32C93">
        <w:rPr>
          <w:rFonts w:ascii="Arial" w:hAnsi="Arial" w:cs="Arial"/>
          <w:sz w:val="20"/>
          <w:szCs w:val="20"/>
        </w:rPr>
        <w:t xml:space="preserve">7. Wniesienie wadium w pieniądzu za pomocą przelewu bankowego, Zamawiający będzie uważał za skuteczne tylko wówczas, gdy bank prowadzący rachunek Zamawiającego potwierdzi, że otrzymał taki przelew przed upływem terminu składania ofert. </w:t>
      </w:r>
    </w:p>
    <w:p w:rsidR="00C32C93" w:rsidRPr="00C32C93" w:rsidRDefault="00C32C93" w:rsidP="00C32C93">
      <w:pPr>
        <w:autoSpaceDE w:val="0"/>
        <w:autoSpaceDN w:val="0"/>
        <w:adjustRightInd w:val="0"/>
        <w:spacing w:after="0" w:line="240" w:lineRule="auto"/>
        <w:rPr>
          <w:rFonts w:ascii="Arial" w:hAnsi="Arial" w:cs="Arial"/>
          <w:sz w:val="20"/>
          <w:szCs w:val="20"/>
        </w:rPr>
      </w:pPr>
      <w:r w:rsidRPr="00C32C93">
        <w:rPr>
          <w:rFonts w:ascii="Arial" w:hAnsi="Arial" w:cs="Arial"/>
          <w:sz w:val="20"/>
          <w:szCs w:val="20"/>
        </w:rPr>
        <w:t xml:space="preserve">W wymienionym przypadku dołączenie do oferty kopii polecenia przelewu wystawionego przez Wykonawcę nie jest warunkiem wystarczającym do stwierdzenia przez Zamawiającego terminowego wniesienia wadium przez Wykonawcę.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8. Dokumenty, o których mowa w ust. 2, muszą obejmować swym zakresem wszelkie roszczenia Zamawiającego z tytułu wystąpienia zdarzeń, o których mowa w art. 46 ust. 5 ustawy Pzp, a także w przypadku określonym w art. 46 ust. 4a, przy czym w przypadku gdy Wykonawcy wspólnie ubiegają się o udzielenie zamówienia, dokumenty te muszą obejmować swym zakresem wszelkie roszczenia Zamawiającego z tytułu związanych z postępowaniem o udzielenie zamówienia działań lub zaniechań każdego z nich.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9. Zamawiający dokona zwrotu wadium wszystkim Wykonawcom niezwłocznie po wyborze oferty najkorzystniejszej lub unieważnieniu postępowania, z wyjątkiem Wykonawcy, którego oferta została wybrana jako najkorzystniejsza, z zastrzeżeniem art. 46 ust. 4a ustawy Pzp. </w:t>
      </w:r>
    </w:p>
    <w:p w:rsidR="00C32C93" w:rsidRPr="00C32C93" w:rsidRDefault="00C32C93" w:rsidP="00C32C93">
      <w:pPr>
        <w:autoSpaceDE w:val="0"/>
        <w:autoSpaceDN w:val="0"/>
        <w:adjustRightInd w:val="0"/>
        <w:spacing w:after="0" w:line="240" w:lineRule="auto"/>
        <w:rPr>
          <w:rFonts w:ascii="Arial" w:hAnsi="Arial" w:cs="Arial"/>
          <w:sz w:val="20"/>
          <w:szCs w:val="20"/>
        </w:rPr>
      </w:pPr>
      <w:r w:rsidRPr="00C32C93">
        <w:rPr>
          <w:rFonts w:ascii="Arial" w:hAnsi="Arial" w:cs="Arial"/>
          <w:sz w:val="20"/>
          <w:szCs w:val="20"/>
        </w:rPr>
        <w:t xml:space="preserve">10. Zamawiający zatrzymuje wadium wraz z odsetkami, jeżeli Wykonawca, którego oferta została wybrana: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10.1. Odmówi podpisania umowy na warunkach określonych w ofercie;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10.2. Nie wniósł zabezpieczenia należytego wykonania umowy jeżeli jest ono wymagane w SIWZ;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10.3. Zawarcie umowy w sprawie zamówienia publicznego stało się niemożliwe z przyczyn leżących po stronie Wykonawcy; </w:t>
      </w:r>
    </w:p>
    <w:p w:rsidR="00C32C93" w:rsidRPr="00C32C93" w:rsidRDefault="00C32C93" w:rsidP="00C32C93">
      <w:pPr>
        <w:autoSpaceDE w:val="0"/>
        <w:autoSpaceDN w:val="0"/>
        <w:adjustRightInd w:val="0"/>
        <w:spacing w:after="0" w:line="240" w:lineRule="auto"/>
        <w:rPr>
          <w:rFonts w:ascii="Arial" w:hAnsi="Arial" w:cs="Arial"/>
          <w:sz w:val="20"/>
          <w:szCs w:val="20"/>
        </w:rPr>
      </w:pPr>
      <w:r w:rsidRPr="00C32C93">
        <w:rPr>
          <w:rFonts w:ascii="Arial" w:hAnsi="Arial" w:cs="Arial"/>
          <w:sz w:val="20"/>
          <w:szCs w:val="20"/>
        </w:rPr>
        <w:t xml:space="preserve">10.4. Wykonawca w odpowiedzi na wezwanie, o którym mowa w art. 26 ust. 3 i 3a ustawy Pzp, z przyczyn leżących po jego stronie, nie złożył oświadczeń lub dokumentów potwierdzających okoliczności, o których mowa w art. 25 ust. 1 ustawy Pzp, oświadczenia, o którym mowa w art. 25a ust. 1 ustawy Pzp, pełnomocnictw lub nie wyraził zgody na poprawienie omyłki, o której mowa w art. 87 ust. 2 pkt 3 ustawy Pzp, co spowodowało brak możliwości wybrania oferty złożonej przez Wykonawcę jako najkorzystniejszej. </w:t>
      </w:r>
    </w:p>
    <w:p w:rsidR="00C32C93" w:rsidRPr="00C32C93" w:rsidRDefault="00C32C93" w:rsidP="00C32C93">
      <w:pPr>
        <w:autoSpaceDE w:val="0"/>
        <w:autoSpaceDN w:val="0"/>
        <w:adjustRightInd w:val="0"/>
        <w:spacing w:after="0" w:line="240" w:lineRule="auto"/>
        <w:rPr>
          <w:rFonts w:ascii="Arial" w:hAnsi="Arial" w:cs="Arial"/>
          <w:sz w:val="20"/>
          <w:szCs w:val="20"/>
        </w:rPr>
      </w:pPr>
    </w:p>
    <w:p w:rsidR="00C32C93" w:rsidRPr="00587EF3" w:rsidRDefault="00C32C93" w:rsidP="00C32C93">
      <w:pPr>
        <w:autoSpaceDE w:val="0"/>
        <w:autoSpaceDN w:val="0"/>
        <w:adjustRightInd w:val="0"/>
        <w:spacing w:after="0" w:line="240" w:lineRule="auto"/>
        <w:rPr>
          <w:rFonts w:ascii="Arial" w:hAnsi="Arial" w:cs="Arial"/>
          <w:sz w:val="20"/>
          <w:szCs w:val="20"/>
        </w:rPr>
      </w:pPr>
      <w:r w:rsidRPr="00587EF3">
        <w:rPr>
          <w:rFonts w:ascii="Arial" w:hAnsi="Arial" w:cs="Arial"/>
          <w:sz w:val="20"/>
          <w:szCs w:val="20"/>
        </w:rPr>
        <w:t>W przypadku wycofania oferty przed upływem terminu do jej składania, Zamawiający, na pisemny wniosek Wykonawcy, niezwłocznie zwróci wadium.</w:t>
      </w:r>
    </w:p>
    <w:p w:rsidR="00C32C93" w:rsidRPr="00587EF3" w:rsidRDefault="00C32C93" w:rsidP="00C32C93">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25. Opakowanie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Wykonawca umieści ofertę w zamkniętej kopercie opatrzonej nazwą i adresem Wykonawcy, adresem</w:t>
      </w:r>
    </w:p>
    <w:p w:rsidR="001D0A2E" w:rsidRPr="00C70AA2" w:rsidRDefault="00AC5181" w:rsidP="00AC5181">
      <w:pPr>
        <w:autoSpaceDE w:val="0"/>
        <w:autoSpaceDN w:val="0"/>
        <w:adjustRightInd w:val="0"/>
        <w:spacing w:after="0" w:line="240" w:lineRule="auto"/>
        <w:rPr>
          <w:rFonts w:ascii="Arial" w:hAnsi="Arial" w:cs="Arial"/>
          <w:b/>
          <w:sz w:val="20"/>
          <w:szCs w:val="20"/>
        </w:rPr>
      </w:pPr>
      <w:r w:rsidRPr="00C70AA2">
        <w:rPr>
          <w:rFonts w:ascii="Arial" w:hAnsi="Arial" w:cs="Arial"/>
          <w:color w:val="000000"/>
          <w:sz w:val="20"/>
          <w:szCs w:val="20"/>
        </w:rPr>
        <w:t>Zamawiającego i napisem:</w:t>
      </w:r>
      <w:r w:rsidR="001D0A2E" w:rsidRPr="00C70AA2">
        <w:rPr>
          <w:rFonts w:ascii="Arial" w:hAnsi="Arial" w:cs="Arial"/>
          <w:b/>
          <w:sz w:val="20"/>
          <w:szCs w:val="20"/>
        </w:rPr>
        <w:t xml:space="preserve"> </w:t>
      </w:r>
    </w:p>
    <w:p w:rsidR="00460A41" w:rsidRPr="00C70AA2" w:rsidRDefault="00460A41" w:rsidP="00AC5181">
      <w:pPr>
        <w:autoSpaceDE w:val="0"/>
        <w:autoSpaceDN w:val="0"/>
        <w:adjustRightInd w:val="0"/>
        <w:spacing w:after="0" w:line="240" w:lineRule="auto"/>
        <w:rPr>
          <w:rFonts w:ascii="Arial" w:hAnsi="Arial" w:cs="Arial"/>
          <w:b/>
          <w:sz w:val="20"/>
          <w:szCs w:val="20"/>
        </w:rPr>
      </w:pPr>
    </w:p>
    <w:p w:rsidR="00E23803" w:rsidRDefault="001C5CFF" w:rsidP="009D2185">
      <w:pPr>
        <w:spacing w:after="0" w:line="240" w:lineRule="auto"/>
        <w:rPr>
          <w:rFonts w:ascii="Arial" w:hAnsi="Arial" w:cs="Arial"/>
          <w:color w:val="000000"/>
          <w:sz w:val="20"/>
          <w:szCs w:val="20"/>
        </w:rPr>
      </w:pPr>
      <w:r>
        <w:rPr>
          <w:rFonts w:ascii="Arial" w:hAnsi="Arial" w:cs="Arial"/>
          <w:b/>
          <w:sz w:val="20"/>
          <w:szCs w:val="20"/>
        </w:rPr>
        <w:t xml:space="preserve">Oferta przetargowa na zadanie </w:t>
      </w:r>
      <w:proofErr w:type="spellStart"/>
      <w:r>
        <w:rPr>
          <w:rFonts w:ascii="Arial" w:hAnsi="Arial" w:cs="Arial"/>
          <w:b/>
          <w:sz w:val="20"/>
          <w:szCs w:val="20"/>
        </w:rPr>
        <w:t>pn</w:t>
      </w:r>
      <w:proofErr w:type="spellEnd"/>
      <w:r w:rsidR="005E1403" w:rsidRPr="005E1403">
        <w:rPr>
          <w:rFonts w:ascii="Arial" w:eastAsia="Times New Roman" w:hAnsi="Arial" w:cs="Arial"/>
          <w:b/>
          <w:lang w:eastAsia="pl-PL"/>
        </w:rPr>
        <w:t xml:space="preserve"> </w:t>
      </w:r>
      <w:r w:rsidR="005E1403">
        <w:rPr>
          <w:rFonts w:ascii="Arial" w:eastAsia="Times New Roman" w:hAnsi="Arial" w:cs="Arial"/>
          <w:b/>
          <w:lang w:eastAsia="pl-PL"/>
        </w:rPr>
        <w:t>Przebudowa drogi gminnej we wsi Henryków polegająca na odtworzeniu chodnika</w:t>
      </w:r>
      <w:r w:rsidR="005E1403">
        <w:rPr>
          <w:rFonts w:ascii="Arial" w:eastAsia="Times New Roman" w:hAnsi="Arial" w:cs="Arial"/>
          <w:b/>
          <w:lang w:eastAsia="pl-PL"/>
        </w:rPr>
        <w:t xml:space="preserve"> </w:t>
      </w:r>
      <w:r w:rsidR="001D0A2E" w:rsidRPr="00C70AA2">
        <w:rPr>
          <w:rFonts w:ascii="Arial" w:hAnsi="Arial" w:cs="Arial"/>
          <w:b/>
          <w:sz w:val="20"/>
          <w:szCs w:val="20"/>
        </w:rPr>
        <w:t xml:space="preserve"> </w:t>
      </w:r>
      <w:r w:rsidR="00AC5181" w:rsidRPr="00C70AA2">
        <w:rPr>
          <w:rFonts w:ascii="Arial" w:hAnsi="Arial" w:cs="Arial"/>
          <w:color w:val="000000"/>
          <w:sz w:val="20"/>
          <w:szCs w:val="20"/>
        </w:rPr>
        <w:t>z dopiskiem:</w:t>
      </w:r>
    </w:p>
    <w:p w:rsidR="00E23803" w:rsidRDefault="00E23803" w:rsidP="009D2185">
      <w:pPr>
        <w:spacing w:after="0" w:line="240" w:lineRule="auto"/>
        <w:rPr>
          <w:rFonts w:ascii="Arial" w:hAnsi="Arial" w:cs="Arial"/>
          <w:color w:val="000000"/>
          <w:sz w:val="20"/>
          <w:szCs w:val="20"/>
        </w:rPr>
      </w:pPr>
    </w:p>
    <w:p w:rsidR="00AC5181" w:rsidRPr="00E23803" w:rsidRDefault="009D2185" w:rsidP="009D2185">
      <w:pPr>
        <w:spacing w:after="0" w:line="240" w:lineRule="auto"/>
        <w:rPr>
          <w:rFonts w:ascii="Arial" w:eastAsia="Times New Roman" w:hAnsi="Arial" w:cs="Arial"/>
          <w:b/>
          <w:sz w:val="20"/>
          <w:szCs w:val="20"/>
          <w:lang w:eastAsia="pl-PL"/>
        </w:rPr>
      </w:pPr>
      <w:r>
        <w:rPr>
          <w:rFonts w:ascii="Arial" w:hAnsi="Arial" w:cs="Arial"/>
          <w:b/>
          <w:color w:val="000000"/>
          <w:sz w:val="20"/>
          <w:szCs w:val="20"/>
        </w:rPr>
        <w:t xml:space="preserve"> </w:t>
      </w:r>
      <w:r w:rsidR="00AC5181" w:rsidRPr="00C70AA2">
        <w:rPr>
          <w:rFonts w:ascii="Arial" w:hAnsi="Arial" w:cs="Arial"/>
          <w:b/>
          <w:bCs/>
          <w:color w:val="000000"/>
          <w:sz w:val="20"/>
          <w:szCs w:val="20"/>
        </w:rPr>
        <w:t xml:space="preserve">„Nie otwierać przed godziną </w:t>
      </w:r>
      <w:r w:rsidR="005E1403">
        <w:rPr>
          <w:rFonts w:ascii="Arial" w:hAnsi="Arial" w:cs="Arial"/>
          <w:b/>
          <w:bCs/>
          <w:color w:val="000000"/>
          <w:sz w:val="20"/>
          <w:szCs w:val="20"/>
        </w:rPr>
        <w:t>12:15 dnia 28 stycznia  2019</w:t>
      </w:r>
      <w:r w:rsidR="00B007A2">
        <w:rPr>
          <w:rFonts w:ascii="Arial" w:hAnsi="Arial" w:cs="Arial"/>
          <w:b/>
          <w:bCs/>
          <w:color w:val="000000"/>
          <w:sz w:val="20"/>
          <w:szCs w:val="20"/>
        </w:rPr>
        <w:t>r.</w:t>
      </w:r>
      <w:r w:rsidR="00AC5181" w:rsidRPr="00C70AA2">
        <w:rPr>
          <w:rFonts w:ascii="Arial" w:hAnsi="Arial" w:cs="Arial"/>
          <w:b/>
          <w:bCs/>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26. Składanie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oferty w formie pisemnej należy złożyć w siedzib</w:t>
      </w:r>
      <w:r w:rsidR="001C1702" w:rsidRPr="00C70AA2">
        <w:rPr>
          <w:rFonts w:ascii="Arial" w:hAnsi="Arial" w:cs="Arial"/>
          <w:color w:val="000000"/>
          <w:sz w:val="20"/>
          <w:szCs w:val="20"/>
        </w:rPr>
        <w:t>ie Zamawiającego tj.</w:t>
      </w:r>
      <w:r w:rsidR="003B5B23" w:rsidRPr="00C70AA2">
        <w:rPr>
          <w:rFonts w:ascii="Arial" w:hAnsi="Arial" w:cs="Arial"/>
          <w:color w:val="000000"/>
          <w:sz w:val="20"/>
          <w:szCs w:val="20"/>
        </w:rPr>
        <w:t xml:space="preserve"> Gmina Szprotawa Rynek 45, 67-300 Szprotawa</w:t>
      </w:r>
      <w:r w:rsidRPr="00C70AA2">
        <w:rPr>
          <w:rFonts w:ascii="Arial" w:hAnsi="Arial" w:cs="Arial"/>
          <w:b/>
          <w:bCs/>
          <w:color w:val="000000"/>
          <w:sz w:val="20"/>
          <w:szCs w:val="20"/>
        </w:rPr>
        <w:t xml:space="preserve"> </w:t>
      </w:r>
      <w:r w:rsidR="00DA73DA">
        <w:rPr>
          <w:rFonts w:ascii="Arial" w:hAnsi="Arial" w:cs="Arial"/>
          <w:color w:val="000000"/>
          <w:sz w:val="20"/>
          <w:szCs w:val="20"/>
        </w:rPr>
        <w:t xml:space="preserve">w terminie do dnia </w:t>
      </w:r>
      <w:r w:rsidR="005E1403">
        <w:rPr>
          <w:rFonts w:ascii="Arial" w:hAnsi="Arial" w:cs="Arial"/>
          <w:b/>
          <w:color w:val="000000"/>
          <w:sz w:val="20"/>
          <w:szCs w:val="20"/>
        </w:rPr>
        <w:t>28</w:t>
      </w:r>
      <w:r w:rsidR="005E1403">
        <w:rPr>
          <w:rFonts w:ascii="Arial" w:hAnsi="Arial" w:cs="Arial"/>
          <w:b/>
          <w:bCs/>
          <w:color w:val="000000"/>
          <w:sz w:val="20"/>
          <w:szCs w:val="20"/>
        </w:rPr>
        <w:t xml:space="preserve"> stycznia</w:t>
      </w:r>
      <w:r w:rsidR="003B5B23" w:rsidRPr="00C70AA2">
        <w:rPr>
          <w:rFonts w:ascii="Arial" w:hAnsi="Arial" w:cs="Arial"/>
          <w:color w:val="000000"/>
          <w:sz w:val="20"/>
          <w:szCs w:val="20"/>
        </w:rPr>
        <w:t xml:space="preserve"> </w:t>
      </w:r>
      <w:r w:rsidR="005E1403">
        <w:rPr>
          <w:rFonts w:ascii="Arial" w:hAnsi="Arial" w:cs="Arial"/>
          <w:b/>
          <w:bCs/>
          <w:color w:val="000000"/>
          <w:sz w:val="20"/>
          <w:szCs w:val="20"/>
        </w:rPr>
        <w:t>2019</w:t>
      </w:r>
      <w:r w:rsidR="008A6432">
        <w:rPr>
          <w:rFonts w:ascii="Arial" w:hAnsi="Arial" w:cs="Arial"/>
          <w:b/>
          <w:bCs/>
          <w:color w:val="000000"/>
          <w:sz w:val="20"/>
          <w:szCs w:val="20"/>
        </w:rPr>
        <w:t xml:space="preserve"> roku do godz. 12</w:t>
      </w:r>
      <w:r w:rsidRPr="00C70AA2">
        <w:rPr>
          <w:rFonts w:ascii="Arial" w:hAnsi="Arial" w:cs="Arial"/>
          <w:b/>
          <w:bCs/>
          <w:color w:val="000000"/>
          <w:sz w:val="20"/>
          <w:szCs w:val="20"/>
        </w:rPr>
        <w:t>:00</w:t>
      </w:r>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składanie ofert odbywa się za pośrednictwem operatora pocztowego w rozumieniu ustawy 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dnia 23 listopada 2012 r. </w:t>
      </w:r>
      <w:r w:rsidRPr="00C70AA2">
        <w:rPr>
          <w:rFonts w:ascii="Arial" w:hAnsi="Arial" w:cs="Arial"/>
          <w:i/>
          <w:iCs/>
          <w:color w:val="000000"/>
          <w:sz w:val="20"/>
          <w:szCs w:val="20"/>
        </w:rPr>
        <w:t xml:space="preserve">Prawo pocztowe </w:t>
      </w:r>
      <w:r w:rsidRPr="00C70AA2">
        <w:rPr>
          <w:rFonts w:ascii="Arial" w:hAnsi="Arial" w:cs="Arial"/>
          <w:color w:val="000000"/>
          <w:sz w:val="20"/>
          <w:szCs w:val="20"/>
        </w:rPr>
        <w:t>(Dz. U. poz. 1529 oraz z 2015 r. poz. 1830),</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osobiście lub za pośrednictwem posłańca;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ofertę złożoną po terminie niezwłocznie zwraca się Wykonawcy zgodnie z art. 84 ust. 2 ustawy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4B5C43" w:rsidRDefault="00AC5181" w:rsidP="00AC5181">
      <w:pPr>
        <w:autoSpaceDE w:val="0"/>
        <w:autoSpaceDN w:val="0"/>
        <w:adjustRightInd w:val="0"/>
        <w:spacing w:after="0" w:line="240" w:lineRule="auto"/>
        <w:rPr>
          <w:rFonts w:ascii="Arial" w:hAnsi="Arial" w:cs="Arial"/>
          <w:bCs/>
          <w:color w:val="000000"/>
          <w:sz w:val="20"/>
          <w:szCs w:val="20"/>
        </w:rPr>
      </w:pPr>
      <w:r w:rsidRPr="00C70AA2">
        <w:rPr>
          <w:rFonts w:ascii="Arial" w:hAnsi="Arial" w:cs="Arial"/>
          <w:color w:val="000000"/>
          <w:sz w:val="20"/>
          <w:szCs w:val="20"/>
        </w:rPr>
        <w:t xml:space="preserve">4) </w:t>
      </w:r>
      <w:r w:rsidRPr="004B5C43">
        <w:rPr>
          <w:rFonts w:ascii="Arial" w:hAnsi="Arial" w:cs="Arial"/>
          <w:bCs/>
          <w:color w:val="000000"/>
          <w:sz w:val="20"/>
          <w:szCs w:val="20"/>
        </w:rPr>
        <w:t>Zamawiający nie bierze odpowiedzialności za niewłaściwe opakowanie oferty lub</w:t>
      </w:r>
    </w:p>
    <w:p w:rsidR="00AC5181" w:rsidRPr="004B5C43" w:rsidRDefault="00AC5181" w:rsidP="00AC5181">
      <w:pPr>
        <w:autoSpaceDE w:val="0"/>
        <w:autoSpaceDN w:val="0"/>
        <w:adjustRightInd w:val="0"/>
        <w:spacing w:after="0" w:line="240" w:lineRule="auto"/>
        <w:rPr>
          <w:rFonts w:ascii="Arial" w:hAnsi="Arial" w:cs="Arial"/>
          <w:color w:val="000000"/>
          <w:sz w:val="20"/>
          <w:szCs w:val="20"/>
        </w:rPr>
      </w:pPr>
      <w:r w:rsidRPr="004B5C43">
        <w:rPr>
          <w:rFonts w:ascii="Arial" w:hAnsi="Arial" w:cs="Arial"/>
          <w:bCs/>
          <w:color w:val="000000"/>
          <w:sz w:val="20"/>
          <w:szCs w:val="20"/>
        </w:rPr>
        <w:t>złożenie jej w niewłaściwym miejscu</w:t>
      </w:r>
      <w:r w:rsidRPr="004B5C43">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5) Zamawiający informuje, iż zgodnie z art. 96 ust. 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oferty składane w postępowaniu</w:t>
      </w:r>
    </w:p>
    <w:p w:rsidR="00AC5181" w:rsidRPr="004B5C43" w:rsidRDefault="00AC5181" w:rsidP="00AC5181">
      <w:pPr>
        <w:autoSpaceDE w:val="0"/>
        <w:autoSpaceDN w:val="0"/>
        <w:adjustRightInd w:val="0"/>
        <w:spacing w:after="0" w:line="240" w:lineRule="auto"/>
        <w:rPr>
          <w:rFonts w:ascii="Arial" w:hAnsi="Arial" w:cs="Arial"/>
          <w:bCs/>
          <w:color w:val="000000"/>
          <w:sz w:val="20"/>
          <w:szCs w:val="20"/>
        </w:rPr>
      </w:pPr>
      <w:r w:rsidRPr="00C70AA2">
        <w:rPr>
          <w:rFonts w:ascii="Arial" w:hAnsi="Arial" w:cs="Arial"/>
          <w:color w:val="000000"/>
          <w:sz w:val="20"/>
          <w:szCs w:val="20"/>
        </w:rPr>
        <w:t xml:space="preserve">o zamówienie publiczne są jawne i podlegają udostępnieniu od chwili ich otwarcia, </w:t>
      </w:r>
      <w:r w:rsidRPr="004B5C43">
        <w:rPr>
          <w:rFonts w:ascii="Arial" w:hAnsi="Arial" w:cs="Arial"/>
          <w:bCs/>
          <w:color w:val="000000"/>
          <w:sz w:val="20"/>
          <w:szCs w:val="20"/>
        </w:rPr>
        <w:t>z wyjątkiem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4B5C43">
        <w:rPr>
          <w:rFonts w:ascii="Arial" w:hAnsi="Arial" w:cs="Arial"/>
          <w:bCs/>
          <w:color w:val="000000"/>
          <w:sz w:val="20"/>
          <w:szCs w:val="20"/>
        </w:rPr>
        <w:t>informacji</w:t>
      </w:r>
      <w:r w:rsidRPr="00C70AA2">
        <w:rPr>
          <w:rFonts w:ascii="Arial" w:hAnsi="Arial" w:cs="Arial"/>
          <w:b/>
          <w:bCs/>
          <w:color w:val="000000"/>
          <w:sz w:val="20"/>
          <w:szCs w:val="20"/>
        </w:rPr>
        <w:t xml:space="preserve"> </w:t>
      </w:r>
      <w:r w:rsidRPr="00C70AA2">
        <w:rPr>
          <w:rFonts w:ascii="Arial" w:hAnsi="Arial" w:cs="Arial"/>
          <w:color w:val="000000"/>
          <w:sz w:val="20"/>
          <w:szCs w:val="20"/>
        </w:rPr>
        <w:t>stanowiących tajemnicę przedsiębiorstwa w rozumieniu przepisów o zwalczaniu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nieuczciwej konkurencji, jeśli Wykonawca nie później niż w terminie składania ofert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wniosków o dopuszczenie do udziału w postępowaniu, zastrzegł, że nie mogą być 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udostępniane oraz wykazał, iż zastrzeżone informacje stanowią tajemnicę przedsiębiorstwa.</w:t>
      </w:r>
    </w:p>
    <w:p w:rsidR="00AC5181" w:rsidRPr="004B5C43" w:rsidRDefault="00AC5181" w:rsidP="00AC5181">
      <w:pPr>
        <w:autoSpaceDE w:val="0"/>
        <w:autoSpaceDN w:val="0"/>
        <w:adjustRightInd w:val="0"/>
        <w:spacing w:after="0" w:line="240" w:lineRule="auto"/>
        <w:rPr>
          <w:rFonts w:ascii="Arial" w:hAnsi="Arial" w:cs="Arial"/>
          <w:bCs/>
          <w:color w:val="000000"/>
          <w:sz w:val="20"/>
          <w:szCs w:val="20"/>
        </w:rPr>
      </w:pPr>
      <w:r w:rsidRPr="004B5C43">
        <w:rPr>
          <w:rFonts w:ascii="Arial" w:hAnsi="Arial" w:cs="Arial"/>
          <w:bCs/>
          <w:color w:val="000000"/>
          <w:sz w:val="20"/>
          <w:szCs w:val="20"/>
        </w:rPr>
        <w:t>Stosowne zastrzeżenie, spełniające ww. wymagania, Wykonawca winien złożyć wraz z</w:t>
      </w:r>
    </w:p>
    <w:p w:rsidR="00AC5181" w:rsidRPr="004B5C43" w:rsidRDefault="00AC5181" w:rsidP="00AC5181">
      <w:pPr>
        <w:autoSpaceDE w:val="0"/>
        <w:autoSpaceDN w:val="0"/>
        <w:adjustRightInd w:val="0"/>
        <w:spacing w:after="0" w:line="240" w:lineRule="auto"/>
        <w:rPr>
          <w:rFonts w:ascii="Arial" w:hAnsi="Arial" w:cs="Arial"/>
          <w:bCs/>
          <w:color w:val="000000"/>
          <w:sz w:val="20"/>
          <w:szCs w:val="20"/>
        </w:rPr>
      </w:pPr>
      <w:r w:rsidRPr="004B5C43">
        <w:rPr>
          <w:rFonts w:ascii="Arial" w:hAnsi="Arial" w:cs="Arial"/>
          <w:bCs/>
          <w:color w:val="000000"/>
          <w:sz w:val="20"/>
          <w:szCs w:val="20"/>
        </w:rPr>
        <w:t>ofertą, w przeciwnym razie cała oferta zostanie ujawniona.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Zamawiający zaleca, aby informacje zastrzeżone jako tajemnica przedsiębiorstwa były przez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Wykonawcę złożone w oddzielnej kopercie z oznakowaniem „tajemnica przedsiębiorstwa”;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 zgodnie z art. 8 ust. 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Wykonawca nie może zastrzec informacji, o których mowa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 art. 86 ust. 4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27. Zmiana lub wycofanie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Wykonawca może wprowadzić zmiany, poprawki, modyfikacje i uzupełnienia do złożonej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wyłącznie </w:t>
      </w:r>
      <w:r w:rsidRPr="00C70AA2">
        <w:rPr>
          <w:rFonts w:ascii="Arial" w:hAnsi="Arial" w:cs="Arial"/>
          <w:b/>
          <w:bCs/>
          <w:color w:val="000000"/>
          <w:sz w:val="20"/>
          <w:szCs w:val="20"/>
        </w:rPr>
        <w:t>przed upływem terminu do składania ofert</w:t>
      </w:r>
      <w:r w:rsidRPr="00C70AA2">
        <w:rPr>
          <w:rFonts w:ascii="Arial" w:hAnsi="Arial" w:cs="Arial"/>
          <w:color w:val="000000"/>
          <w:sz w:val="20"/>
          <w:szCs w:val="20"/>
        </w:rPr>
        <w:t>. Wprowadzenie zmian do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wymaga złożenia przez Wykonawcę lub jego pełnomocnika pisemnego powiadomienia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 wprowadzeniu zmian. Powiadomienie o wprowadzeniu zmian musi być złożone wg takich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samych zasad jak oferta (pkt 25 SIWZ), z dodatkowym oznaczeniem „ZMIANA”. W przypadku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wprowadzenia więcej niż jednej zmiany do złożonej oferty każdą kopertę z powiadomieniem 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wprowadzeniu zmian, należy dodatkowo opatrzyć napisem „zmiana nr …”. Po stwierdzeniu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poprawności wprowadzenia zmian do oferty koperta (koperty) oznakowana dopiskiem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„ZMIANA” zostanie otwarta przy otwieraniu oferty Wykonawcy, który wprowadził zmiany, a jej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zawartość uznana za integralną część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2) Wykonawca ma prawo </w:t>
      </w:r>
      <w:r w:rsidRPr="00C70AA2">
        <w:rPr>
          <w:rFonts w:ascii="Arial" w:hAnsi="Arial" w:cs="Arial"/>
          <w:b/>
          <w:bCs/>
          <w:color w:val="000000"/>
          <w:sz w:val="20"/>
          <w:szCs w:val="20"/>
        </w:rPr>
        <w:t xml:space="preserve">przed upływem terminu do składania ofert </w:t>
      </w:r>
      <w:r w:rsidRPr="00C70AA2">
        <w:rPr>
          <w:rFonts w:ascii="Arial" w:hAnsi="Arial" w:cs="Arial"/>
          <w:color w:val="000000"/>
          <w:sz w:val="20"/>
          <w:szCs w:val="20"/>
        </w:rPr>
        <w:t>wycofać złożoną ofertę.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Wycofanie oferty wymaga złożenia przez Wykonawcę lub jego pełnomocnika pisemnego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powiadomienia o wycofaniu oferty. Powiadomienie o wycofaniu oferty musi być złożone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wg takich samych zasad jak oferta (pkt 25 SIWZ), z dodatkowym oznaczeniem „WYCOFANIE”.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trakcie publicznej sesji otwarcia ofert nie będą otwierane koperty zawierające oferty, których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dotyczy „WYCOFANIE”.</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28. Otwarcie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Komisja dokona otwarcia ofert w dniu </w:t>
      </w:r>
      <w:r w:rsidR="005E1403">
        <w:rPr>
          <w:rFonts w:ascii="Arial" w:hAnsi="Arial" w:cs="Arial"/>
          <w:b/>
          <w:bCs/>
          <w:color w:val="000000"/>
          <w:sz w:val="20"/>
          <w:szCs w:val="20"/>
        </w:rPr>
        <w:t>28 stycznia 2019</w:t>
      </w:r>
      <w:r w:rsidR="00FE65FF">
        <w:rPr>
          <w:rFonts w:ascii="Arial" w:hAnsi="Arial" w:cs="Arial"/>
          <w:b/>
          <w:bCs/>
          <w:color w:val="000000"/>
          <w:sz w:val="20"/>
          <w:szCs w:val="20"/>
        </w:rPr>
        <w:t xml:space="preserve"> roku o godz. 12</w:t>
      </w:r>
      <w:r w:rsidRPr="00C70AA2">
        <w:rPr>
          <w:rFonts w:ascii="Arial" w:hAnsi="Arial" w:cs="Arial"/>
          <w:b/>
          <w:bCs/>
          <w:color w:val="000000"/>
          <w:sz w:val="20"/>
          <w:szCs w:val="20"/>
        </w:rPr>
        <w:t xml:space="preserve">:15 </w:t>
      </w:r>
      <w:r w:rsidRPr="00C70AA2">
        <w:rPr>
          <w:rFonts w:ascii="Arial" w:hAnsi="Arial" w:cs="Arial"/>
          <w:color w:val="000000"/>
          <w:sz w:val="20"/>
          <w:szCs w:val="20"/>
        </w:rPr>
        <w:t>w siedzibie</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Zamawiającego</w:t>
      </w:r>
      <w:r w:rsidR="00D66EAE" w:rsidRPr="00C70AA2">
        <w:rPr>
          <w:rFonts w:ascii="Arial" w:hAnsi="Arial" w:cs="Arial"/>
          <w:color w:val="000000"/>
          <w:sz w:val="20"/>
          <w:szCs w:val="20"/>
        </w:rPr>
        <w:t xml:space="preserve"> tzn. w Gmina Szprotawa Rynek 45, 67-300 Szprotawa w Sali Rycerskiej (parter)</w:t>
      </w:r>
      <w:r w:rsidRPr="00C70AA2">
        <w:rPr>
          <w:rFonts w:ascii="Arial" w:hAnsi="Arial" w:cs="Arial"/>
          <w:b/>
          <w:bCs/>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w części jawnej postępowania, bezpośrednio przed otwarciem ofert Zamawiający poda kwotę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jaką zamierza przeznaczyć na sfinansowanie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podczas otwarcia ofert podaje się dane zgodnie z art. 86 ust 4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Nie ujawnia się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informacji stanowiących tajemnicę przedsiębiorstwa w rozumieniu przepisów o zwalczaniu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nieuczciwej konkurencji, jeżeli Wykonawca nie później niż w terminie składania ofert zastrzegł,</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że nie mogą być one udostępniane;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informacje dotyczące kwoty przeznaczonej na sfinansowanie zamówienia oraz informacje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dotyczące firm oraz adresów Wykonawców, którzy w wyznaczonym terminie złożyli oferty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informacje odczytane na otwarciu ofert Zamawiający zamieści niezwłocznie po otwarciu ofert na</w:t>
      </w:r>
    </w:p>
    <w:p w:rsidR="005C08AC" w:rsidRPr="00C70AA2" w:rsidRDefault="00AC5181" w:rsidP="005C08AC">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stronie internetowej</w:t>
      </w:r>
      <w:r w:rsidR="005C08AC" w:rsidRPr="00C70AA2">
        <w:rPr>
          <w:rFonts w:ascii="Arial" w:hAnsi="Arial" w:cs="Arial"/>
          <w:b/>
          <w:bCs/>
          <w:color w:val="000000"/>
          <w:sz w:val="20"/>
          <w:szCs w:val="20"/>
        </w:rPr>
        <w:t xml:space="preserve"> </w:t>
      </w:r>
      <w:r w:rsidR="005D592F" w:rsidRPr="00D17B08">
        <w:rPr>
          <w:rFonts w:ascii="Arial" w:hAnsi="Arial" w:cs="Arial"/>
          <w:b/>
          <w:color w:val="000000"/>
          <w:sz w:val="20"/>
          <w:szCs w:val="20"/>
        </w:rPr>
        <w:t>bip.wrota.lubuskie.pl/</w:t>
      </w:r>
      <w:proofErr w:type="spellStart"/>
      <w:r w:rsidR="005D592F" w:rsidRPr="00D17B08">
        <w:rPr>
          <w:rFonts w:ascii="Arial" w:hAnsi="Arial" w:cs="Arial"/>
          <w:b/>
          <w:color w:val="000000"/>
          <w:sz w:val="20"/>
          <w:szCs w:val="20"/>
        </w:rPr>
        <w:t>ugszprotawa</w:t>
      </w:r>
      <w:proofErr w:type="spellEnd"/>
      <w:r w:rsidR="005D592F" w:rsidRPr="00D17B08">
        <w:rPr>
          <w:rFonts w:ascii="Arial" w:hAnsi="Arial" w:cs="Arial"/>
          <w:b/>
          <w:color w:val="000000"/>
          <w:sz w:val="20"/>
          <w:szCs w:val="20"/>
        </w:rPr>
        <w:t>/</w:t>
      </w:r>
      <w:proofErr w:type="spellStart"/>
      <w:r w:rsidR="005D592F">
        <w:rPr>
          <w:rFonts w:ascii="Arial" w:hAnsi="Arial" w:cs="Arial"/>
          <w:b/>
          <w:bCs/>
          <w:color w:val="000000"/>
          <w:sz w:val="20"/>
          <w:szCs w:val="20"/>
        </w:rPr>
        <w:t>pl</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w części niejawnej posiedzenia Komisji dokonywana będzie ocena ofert i wstępna ocena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spełnienia przez Wykonawców warunków udziału w postępowaniu oraz ocena braku podstaw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 wykluczenia.</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b/>
          <w:bCs/>
          <w:color w:val="000000"/>
          <w:sz w:val="20"/>
          <w:szCs w:val="20"/>
        </w:rPr>
        <w:t>29</w:t>
      </w:r>
      <w:r w:rsidRPr="00C70AA2">
        <w:rPr>
          <w:rFonts w:ascii="Arial" w:hAnsi="Arial" w:cs="Arial"/>
          <w:color w:val="000000"/>
          <w:sz w:val="20"/>
          <w:szCs w:val="20"/>
        </w:rPr>
        <w:t xml:space="preserve">. </w:t>
      </w:r>
      <w:r w:rsidRPr="00C70AA2">
        <w:rPr>
          <w:rFonts w:ascii="Arial" w:hAnsi="Arial" w:cs="Arial"/>
          <w:b/>
          <w:bCs/>
          <w:color w:val="000000"/>
          <w:sz w:val="20"/>
          <w:szCs w:val="20"/>
        </w:rPr>
        <w:t>Tok oceny złożonych ofert</w:t>
      </w:r>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W pierwszej kolejności każda ze złożonych ofert podlegać będzie wstępnej ocenie spełnienia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przez Wykonawcę warunków udziału w postępowaniu oraz ocena braku podstaw do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wykluczenia zgodnie z formułą „spełnia – nie spełnia”, w oparciu o informacje zawarte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ośw</w:t>
      </w:r>
      <w:r w:rsidR="00243820">
        <w:rPr>
          <w:rFonts w:ascii="Arial" w:hAnsi="Arial" w:cs="Arial"/>
          <w:color w:val="000000"/>
          <w:sz w:val="20"/>
          <w:szCs w:val="20"/>
        </w:rPr>
        <w:t xml:space="preserve">iadczeniu, o którym mowa w </w:t>
      </w:r>
      <w:r w:rsidR="00243820" w:rsidRPr="00782659">
        <w:rPr>
          <w:rFonts w:ascii="Arial" w:hAnsi="Arial" w:cs="Arial"/>
          <w:b/>
          <w:color w:val="000000"/>
          <w:sz w:val="20"/>
          <w:szCs w:val="20"/>
        </w:rPr>
        <w:t>7.1.3</w:t>
      </w:r>
      <w:r w:rsidRPr="00782659">
        <w:rPr>
          <w:rFonts w:ascii="Arial" w:hAnsi="Arial" w:cs="Arial"/>
          <w:b/>
          <w:color w:val="000000"/>
          <w:sz w:val="20"/>
          <w:szCs w:val="20"/>
        </w:rPr>
        <w:t>)</w:t>
      </w:r>
      <w:r w:rsidRPr="00C70AA2">
        <w:rPr>
          <w:rFonts w:ascii="Arial" w:hAnsi="Arial" w:cs="Arial"/>
          <w:color w:val="000000"/>
          <w:sz w:val="20"/>
          <w:szCs w:val="20"/>
        </w:rPr>
        <w:t xml:space="preserve"> SIWZ, z zastrzeżeniem pkt 29.6)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po dokonaniu ww. czynności Komisja przystąpi do oceny ofert, na podstawie dokumentów,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o których mowa w </w:t>
      </w:r>
      <w:r w:rsidRPr="00C70AA2">
        <w:rPr>
          <w:rFonts w:ascii="Arial" w:hAnsi="Arial" w:cs="Arial"/>
          <w:b/>
          <w:bCs/>
          <w:color w:val="000000"/>
          <w:sz w:val="20"/>
          <w:szCs w:val="20"/>
        </w:rPr>
        <w:t>7.1.1)</w:t>
      </w:r>
      <w:r w:rsidR="00821CB3" w:rsidRPr="00C70AA2">
        <w:rPr>
          <w:rFonts w:ascii="Arial" w:hAnsi="Arial" w:cs="Arial"/>
          <w:b/>
          <w:bCs/>
          <w:color w:val="000000"/>
          <w:sz w:val="20"/>
          <w:szCs w:val="20"/>
        </w:rPr>
        <w:t xml:space="preserve"> </w:t>
      </w:r>
      <w:r w:rsidR="00243820">
        <w:rPr>
          <w:rFonts w:ascii="Arial" w:hAnsi="Arial" w:cs="Arial"/>
          <w:b/>
          <w:bCs/>
          <w:color w:val="000000"/>
          <w:sz w:val="20"/>
          <w:szCs w:val="20"/>
        </w:rPr>
        <w:t xml:space="preserve">,7.1.2 </w:t>
      </w:r>
      <w:r w:rsidR="008E292F" w:rsidRPr="00C70AA2">
        <w:rPr>
          <w:rFonts w:ascii="Arial" w:hAnsi="Arial" w:cs="Arial"/>
          <w:b/>
          <w:bCs/>
          <w:color w:val="000000"/>
          <w:sz w:val="20"/>
          <w:szCs w:val="20"/>
        </w:rPr>
        <w:t xml:space="preserve"> oraz </w:t>
      </w:r>
      <w:r w:rsidR="00243820">
        <w:rPr>
          <w:rFonts w:ascii="Arial" w:hAnsi="Arial" w:cs="Arial"/>
          <w:b/>
          <w:bCs/>
          <w:color w:val="000000"/>
          <w:sz w:val="20"/>
          <w:szCs w:val="20"/>
        </w:rPr>
        <w:t>7.1.4</w:t>
      </w:r>
      <w:r w:rsidRPr="00C70AA2">
        <w:rPr>
          <w:rFonts w:ascii="Arial" w:hAnsi="Arial" w:cs="Arial"/>
          <w:color w:val="000000"/>
          <w:sz w:val="20"/>
          <w:szCs w:val="20"/>
        </w:rPr>
        <w:t>) SIWZ, z zastrzeżeniem pkt 29.7)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w toku badania i oceny ofert Zamawiający może żądać od Wykonawcy wyjaśnień dotyczących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treści złożonej oferty. Niedopuszczalne jest prowadzenie między Zamawiającym a Wykonawcą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negocjacji dotyczących złożonej oferty oraz, z zastrzeżeniem art. 87 ust. 2 ustawy </w:t>
      </w:r>
      <w:proofErr w:type="spellStart"/>
      <w:r w:rsidRPr="00C70AA2">
        <w:rPr>
          <w:rFonts w:ascii="Arial" w:hAnsi="Arial" w:cs="Arial"/>
          <w:color w:val="000000"/>
          <w:sz w:val="20"/>
          <w:szCs w:val="20"/>
        </w:rPr>
        <w:t>pzp</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dokonywanie jakiejkolwiek zmiany w jej treści;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Zamawiający poprawi w ofercie: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oczywiste omyłki pisarskie;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oczywiste omyłki rachunkowe, z uwzględnieniem konsekwencji rachunkowych dokonanych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poprawek;</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 inne omyłki polegające na niezgodności oferty ze SIWZ, niepowodujące istotnych zmian</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treści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niezwłocznie zawiadamiając o tym Wykonawcę, którego oferta została poprawiona;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po dokonaniu ww. czynności Komisja dokona oceny ofert według kryteriów opisanych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punkcie 31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6) zgodnie z art. 26 ust. 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Zamawiający wezwie Wykonawców, którzy nie złożyli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wymaganego w pkt 7.1.2) SIWZ oświadczenia, oświadczenie to jest niekompletne, zawiera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błędy lub budzi wskazane przez Zamawiającego wątpliwości, do złożenia go, uzupełnienia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poprawienia lub udzielenie wyjaśnień w wyznaczonym przez siebie terminie, chyba że mimo 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złożenia, uzupełnienia lub poprawienia lub udzielenie wyjaśnień oferta Wykonawcy podlegać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będzie odrzuceniu albo konieczne byłoby unieważnienie postępowania.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 zgodnie z art. 26 ust. 3a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Zamawiający wezwie Wykonawców, którzy nie złożyli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wymaganych pełnomocnictw lub złożyli wadliwe pełnomocnictwa, do ich złożenia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w wyznaczonym przez siebie terminie, chyba że mimo ich złożenia oferta Wykonawcy podlegać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będzie odrzuceniu albo konieczne byłoby unieważnienie postępowania.</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30. Odrzucenie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Zamawiający odrzuci ofertę w przypadkach określonych w art. 89 ust. 1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31. Kryteria oceny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Oferty oceniane będą według poniższych kryteriów i ich wag (znaczenia):</w:t>
      </w:r>
    </w:p>
    <w:p w:rsidR="00AC5181" w:rsidRPr="00C70AA2" w:rsidRDefault="000B463D"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 cena oferty „C” - 60</w:t>
      </w:r>
      <w:r w:rsidR="00AC5181" w:rsidRPr="00C70AA2">
        <w:rPr>
          <w:rFonts w:ascii="Arial" w:hAnsi="Arial" w:cs="Arial"/>
          <w:b/>
          <w:bCs/>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Przy ocenie oferty w kryterium cena („C”) najwyżej będzie punktowana oferta proponująca najniższą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cenę (</w:t>
      </w:r>
      <w:r w:rsidR="00B2643E">
        <w:rPr>
          <w:rFonts w:ascii="Arial" w:hAnsi="Arial" w:cs="Arial"/>
          <w:color w:val="000000"/>
          <w:sz w:val="20"/>
          <w:szCs w:val="20"/>
        </w:rPr>
        <w:t xml:space="preserve">Razem </w:t>
      </w:r>
      <w:r w:rsidRPr="00C70AA2">
        <w:rPr>
          <w:rFonts w:ascii="Arial" w:hAnsi="Arial" w:cs="Arial"/>
          <w:color w:val="000000"/>
          <w:sz w:val="20"/>
          <w:szCs w:val="20"/>
        </w:rPr>
        <w:t>brutto</w:t>
      </w:r>
      <w:r w:rsidR="00B2643E">
        <w:rPr>
          <w:rFonts w:ascii="Arial" w:hAnsi="Arial" w:cs="Arial"/>
          <w:color w:val="000000"/>
          <w:sz w:val="20"/>
          <w:szCs w:val="20"/>
        </w:rPr>
        <w:t xml:space="preserve"> z formularza ofertowego</w:t>
      </w:r>
      <w:r w:rsidRPr="00C70AA2">
        <w:rPr>
          <w:rFonts w:ascii="Arial" w:hAnsi="Arial" w:cs="Arial"/>
          <w:color w:val="000000"/>
          <w:sz w:val="20"/>
          <w:szCs w:val="20"/>
        </w:rPr>
        <w:t>) za wykonanie przedmiotu zamówienia, pozostałe oferty uzyskają odpowiednio mniejszą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liczbę punktów (po zaokrągleniu do dwóch miejsc po przecinku - końcówki poniżej 0,005 pkt pomija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się, a końcówki 0,005 pkt i wyższe zaokrągla się do 0,01 pkt) po przeliczeniu wg wzoru: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0AA2">
        <w:rPr>
          <w:rFonts w:ascii="Arial" w:hAnsi="Arial" w:cs="Arial"/>
          <w:color w:val="000000"/>
          <w:sz w:val="20"/>
          <w:szCs w:val="20"/>
        </w:rPr>
        <w:t>Cmin</w:t>
      </w:r>
      <w:proofErr w:type="spellEnd"/>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„C” = ----------- x 100 pkt x </w:t>
      </w:r>
      <w:r w:rsidR="000B463D" w:rsidRPr="00C70AA2">
        <w:rPr>
          <w:rFonts w:ascii="Arial" w:hAnsi="Arial" w:cs="Arial"/>
          <w:b/>
          <w:bCs/>
          <w:color w:val="000000"/>
          <w:sz w:val="20"/>
          <w:szCs w:val="20"/>
        </w:rPr>
        <w:t>60</w:t>
      </w:r>
      <w:r w:rsidRPr="00C70AA2">
        <w:rPr>
          <w:rFonts w:ascii="Arial" w:hAnsi="Arial" w:cs="Arial"/>
          <w:b/>
          <w:bCs/>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0AA2">
        <w:rPr>
          <w:rFonts w:ascii="Arial" w:hAnsi="Arial" w:cs="Arial"/>
          <w:color w:val="000000"/>
          <w:sz w:val="20"/>
          <w:szCs w:val="20"/>
        </w:rPr>
        <w:t>Cbad</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gdzie: </w:t>
      </w:r>
      <w:proofErr w:type="spellStart"/>
      <w:r w:rsidRPr="00C70AA2">
        <w:rPr>
          <w:rFonts w:ascii="Arial" w:hAnsi="Arial" w:cs="Arial"/>
          <w:color w:val="000000"/>
          <w:sz w:val="20"/>
          <w:szCs w:val="20"/>
        </w:rPr>
        <w:t>Cmin</w:t>
      </w:r>
      <w:proofErr w:type="spellEnd"/>
      <w:r w:rsidRPr="00C70AA2">
        <w:rPr>
          <w:rFonts w:ascii="Arial" w:hAnsi="Arial" w:cs="Arial"/>
          <w:color w:val="000000"/>
          <w:sz w:val="20"/>
          <w:szCs w:val="20"/>
        </w:rPr>
        <w:t xml:space="preserve"> - cena oferty z najniższą ceną (zł);</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0AA2">
        <w:rPr>
          <w:rFonts w:ascii="Arial" w:hAnsi="Arial" w:cs="Arial"/>
          <w:color w:val="000000"/>
          <w:sz w:val="20"/>
          <w:szCs w:val="20"/>
        </w:rPr>
        <w:t>Cbad</w:t>
      </w:r>
      <w:proofErr w:type="spellEnd"/>
      <w:r w:rsidRPr="00C70AA2">
        <w:rPr>
          <w:rFonts w:ascii="Arial" w:hAnsi="Arial" w:cs="Arial"/>
          <w:color w:val="000000"/>
          <w:sz w:val="20"/>
          <w:szCs w:val="20"/>
        </w:rPr>
        <w:t xml:space="preserve"> - cena oferty badanej (zł);</w:t>
      </w:r>
    </w:p>
    <w:p w:rsidR="00AC5181" w:rsidRPr="00C70AA2" w:rsidRDefault="000B463D"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60</w:t>
      </w:r>
      <w:r w:rsidR="00AC5181" w:rsidRPr="00C70AA2">
        <w:rPr>
          <w:rFonts w:ascii="Arial" w:hAnsi="Arial" w:cs="Arial"/>
          <w:color w:val="000000"/>
          <w:sz w:val="20"/>
          <w:szCs w:val="20"/>
        </w:rPr>
        <w:t>% - waga kryterium „C”</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Uwaga: maksymalna ilość punktów przyzna</w:t>
      </w:r>
      <w:r w:rsidR="00C16B97" w:rsidRPr="00C70AA2">
        <w:rPr>
          <w:rFonts w:ascii="Arial" w:hAnsi="Arial" w:cs="Arial"/>
          <w:b/>
          <w:bCs/>
          <w:color w:val="000000"/>
          <w:sz w:val="20"/>
          <w:szCs w:val="20"/>
        </w:rPr>
        <w:t xml:space="preserve">nych w </w:t>
      </w:r>
      <w:r w:rsidR="001414C0" w:rsidRPr="00C70AA2">
        <w:rPr>
          <w:rFonts w:ascii="Arial" w:hAnsi="Arial" w:cs="Arial"/>
          <w:b/>
          <w:bCs/>
          <w:color w:val="000000"/>
          <w:sz w:val="20"/>
          <w:szCs w:val="20"/>
        </w:rPr>
        <w:t>niniejszym kryterium to 60</w:t>
      </w:r>
      <w:r w:rsidRPr="00C70AA2">
        <w:rPr>
          <w:rFonts w:ascii="Arial" w:hAnsi="Arial" w:cs="Arial"/>
          <w:b/>
          <w:bCs/>
          <w:color w:val="000000"/>
          <w:sz w:val="20"/>
          <w:szCs w:val="20"/>
        </w:rPr>
        <w:t>,00 pkt.</w:t>
      </w:r>
    </w:p>
    <w:p w:rsidR="00C16B97" w:rsidRPr="00C70AA2" w:rsidRDefault="00C16B9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287BF3"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2. Termin gwarancji  „G</w:t>
      </w:r>
      <w:r w:rsidR="00144B49" w:rsidRPr="00C70AA2">
        <w:rPr>
          <w:rFonts w:ascii="Arial" w:hAnsi="Arial" w:cs="Arial"/>
          <w:b/>
          <w:bCs/>
          <w:color w:val="000000"/>
          <w:sz w:val="20"/>
          <w:szCs w:val="20"/>
        </w:rPr>
        <w:t>” - 40</w:t>
      </w:r>
      <w:r w:rsidR="00AC5181" w:rsidRPr="00C70AA2">
        <w:rPr>
          <w:rFonts w:ascii="Arial" w:hAnsi="Arial" w:cs="Arial"/>
          <w:b/>
          <w:bCs/>
          <w:color w:val="000000"/>
          <w:sz w:val="20"/>
          <w:szCs w:val="20"/>
        </w:rPr>
        <w:t>%</w:t>
      </w:r>
    </w:p>
    <w:p w:rsidR="00AC5181" w:rsidRPr="00C70AA2" w:rsidRDefault="00AC5181" w:rsidP="008E292F">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Przy ocenie oferty w kr</w:t>
      </w:r>
      <w:r w:rsidR="00287BF3">
        <w:rPr>
          <w:rFonts w:ascii="Arial" w:hAnsi="Arial" w:cs="Arial"/>
          <w:color w:val="000000"/>
          <w:sz w:val="20"/>
          <w:szCs w:val="20"/>
        </w:rPr>
        <w:t>yterium termin gwarancji</w:t>
      </w:r>
      <w:r w:rsidR="008E292F" w:rsidRPr="00C70AA2">
        <w:rPr>
          <w:rFonts w:ascii="Arial" w:hAnsi="Arial" w:cs="Arial"/>
          <w:color w:val="000000"/>
          <w:sz w:val="20"/>
          <w:szCs w:val="20"/>
        </w:rPr>
        <w:t xml:space="preserve"> </w:t>
      </w:r>
      <w:r w:rsidR="00287BF3">
        <w:rPr>
          <w:rFonts w:ascii="Arial" w:hAnsi="Arial" w:cs="Arial"/>
          <w:color w:val="000000"/>
          <w:sz w:val="20"/>
          <w:szCs w:val="20"/>
        </w:rPr>
        <w:t>(„G</w:t>
      </w:r>
      <w:r w:rsidR="008E66CE" w:rsidRPr="00C70AA2">
        <w:rPr>
          <w:rFonts w:ascii="Arial" w:hAnsi="Arial" w:cs="Arial"/>
          <w:color w:val="000000"/>
          <w:sz w:val="20"/>
          <w:szCs w:val="20"/>
        </w:rPr>
        <w:t xml:space="preserve">”) </w:t>
      </w:r>
      <w:r w:rsidR="008E292F" w:rsidRPr="00C70AA2">
        <w:rPr>
          <w:rFonts w:ascii="Arial" w:hAnsi="Arial" w:cs="Arial"/>
          <w:color w:val="000000"/>
          <w:sz w:val="20"/>
          <w:szCs w:val="20"/>
        </w:rPr>
        <w:t xml:space="preserve"> będzie punktowany</w:t>
      </w:r>
      <w:r w:rsidRPr="00C70AA2">
        <w:rPr>
          <w:rFonts w:ascii="Arial" w:hAnsi="Arial" w:cs="Arial"/>
          <w:color w:val="000000"/>
          <w:sz w:val="20"/>
          <w:szCs w:val="20"/>
        </w:rPr>
        <w:t xml:space="preserve"> </w:t>
      </w:r>
      <w:r w:rsidR="00287BF3">
        <w:rPr>
          <w:rFonts w:ascii="Arial" w:hAnsi="Arial" w:cs="Arial"/>
          <w:color w:val="000000"/>
          <w:sz w:val="20"/>
          <w:szCs w:val="20"/>
        </w:rPr>
        <w:t>termin długości gwarancji</w:t>
      </w:r>
    </w:p>
    <w:p w:rsidR="00C16B97" w:rsidRPr="00C70AA2" w:rsidRDefault="00C16B97" w:rsidP="00C16B97">
      <w:pPr>
        <w:autoSpaceDE w:val="0"/>
        <w:autoSpaceDN w:val="0"/>
        <w:adjustRightInd w:val="0"/>
        <w:spacing w:after="0" w:line="240" w:lineRule="auto"/>
        <w:rPr>
          <w:rFonts w:ascii="Arial" w:hAnsi="Arial" w:cs="Arial"/>
          <w:color w:val="000000"/>
          <w:sz w:val="20"/>
          <w:szCs w:val="20"/>
        </w:rPr>
      </w:pPr>
    </w:p>
    <w:p w:rsidR="00C16B97" w:rsidRPr="00C70AA2" w:rsidRDefault="00970DF2" w:rsidP="00C16B97">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40</w:t>
      </w:r>
      <w:r w:rsidR="00707309">
        <w:rPr>
          <w:rFonts w:ascii="Arial" w:hAnsi="Arial" w:cs="Arial"/>
          <w:color w:val="000000"/>
          <w:sz w:val="20"/>
          <w:szCs w:val="20"/>
        </w:rPr>
        <w:t>% - waga kryterium termin gwarancji „G</w:t>
      </w:r>
      <w:r w:rsidR="00C16B97" w:rsidRPr="00C70AA2">
        <w:rPr>
          <w:rFonts w:ascii="Arial" w:hAnsi="Arial" w:cs="Arial"/>
          <w:color w:val="000000"/>
          <w:sz w:val="20"/>
          <w:szCs w:val="20"/>
        </w:rPr>
        <w:t>”</w:t>
      </w:r>
    </w:p>
    <w:p w:rsidR="00C16B97" w:rsidRPr="00C70AA2" w:rsidRDefault="00C16B97" w:rsidP="00AC5181">
      <w:pPr>
        <w:autoSpaceDE w:val="0"/>
        <w:autoSpaceDN w:val="0"/>
        <w:adjustRightInd w:val="0"/>
        <w:spacing w:after="0" w:line="240" w:lineRule="auto"/>
        <w:rPr>
          <w:rFonts w:ascii="Arial" w:hAnsi="Arial" w:cs="Arial"/>
          <w:color w:val="000000"/>
          <w:sz w:val="20"/>
          <w:szCs w:val="20"/>
        </w:rPr>
      </w:pPr>
    </w:p>
    <w:p w:rsidR="00C16B97" w:rsidRPr="00C70AA2" w:rsidRDefault="00B72EE7"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Termin gwarancji  - 24 miesiące</w:t>
      </w:r>
      <w:r w:rsidR="00C16B97" w:rsidRPr="00C70AA2">
        <w:rPr>
          <w:rFonts w:ascii="Arial" w:hAnsi="Arial" w:cs="Arial"/>
          <w:color w:val="000000"/>
          <w:sz w:val="20"/>
          <w:szCs w:val="20"/>
        </w:rPr>
        <w:t xml:space="preserve"> - 0 pkt</w:t>
      </w:r>
    </w:p>
    <w:p w:rsidR="00C16B97" w:rsidRPr="00C70AA2" w:rsidRDefault="00F5194B"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Termin gwarancji  - 36</w:t>
      </w:r>
      <w:r w:rsidR="00B72EE7">
        <w:rPr>
          <w:rFonts w:ascii="Arial" w:hAnsi="Arial" w:cs="Arial"/>
          <w:color w:val="000000"/>
          <w:sz w:val="20"/>
          <w:szCs w:val="20"/>
        </w:rPr>
        <w:t xml:space="preserve"> miesięcy</w:t>
      </w:r>
      <w:r w:rsidR="008E292F" w:rsidRPr="00C70AA2">
        <w:rPr>
          <w:rFonts w:ascii="Arial" w:hAnsi="Arial" w:cs="Arial"/>
          <w:color w:val="000000"/>
          <w:sz w:val="20"/>
          <w:szCs w:val="20"/>
        </w:rPr>
        <w:t xml:space="preserve"> </w:t>
      </w:r>
      <w:r w:rsidR="00C16B97" w:rsidRPr="00C70AA2">
        <w:rPr>
          <w:rFonts w:ascii="Arial" w:hAnsi="Arial" w:cs="Arial"/>
          <w:color w:val="000000"/>
          <w:sz w:val="20"/>
          <w:szCs w:val="20"/>
        </w:rPr>
        <w:t xml:space="preserve">- 50 </w:t>
      </w:r>
      <w:r w:rsidR="00707309">
        <w:rPr>
          <w:rFonts w:ascii="Arial" w:hAnsi="Arial" w:cs="Arial"/>
          <w:color w:val="000000"/>
          <w:sz w:val="20"/>
          <w:szCs w:val="20"/>
        </w:rPr>
        <w:t>pkt x 40% = 20</w:t>
      </w:r>
      <w:r w:rsidR="008E66CE" w:rsidRPr="00C70AA2">
        <w:rPr>
          <w:rFonts w:ascii="Arial" w:hAnsi="Arial" w:cs="Arial"/>
          <w:color w:val="000000"/>
          <w:sz w:val="20"/>
          <w:szCs w:val="20"/>
        </w:rPr>
        <w:t xml:space="preserve"> pkt</w:t>
      </w:r>
    </w:p>
    <w:p w:rsidR="00C16B97" w:rsidRPr="00C70AA2" w:rsidRDefault="002F4DAD" w:rsidP="00C16B97">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Termin gwar</w:t>
      </w:r>
      <w:r w:rsidR="00F5194B">
        <w:rPr>
          <w:rFonts w:ascii="Arial" w:hAnsi="Arial" w:cs="Arial"/>
          <w:color w:val="000000"/>
          <w:sz w:val="20"/>
          <w:szCs w:val="20"/>
        </w:rPr>
        <w:t>ancji  - 60</w:t>
      </w:r>
      <w:r w:rsidR="00B72EE7">
        <w:rPr>
          <w:rFonts w:ascii="Arial" w:hAnsi="Arial" w:cs="Arial"/>
          <w:color w:val="000000"/>
          <w:sz w:val="20"/>
          <w:szCs w:val="20"/>
        </w:rPr>
        <w:t xml:space="preserve"> miesięcy</w:t>
      </w:r>
      <w:r w:rsidR="008E292F" w:rsidRPr="00C70AA2">
        <w:rPr>
          <w:rFonts w:ascii="Arial" w:hAnsi="Arial" w:cs="Arial"/>
          <w:color w:val="000000"/>
          <w:sz w:val="20"/>
          <w:szCs w:val="20"/>
        </w:rPr>
        <w:t xml:space="preserve"> </w:t>
      </w:r>
      <w:r w:rsidR="00C16B97" w:rsidRPr="00C70AA2">
        <w:rPr>
          <w:rFonts w:ascii="Arial" w:hAnsi="Arial" w:cs="Arial"/>
          <w:color w:val="000000"/>
          <w:sz w:val="20"/>
          <w:szCs w:val="20"/>
        </w:rPr>
        <w:t>-100 pkt</w:t>
      </w:r>
      <w:r w:rsidR="00707309">
        <w:rPr>
          <w:rFonts w:ascii="Arial" w:hAnsi="Arial" w:cs="Arial"/>
          <w:color w:val="000000"/>
          <w:sz w:val="20"/>
          <w:szCs w:val="20"/>
        </w:rPr>
        <w:t xml:space="preserve"> x 40% = 4</w:t>
      </w:r>
      <w:r w:rsidR="00CE499A" w:rsidRPr="00C70AA2">
        <w:rPr>
          <w:rFonts w:ascii="Arial" w:hAnsi="Arial" w:cs="Arial"/>
          <w:color w:val="000000"/>
          <w:sz w:val="20"/>
          <w:szCs w:val="20"/>
        </w:rPr>
        <w:t>0</w:t>
      </w:r>
      <w:r w:rsidR="008E66CE" w:rsidRPr="00C70AA2">
        <w:rPr>
          <w:rFonts w:ascii="Arial" w:hAnsi="Arial" w:cs="Arial"/>
          <w:color w:val="000000"/>
          <w:sz w:val="20"/>
          <w:szCs w:val="20"/>
        </w:rPr>
        <w:t xml:space="preserve"> pkt</w:t>
      </w:r>
    </w:p>
    <w:p w:rsidR="00C16B97" w:rsidRPr="00C70AA2" w:rsidRDefault="00C16B97" w:rsidP="00AC5181">
      <w:pPr>
        <w:autoSpaceDE w:val="0"/>
        <w:autoSpaceDN w:val="0"/>
        <w:adjustRightInd w:val="0"/>
        <w:spacing w:after="0" w:line="240" w:lineRule="auto"/>
        <w:rPr>
          <w:rFonts w:ascii="Arial" w:hAnsi="Arial" w:cs="Arial"/>
          <w:color w:val="000000"/>
          <w:sz w:val="20"/>
          <w:szCs w:val="20"/>
        </w:rPr>
      </w:pPr>
    </w:p>
    <w:p w:rsidR="00C16B97" w:rsidRPr="00C70AA2" w:rsidRDefault="00904129"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Wykonawca oferuje w ofercie (w formularzu ofertowym) jeden z wyżej podanych terminów gwarancji. Oferta z te</w:t>
      </w:r>
      <w:r w:rsidR="00B72EE7">
        <w:rPr>
          <w:rFonts w:ascii="Arial" w:hAnsi="Arial" w:cs="Arial"/>
          <w:b/>
          <w:bCs/>
          <w:color w:val="000000"/>
          <w:sz w:val="20"/>
          <w:szCs w:val="20"/>
        </w:rPr>
        <w:t>rminem gwarancji krótszym niż 24 miesiące</w:t>
      </w:r>
      <w:r>
        <w:rPr>
          <w:rFonts w:ascii="Arial" w:hAnsi="Arial" w:cs="Arial"/>
          <w:b/>
          <w:bCs/>
          <w:color w:val="000000"/>
          <w:sz w:val="20"/>
          <w:szCs w:val="20"/>
        </w:rPr>
        <w:t xml:space="preserve"> zostanie uznana za niezgodną z zapisami SIWZ. Oferta z te</w:t>
      </w:r>
      <w:r w:rsidR="00E75CDB">
        <w:rPr>
          <w:rFonts w:ascii="Arial" w:hAnsi="Arial" w:cs="Arial"/>
          <w:b/>
          <w:bCs/>
          <w:color w:val="000000"/>
          <w:sz w:val="20"/>
          <w:szCs w:val="20"/>
        </w:rPr>
        <w:t>rmin</w:t>
      </w:r>
      <w:r w:rsidR="00B72EE7">
        <w:rPr>
          <w:rFonts w:ascii="Arial" w:hAnsi="Arial" w:cs="Arial"/>
          <w:b/>
          <w:bCs/>
          <w:color w:val="000000"/>
          <w:sz w:val="20"/>
          <w:szCs w:val="20"/>
        </w:rPr>
        <w:t>em gwarancji dłuższym niż 60</w:t>
      </w:r>
      <w:r>
        <w:rPr>
          <w:rFonts w:ascii="Arial" w:hAnsi="Arial" w:cs="Arial"/>
          <w:b/>
          <w:bCs/>
          <w:color w:val="000000"/>
          <w:sz w:val="20"/>
          <w:szCs w:val="20"/>
        </w:rPr>
        <w:t xml:space="preserve"> miesięcy nie zostanie odrzucona ale  przy ocenie ofert  otrzyma  ilość punktów jak dla termin</w:t>
      </w:r>
      <w:r w:rsidR="00B72EE7">
        <w:rPr>
          <w:rFonts w:ascii="Arial" w:hAnsi="Arial" w:cs="Arial"/>
          <w:b/>
          <w:bCs/>
          <w:color w:val="000000"/>
          <w:sz w:val="20"/>
          <w:szCs w:val="20"/>
        </w:rPr>
        <w:t>u gwarancji 60</w:t>
      </w:r>
      <w:r>
        <w:rPr>
          <w:rFonts w:ascii="Arial" w:hAnsi="Arial" w:cs="Arial"/>
          <w:b/>
          <w:bCs/>
          <w:color w:val="000000"/>
          <w:sz w:val="20"/>
          <w:szCs w:val="20"/>
        </w:rPr>
        <w:t xml:space="preserve"> m-</w:t>
      </w:r>
      <w:proofErr w:type="spellStart"/>
      <w:r>
        <w:rPr>
          <w:rFonts w:ascii="Arial" w:hAnsi="Arial" w:cs="Arial"/>
          <w:b/>
          <w:bCs/>
          <w:color w:val="000000"/>
          <w:sz w:val="20"/>
          <w:szCs w:val="20"/>
        </w:rPr>
        <w:t>cy</w:t>
      </w:r>
      <w:proofErr w:type="spellEnd"/>
      <w:r>
        <w:rPr>
          <w:rFonts w:ascii="Arial" w:hAnsi="Arial" w:cs="Arial"/>
          <w:b/>
          <w:bCs/>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Uwaga: maksymalna ilość punktów przyzna</w:t>
      </w:r>
      <w:r w:rsidR="00C7299F" w:rsidRPr="00C70AA2">
        <w:rPr>
          <w:rFonts w:ascii="Arial" w:hAnsi="Arial" w:cs="Arial"/>
          <w:b/>
          <w:bCs/>
          <w:color w:val="000000"/>
          <w:sz w:val="20"/>
          <w:szCs w:val="20"/>
        </w:rPr>
        <w:t>nych w niniejszym kryterium to 40</w:t>
      </w:r>
      <w:r w:rsidRPr="00C70AA2">
        <w:rPr>
          <w:rFonts w:ascii="Arial" w:hAnsi="Arial" w:cs="Arial"/>
          <w:b/>
          <w:bCs/>
          <w:color w:val="000000"/>
          <w:sz w:val="20"/>
          <w:szCs w:val="20"/>
        </w:rPr>
        <w:t>,00 pkt.</w:t>
      </w:r>
    </w:p>
    <w:p w:rsidR="00D8707A" w:rsidRPr="00C70AA2" w:rsidRDefault="00D8707A"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32. Oferta najwyżej oceniona: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 najwyżej ocenioną zostanie uznana oferta, która uzyskała najwyższą liczbę punktów - sumę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punktów przyzna</w:t>
      </w:r>
      <w:r w:rsidR="008E66CE" w:rsidRPr="00C70AA2">
        <w:rPr>
          <w:rFonts w:ascii="Arial" w:hAnsi="Arial" w:cs="Arial"/>
          <w:color w:val="000000"/>
          <w:sz w:val="20"/>
          <w:szCs w:val="20"/>
        </w:rPr>
        <w:t xml:space="preserve">nych w </w:t>
      </w:r>
      <w:r w:rsidR="00EC37C5">
        <w:rPr>
          <w:rFonts w:ascii="Arial" w:hAnsi="Arial" w:cs="Arial"/>
          <w:color w:val="000000"/>
          <w:sz w:val="20"/>
          <w:szCs w:val="20"/>
        </w:rPr>
        <w:t>kryterium „C” + „G</w:t>
      </w:r>
      <w:r w:rsidR="008E66CE" w:rsidRPr="00C70AA2">
        <w:rPr>
          <w:rFonts w:ascii="Arial" w:hAnsi="Arial" w:cs="Arial"/>
          <w:color w:val="000000"/>
          <w:sz w:val="20"/>
          <w:szCs w:val="20"/>
        </w:rPr>
        <w:t xml:space="preserve">” + </w:t>
      </w:r>
      <w:r w:rsidRPr="00C70AA2">
        <w:rPr>
          <w:rFonts w:ascii="Arial" w:hAnsi="Arial" w:cs="Arial"/>
          <w:color w:val="000000"/>
          <w:sz w:val="20"/>
          <w:szCs w:val="20"/>
        </w:rPr>
        <w:t xml:space="preserve"> w oparciu o podane w ogłoszeniu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 zamówieniu i niniejszej SIWZ kryteria oceny ofert, z zachowaniem pkt 32.2.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Jeżeli dwie lub więcej ofert uzyska taka samą liczbę punktów (sumę punktów przyznanych w</w:t>
      </w:r>
    </w:p>
    <w:p w:rsidR="00AC5181" w:rsidRPr="00C70AA2" w:rsidRDefault="00EC37C5"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kryterium „C” + „G</w:t>
      </w:r>
      <w:r w:rsidR="008E66CE" w:rsidRPr="00C70AA2">
        <w:rPr>
          <w:rFonts w:ascii="Arial" w:hAnsi="Arial" w:cs="Arial"/>
          <w:color w:val="000000"/>
          <w:sz w:val="20"/>
          <w:szCs w:val="20"/>
        </w:rPr>
        <w:t xml:space="preserve">” </w:t>
      </w:r>
      <w:r w:rsidR="00AC5181" w:rsidRPr="00C70AA2">
        <w:rPr>
          <w:rFonts w:ascii="Arial" w:hAnsi="Arial" w:cs="Arial"/>
          <w:color w:val="000000"/>
          <w:sz w:val="20"/>
          <w:szCs w:val="20"/>
        </w:rPr>
        <w:t>) Zamawiający za najwyżej ocenioną uzna ofertę, która zawiera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najniższa cenę (która uzyskała najwięcej punktów w kryterium „C”). Zamawiający wezwie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Wykonawców, którzy złożyli oferty, o których który mowa w zdaniu poprzedzającym, jeżeli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zawierają one takie same ceny, do złożenia w określonym terminie ofert dodatkowych.</w:t>
      </w:r>
    </w:p>
    <w:p w:rsidR="00AC5181" w:rsidRPr="00E14398" w:rsidRDefault="00AC5181" w:rsidP="00AC5181">
      <w:pPr>
        <w:autoSpaceDE w:val="0"/>
        <w:autoSpaceDN w:val="0"/>
        <w:adjustRightInd w:val="0"/>
        <w:spacing w:after="0" w:line="240" w:lineRule="auto"/>
        <w:rPr>
          <w:rFonts w:ascii="Arial" w:hAnsi="Arial" w:cs="Arial"/>
          <w:bCs/>
          <w:color w:val="000000"/>
          <w:sz w:val="20"/>
          <w:szCs w:val="20"/>
        </w:rPr>
      </w:pPr>
      <w:r w:rsidRPr="00C70AA2">
        <w:rPr>
          <w:rFonts w:ascii="Arial" w:hAnsi="Arial" w:cs="Arial"/>
          <w:color w:val="000000"/>
          <w:sz w:val="20"/>
          <w:szCs w:val="20"/>
        </w:rPr>
        <w:t xml:space="preserve">3. Wykonawca, którego oferta została najwyżej oceniona w terminie </w:t>
      </w:r>
      <w:r w:rsidRPr="00E14398">
        <w:rPr>
          <w:rFonts w:ascii="Arial" w:hAnsi="Arial" w:cs="Arial"/>
          <w:bCs/>
          <w:color w:val="000000"/>
          <w:sz w:val="20"/>
          <w:szCs w:val="20"/>
        </w:rPr>
        <w:t>wyznaczonym przez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E14398">
        <w:rPr>
          <w:rFonts w:ascii="Arial" w:hAnsi="Arial" w:cs="Arial"/>
          <w:bCs/>
          <w:color w:val="000000"/>
          <w:sz w:val="20"/>
          <w:szCs w:val="20"/>
        </w:rPr>
        <w:t>Zamawiającego</w:t>
      </w:r>
      <w:r w:rsidRPr="00C70AA2">
        <w:rPr>
          <w:rFonts w:ascii="Arial" w:hAnsi="Arial" w:cs="Arial"/>
          <w:color w:val="000000"/>
          <w:sz w:val="20"/>
          <w:szCs w:val="20"/>
        </w:rPr>
        <w:t>, nie krótszym niż 5 dni, zobowiązany jest do złożenia aktualnych na dzień 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złożenia oświadczeń i dokumentów, o których mowa w pkt 7.3.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4. Zgodnie z art. 26 ust. 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Zamawiający wezwie Wykonawców, którzy nie złożyli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wymaganych dokumentów i oświadczeń, o </w:t>
      </w:r>
      <w:r w:rsidR="00C61A71">
        <w:rPr>
          <w:rFonts w:ascii="Arial" w:hAnsi="Arial" w:cs="Arial"/>
          <w:color w:val="000000"/>
          <w:sz w:val="20"/>
          <w:szCs w:val="20"/>
        </w:rPr>
        <w:t>których mowa w pkt 7.1.2) -7.1.5</w:t>
      </w:r>
      <w:r w:rsidRPr="00C70AA2">
        <w:rPr>
          <w:rFonts w:ascii="Arial" w:hAnsi="Arial" w:cs="Arial"/>
          <w:color w:val="000000"/>
          <w:sz w:val="20"/>
          <w:szCs w:val="20"/>
        </w:rPr>
        <w:t>) oraz 7.2.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lub innych dokumentów niezbędnych do przeprowadzenia postępowania, oświadczenia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 dokumenty są niekompletne, zawierają błędy lub budzą wskazane przez Zamawiającego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wątpliwości, do ich złożenia, uzupełnienia lub poprawienia lub udzielenie wyjaśnień</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wyznaczonym przez siebie terminie, chyba że mimo ich złożenia, uzupełnienia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poprawienia lub udzielenie wyjaśnień oferta Wykonawcy podlegać będzie odrzuceniu albo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konieczne byłoby unieważnienie postępowania.</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33. Unieważnienie postępowania: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Zamawiający unieważni postępowanie w przypadkach określonych w art. 93 ust. 1 lub 1a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Zamawiający niezwłocznie informuje Wykonawców, którzy złożyli oferty, o unieważnieniu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postępowania, podając uzasadnienie faktyczne i prawne.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W przypadku unieważnienia postępowania przed upływem terminu składania ofert Zamawiający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informuje równocześnie wszystkich Wykonawców, którzy ubiegali się o udzielenie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podając uzasadnienie faktyczne i prawne.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Zamawiający zamieszcza informacje, o których mowa w pkt 33.2. i 33.3. SIWZ, również na</w:t>
      </w:r>
    </w:p>
    <w:p w:rsidR="00AC5181" w:rsidRPr="00C70AA2" w:rsidRDefault="00AC5181" w:rsidP="005C08AC">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stronie interne</w:t>
      </w:r>
      <w:r w:rsidR="002A4821" w:rsidRPr="00C70AA2">
        <w:rPr>
          <w:rFonts w:ascii="Arial" w:hAnsi="Arial" w:cs="Arial"/>
          <w:color w:val="000000"/>
          <w:sz w:val="20"/>
          <w:szCs w:val="20"/>
        </w:rPr>
        <w:t>towej Gminy Szprotawa</w:t>
      </w:r>
      <w:r w:rsidRPr="00C70AA2">
        <w:rPr>
          <w:rFonts w:ascii="Arial" w:hAnsi="Arial" w:cs="Arial"/>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p>
    <w:p w:rsidR="00F44D8E" w:rsidRPr="00C70AA2" w:rsidRDefault="00F44D8E"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34. Wybór oferty najkorzystniejszej: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Zamawiający wybierze jako najkorzystniejszą ofertę złożoną przez Wykonawcę,: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który spełnia warunki udziału w postępowaniu,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który niepodległa wykluczeniu z postępowania,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c) którego oferta odpowiada wszystkim wymaganiom określonym w ustawie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oraz w niniejszej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SIWZ i została najwyżej oceniona spośród złożonych ofert, w oparciu o podane w ogłoszeniu 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zamówieniu i niniejszej SIWZ kryteria oceny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niezwłocznie po wyborze najkorzystniejszej oferty Zamawiający informuje Wykonawców, którzy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złożyli oferty, 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wyborze najkorzystniejszej oferty, podając nazwę (firmę), albo imię i nazwisko, siedzibę albo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adres zamieszkania i adres Wykonawcy, którego ofertę wybrano, uzasadnienie faktyczne 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prawne jej wyboru oraz nazwy (firmy), albo imiona i nazwiska, siedziby albo miejsca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zamieszkania i adresy Wykonawców, którzy złożyli oferty, a także punktację przyznaną ofertom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każdym kryterium oceny ofert i łączną punktację;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Wykonawcach, którzy zostali wykluczeni z postępowania o udzielenie zamówienia, podając</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uzasadnienie faktyczne i prawne, a w przypadkach, o których mowa w art. 24 ust. 8 ustawy </w:t>
      </w:r>
      <w:proofErr w:type="spellStart"/>
      <w:r w:rsidRPr="00C70AA2">
        <w:rPr>
          <w:rFonts w:ascii="Arial" w:hAnsi="Arial" w:cs="Arial"/>
          <w:color w:val="000000"/>
          <w:sz w:val="20"/>
          <w:szCs w:val="20"/>
        </w:rPr>
        <w:t>pzp</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również wyjaśnienie powodów, dla których dowody przedstawione przez wykonawcę uznano 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niewystarczające;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 Wykonawcach, których oferty zostały odrzucone, powodach i odrzucenia, podając uzasadnienie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faktyczne i prawne;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Po wyborze najkorzystniejszej oferty, Zamawiający zamieszcza informacje, o których mowa</w:t>
      </w:r>
    </w:p>
    <w:p w:rsidR="0004584D" w:rsidRPr="00C70AA2" w:rsidRDefault="00AC5181" w:rsidP="0004584D">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w pkt 34.2.a) SIWZ, również na st</w:t>
      </w:r>
      <w:r w:rsidR="00CA02E3" w:rsidRPr="00C70AA2">
        <w:rPr>
          <w:rFonts w:ascii="Arial" w:hAnsi="Arial" w:cs="Arial"/>
          <w:color w:val="000000"/>
          <w:sz w:val="20"/>
          <w:szCs w:val="20"/>
        </w:rPr>
        <w:t>ronie internetowej Gminy Szprotawa</w:t>
      </w:r>
      <w:r w:rsidR="0004584D" w:rsidRPr="00C70AA2">
        <w:rPr>
          <w:rFonts w:ascii="Arial" w:hAnsi="Arial" w:cs="Arial"/>
          <w:b/>
          <w:bCs/>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p>
    <w:p w:rsidR="00725808" w:rsidRPr="00C70AA2" w:rsidRDefault="00725808"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35. Informacja o formalnościach, jakie powinny zostać dopełnione po wyborze oferty w celu</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zawarcia umowy w sprawie zamówienia publicznego: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Zamawiający udzieli zamówienia Wykonawcy, którego oferta został wybrana jako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najkorzystniejsza;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Zamawiający zawiera umowę w sprawie zamówienia publicznego w terminie liczonym od dnia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przesłania zawiadomienia o wyborze najkorzystniejszej oferty, nie krótszym niż:</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5 dni – jeżeli zawiadomienie przesłano w sposób, o którym mowa w pkt 37.2)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10 dni – jeżeli zawiadomienie zostało przesłane w inny sposób;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zgodnie z art. 94 ust. 2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Zamawiający może zawrzeć umowę w sprawie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publicznego przed upływem terminów, o których mowa w pkt 35.2) SIWZ jeżeli: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w postępowaniu została złożona tylko jedna oferta;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w postępowaniu o wartości mniejszej niż kwoty określone w przepisach wydanych na podstawie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art. 11 ust. 8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upłynął termin do wniesienia odwołania na czynności zamawiającego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wymienione w art. 180 ust. 2 lub w następstwie jego wniesienia Krajowa Izba Odwoławcza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ogłosiła wyrok lub postanowienie kończące postępowanie odwoławcze;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Wykonawca jest zobowiązany skontaktować się z Zamawiającym w terminie wskazanym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zaproszeniu do podpisania umowy w celu uzgodnienia wszystkich szczegółowych kwestii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technicznych (np. numeru konta, reprezentanta Wykonawcy) zawieranej umowy;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5) w przypadku udzielenia zamówienia Wykonawcy, o którym mowa w art. 23 ust. 1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przed podpisaniem umowy wymaga złożenia umowy regulującej współpracę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Wyłoniony Wykonawca zobowiązany jest przedłożyć Zamawiającemu przed podpisaniem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umowy: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kopię aktualnej polisy ubezpieczenia odpowiedzialności cywilnej w zakresie prowadzonej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działalności gospodarczej obejmującej okres realizacji i wartość zamówienia stanowiącą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załącznik do umowy. Ubezpieczenie OC winno obejmować również szkody wyrządzone przez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wszystkich podwykonawców,</w:t>
      </w:r>
    </w:p>
    <w:p w:rsidR="00AC5181" w:rsidRPr="00C70AA2" w:rsidRDefault="009C4460" w:rsidP="00C1746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b</w:t>
      </w:r>
      <w:r w:rsidR="00AC5181" w:rsidRPr="00C70AA2">
        <w:rPr>
          <w:rFonts w:ascii="Arial" w:hAnsi="Arial" w:cs="Arial"/>
          <w:color w:val="000000"/>
          <w:sz w:val="20"/>
          <w:szCs w:val="20"/>
        </w:rPr>
        <w:t>) oświadczenie potwierdzające zatrudnienie</w:t>
      </w:r>
      <w:r w:rsidR="00C17464">
        <w:rPr>
          <w:rFonts w:ascii="Arial" w:hAnsi="Arial" w:cs="Arial"/>
          <w:color w:val="000000"/>
          <w:sz w:val="20"/>
          <w:szCs w:val="20"/>
        </w:rPr>
        <w:t xml:space="preserve"> wymaganej ilości</w:t>
      </w:r>
      <w:r w:rsidR="00AC5181" w:rsidRPr="00C70AA2">
        <w:rPr>
          <w:rFonts w:ascii="Arial" w:hAnsi="Arial" w:cs="Arial"/>
          <w:color w:val="000000"/>
          <w:sz w:val="20"/>
          <w:szCs w:val="20"/>
        </w:rPr>
        <w:t xml:space="preserve"> osób na podstawie umowy o pracę</w:t>
      </w:r>
      <w:r w:rsidR="00C17464">
        <w:rPr>
          <w:rFonts w:ascii="Arial" w:hAnsi="Arial" w:cs="Arial"/>
          <w:color w:val="000000"/>
          <w:sz w:val="20"/>
          <w:szCs w:val="20"/>
        </w:rPr>
        <w:t>.</w:t>
      </w:r>
      <w:r w:rsidR="00AC5181"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jeżeli Wykonawca, którego oferta została wybrana, uchyla się od zawarcia umowy w sprawie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zamówienia publicznego lub nie wnosi wymaganego zabezpieczenia należytego wykonania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umowy, Zamawiający może wybrać ofertę najkorzystniejszą spośród pozostałych ofert, bez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przeprowadzania ich ponownej oceny, chyba że zachodzą przesłanki unieważnienia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postępowania, o których mowa w art. 93 ust. 1 lub 1a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36. Zabezpieczenie należytego wykonania umowy:</w:t>
      </w:r>
    </w:p>
    <w:p w:rsidR="00C3608D" w:rsidRPr="00C70AA2" w:rsidRDefault="00C3608D" w:rsidP="00AC5181">
      <w:pPr>
        <w:autoSpaceDE w:val="0"/>
        <w:autoSpaceDN w:val="0"/>
        <w:adjustRightInd w:val="0"/>
        <w:spacing w:after="0" w:line="240" w:lineRule="auto"/>
        <w:rPr>
          <w:rFonts w:ascii="Arial" w:hAnsi="Arial" w:cs="Arial"/>
          <w:b/>
          <w:bCs/>
          <w:color w:val="000000"/>
          <w:sz w:val="20"/>
          <w:szCs w:val="20"/>
        </w:rPr>
      </w:pPr>
    </w:p>
    <w:p w:rsidR="00C3608D" w:rsidRPr="00C3608D" w:rsidRDefault="00C3608D" w:rsidP="00C3608D">
      <w:pPr>
        <w:pStyle w:val="Akapitzlist"/>
        <w:numPr>
          <w:ilvl w:val="1"/>
          <w:numId w:val="28"/>
        </w:numPr>
        <w:spacing w:after="0" w:line="240" w:lineRule="auto"/>
        <w:rPr>
          <w:rFonts w:ascii="Arial" w:eastAsia="Times New Roman" w:hAnsi="Arial" w:cs="Arial"/>
          <w:b/>
          <w:sz w:val="20"/>
          <w:szCs w:val="20"/>
          <w:lang w:eastAsia="pl-PL"/>
        </w:rPr>
      </w:pPr>
      <w:r w:rsidRPr="00C3608D">
        <w:rPr>
          <w:rFonts w:ascii="Arial" w:eastAsia="Times New Roman" w:hAnsi="Arial" w:cs="Arial"/>
          <w:b/>
          <w:sz w:val="20"/>
          <w:szCs w:val="20"/>
          <w:lang w:eastAsia="pl-PL"/>
        </w:rPr>
        <w:t>Informacje ogólne.</w:t>
      </w:r>
    </w:p>
    <w:p w:rsidR="00C3608D" w:rsidRPr="00C3608D" w:rsidRDefault="00C3608D" w:rsidP="00C3608D">
      <w:pPr>
        <w:spacing w:after="0" w:line="360" w:lineRule="auto"/>
        <w:rPr>
          <w:rFonts w:ascii="Arial" w:eastAsia="Times New Roman" w:hAnsi="Arial" w:cs="Arial"/>
          <w:b/>
          <w:sz w:val="20"/>
          <w:szCs w:val="20"/>
          <w:lang w:eastAsia="pl-PL"/>
        </w:rPr>
      </w:pPr>
    </w:p>
    <w:p w:rsidR="00C3608D" w:rsidRPr="00C3608D" w:rsidRDefault="00C3608D" w:rsidP="00C3608D">
      <w:pPr>
        <w:spacing w:after="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lastRenderedPageBreak/>
        <w:t>Zabezpieczenie służy pokryciu roszczeń z tytułu niewykonania lub nienależytego wykonania Umowy. Jeżeli Wykonawca jest jednocześnie gwarantem, zabezpieczenie służy także pokryciu roszczeń z tytułu gwarancji jakości i rękojmi za wady.</w:t>
      </w:r>
    </w:p>
    <w:p w:rsidR="00C3608D" w:rsidRPr="00C3608D" w:rsidRDefault="00C3608D" w:rsidP="00C3608D">
      <w:pPr>
        <w:spacing w:after="0" w:line="240" w:lineRule="auto"/>
        <w:rPr>
          <w:rFonts w:ascii="Arial" w:eastAsia="Times New Roman" w:hAnsi="Arial" w:cs="Arial"/>
          <w:b/>
          <w:sz w:val="20"/>
          <w:szCs w:val="20"/>
          <w:lang w:eastAsia="pl-PL"/>
        </w:rPr>
      </w:pPr>
    </w:p>
    <w:p w:rsidR="00C3608D" w:rsidRPr="00C3608D" w:rsidRDefault="00C3608D" w:rsidP="00C3608D">
      <w:pPr>
        <w:pStyle w:val="Akapitzlist"/>
        <w:numPr>
          <w:ilvl w:val="1"/>
          <w:numId w:val="28"/>
        </w:numPr>
        <w:spacing w:after="0" w:line="240" w:lineRule="auto"/>
        <w:rPr>
          <w:rFonts w:ascii="Arial" w:eastAsia="Times New Roman" w:hAnsi="Arial" w:cs="Arial"/>
          <w:b/>
          <w:sz w:val="20"/>
          <w:szCs w:val="20"/>
          <w:lang w:eastAsia="pl-PL"/>
        </w:rPr>
      </w:pPr>
      <w:r w:rsidRPr="00C3608D">
        <w:rPr>
          <w:rFonts w:ascii="Arial" w:eastAsia="Times New Roman" w:hAnsi="Arial" w:cs="Arial"/>
          <w:b/>
          <w:sz w:val="20"/>
          <w:szCs w:val="20"/>
          <w:lang w:eastAsia="pl-PL"/>
        </w:rPr>
        <w:t>Wysokość zabezpieczenia należytego wykonania Umowy.</w:t>
      </w:r>
    </w:p>
    <w:p w:rsidR="00C3608D" w:rsidRPr="00C3608D" w:rsidRDefault="00C3608D" w:rsidP="00C3608D">
      <w:pPr>
        <w:spacing w:after="0" w:line="240" w:lineRule="auto"/>
        <w:rPr>
          <w:rFonts w:ascii="Arial" w:eastAsia="Times New Roman" w:hAnsi="Arial" w:cs="Arial"/>
          <w:b/>
          <w:sz w:val="20"/>
          <w:szCs w:val="20"/>
          <w:lang w:eastAsia="pl-PL"/>
        </w:rPr>
      </w:pPr>
    </w:p>
    <w:p w:rsidR="00C3608D" w:rsidRPr="00C3608D" w:rsidRDefault="00C3608D" w:rsidP="00C3608D">
      <w:pPr>
        <w:numPr>
          <w:ilvl w:val="3"/>
          <w:numId w:val="22"/>
        </w:numPr>
        <w:tabs>
          <w:tab w:val="num" w:pos="360"/>
        </w:tabs>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 xml:space="preserve">Zamawiający ustala zabezpieczenie należytego wykonania Umowy zawartej w wyniku postępowania o udzielenie niniejszego zamówienia w wysokości </w:t>
      </w:r>
      <w:r w:rsidR="00AA2FB2">
        <w:rPr>
          <w:rFonts w:ascii="Arial" w:eastAsia="Times New Roman" w:hAnsi="Arial" w:cs="Arial"/>
          <w:b/>
          <w:sz w:val="20"/>
          <w:szCs w:val="20"/>
          <w:lang w:eastAsia="pl-PL"/>
        </w:rPr>
        <w:t>5</w:t>
      </w:r>
      <w:r w:rsidRPr="00C3608D">
        <w:rPr>
          <w:rFonts w:ascii="Arial" w:eastAsia="Times New Roman" w:hAnsi="Arial" w:cs="Arial"/>
          <w:b/>
          <w:sz w:val="20"/>
          <w:szCs w:val="20"/>
          <w:lang w:eastAsia="pl-PL"/>
        </w:rPr>
        <w:t xml:space="preserve"> %</w:t>
      </w:r>
      <w:r w:rsidRPr="00C3608D">
        <w:rPr>
          <w:rFonts w:ascii="Arial" w:eastAsia="Times New Roman" w:hAnsi="Arial" w:cs="Arial"/>
          <w:sz w:val="20"/>
          <w:szCs w:val="20"/>
          <w:lang w:eastAsia="pl-PL"/>
        </w:rPr>
        <w:t xml:space="preserve"> ceny brutto podanej w Formularzu Oferty,</w:t>
      </w:r>
    </w:p>
    <w:p w:rsidR="00C3608D" w:rsidRPr="00C3608D" w:rsidRDefault="00C3608D" w:rsidP="00C3608D">
      <w:pPr>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 xml:space="preserve"> </w:t>
      </w:r>
    </w:p>
    <w:p w:rsidR="00C3608D" w:rsidRPr="00C3608D" w:rsidRDefault="00C3608D" w:rsidP="00C3608D">
      <w:pPr>
        <w:numPr>
          <w:ilvl w:val="3"/>
          <w:numId w:val="22"/>
        </w:numPr>
        <w:tabs>
          <w:tab w:val="num" w:pos="360"/>
        </w:tabs>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Wybrany Wykonawca zobowiązany jest wnieść zabezpieczenie należytego wykonania przed podpisaniem Umowy.</w:t>
      </w:r>
    </w:p>
    <w:p w:rsidR="00C3608D" w:rsidRPr="00C3608D" w:rsidRDefault="00C3608D" w:rsidP="00C3608D">
      <w:pPr>
        <w:spacing w:after="0" w:line="240" w:lineRule="auto"/>
        <w:jc w:val="both"/>
        <w:rPr>
          <w:rFonts w:ascii="Arial" w:eastAsia="Times New Roman" w:hAnsi="Arial" w:cs="Arial"/>
          <w:sz w:val="20"/>
          <w:szCs w:val="20"/>
          <w:lang w:eastAsia="pl-PL"/>
        </w:rPr>
      </w:pPr>
    </w:p>
    <w:p w:rsidR="00C3608D" w:rsidRPr="00C3608D" w:rsidRDefault="00C3608D" w:rsidP="00C3608D">
      <w:pPr>
        <w:pStyle w:val="Akapitzlist"/>
        <w:numPr>
          <w:ilvl w:val="1"/>
          <w:numId w:val="28"/>
        </w:numPr>
        <w:spacing w:after="0" w:line="240" w:lineRule="auto"/>
        <w:jc w:val="both"/>
        <w:rPr>
          <w:rFonts w:ascii="Arial" w:eastAsia="Times New Roman" w:hAnsi="Arial" w:cs="Arial"/>
          <w:sz w:val="20"/>
          <w:szCs w:val="20"/>
          <w:lang w:eastAsia="pl-PL"/>
        </w:rPr>
      </w:pPr>
      <w:r w:rsidRPr="00C3608D">
        <w:rPr>
          <w:rFonts w:ascii="Arial" w:eastAsia="Times New Roman" w:hAnsi="Arial" w:cs="Arial"/>
          <w:b/>
          <w:sz w:val="20"/>
          <w:szCs w:val="20"/>
          <w:lang w:eastAsia="pl-PL"/>
        </w:rPr>
        <w:t>Forma zabezpieczenia należytego wykonania Umowy.</w:t>
      </w:r>
    </w:p>
    <w:p w:rsidR="00C3608D" w:rsidRPr="00C3608D" w:rsidRDefault="00C3608D" w:rsidP="00C3608D">
      <w:pPr>
        <w:spacing w:after="0" w:line="240" w:lineRule="auto"/>
        <w:ind w:left="360"/>
        <w:jc w:val="both"/>
        <w:rPr>
          <w:rFonts w:ascii="Arial" w:eastAsia="Times New Roman" w:hAnsi="Arial" w:cs="Arial"/>
          <w:sz w:val="20"/>
          <w:szCs w:val="20"/>
          <w:lang w:eastAsia="pl-PL"/>
        </w:rPr>
      </w:pPr>
    </w:p>
    <w:p w:rsidR="00C3608D" w:rsidRPr="00C3608D" w:rsidRDefault="00C3608D" w:rsidP="00C3608D">
      <w:pPr>
        <w:numPr>
          <w:ilvl w:val="0"/>
          <w:numId w:val="23"/>
        </w:numPr>
        <w:tabs>
          <w:tab w:val="left" w:pos="360"/>
        </w:tabs>
        <w:spacing w:after="0" w:line="240" w:lineRule="auto"/>
        <w:ind w:left="360"/>
        <w:jc w:val="both"/>
        <w:rPr>
          <w:rFonts w:ascii="Arial" w:eastAsia="Times New Roman" w:hAnsi="Arial" w:cs="Arial"/>
          <w:bCs/>
          <w:iCs/>
          <w:sz w:val="20"/>
          <w:szCs w:val="20"/>
          <w:lang w:eastAsia="pl-PL"/>
        </w:rPr>
      </w:pPr>
      <w:r w:rsidRPr="00C3608D">
        <w:rPr>
          <w:rFonts w:ascii="Arial" w:eastAsia="Times New Roman" w:hAnsi="Arial" w:cs="Arial"/>
          <w:bCs/>
          <w:iCs/>
          <w:sz w:val="20"/>
          <w:szCs w:val="20"/>
          <w:lang w:eastAsia="pl-PL"/>
        </w:rPr>
        <w:t xml:space="preserve"> Zabezpieczenie należytego wykonania Umowy może być wniesione według wyboru Wykonawcy w jednej lub w kilku następujących formach:</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pieniądzu;</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poręczeniach bankowych lub poręczeniach spółdzielczej kasy oszczędnościowo-kredytowej, z tym że zobowiązanie kasy jest zawsze zobowiązaniem pieniężnym;</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gwarancjach bankowych;</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gwarancjach ubezpieczeniowych;</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poręczeniach udzielanych przez podmioty, o których mowa w art. 6b ust. 5 pkt 2 ustawy z dnia 9 listopada 2000 r. o utworzeniu Polskiej Agencji Rozwoju Przedsiębiorczości (tekst jedn. Dz. U 2007 r. Nr 42 poz. 275).</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 xml:space="preserve">za zgodą Zamawiającego zabezpieczenie może być wniesione w formach określonych w art. 148 ust. 2 </w:t>
      </w:r>
      <w:proofErr w:type="spellStart"/>
      <w:r w:rsidRPr="00C3608D">
        <w:rPr>
          <w:rFonts w:ascii="Arial" w:eastAsia="Times New Roman" w:hAnsi="Arial" w:cs="Arial"/>
          <w:sz w:val="20"/>
          <w:szCs w:val="20"/>
          <w:lang w:eastAsia="pl-PL"/>
        </w:rPr>
        <w:t>u.p.z.p</w:t>
      </w:r>
      <w:proofErr w:type="spellEnd"/>
      <w:r w:rsidRPr="00C3608D">
        <w:rPr>
          <w:rFonts w:ascii="Arial" w:eastAsia="Times New Roman" w:hAnsi="Arial" w:cs="Arial"/>
          <w:sz w:val="20"/>
          <w:szCs w:val="20"/>
          <w:lang w:eastAsia="pl-PL"/>
        </w:rPr>
        <w:t>;</w:t>
      </w:r>
    </w:p>
    <w:p w:rsidR="00C3608D" w:rsidRPr="00C3608D" w:rsidRDefault="00C3608D" w:rsidP="00C3608D">
      <w:pPr>
        <w:numPr>
          <w:ilvl w:val="0"/>
          <w:numId w:val="26"/>
        </w:numPr>
        <w:tabs>
          <w:tab w:val="clear" w:pos="720"/>
          <w:tab w:val="left" w:pos="360"/>
        </w:tabs>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 xml:space="preserve"> Zabezpieczenie wnoszone w pieniądzu Wykonawca wpłaci przelewem na następujący rachunek bankowy Zamawiającego: </w:t>
      </w:r>
      <w:r w:rsidRPr="00C3608D">
        <w:rPr>
          <w:rFonts w:ascii="Arial" w:eastAsia="Times New Roman" w:hAnsi="Arial" w:cs="Arial"/>
          <w:b/>
          <w:sz w:val="20"/>
          <w:szCs w:val="20"/>
        </w:rPr>
        <w:t>Nr rachunku: 14 1020 5402 0000 0002 0268 0403</w:t>
      </w:r>
    </w:p>
    <w:p w:rsidR="00C3608D" w:rsidRPr="00C3608D" w:rsidRDefault="00C3608D" w:rsidP="00C3608D">
      <w:pPr>
        <w:numPr>
          <w:ilvl w:val="0"/>
          <w:numId w:val="26"/>
        </w:numPr>
        <w:tabs>
          <w:tab w:val="clear" w:pos="720"/>
          <w:tab w:val="left" w:pos="360"/>
        </w:tabs>
        <w:spacing w:after="0" w:line="240" w:lineRule="auto"/>
        <w:ind w:left="360"/>
        <w:jc w:val="both"/>
        <w:rPr>
          <w:rFonts w:ascii="Arial" w:eastAsia="Times New Roman" w:hAnsi="Arial" w:cs="Arial"/>
          <w:color w:val="FF0000"/>
          <w:sz w:val="20"/>
          <w:szCs w:val="20"/>
          <w:lang w:eastAsia="pl-PL"/>
        </w:rPr>
      </w:pPr>
      <w:r w:rsidRPr="00C3608D">
        <w:rPr>
          <w:rFonts w:ascii="Arial" w:eastAsia="Times New Roman" w:hAnsi="Arial" w:cs="Arial"/>
          <w:sz w:val="20"/>
          <w:szCs w:val="20"/>
          <w:lang w:eastAsia="pl-PL"/>
        </w:rPr>
        <w:t xml:space="preserve">W przypadku wniesienia wadium w pieniądzu Wykonawca może wyrazić zgodę na zaliczenie kwoty wadium na poczet zabezpieczenia. </w:t>
      </w:r>
    </w:p>
    <w:p w:rsidR="00C3608D" w:rsidRPr="00C3608D" w:rsidRDefault="00C3608D" w:rsidP="00C3608D">
      <w:pPr>
        <w:numPr>
          <w:ilvl w:val="0"/>
          <w:numId w:val="26"/>
        </w:numPr>
        <w:tabs>
          <w:tab w:val="clear" w:pos="720"/>
          <w:tab w:val="left" w:pos="360"/>
        </w:tabs>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C3608D" w:rsidRPr="00C3608D" w:rsidRDefault="00C3608D" w:rsidP="00C3608D">
      <w:pPr>
        <w:numPr>
          <w:ilvl w:val="0"/>
          <w:numId w:val="26"/>
        </w:numPr>
        <w:tabs>
          <w:tab w:val="clear" w:pos="720"/>
          <w:tab w:val="left" w:pos="360"/>
        </w:tabs>
        <w:spacing w:after="0" w:line="240" w:lineRule="auto"/>
        <w:ind w:left="360"/>
        <w:jc w:val="both"/>
        <w:rPr>
          <w:rFonts w:ascii="Arial" w:eastAsia="Times New Roman" w:hAnsi="Arial" w:cs="Arial"/>
          <w:iCs/>
          <w:sz w:val="20"/>
          <w:szCs w:val="20"/>
          <w:lang w:eastAsia="pl-PL"/>
        </w:rPr>
      </w:pPr>
      <w:r w:rsidRPr="00C3608D">
        <w:rPr>
          <w:rFonts w:ascii="Arial" w:eastAsia="Times New Roman" w:hAnsi="Arial" w:cs="Arial"/>
          <w:sz w:val="20"/>
          <w:szCs w:val="20"/>
          <w:lang w:eastAsia="pl-PL"/>
        </w:rPr>
        <w:t xml:space="preserve">Zabezpieczenie należytego wykonania Kontraktu składane w formie gwarancji powinno spełniać  następujące wymagania: </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nazwę dającego zlecenie (Wykonawcy), beneficjenta gwarancji (Zamawiającego), gwaranta (banku lub instytucji ubezpieczeniowej udzielających gwarancji) oraz wskazanie ich siedzib,</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dokładne przytoczenie nazwy i przedmiotu niniejszego postępowania, numer zamówienia nadany przez Zamawiającego,</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precyzyjne określenie wierzytelności, która ma być zabezpieczona gwarancją,</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kwotę gwarancji,</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zobowiązania gwaranta do: nieodwołalnego i bezwarunkowego zapłacenia kwoty gwarancji na pierwsze pisemne żądanie Zamawiającego,</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określenie miejsca rozstrzygania sporów w sądzie właściwym</w:t>
      </w:r>
      <w:r>
        <w:rPr>
          <w:rFonts w:ascii="Arial" w:eastAsia="Times New Roman" w:hAnsi="Arial" w:cs="Arial"/>
          <w:iCs/>
          <w:sz w:val="20"/>
          <w:szCs w:val="20"/>
          <w:lang w:eastAsia="pl-PL"/>
        </w:rPr>
        <w:t xml:space="preserve"> dla Zamawiają</w:t>
      </w:r>
      <w:r w:rsidRPr="00C3608D">
        <w:rPr>
          <w:rFonts w:ascii="Arial" w:eastAsia="Times New Roman" w:hAnsi="Arial" w:cs="Arial"/>
          <w:iCs/>
          <w:sz w:val="20"/>
          <w:szCs w:val="20"/>
          <w:lang w:eastAsia="pl-PL"/>
        </w:rPr>
        <w:t>cego</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sz w:val="20"/>
          <w:szCs w:val="20"/>
          <w:lang w:eastAsia="pl-PL"/>
        </w:rPr>
        <w:t>zabezpieczenie winno być bezwarunkowe, nieodwołalne i płatne na pierwsze żądanie.</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sz w:val="20"/>
          <w:szCs w:val="20"/>
          <w:lang w:eastAsia="pl-PL"/>
        </w:rPr>
        <w:t>Zamawiający, w terminie trzech dni roboczych od otrzymania stosownego dokumentu (gwarancji, poręczenia), ma prawo zgłosić do niego zastrzeżenia lub potwierdzić przyjęcie dokumentu bez zastrzeżeń. Wykonawca winien wnieść Zamawiającemu stosowny dokument w terminie umożliwiającym Zamawiającemu wykonanie tego prawa. Nie zgłoszenie zastrzeżeń w terminie trzech dni roboczych od otrzymania dokumentu uważane będzie za przyjęcie dokumentu bez zastrzeżeń.</w:t>
      </w:r>
    </w:p>
    <w:p w:rsidR="00C3608D" w:rsidRPr="00C3608D" w:rsidRDefault="00C3608D" w:rsidP="00C3608D">
      <w:pPr>
        <w:tabs>
          <w:tab w:val="left" w:pos="360"/>
        </w:tabs>
        <w:spacing w:after="0"/>
        <w:ind w:left="360" w:hanging="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6)</w:t>
      </w:r>
      <w:r w:rsidRPr="00C3608D">
        <w:rPr>
          <w:rFonts w:ascii="Arial" w:eastAsia="Times New Roman" w:hAnsi="Arial" w:cs="Arial"/>
          <w:sz w:val="20"/>
          <w:szCs w:val="20"/>
          <w:lang w:eastAsia="pl-PL"/>
        </w:rPr>
        <w:tab/>
        <w:t xml:space="preserve">Jeżeli Wykonawca, którego oferta została wybrana nie wniesie zabezpieczenia należytego wykonania Umowy, Zamawiający może wybrać najkorzystniejszą ofertę spośród pozostałych ofert stosownie do treści art. 94 ust. 2 </w:t>
      </w:r>
      <w:proofErr w:type="spellStart"/>
      <w:r w:rsidRPr="00C3608D">
        <w:rPr>
          <w:rFonts w:ascii="Arial" w:eastAsia="Times New Roman" w:hAnsi="Arial" w:cs="Arial"/>
          <w:sz w:val="20"/>
          <w:szCs w:val="20"/>
          <w:lang w:eastAsia="pl-PL"/>
        </w:rPr>
        <w:t>u.p.z.p</w:t>
      </w:r>
      <w:proofErr w:type="spellEnd"/>
      <w:r w:rsidRPr="00C3608D">
        <w:rPr>
          <w:rFonts w:ascii="Arial" w:eastAsia="Times New Roman" w:hAnsi="Arial" w:cs="Arial"/>
          <w:sz w:val="20"/>
          <w:szCs w:val="20"/>
          <w:lang w:eastAsia="pl-PL"/>
        </w:rPr>
        <w:t>.</w:t>
      </w:r>
    </w:p>
    <w:p w:rsidR="00C3608D" w:rsidRPr="00C3608D" w:rsidRDefault="00C3608D" w:rsidP="00C3608D">
      <w:pPr>
        <w:tabs>
          <w:tab w:val="left" w:pos="360"/>
        </w:tabs>
        <w:spacing w:after="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7)</w:t>
      </w:r>
      <w:r w:rsidRPr="00C3608D">
        <w:rPr>
          <w:rFonts w:ascii="Arial" w:eastAsia="Times New Roman" w:hAnsi="Arial" w:cs="Arial"/>
          <w:sz w:val="20"/>
          <w:szCs w:val="20"/>
          <w:lang w:eastAsia="pl-PL"/>
        </w:rPr>
        <w:tab/>
        <w:t xml:space="preserve">Do zmiany formy zabezpieczenia Umowy w trakcie realizacji Umowy stosuje się art. 149 </w:t>
      </w:r>
      <w:proofErr w:type="spellStart"/>
      <w:r w:rsidRPr="00C3608D">
        <w:rPr>
          <w:rFonts w:ascii="Arial" w:eastAsia="Times New Roman" w:hAnsi="Arial" w:cs="Arial"/>
          <w:sz w:val="20"/>
          <w:szCs w:val="20"/>
          <w:lang w:eastAsia="pl-PL"/>
        </w:rPr>
        <w:t>u.p.z.p</w:t>
      </w:r>
      <w:proofErr w:type="spellEnd"/>
      <w:r w:rsidRPr="00C3608D">
        <w:rPr>
          <w:rFonts w:ascii="Arial" w:eastAsia="Times New Roman" w:hAnsi="Arial" w:cs="Arial"/>
          <w:sz w:val="20"/>
          <w:szCs w:val="20"/>
          <w:lang w:eastAsia="pl-PL"/>
        </w:rPr>
        <w:t>.</w:t>
      </w:r>
    </w:p>
    <w:p w:rsidR="00C3608D" w:rsidRPr="00C3608D" w:rsidRDefault="00C3608D" w:rsidP="00C3608D">
      <w:pPr>
        <w:tabs>
          <w:tab w:val="left" w:pos="360"/>
        </w:tabs>
        <w:spacing w:after="0"/>
        <w:ind w:left="360" w:hanging="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ab/>
      </w:r>
    </w:p>
    <w:p w:rsidR="00C3608D" w:rsidRPr="00C3608D" w:rsidRDefault="00C3608D" w:rsidP="00C3608D">
      <w:pPr>
        <w:tabs>
          <w:tab w:val="left" w:pos="360"/>
        </w:tabs>
        <w:spacing w:after="0"/>
        <w:ind w:left="360"/>
        <w:jc w:val="both"/>
        <w:rPr>
          <w:rFonts w:ascii="Arial" w:eastAsia="Times New Roman" w:hAnsi="Arial" w:cs="Arial"/>
          <w:b/>
          <w:bCs/>
          <w:sz w:val="20"/>
          <w:szCs w:val="20"/>
          <w:lang w:eastAsia="pl-PL"/>
        </w:rPr>
      </w:pPr>
      <w:r w:rsidRPr="00C3608D">
        <w:rPr>
          <w:rFonts w:ascii="Arial" w:eastAsia="Times New Roman" w:hAnsi="Arial" w:cs="Arial"/>
          <w:b/>
          <w:bCs/>
          <w:sz w:val="20"/>
          <w:szCs w:val="20"/>
          <w:lang w:eastAsia="pl-PL"/>
        </w:rPr>
        <w:t xml:space="preserve">Uwaga! </w:t>
      </w:r>
    </w:p>
    <w:p w:rsidR="00C3608D" w:rsidRPr="00C3608D" w:rsidRDefault="00C3608D" w:rsidP="00C3608D">
      <w:pPr>
        <w:tabs>
          <w:tab w:val="left" w:pos="360"/>
        </w:tabs>
        <w:spacing w:after="0"/>
        <w:ind w:left="360"/>
        <w:jc w:val="both"/>
        <w:rPr>
          <w:rFonts w:ascii="Arial" w:eastAsia="Times New Roman" w:hAnsi="Arial" w:cs="Arial"/>
          <w:b/>
          <w:bCs/>
          <w:i/>
          <w:sz w:val="20"/>
          <w:szCs w:val="20"/>
          <w:lang w:eastAsia="pl-PL"/>
        </w:rPr>
      </w:pPr>
      <w:r w:rsidRPr="00C3608D">
        <w:rPr>
          <w:rFonts w:ascii="Arial" w:eastAsia="Times New Roman" w:hAnsi="Arial" w:cs="Arial"/>
          <w:b/>
          <w:bCs/>
          <w:i/>
          <w:sz w:val="20"/>
          <w:szCs w:val="20"/>
          <w:lang w:eastAsia="pl-PL"/>
        </w:rPr>
        <w:t xml:space="preserve">Wniesione zabezpieczenie należytego wykonania kontraktu przez Wykonawców wspólnie ubiegających się o zamówienie w postaci gwarancji lub poręczenia musi wyraźnie </w:t>
      </w:r>
      <w:r w:rsidRPr="00C3608D">
        <w:rPr>
          <w:rFonts w:ascii="Arial" w:eastAsia="Times New Roman" w:hAnsi="Arial" w:cs="Arial"/>
          <w:b/>
          <w:bCs/>
          <w:i/>
          <w:sz w:val="20"/>
          <w:szCs w:val="20"/>
          <w:lang w:eastAsia="pl-PL"/>
        </w:rPr>
        <w:lastRenderedPageBreak/>
        <w:t>wskazywać, iż jest ono wystawione na rzecz wszystkich podmiotów składających ofertę wspólną.</w:t>
      </w:r>
    </w:p>
    <w:p w:rsidR="00C3608D" w:rsidRPr="00C3608D" w:rsidRDefault="00C3608D" w:rsidP="00C3608D">
      <w:pPr>
        <w:spacing w:after="0"/>
        <w:rPr>
          <w:rFonts w:ascii="Arial" w:eastAsia="Times New Roman" w:hAnsi="Arial" w:cs="Arial"/>
          <w:b/>
          <w:sz w:val="20"/>
          <w:szCs w:val="20"/>
          <w:lang w:eastAsia="pl-PL"/>
        </w:rPr>
      </w:pPr>
    </w:p>
    <w:p w:rsidR="00C3608D" w:rsidRPr="00E4117E" w:rsidRDefault="00C3608D" w:rsidP="00E4117E">
      <w:pPr>
        <w:pStyle w:val="Akapitzlist"/>
        <w:numPr>
          <w:ilvl w:val="1"/>
          <w:numId w:val="28"/>
        </w:numPr>
        <w:spacing w:after="0" w:line="240" w:lineRule="auto"/>
        <w:rPr>
          <w:rFonts w:ascii="Arial" w:eastAsia="Times New Roman" w:hAnsi="Arial" w:cs="Arial"/>
          <w:b/>
          <w:sz w:val="20"/>
          <w:szCs w:val="20"/>
          <w:lang w:eastAsia="pl-PL"/>
        </w:rPr>
      </w:pPr>
      <w:r w:rsidRPr="00E4117E">
        <w:rPr>
          <w:rFonts w:ascii="Arial" w:eastAsia="Times New Roman" w:hAnsi="Arial" w:cs="Arial"/>
          <w:b/>
          <w:sz w:val="20"/>
          <w:szCs w:val="20"/>
          <w:lang w:eastAsia="pl-PL"/>
        </w:rPr>
        <w:t>Zwrot zabezpieczenia należytego wykonania Umowy.</w:t>
      </w:r>
    </w:p>
    <w:p w:rsidR="00C3608D" w:rsidRPr="00C3608D" w:rsidRDefault="00C3608D" w:rsidP="00C3608D">
      <w:pPr>
        <w:spacing w:after="0"/>
        <w:rPr>
          <w:rFonts w:ascii="Arial" w:eastAsia="Times New Roman" w:hAnsi="Arial" w:cs="Arial"/>
          <w:b/>
          <w:sz w:val="20"/>
          <w:szCs w:val="20"/>
          <w:highlight w:val="yellow"/>
          <w:lang w:eastAsia="pl-PL"/>
        </w:rPr>
      </w:pPr>
    </w:p>
    <w:p w:rsidR="00C3608D" w:rsidRPr="00C3608D" w:rsidRDefault="00C3608D" w:rsidP="00C3608D">
      <w:pPr>
        <w:shd w:val="clear" w:color="auto" w:fill="FFFFFF"/>
        <w:autoSpaceDE w:val="0"/>
        <w:autoSpaceDN w:val="0"/>
        <w:spacing w:before="120" w:after="0"/>
        <w:ind w:right="45"/>
        <w:jc w:val="both"/>
        <w:rPr>
          <w:rFonts w:ascii="Arial" w:eastAsia="Times New Roman" w:hAnsi="Arial" w:cs="Arial"/>
          <w:spacing w:val="-4"/>
          <w:sz w:val="20"/>
          <w:szCs w:val="20"/>
          <w:lang w:eastAsia="pl-PL"/>
        </w:rPr>
      </w:pPr>
      <w:r w:rsidRPr="00C3608D">
        <w:rPr>
          <w:rFonts w:ascii="Arial" w:eastAsia="Times New Roman" w:hAnsi="Arial" w:cs="Arial"/>
          <w:sz w:val="20"/>
          <w:szCs w:val="20"/>
          <w:lang w:eastAsia="pl-PL"/>
        </w:rPr>
        <w:t xml:space="preserve">1) Zamawiający zwróci </w:t>
      </w:r>
      <w:r w:rsidRPr="00C3608D">
        <w:rPr>
          <w:rFonts w:ascii="Arial" w:eastAsia="Times New Roman" w:hAnsi="Arial" w:cs="Arial"/>
          <w:b/>
          <w:sz w:val="20"/>
          <w:szCs w:val="20"/>
          <w:lang w:eastAsia="pl-PL"/>
        </w:rPr>
        <w:t>70 %</w:t>
      </w:r>
      <w:r w:rsidRPr="00C3608D">
        <w:rPr>
          <w:rFonts w:ascii="Arial" w:eastAsia="Times New Roman" w:hAnsi="Arial" w:cs="Arial"/>
          <w:sz w:val="20"/>
          <w:szCs w:val="20"/>
          <w:lang w:eastAsia="pl-PL"/>
        </w:rPr>
        <w:t xml:space="preserve"> zabezpieczenia w terminie 30 dni od dnia wykonania zamówienia i uznania przez Zamawiającego za należycie wykonane. Zwrot ten polegać będzie na zwolnieniu zabezpieczenia należytego wykonania Umowy złożonego w formach przewidzianych w SIWZ,</w:t>
      </w:r>
    </w:p>
    <w:p w:rsidR="00674602" w:rsidRPr="00674602" w:rsidRDefault="00C3608D" w:rsidP="00C3608D">
      <w:pPr>
        <w:shd w:val="clear" w:color="auto" w:fill="FFFFFF"/>
        <w:autoSpaceDE w:val="0"/>
        <w:autoSpaceDN w:val="0"/>
        <w:spacing w:before="120" w:after="0"/>
        <w:ind w:right="45"/>
        <w:jc w:val="both"/>
        <w:rPr>
          <w:rFonts w:ascii="Arial" w:eastAsia="Times New Roman" w:hAnsi="Arial" w:cs="Arial"/>
          <w:spacing w:val="-4"/>
          <w:sz w:val="20"/>
          <w:szCs w:val="20"/>
          <w:lang w:eastAsia="pl-PL"/>
        </w:rPr>
      </w:pPr>
      <w:r w:rsidRPr="00C3608D">
        <w:rPr>
          <w:rFonts w:ascii="Arial" w:eastAsia="Times New Roman" w:hAnsi="Arial" w:cs="Arial"/>
          <w:spacing w:val="-4"/>
          <w:sz w:val="20"/>
          <w:szCs w:val="20"/>
          <w:lang w:eastAsia="pl-PL"/>
        </w:rPr>
        <w:t xml:space="preserve">2) </w:t>
      </w:r>
      <w:r w:rsidRPr="00C3608D">
        <w:rPr>
          <w:rFonts w:ascii="Arial" w:eastAsia="Times New Roman" w:hAnsi="Arial" w:cs="Arial"/>
          <w:sz w:val="20"/>
          <w:szCs w:val="20"/>
          <w:lang w:eastAsia="pl-PL"/>
        </w:rPr>
        <w:t xml:space="preserve">Zamawiający pozostawi na zabezpieczenie roszczeń z tytułu gwarancji i  rękojmi kwotę wynoszącą </w:t>
      </w:r>
      <w:r w:rsidRPr="00C3608D">
        <w:rPr>
          <w:rFonts w:ascii="Arial" w:eastAsia="Times New Roman" w:hAnsi="Arial" w:cs="Arial"/>
          <w:b/>
          <w:sz w:val="20"/>
          <w:szCs w:val="20"/>
          <w:lang w:eastAsia="pl-PL"/>
        </w:rPr>
        <w:t>30%</w:t>
      </w:r>
      <w:r w:rsidRPr="00C3608D">
        <w:rPr>
          <w:rFonts w:ascii="Arial" w:eastAsia="Times New Roman" w:hAnsi="Arial" w:cs="Arial"/>
          <w:sz w:val="20"/>
          <w:szCs w:val="20"/>
          <w:lang w:eastAsia="pl-PL"/>
        </w:rPr>
        <w:t xml:space="preserve"> wysokości zabezpieczenia należytego wykonania Umowy w formach przewidzianych w SIWZ. Kwota, o której mowa w powyższym punkcie jest zwracana nie później niż w 15 dniu po upływie okresu gwarancji i rękojmi za wady.</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37. Sposób porozumiewania się Zamawiającego z Wykonawcami: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wszelkie oświadczenia, wnioski, zawiadomienia oraz informacje składane przez Zamawiającego</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i Wykonawców wymagają </w:t>
      </w:r>
      <w:r w:rsidRPr="00C70AA2">
        <w:rPr>
          <w:rFonts w:ascii="Arial" w:hAnsi="Arial" w:cs="Arial"/>
          <w:b/>
          <w:bCs/>
          <w:color w:val="000000"/>
          <w:sz w:val="20"/>
          <w:szCs w:val="20"/>
        </w:rPr>
        <w:t>formy pisemnej – złożenia oryginału pisma lub oświadczeń</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b/>
          <w:bCs/>
          <w:color w:val="000000"/>
          <w:sz w:val="20"/>
          <w:szCs w:val="20"/>
        </w:rPr>
        <w:t xml:space="preserve">dokumentów w formie określonej w pkt 9 oraz 10 SIWZ, </w:t>
      </w:r>
      <w:r w:rsidRPr="00C70AA2">
        <w:rPr>
          <w:rFonts w:ascii="Arial" w:hAnsi="Arial" w:cs="Arial"/>
          <w:color w:val="000000"/>
          <w:sz w:val="20"/>
          <w:szCs w:val="20"/>
        </w:rPr>
        <w:t>z zastrzeżeniem pkt 37.2)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2) dla zachowania terminów określonych w postępowaniu Zamawiający </w:t>
      </w:r>
      <w:r w:rsidRPr="0064236E">
        <w:rPr>
          <w:rFonts w:ascii="Arial" w:hAnsi="Arial" w:cs="Arial"/>
          <w:bCs/>
          <w:color w:val="000000"/>
          <w:sz w:val="20"/>
          <w:szCs w:val="20"/>
        </w:rPr>
        <w:t>dopuszcza</w:t>
      </w:r>
      <w:r w:rsidRPr="00C70AA2">
        <w:rPr>
          <w:rFonts w:ascii="Arial" w:hAnsi="Arial" w:cs="Arial"/>
          <w:b/>
          <w:bCs/>
          <w:color w:val="000000"/>
          <w:sz w:val="20"/>
          <w:szCs w:val="20"/>
        </w:rPr>
        <w:t xml:space="preserve"> </w:t>
      </w:r>
      <w:r w:rsidRPr="00C70AA2">
        <w:rPr>
          <w:rFonts w:ascii="Arial" w:hAnsi="Arial" w:cs="Arial"/>
          <w:color w:val="000000"/>
          <w:sz w:val="20"/>
          <w:szCs w:val="20"/>
        </w:rPr>
        <w:t>możliwość</w:t>
      </w:r>
    </w:p>
    <w:p w:rsidR="00AC5181" w:rsidRPr="00D1162F"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przekazania dokumentów, o których mowa w pkt 37.1) SIWZ </w:t>
      </w:r>
      <w:r w:rsidR="00D1162F" w:rsidRPr="0064236E">
        <w:rPr>
          <w:rFonts w:ascii="Arial" w:hAnsi="Arial" w:cs="Arial"/>
          <w:bCs/>
          <w:color w:val="000000"/>
          <w:sz w:val="20"/>
          <w:szCs w:val="20"/>
        </w:rPr>
        <w:t>drogą elektroniczną,</w:t>
      </w:r>
      <w:r w:rsidR="00D1162F">
        <w:rPr>
          <w:rFonts w:ascii="Arial" w:hAnsi="Arial" w:cs="Arial"/>
          <w:b/>
          <w:bCs/>
          <w:color w:val="000000"/>
          <w:sz w:val="20"/>
          <w:szCs w:val="20"/>
        </w:rPr>
        <w:t xml:space="preserve"> </w:t>
      </w:r>
      <w:r w:rsidRPr="00C70AA2">
        <w:rPr>
          <w:rFonts w:ascii="Arial" w:hAnsi="Arial" w:cs="Arial"/>
          <w:color w:val="000000"/>
          <w:sz w:val="20"/>
          <w:szCs w:val="20"/>
        </w:rPr>
        <w:t>z zastrzeżeniem pkt 37.3)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dokumenty przesyłane drogą elektroniczną winny być przesyłane w graficznej formie kopii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podpisanego pisma oryginalnego w jednym z następujących formatów: jpg, pdf, </w:t>
      </w:r>
      <w:proofErr w:type="spellStart"/>
      <w:r w:rsidRPr="00C70AA2">
        <w:rPr>
          <w:rFonts w:ascii="Arial" w:hAnsi="Arial" w:cs="Arial"/>
          <w:color w:val="000000"/>
          <w:sz w:val="20"/>
          <w:szCs w:val="20"/>
        </w:rPr>
        <w:t>tiff</w:t>
      </w:r>
      <w:proofErr w:type="spellEnd"/>
      <w:r w:rsidRPr="00C70AA2">
        <w:rPr>
          <w:rFonts w:ascii="Arial" w:hAnsi="Arial" w:cs="Arial"/>
          <w:color w:val="000000"/>
          <w:sz w:val="20"/>
          <w:szCs w:val="20"/>
        </w:rPr>
        <w:t xml:space="preserve">, </w:t>
      </w:r>
      <w:proofErr w:type="spellStart"/>
      <w:r w:rsidRPr="00C70AA2">
        <w:rPr>
          <w:rFonts w:ascii="Arial" w:hAnsi="Arial" w:cs="Arial"/>
          <w:color w:val="000000"/>
          <w:sz w:val="20"/>
          <w:szCs w:val="20"/>
        </w:rPr>
        <w:t>bmp</w:t>
      </w:r>
      <w:proofErr w:type="spellEnd"/>
      <w:r w:rsidRPr="00C70AA2">
        <w:rPr>
          <w:rFonts w:ascii="Arial" w:hAnsi="Arial" w:cs="Arial"/>
          <w:color w:val="000000"/>
          <w:sz w:val="20"/>
          <w:szCs w:val="20"/>
        </w:rPr>
        <w:t xml:space="preserve">, </w:t>
      </w:r>
      <w:proofErr w:type="spellStart"/>
      <w:r w:rsidRPr="00C70AA2">
        <w:rPr>
          <w:rFonts w:ascii="Arial" w:hAnsi="Arial" w:cs="Arial"/>
          <w:color w:val="000000"/>
          <w:sz w:val="20"/>
          <w:szCs w:val="20"/>
        </w:rPr>
        <w:t>png</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gif - pliki te, w celu zmniejszenia ich objętości mogą zostać</w:t>
      </w:r>
      <w:r w:rsidR="00D1162F">
        <w:rPr>
          <w:rFonts w:ascii="Arial" w:hAnsi="Arial" w:cs="Arial"/>
          <w:color w:val="000000"/>
          <w:sz w:val="20"/>
          <w:szCs w:val="20"/>
        </w:rPr>
        <w:t xml:space="preserve"> umieszczone w archiwum zip lub </w:t>
      </w:r>
      <w:proofErr w:type="spellStart"/>
      <w:r w:rsidRPr="00C70AA2">
        <w:rPr>
          <w:rFonts w:ascii="Arial" w:hAnsi="Arial" w:cs="Arial"/>
          <w:color w:val="000000"/>
          <w:sz w:val="20"/>
          <w:szCs w:val="20"/>
        </w:rPr>
        <w:t>rar</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w przypadku przekazania dokumentów drogą elektroniczną Zamawiający uzna, iż dokumenty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dotarły czytelne do Wykonawcy w dniu i godzinie ich nadania (zgodnie z potw</w:t>
      </w:r>
      <w:r w:rsidR="00CB74BC">
        <w:rPr>
          <w:rFonts w:ascii="Arial" w:hAnsi="Arial" w:cs="Arial"/>
          <w:color w:val="000000"/>
          <w:sz w:val="20"/>
          <w:szCs w:val="20"/>
        </w:rPr>
        <w:t xml:space="preserve">ierdzeniem </w:t>
      </w:r>
      <w:r w:rsidRPr="00C70AA2">
        <w:rPr>
          <w:rFonts w:ascii="Arial" w:hAnsi="Arial" w:cs="Arial"/>
          <w:color w:val="000000"/>
          <w:sz w:val="20"/>
          <w:szCs w:val="20"/>
        </w:rPr>
        <w:t>wysyłki z poczty elektronicznej Zamawiającego);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pytania do treści SIWZ przekazane drogą elektroniczną uważa si</w:t>
      </w:r>
      <w:r w:rsidR="00CB74BC">
        <w:rPr>
          <w:rFonts w:ascii="Arial" w:hAnsi="Arial" w:cs="Arial"/>
          <w:color w:val="000000"/>
          <w:sz w:val="20"/>
          <w:szCs w:val="20"/>
        </w:rPr>
        <w:t xml:space="preserve">ę za złożone w terminie, jeżeli </w:t>
      </w:r>
      <w:r w:rsidRPr="00C70AA2">
        <w:rPr>
          <w:rFonts w:ascii="Arial" w:hAnsi="Arial" w:cs="Arial"/>
          <w:color w:val="000000"/>
          <w:sz w:val="20"/>
          <w:szCs w:val="20"/>
        </w:rPr>
        <w:t>ich treść dotarła do Zamawiającego przed upływem terminu, o którym mowa w pkt 38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 przypadku błędnie podanego adresu, adresu e-mail lub braku komunikacji z Wykonawcą,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ponosi odpowiedzialności z tytułu nie o</w:t>
      </w:r>
      <w:r w:rsidR="00CB74BC">
        <w:rPr>
          <w:rFonts w:ascii="Arial" w:hAnsi="Arial" w:cs="Arial"/>
          <w:color w:val="000000"/>
          <w:sz w:val="20"/>
          <w:szCs w:val="20"/>
        </w:rPr>
        <w:t xml:space="preserve">trzymania informacji związanych </w:t>
      </w:r>
      <w:r w:rsidRPr="00C70AA2">
        <w:rPr>
          <w:rFonts w:ascii="Arial" w:hAnsi="Arial" w:cs="Arial"/>
          <w:color w:val="000000"/>
          <w:sz w:val="20"/>
          <w:szCs w:val="20"/>
        </w:rPr>
        <w:t>z postępowaniem;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Zamawiający nie dopuszcza telefonicznego porozumiewania się z Wykonawcami;</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38. Udzielanie wyjaśnień:</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Wykonawca może zwrócić się </w:t>
      </w:r>
      <w:r w:rsidRPr="00472B76">
        <w:rPr>
          <w:rFonts w:ascii="Arial" w:hAnsi="Arial" w:cs="Arial"/>
          <w:bCs/>
          <w:color w:val="000000"/>
          <w:sz w:val="20"/>
          <w:szCs w:val="20"/>
        </w:rPr>
        <w:t>pisemnie</w:t>
      </w:r>
      <w:r w:rsidRPr="00C70AA2">
        <w:rPr>
          <w:rFonts w:ascii="Arial" w:hAnsi="Arial" w:cs="Arial"/>
          <w:b/>
          <w:bCs/>
          <w:color w:val="000000"/>
          <w:sz w:val="20"/>
          <w:szCs w:val="20"/>
        </w:rPr>
        <w:t xml:space="preserve"> </w:t>
      </w:r>
      <w:r w:rsidRPr="00C70AA2">
        <w:rPr>
          <w:rFonts w:ascii="Arial" w:hAnsi="Arial" w:cs="Arial"/>
          <w:color w:val="000000"/>
          <w:sz w:val="20"/>
          <w:szCs w:val="20"/>
        </w:rPr>
        <w:t>do Zamawiającego o wyjaśnienie treści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Zamawiający udzieli wyjaśnień niezwłocznie, jednak nie później niż na 2 dni przed upływem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terminu składania ofert, z zastrzeżeniem pkt 38.3)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Zamawiający udzieli wyjaśnień pod warunkiem, że wniosek o </w:t>
      </w:r>
      <w:r w:rsidR="00CB74BC">
        <w:rPr>
          <w:rFonts w:ascii="Arial" w:hAnsi="Arial" w:cs="Arial"/>
          <w:color w:val="000000"/>
          <w:sz w:val="20"/>
          <w:szCs w:val="20"/>
        </w:rPr>
        <w:t xml:space="preserve">wyjaśnienie treści SIWZ wpłynął </w:t>
      </w:r>
      <w:r w:rsidRPr="00C70AA2">
        <w:rPr>
          <w:rFonts w:ascii="Arial" w:hAnsi="Arial" w:cs="Arial"/>
          <w:color w:val="000000"/>
          <w:sz w:val="20"/>
          <w:szCs w:val="20"/>
        </w:rPr>
        <w:t>do Zamawiającego nie później niż do końca dnia, w kt</w:t>
      </w:r>
      <w:r w:rsidR="00CB74BC">
        <w:rPr>
          <w:rFonts w:ascii="Arial" w:hAnsi="Arial" w:cs="Arial"/>
          <w:color w:val="000000"/>
          <w:sz w:val="20"/>
          <w:szCs w:val="20"/>
        </w:rPr>
        <w:t xml:space="preserve">órym upływa połowa wyznaczonego </w:t>
      </w:r>
      <w:r w:rsidRPr="00C70AA2">
        <w:rPr>
          <w:rFonts w:ascii="Arial" w:hAnsi="Arial" w:cs="Arial"/>
          <w:color w:val="000000"/>
          <w:sz w:val="20"/>
          <w:szCs w:val="20"/>
        </w:rPr>
        <w:t>terminu składania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jeżeli wniosek o wyjaśnienie treści SIWZ wpłynął po upływie terminu, o którym mowa w pkt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38.3) SIWZ lub dotyczy udzielonych wyjaśnień, Zamawiający udzieli wyjaśnień lub pozostawi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wniosek bez rozpoznania;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5) zgodnie z art. 38 ust. 1b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przedłużenie terminu składania ofert nie wpływa na bieg</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terminu, o którym mowa w pkt 38.3)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treść zapytań wraz z wyjaśnieniami Zamawiający przekazuje Wykonawcom, którym przekazał</w:t>
      </w:r>
    </w:p>
    <w:p w:rsidR="00AC5181" w:rsidRPr="00C70AA2" w:rsidRDefault="00AC5181" w:rsidP="0004584D">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SIWZ bez ujawniania źródła zapytania oraz zamieszcza na str</w:t>
      </w:r>
      <w:r w:rsidR="001E0DA9" w:rsidRPr="00C70AA2">
        <w:rPr>
          <w:rFonts w:ascii="Arial" w:hAnsi="Arial" w:cs="Arial"/>
          <w:color w:val="000000"/>
          <w:sz w:val="20"/>
          <w:szCs w:val="20"/>
        </w:rPr>
        <w:t>onie internetowej Gminy Szprotawa</w:t>
      </w:r>
      <w:r w:rsidR="001A4406" w:rsidRPr="001A4406">
        <w:rPr>
          <w:rFonts w:ascii="Arial" w:hAnsi="Arial" w:cs="Arial"/>
          <w:b/>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r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 osobą uprawnioną do kontaktowania się z Wykonawcami </w:t>
      </w:r>
      <w:r w:rsidRPr="00472B76">
        <w:rPr>
          <w:rFonts w:ascii="Arial" w:hAnsi="Arial" w:cs="Arial"/>
          <w:bCs/>
          <w:color w:val="000000"/>
          <w:sz w:val="20"/>
          <w:szCs w:val="20"/>
        </w:rPr>
        <w:t>w sprawach organizacyjnych</w:t>
      </w:r>
      <w:r w:rsidRPr="00C70AA2">
        <w:rPr>
          <w:rFonts w:ascii="Arial" w:hAnsi="Arial" w:cs="Arial"/>
          <w:b/>
          <w:bCs/>
          <w:color w:val="000000"/>
          <w:sz w:val="20"/>
          <w:szCs w:val="20"/>
        </w:rPr>
        <w:t xml:space="preserve"> </w:t>
      </w:r>
      <w:r w:rsidRPr="00C70AA2">
        <w:rPr>
          <w:rFonts w:ascii="Arial" w:hAnsi="Arial" w:cs="Arial"/>
          <w:color w:val="000000"/>
          <w:sz w:val="20"/>
          <w:szCs w:val="20"/>
        </w:rPr>
        <w:t>jest</w:t>
      </w:r>
    </w:p>
    <w:p w:rsidR="001E0DA9" w:rsidRPr="00C70AA2" w:rsidRDefault="001E0DA9" w:rsidP="001E0DA9">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Pan Rzeszutek Marek m.rzeszutek@szprotawa-um.pl</w:t>
      </w:r>
      <w:r w:rsidR="00AC5181"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 pytania należy kierować na adres:</w:t>
      </w:r>
    </w:p>
    <w:p w:rsidR="00AC5181" w:rsidRPr="00C70AA2" w:rsidRDefault="001E0DA9"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Gmina Szprotawa</w:t>
      </w:r>
    </w:p>
    <w:p w:rsidR="001E0DA9" w:rsidRPr="00C70AA2" w:rsidRDefault="001E0DA9"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Rynek 45</w:t>
      </w:r>
    </w:p>
    <w:p w:rsidR="001E0DA9" w:rsidRPr="00C70AA2" w:rsidRDefault="001E0DA9"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67-300 Szprotawa</w:t>
      </w:r>
    </w:p>
    <w:p w:rsidR="00AC5181" w:rsidRPr="00C70AA2" w:rsidRDefault="001E0DA9" w:rsidP="00AC5181">
      <w:pPr>
        <w:autoSpaceDE w:val="0"/>
        <w:autoSpaceDN w:val="0"/>
        <w:adjustRightInd w:val="0"/>
        <w:spacing w:after="0" w:line="240" w:lineRule="auto"/>
        <w:rPr>
          <w:rFonts w:ascii="Arial" w:hAnsi="Arial" w:cs="Arial"/>
          <w:b/>
          <w:bCs/>
          <w:color w:val="0000FF"/>
          <w:sz w:val="20"/>
          <w:szCs w:val="20"/>
        </w:rPr>
      </w:pPr>
      <w:r w:rsidRPr="00C70AA2">
        <w:rPr>
          <w:rFonts w:ascii="Arial" w:hAnsi="Arial" w:cs="Arial"/>
          <w:b/>
          <w:bCs/>
          <w:color w:val="000000"/>
          <w:sz w:val="20"/>
          <w:szCs w:val="20"/>
        </w:rPr>
        <w:t>e-mail: m.rzeszutek@szprotawa-um.pl</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39. Zmiana treści SIWZ i ogłoszenia o zamówieniu: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w uzasadnionych przypadkach Zamawiający może przed upływem terminu składania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zmienić treść SIWZ. Dokonaną zmianę SIWZ Zamawiający zamieści na stronie internetowej</w:t>
      </w:r>
    </w:p>
    <w:p w:rsidR="00AC5181" w:rsidRPr="00C70AA2" w:rsidRDefault="00E91640" w:rsidP="0004584D">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Gminy Szprotawa</w:t>
      </w:r>
      <w:r w:rsidR="00AC5181" w:rsidRPr="00C70AA2">
        <w:rPr>
          <w:rFonts w:ascii="Arial" w:hAnsi="Arial" w:cs="Arial"/>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r w:rsidR="001A4406">
        <w:rPr>
          <w:rFonts w:ascii="Arial" w:hAnsi="Arial" w:cs="Arial"/>
          <w:b/>
          <w:bCs/>
          <w:color w:val="000000"/>
          <w:sz w:val="20"/>
          <w:szCs w:val="20"/>
        </w:rPr>
        <w:t xml:space="preserve"> </w:t>
      </w:r>
      <w:r w:rsidR="00AC5181" w:rsidRPr="00C70AA2">
        <w:rPr>
          <w:rFonts w:ascii="Arial" w:hAnsi="Arial" w:cs="Arial"/>
          <w:color w:val="000000"/>
          <w:sz w:val="20"/>
          <w:szCs w:val="20"/>
        </w:rPr>
        <w:t>Zmiana treści SIWZ stanowi jej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integralną część;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Zamawiający przedłuży termin składania ofert, jeżeli w wyniku zmiany treści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nieprowadzącej do zmiany treści ogłoszenia o zamówieniu niezbędny będzie dodatkowy czas</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 wprowadzenie zmian w ofertach. O przedłużeniu terminu składania ofert Zamawiający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poinformuje wszystkich Wykonawców, którym przekazano SIWZ oraz zamieści tę informację</w:t>
      </w:r>
    </w:p>
    <w:p w:rsidR="00AC5181" w:rsidRPr="00C70AA2" w:rsidRDefault="00AC5181" w:rsidP="0004584D">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na stronie interne</w:t>
      </w:r>
      <w:r w:rsidR="00097BD9" w:rsidRPr="00C70AA2">
        <w:rPr>
          <w:rFonts w:ascii="Arial" w:hAnsi="Arial" w:cs="Arial"/>
          <w:color w:val="000000"/>
          <w:sz w:val="20"/>
          <w:szCs w:val="20"/>
        </w:rPr>
        <w:t>towej Gminy Szprotawa</w:t>
      </w:r>
      <w:r w:rsidR="001A4406" w:rsidRPr="001A4406">
        <w:rPr>
          <w:rFonts w:ascii="Arial" w:hAnsi="Arial" w:cs="Arial"/>
          <w:b/>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r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jeżeli zmiana treści SIWZ prowadzić będzie do zmiany treści ogłoszenia o zamówieniu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zamieści w Biuletynie Zamówień Publicznych ogłoszenie o zmianie ogłoszenia;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Zamawiający przedłuży termin składania ofert, jeżeli w wyniku zmiany treści ogłoszenia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 zamówieniu konieczny będzie dodatkowy czas na wprowadzenie zmian w ofertach;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jeżeli zmiana treści ogłoszenia będzie istotna, w szczególności dotyczyć będzie określenia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przedmiotu, wielkości lub zakresu zamówienia, kryteriów oceny ofert, warunków udziału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postępowaniu lub sposobu oceny ich spełnienia Zamawiający przedłuży termin składania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 o czas niezbędny na wprowadzenia zmian w ofertach;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niezwłocznie po zamieszczeniu w Biuletynie Zamówień Publicznych ogłoszenia o zmianie</w:t>
      </w:r>
    </w:p>
    <w:p w:rsidR="00AC5181" w:rsidRPr="00C70AA2" w:rsidRDefault="00AC5181" w:rsidP="00815EB6">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ogłoszenia Zamawiający zamieści informację o zmianach na str</w:t>
      </w:r>
      <w:r w:rsidR="00B66A1B" w:rsidRPr="00C70AA2">
        <w:rPr>
          <w:rFonts w:ascii="Arial" w:hAnsi="Arial" w:cs="Arial"/>
          <w:color w:val="000000"/>
          <w:sz w:val="20"/>
          <w:szCs w:val="20"/>
        </w:rPr>
        <w:t>onie internetowej Gminy Szprotawa</w:t>
      </w:r>
      <w:r w:rsidR="001A4406" w:rsidRPr="001A4406">
        <w:rPr>
          <w:rFonts w:ascii="Arial" w:hAnsi="Arial" w:cs="Arial"/>
          <w:b/>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r w:rsidRPr="00C70AA2">
        <w:rPr>
          <w:rFonts w:ascii="Arial" w:hAnsi="Arial" w:cs="Arial"/>
          <w:color w:val="000000"/>
          <w:sz w:val="20"/>
          <w:szCs w:val="20"/>
        </w:rPr>
        <w:t xml:space="preserve"> </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40. Środki ochrony prawnej: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Jeżeli Wykonawca lub inny podmiot, który ma lub miał interes w uzyskaniu danego zamówienia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poniósł lub może ponieść szkodę w wyniku naruszenia przez Zamawiającego przepisów ustawy </w:t>
      </w:r>
      <w:proofErr w:type="spellStart"/>
      <w:r w:rsidRPr="00C70AA2">
        <w:rPr>
          <w:rFonts w:ascii="Arial" w:hAnsi="Arial" w:cs="Arial"/>
          <w:color w:val="000000"/>
          <w:sz w:val="20"/>
          <w:szCs w:val="20"/>
        </w:rPr>
        <w:t>pzp</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przysługują środki ochrony prawnej określone w dziale VI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41.1. Odwołanie.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odwołanie przysługuje wyłącznie od niezgodnej z przepisami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Zamawiającego podjętej w postępowaniu o udzielenie zamówienia lub zaniechania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do której Zamawiający jest zobowiązany na podstawie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jeżeli wartość zamówienia jest mniejsza niż kwoty określone w przepisach wydanych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na podstawie art. 11 ust. 8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odwołanie przysługuje wyłącznie wobec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wyboru trybu negocjacji bez ogłoszenia, zamówienia z wolnej ręki i zapytania o cenę;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określenia warunków udziału w postępowaniu;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 wykluczenia odwołującego z postępowania o udzielenie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 odrzucenia oferty odwołującego;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e) opisu przedmiotu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f) wyboru najkorzystniejszej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odwołanie powinno wskazywać czynność lub zaniechanie czynności Zamawiającego, której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zarzuca się niezgodność z przepisami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zawierać zwięzłe przedstawienie zarzutów,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określać żądanie oraz wskazywać okoliczności faktyczne i prawne uzasadniające wniesienie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odwołanie wnosi się do Prezesa Krajowej Izby Odwoławczej w formie pisemnej lub postaci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elektronicznej, podpisanej bezpiecznym podpisem elektronicznym weryfikowanym przy pomocy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ważnego kwalifikowanego certyfikatu lub równoważnego środka, spełniającego wymagani dla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tego rodzaju podpisu;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odwołanie, wnosi się w terminie liczonym od dnia przesłania informacji o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Zamawiającego stanowiącej podstawę jego wniesienia: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 5 dni – jeżeli zostały przesłane w sposób, o którym mowa w pkt 37.2)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 10 dni – jeżeli zostały przesłane w inny sposób;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odwołanie wobec treści ogłoszenia o zamówieniu, a także wobec postanowień SIWZ wnosi się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terminie 5 dni od dnia zamieszczenia ogłoszenia w Biuletynie Zamówień publicznych lub</w:t>
      </w:r>
    </w:p>
    <w:p w:rsidR="00AC5181" w:rsidRPr="00C70AA2" w:rsidRDefault="00AC5181" w:rsidP="00815EB6">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SIWZ na stronie interne</w:t>
      </w:r>
      <w:r w:rsidR="00A70167" w:rsidRPr="00C70AA2">
        <w:rPr>
          <w:rFonts w:ascii="Arial" w:hAnsi="Arial" w:cs="Arial"/>
          <w:color w:val="000000"/>
          <w:sz w:val="20"/>
          <w:szCs w:val="20"/>
        </w:rPr>
        <w:t>towej Gminy Szprotawa</w:t>
      </w:r>
      <w:r w:rsidRPr="00C70AA2">
        <w:rPr>
          <w:rFonts w:ascii="Arial" w:hAnsi="Arial" w:cs="Arial"/>
          <w:color w:val="000000"/>
          <w:sz w:val="20"/>
          <w:szCs w:val="20"/>
        </w:rPr>
        <w:t xml:space="preserve"> </w:t>
      </w:r>
      <w:r w:rsidR="00C61D87" w:rsidRPr="00D17B08">
        <w:rPr>
          <w:rFonts w:ascii="Arial" w:hAnsi="Arial" w:cs="Arial"/>
          <w:b/>
          <w:color w:val="000000"/>
          <w:sz w:val="20"/>
          <w:szCs w:val="20"/>
        </w:rPr>
        <w:t>bip.wrota.lubuskie.pl/</w:t>
      </w:r>
      <w:proofErr w:type="spellStart"/>
      <w:r w:rsidR="00C61D87" w:rsidRPr="00D17B08">
        <w:rPr>
          <w:rFonts w:ascii="Arial" w:hAnsi="Arial" w:cs="Arial"/>
          <w:b/>
          <w:color w:val="000000"/>
          <w:sz w:val="20"/>
          <w:szCs w:val="20"/>
        </w:rPr>
        <w:t>ugszprotawa</w:t>
      </w:r>
      <w:proofErr w:type="spellEnd"/>
      <w:r w:rsidR="00C61D87" w:rsidRPr="00D17B08">
        <w:rPr>
          <w:rFonts w:ascii="Arial" w:hAnsi="Arial" w:cs="Arial"/>
          <w:b/>
          <w:color w:val="000000"/>
          <w:sz w:val="20"/>
          <w:szCs w:val="20"/>
        </w:rPr>
        <w:t>/</w:t>
      </w:r>
      <w:proofErr w:type="spellStart"/>
      <w:r w:rsidR="00C61D87">
        <w:rPr>
          <w:rFonts w:ascii="Arial" w:hAnsi="Arial" w:cs="Arial"/>
          <w:b/>
          <w:bCs/>
          <w:color w:val="000000"/>
          <w:sz w:val="20"/>
          <w:szCs w:val="20"/>
        </w:rPr>
        <w:t>pl</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odwołanie wobec czynności innych niż określone w pkt 41.1.5) i 6) SIWZ wnosi się w terminie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dni od dnia, w którym powzięto lub przy zachowaniu należytej staranności można było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powziąć wiadomość o okolicznościach stanowiących podstawę jego wniesienia;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 odwołujący przesyła kopię odwołania Zamawiającemu przed upływem terminu do wniesienia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odwołania w taki sposób, aby mógł on zapoznać się z jego treścią przed upływem tego terminu;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 w przypadku wniesienia odwołania wobec treści ogłoszenia o zamówieniu lub postanowień</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SIWZ Zamawiający może przedłużyć termin składania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10) w przypadku wniesienia odwołania po upływie terminu składania ofert bieg terminu związania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ofertą ulega zawieszeniu do czasu ogłoszenia orzeczenia przez Krajowa Izbę Odwoławczą;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11) Wykonawca może w terminie przewidzianym do wniesienia odwołania poinformować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Zamawiającego o niezgodnej z przepisami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czynności podjętej przez niego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zaniechaniu czynności, do której jest zobowiązany na podstawie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na które 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przysługuje odwołanie, o którym mowa w pkt 41.1.2)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12) w przypadku uznania zasadności przekazanej informacji, o której mowa w pkt 41.1.11)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powtarza czynność albo dokonuje czynności zaniechanej, informując o tym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Wykonawców w sposób przewidziany w ustawie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dla tej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13) na czynności o których mowa w pkt 41.1.12) SIWZ nie przysługuje odwołanie, z zastrzeżeniem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pkt 41.1.2) SIWZ;</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41.2. Skarga do sądu: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na orzeczenie Krajowej Izby Odwoławczej stronom oraz uczestnikom postępowania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odwoławczego przysługuje skarga do sądu;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skargę wnosi się do sądu okręgowego właściwego dla siedziby albo miejsca zamieszkania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skargę wnosi się za pośrednictwem Prezesa Krajowej Izby Odwoławczej w terminie 7 dni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 dnia doręczenia orzeczenia Krajowej Izby Odwoławczej, przesyłając jednocześnie jej odpis</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przeciwnikowi skargi. Złożenie skargi w placówce pocztowej operatora publicznego jest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równoznaczne z jej wniesieniem;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prezes Krajowej Izby Odwoławczej przekazuje skargę wraz z aktami postępowania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odwoławczego właściwemu sądowi w terminie 7 dni od dnia jej otrzymania;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skarga powinna czynić zadość wymaganiom przewidzianym dla pisma procesowego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zawierać oznaczenie zaskarżonego orzeczenia, przytoczenie zarzutów, zwięzłe 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uzasadnienie, wskazanie dowodów, a także wniosek o zmianę orzeczenia lub o zmianę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orzeczenia w całości lub w części;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 postępowaniu toczącym się na skutek wniesienia skargi nie można rozszerzyć żądania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odwołania ani występować z nowymi żądaniami.</w:t>
      </w:r>
    </w:p>
    <w:p w:rsidR="00071DC8" w:rsidRPr="00C70AA2" w:rsidRDefault="00071DC8"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42. Waluta w jakiej mogą być prowadzone rozliczenia między Zamawiającym a Wykonawcą: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Rozliczenia między Zamawiającym a Wykonawcą będą prowadzone w złotych polskich.</w:t>
      </w:r>
    </w:p>
    <w:p w:rsidR="00071DC8" w:rsidRPr="00C70AA2" w:rsidRDefault="00071DC8"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43. Zaliczki: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przewiduje udzielenia zaliczek na poczet wykonania zamówienia.</w:t>
      </w:r>
    </w:p>
    <w:p w:rsidR="00071DC8" w:rsidRPr="00C70AA2" w:rsidRDefault="00071DC8"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2E0DED"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44</w:t>
      </w:r>
      <w:r w:rsidR="00AC5181" w:rsidRPr="00C70AA2">
        <w:rPr>
          <w:rFonts w:ascii="Arial" w:hAnsi="Arial" w:cs="Arial"/>
          <w:b/>
          <w:bCs/>
          <w:color w:val="000000"/>
          <w:sz w:val="20"/>
          <w:szCs w:val="20"/>
        </w:rPr>
        <w:t>. Zmiany postanowień zawartej umowy: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Możliwość dokonywania istotnych zmian postanowień zawartej umowy w stosunku do treści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 podstawie której dokonano wyboru Wykonawcy wraz z określeniem warunków takich zmian</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zawarta jest w projekcie umowy stanowiącym </w:t>
      </w:r>
      <w:r w:rsidRPr="00C70AA2">
        <w:rPr>
          <w:rFonts w:ascii="Arial" w:hAnsi="Arial" w:cs="Arial"/>
          <w:b/>
          <w:bCs/>
          <w:color w:val="000000"/>
          <w:sz w:val="20"/>
          <w:szCs w:val="20"/>
        </w:rPr>
        <w:t>załą</w:t>
      </w:r>
      <w:r w:rsidR="006D3456">
        <w:rPr>
          <w:rFonts w:ascii="Arial" w:hAnsi="Arial" w:cs="Arial"/>
          <w:b/>
          <w:bCs/>
          <w:color w:val="000000"/>
          <w:sz w:val="20"/>
          <w:szCs w:val="20"/>
        </w:rPr>
        <w:t>cznik nr I.4</w:t>
      </w:r>
      <w:r w:rsidRPr="00C70AA2">
        <w:rPr>
          <w:rFonts w:ascii="Arial" w:hAnsi="Arial" w:cs="Arial"/>
          <w:b/>
          <w:bCs/>
          <w:color w:val="000000"/>
          <w:sz w:val="20"/>
          <w:szCs w:val="20"/>
        </w:rPr>
        <w:t xml:space="preserve"> </w:t>
      </w:r>
      <w:r w:rsidRPr="00C70AA2">
        <w:rPr>
          <w:rFonts w:ascii="Arial" w:hAnsi="Arial" w:cs="Arial"/>
          <w:color w:val="000000"/>
          <w:sz w:val="20"/>
          <w:szCs w:val="20"/>
        </w:rPr>
        <w:t>do SIWZ.</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2E0DED"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45</w:t>
      </w:r>
      <w:r w:rsidR="00AC5181" w:rsidRPr="00C70AA2">
        <w:rPr>
          <w:rFonts w:ascii="Arial" w:hAnsi="Arial" w:cs="Arial"/>
          <w:b/>
          <w:bCs/>
          <w:color w:val="000000"/>
          <w:sz w:val="20"/>
          <w:szCs w:val="20"/>
        </w:rPr>
        <w:t>. Inne postanowienia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Sprawy nie określone w niniejszej SIWZ będą podlegać rozstrzygnięciom na podstawie przepisów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796964" w:rsidRPr="00C70AA2" w:rsidRDefault="00796964"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Załączniki do SIWZ:</w:t>
      </w:r>
    </w:p>
    <w:p w:rsidR="00796964" w:rsidRDefault="00796964" w:rsidP="00796964">
      <w:pPr>
        <w:spacing w:after="0" w:line="240" w:lineRule="auto"/>
        <w:rPr>
          <w:rFonts w:ascii="Arial" w:eastAsia="Times New Roman" w:hAnsi="Arial" w:cs="Arial"/>
          <w:sz w:val="20"/>
          <w:szCs w:val="20"/>
          <w:lang w:eastAsia="pl-PL"/>
        </w:rPr>
      </w:pPr>
      <w:r w:rsidRPr="00C70AA2">
        <w:rPr>
          <w:rFonts w:ascii="Arial" w:eastAsia="Times New Roman" w:hAnsi="Arial" w:cs="Arial"/>
          <w:sz w:val="20"/>
          <w:szCs w:val="20"/>
          <w:lang w:eastAsia="pl-PL"/>
        </w:rPr>
        <w:t>Załącznik nr   I.1 do SIWZ Formularz ofertowy</w:t>
      </w:r>
      <w:r w:rsidR="007F05ED" w:rsidRPr="00C70AA2">
        <w:rPr>
          <w:rFonts w:ascii="Arial" w:eastAsia="Times New Roman" w:hAnsi="Arial" w:cs="Arial"/>
          <w:sz w:val="20"/>
          <w:szCs w:val="20"/>
          <w:lang w:eastAsia="pl-PL"/>
        </w:rPr>
        <w:t xml:space="preserve"> </w:t>
      </w:r>
    </w:p>
    <w:p w:rsidR="006D3456" w:rsidRPr="00C70AA2" w:rsidRDefault="00FF12CA" w:rsidP="00796964">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Załąc</w:t>
      </w:r>
      <w:r w:rsidR="000C0E6F">
        <w:rPr>
          <w:rFonts w:ascii="Arial" w:eastAsia="Times New Roman" w:hAnsi="Arial" w:cs="Arial"/>
          <w:sz w:val="20"/>
          <w:szCs w:val="20"/>
          <w:lang w:eastAsia="pl-PL"/>
        </w:rPr>
        <w:t xml:space="preserve">znik nr  </w:t>
      </w:r>
      <w:r w:rsidR="005E23D6">
        <w:rPr>
          <w:rFonts w:ascii="Arial" w:eastAsia="Times New Roman" w:hAnsi="Arial" w:cs="Arial"/>
          <w:sz w:val="20"/>
          <w:szCs w:val="20"/>
          <w:lang w:eastAsia="pl-PL"/>
        </w:rPr>
        <w:t xml:space="preserve"> </w:t>
      </w:r>
      <w:r w:rsidR="000C0E6F">
        <w:rPr>
          <w:rFonts w:ascii="Arial" w:eastAsia="Times New Roman" w:hAnsi="Arial" w:cs="Arial"/>
          <w:sz w:val="20"/>
          <w:szCs w:val="20"/>
          <w:lang w:eastAsia="pl-PL"/>
        </w:rPr>
        <w:t xml:space="preserve">I.2 </w:t>
      </w:r>
      <w:r w:rsidR="005642C1">
        <w:rPr>
          <w:rFonts w:ascii="Arial" w:eastAsia="Times New Roman" w:hAnsi="Arial" w:cs="Arial"/>
          <w:sz w:val="20"/>
          <w:szCs w:val="20"/>
          <w:lang w:eastAsia="pl-PL"/>
        </w:rPr>
        <w:t xml:space="preserve">do SIWZ </w:t>
      </w:r>
      <w:r w:rsidR="005E23D6">
        <w:rPr>
          <w:rFonts w:ascii="Arial" w:eastAsia="Times New Roman" w:hAnsi="Arial" w:cs="Arial"/>
          <w:sz w:val="20"/>
          <w:szCs w:val="20"/>
          <w:lang w:eastAsia="pl-PL"/>
        </w:rPr>
        <w:t xml:space="preserve"> P</w:t>
      </w:r>
      <w:r w:rsidR="000C0E6F">
        <w:rPr>
          <w:rFonts w:ascii="Arial" w:eastAsia="Times New Roman" w:hAnsi="Arial" w:cs="Arial"/>
          <w:sz w:val="20"/>
          <w:szCs w:val="20"/>
          <w:lang w:eastAsia="pl-PL"/>
        </w:rPr>
        <w:t>rzedmiar robót</w:t>
      </w:r>
      <w:r w:rsidR="006003F0">
        <w:rPr>
          <w:rFonts w:ascii="Arial" w:eastAsia="Times New Roman" w:hAnsi="Arial" w:cs="Arial"/>
          <w:sz w:val="20"/>
          <w:szCs w:val="20"/>
          <w:lang w:eastAsia="pl-PL"/>
        </w:rPr>
        <w:t>,</w:t>
      </w:r>
      <w:r w:rsidR="005642C1">
        <w:rPr>
          <w:rFonts w:ascii="Arial" w:eastAsia="Times New Roman" w:hAnsi="Arial" w:cs="Arial"/>
          <w:sz w:val="20"/>
          <w:szCs w:val="20"/>
          <w:lang w:eastAsia="pl-PL"/>
        </w:rPr>
        <w:t xml:space="preserve"> </w:t>
      </w:r>
    </w:p>
    <w:p w:rsidR="00796964" w:rsidRPr="00C70AA2" w:rsidRDefault="006D3456" w:rsidP="00796964">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Załącznik nr   I.3</w:t>
      </w:r>
      <w:r w:rsidR="00796964" w:rsidRPr="00C70AA2">
        <w:rPr>
          <w:rFonts w:ascii="Arial" w:eastAsia="Times New Roman" w:hAnsi="Arial" w:cs="Arial"/>
          <w:sz w:val="20"/>
          <w:szCs w:val="20"/>
          <w:lang w:eastAsia="pl-PL"/>
        </w:rPr>
        <w:t xml:space="preserve"> do SIWZ Oświadczenie o spełnieniu warunków udziału w postepowaniu</w:t>
      </w:r>
    </w:p>
    <w:p w:rsidR="00796964" w:rsidRDefault="006D3456" w:rsidP="00796964">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Załącznik  nr  I.4</w:t>
      </w:r>
      <w:r w:rsidR="000552B7">
        <w:rPr>
          <w:rFonts w:ascii="Arial" w:eastAsia="Times New Roman" w:hAnsi="Arial" w:cs="Arial"/>
          <w:sz w:val="20"/>
          <w:szCs w:val="20"/>
          <w:lang w:eastAsia="pl-PL"/>
        </w:rPr>
        <w:t xml:space="preserve"> do SIWZ Istotne postanowienia umowy</w:t>
      </w:r>
    </w:p>
    <w:p w:rsidR="006003F0" w:rsidRDefault="006003F0" w:rsidP="00796964">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Załącznik nr I.5 do SIWZ</w:t>
      </w:r>
      <w:r w:rsidRPr="006003F0">
        <w:rPr>
          <w:rFonts w:ascii="Arial" w:eastAsia="Times New Roman" w:hAnsi="Arial" w:cs="Arial"/>
          <w:sz w:val="20"/>
          <w:szCs w:val="20"/>
          <w:lang w:eastAsia="pl-PL"/>
        </w:rPr>
        <w:t xml:space="preserve"> </w:t>
      </w:r>
      <w:r w:rsidR="007924EF">
        <w:rPr>
          <w:rFonts w:ascii="Arial" w:eastAsia="Times New Roman" w:hAnsi="Arial" w:cs="Arial"/>
          <w:sz w:val="20"/>
          <w:szCs w:val="20"/>
          <w:lang w:eastAsia="pl-PL"/>
        </w:rPr>
        <w:t>–</w:t>
      </w:r>
      <w:r>
        <w:rPr>
          <w:rFonts w:ascii="Arial" w:eastAsia="Times New Roman" w:hAnsi="Arial" w:cs="Arial"/>
          <w:sz w:val="20"/>
          <w:szCs w:val="20"/>
          <w:lang w:eastAsia="pl-PL"/>
        </w:rPr>
        <w:t xml:space="preserve"> STWIOR</w:t>
      </w:r>
      <w:r w:rsidR="00A938EB">
        <w:rPr>
          <w:rFonts w:ascii="Arial" w:eastAsia="Times New Roman" w:hAnsi="Arial" w:cs="Arial"/>
          <w:sz w:val="20"/>
          <w:szCs w:val="20"/>
          <w:lang w:eastAsia="pl-PL"/>
        </w:rPr>
        <w:t>, Upr</w:t>
      </w:r>
      <w:r w:rsidR="00710363">
        <w:rPr>
          <w:rFonts w:ascii="Arial" w:eastAsia="Times New Roman" w:hAnsi="Arial" w:cs="Arial"/>
          <w:sz w:val="20"/>
          <w:szCs w:val="20"/>
          <w:lang w:eastAsia="pl-PL"/>
        </w:rPr>
        <w:t>oszczona Dokumentacja projektowa</w:t>
      </w:r>
    </w:p>
    <w:p w:rsidR="00111628" w:rsidRDefault="00111628" w:rsidP="00796964">
      <w:pPr>
        <w:spacing w:after="0" w:line="240" w:lineRule="auto"/>
        <w:rPr>
          <w:rFonts w:ascii="Arial" w:hAnsi="Arial" w:cs="Arial"/>
          <w:color w:val="000000"/>
          <w:sz w:val="20"/>
          <w:szCs w:val="20"/>
        </w:rPr>
      </w:pPr>
      <w:r w:rsidRPr="00C70AA2">
        <w:rPr>
          <w:rFonts w:ascii="Arial" w:eastAsia="Times New Roman" w:hAnsi="Arial" w:cs="Arial"/>
          <w:sz w:val="20"/>
          <w:szCs w:val="20"/>
          <w:lang w:eastAsia="pl-PL"/>
        </w:rPr>
        <w:t xml:space="preserve">Załącznik   nr II.1 do SIWZ </w:t>
      </w:r>
      <w:r w:rsidRPr="00C70AA2">
        <w:rPr>
          <w:rFonts w:ascii="Arial" w:hAnsi="Arial" w:cs="Arial"/>
          <w:color w:val="000000"/>
          <w:sz w:val="20"/>
          <w:szCs w:val="20"/>
        </w:rPr>
        <w:t>Oświadczenie o przynależności lub braku przynależności do tej samej grupy kapitałowej</w:t>
      </w:r>
    </w:p>
    <w:p w:rsidR="001F527A" w:rsidRDefault="001F527A" w:rsidP="00796964">
      <w:pPr>
        <w:spacing w:after="0" w:line="240" w:lineRule="auto"/>
        <w:rPr>
          <w:rFonts w:ascii="Arial" w:hAnsi="Arial" w:cs="Arial"/>
          <w:color w:val="000000"/>
          <w:sz w:val="20"/>
          <w:szCs w:val="20"/>
        </w:rPr>
      </w:pPr>
      <w:r>
        <w:rPr>
          <w:rFonts w:ascii="Arial" w:hAnsi="Arial" w:cs="Arial"/>
          <w:color w:val="000000"/>
          <w:sz w:val="20"/>
          <w:szCs w:val="20"/>
        </w:rPr>
        <w:t>Załącz</w:t>
      </w:r>
      <w:r w:rsidR="00073CE1">
        <w:rPr>
          <w:rFonts w:ascii="Arial" w:hAnsi="Arial" w:cs="Arial"/>
          <w:color w:val="000000"/>
          <w:sz w:val="20"/>
          <w:szCs w:val="20"/>
        </w:rPr>
        <w:t>nik III.1 Wykaz wykonanych robót budowlanych</w:t>
      </w:r>
    </w:p>
    <w:p w:rsidR="00CF6119" w:rsidRPr="00C70AA2" w:rsidRDefault="00073CE1" w:rsidP="00796964">
      <w:pPr>
        <w:spacing w:after="0" w:line="240" w:lineRule="auto"/>
        <w:rPr>
          <w:rFonts w:ascii="Arial" w:hAnsi="Arial" w:cs="Arial"/>
          <w:color w:val="000000"/>
          <w:sz w:val="20"/>
          <w:szCs w:val="20"/>
        </w:rPr>
      </w:pPr>
      <w:r>
        <w:rPr>
          <w:rFonts w:ascii="Arial" w:hAnsi="Arial" w:cs="Arial"/>
          <w:color w:val="000000"/>
          <w:sz w:val="20"/>
          <w:szCs w:val="20"/>
        </w:rPr>
        <w:t>Załącznik III.2</w:t>
      </w:r>
      <w:r w:rsidR="00F22C05">
        <w:rPr>
          <w:rFonts w:ascii="Arial" w:hAnsi="Arial" w:cs="Arial"/>
          <w:color w:val="000000"/>
          <w:sz w:val="20"/>
          <w:szCs w:val="20"/>
        </w:rPr>
        <w:t xml:space="preserve"> W</w:t>
      </w:r>
      <w:r w:rsidR="00CF6119">
        <w:rPr>
          <w:rFonts w:ascii="Arial" w:hAnsi="Arial" w:cs="Arial"/>
          <w:color w:val="000000"/>
          <w:sz w:val="20"/>
          <w:szCs w:val="20"/>
        </w:rPr>
        <w:t>ykaz  personelu wykonawcy</w:t>
      </w:r>
    </w:p>
    <w:p w:rsidR="00B05BB1" w:rsidRPr="00C70AA2" w:rsidRDefault="00B05BB1" w:rsidP="00AC5181">
      <w:pPr>
        <w:autoSpaceDE w:val="0"/>
        <w:autoSpaceDN w:val="0"/>
        <w:adjustRightInd w:val="0"/>
        <w:spacing w:after="0" w:line="240" w:lineRule="auto"/>
        <w:rPr>
          <w:rFonts w:ascii="Arial" w:hAnsi="Arial" w:cs="Arial"/>
          <w:b/>
          <w:bCs/>
          <w:color w:val="000000"/>
          <w:sz w:val="20"/>
          <w:szCs w:val="20"/>
        </w:rPr>
      </w:pPr>
    </w:p>
    <w:p w:rsidR="0072586F" w:rsidRPr="00C70AA2" w:rsidRDefault="00DA114E" w:rsidP="00DA114E">
      <w:pPr>
        <w:autoSpaceDE w:val="0"/>
        <w:autoSpaceDN w:val="0"/>
        <w:adjustRightInd w:val="0"/>
        <w:spacing w:after="0" w:line="240" w:lineRule="auto"/>
        <w:jc w:val="center"/>
        <w:rPr>
          <w:rFonts w:ascii="Arial" w:hAnsi="Arial" w:cs="Arial"/>
          <w:b/>
          <w:bCs/>
          <w:color w:val="000000"/>
          <w:sz w:val="20"/>
          <w:szCs w:val="20"/>
        </w:rPr>
      </w:pPr>
      <w:r w:rsidRPr="00C70AA2">
        <w:rPr>
          <w:rFonts w:ascii="Arial" w:hAnsi="Arial" w:cs="Arial"/>
          <w:b/>
          <w:bCs/>
          <w:color w:val="000000"/>
          <w:sz w:val="20"/>
          <w:szCs w:val="20"/>
        </w:rPr>
        <w:t xml:space="preserve">                                                                   </w:t>
      </w:r>
      <w:r w:rsidR="00485BD3" w:rsidRPr="00C70AA2">
        <w:rPr>
          <w:rFonts w:ascii="Arial" w:hAnsi="Arial" w:cs="Arial"/>
          <w:b/>
          <w:bCs/>
          <w:color w:val="000000"/>
          <w:sz w:val="20"/>
          <w:szCs w:val="20"/>
        </w:rPr>
        <w:t>ZATWIERDZA</w:t>
      </w:r>
      <w:r w:rsidRPr="00C70AA2">
        <w:rPr>
          <w:rFonts w:ascii="Arial" w:hAnsi="Arial" w:cs="Arial"/>
          <w:b/>
          <w:bCs/>
          <w:color w:val="000000"/>
          <w:sz w:val="20"/>
          <w:szCs w:val="20"/>
        </w:rPr>
        <w:t>M</w:t>
      </w:r>
    </w:p>
    <w:p w:rsidR="0072586F" w:rsidRPr="00C70AA2" w:rsidRDefault="0072586F" w:rsidP="00AC5181">
      <w:pPr>
        <w:autoSpaceDE w:val="0"/>
        <w:autoSpaceDN w:val="0"/>
        <w:adjustRightInd w:val="0"/>
        <w:spacing w:after="0" w:line="240" w:lineRule="auto"/>
        <w:rPr>
          <w:rFonts w:ascii="Arial" w:hAnsi="Arial" w:cs="Arial"/>
          <w:b/>
          <w:bCs/>
          <w:color w:val="000000"/>
          <w:sz w:val="20"/>
          <w:szCs w:val="20"/>
        </w:rPr>
      </w:pPr>
    </w:p>
    <w:p w:rsidR="001C778C" w:rsidRDefault="001C778C" w:rsidP="00D02FEE">
      <w:pPr>
        <w:spacing w:after="0" w:line="240" w:lineRule="auto"/>
        <w:rPr>
          <w:rFonts w:ascii="Arial" w:eastAsia="Times New Roman" w:hAnsi="Arial" w:cs="Arial"/>
          <w:b/>
          <w:sz w:val="20"/>
          <w:szCs w:val="20"/>
          <w:lang w:eastAsia="pl-PL"/>
        </w:rPr>
      </w:pPr>
    </w:p>
    <w:p w:rsidR="00904129" w:rsidRDefault="00904129"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710363" w:rsidRDefault="00710363" w:rsidP="005849ED">
      <w:pPr>
        <w:spacing w:after="0" w:line="240" w:lineRule="auto"/>
        <w:rPr>
          <w:rFonts w:ascii="Arial" w:eastAsia="Times New Roman" w:hAnsi="Arial" w:cs="Arial"/>
          <w:b/>
          <w:sz w:val="20"/>
          <w:szCs w:val="20"/>
          <w:lang w:eastAsia="pl-PL"/>
        </w:rPr>
      </w:pPr>
    </w:p>
    <w:p w:rsidR="00710363" w:rsidRDefault="00710363" w:rsidP="005849ED">
      <w:pPr>
        <w:spacing w:after="0" w:line="240" w:lineRule="auto"/>
        <w:rPr>
          <w:rFonts w:ascii="Arial" w:eastAsia="Times New Roman" w:hAnsi="Arial" w:cs="Arial"/>
          <w:b/>
          <w:sz w:val="20"/>
          <w:szCs w:val="20"/>
          <w:lang w:eastAsia="pl-PL"/>
        </w:rPr>
      </w:pPr>
    </w:p>
    <w:p w:rsidR="00710363" w:rsidRDefault="00710363" w:rsidP="005849ED">
      <w:pPr>
        <w:spacing w:after="0" w:line="240" w:lineRule="auto"/>
        <w:rPr>
          <w:rFonts w:ascii="Arial" w:eastAsia="Times New Roman" w:hAnsi="Arial" w:cs="Arial"/>
          <w:b/>
          <w:sz w:val="20"/>
          <w:szCs w:val="20"/>
          <w:lang w:eastAsia="pl-PL"/>
        </w:rPr>
      </w:pPr>
    </w:p>
    <w:p w:rsidR="00710363" w:rsidRDefault="00710363" w:rsidP="005849ED">
      <w:pPr>
        <w:spacing w:after="0" w:line="240" w:lineRule="auto"/>
        <w:rPr>
          <w:rFonts w:ascii="Arial" w:eastAsia="Times New Roman" w:hAnsi="Arial" w:cs="Arial"/>
          <w:b/>
          <w:sz w:val="20"/>
          <w:szCs w:val="20"/>
          <w:lang w:eastAsia="pl-PL"/>
        </w:rPr>
      </w:pPr>
    </w:p>
    <w:p w:rsidR="00710363" w:rsidRDefault="00710363" w:rsidP="005849ED">
      <w:pPr>
        <w:spacing w:after="0" w:line="240" w:lineRule="auto"/>
        <w:rPr>
          <w:rFonts w:ascii="Arial" w:eastAsia="Times New Roman" w:hAnsi="Arial" w:cs="Arial"/>
          <w:b/>
          <w:sz w:val="20"/>
          <w:szCs w:val="20"/>
          <w:lang w:eastAsia="pl-PL"/>
        </w:rPr>
      </w:pPr>
    </w:p>
    <w:p w:rsidR="00710363" w:rsidRDefault="00710363"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r w:rsidRPr="005849ED">
        <w:rPr>
          <w:rFonts w:ascii="Arial" w:eastAsia="Times New Roman" w:hAnsi="Arial" w:cs="Arial"/>
          <w:b/>
          <w:sz w:val="20"/>
          <w:szCs w:val="20"/>
          <w:lang w:eastAsia="pl-PL"/>
        </w:rPr>
        <w:t xml:space="preserve">ZAŁĄCZNIK NR </w:t>
      </w:r>
      <w:r>
        <w:rPr>
          <w:rFonts w:ascii="Arial" w:eastAsia="Times New Roman" w:hAnsi="Arial" w:cs="Arial"/>
          <w:b/>
          <w:sz w:val="20"/>
          <w:szCs w:val="20"/>
          <w:lang w:eastAsia="pl-PL"/>
        </w:rPr>
        <w:t xml:space="preserve"> I.1</w:t>
      </w:r>
      <w:r w:rsidRPr="005849ED">
        <w:rPr>
          <w:rFonts w:ascii="Arial" w:eastAsia="Times New Roman" w:hAnsi="Arial" w:cs="Arial"/>
          <w:b/>
          <w:sz w:val="20"/>
          <w:szCs w:val="20"/>
          <w:lang w:eastAsia="pl-PL"/>
        </w:rPr>
        <w:t xml:space="preserve"> do SIWZ</w:t>
      </w:r>
    </w:p>
    <w:p w:rsidR="005849ED" w:rsidRDefault="005849ED" w:rsidP="005849ED">
      <w:pPr>
        <w:spacing w:after="0" w:line="240" w:lineRule="auto"/>
        <w:rPr>
          <w:rFonts w:ascii="Arial" w:eastAsia="Times New Roman" w:hAnsi="Arial" w:cs="Arial"/>
          <w:b/>
          <w:color w:val="33CCCC"/>
          <w:sz w:val="20"/>
          <w:szCs w:val="20"/>
          <w:lang w:eastAsia="pl-PL"/>
        </w:rPr>
      </w:pPr>
    </w:p>
    <w:p w:rsidR="00050909" w:rsidRPr="00050909" w:rsidRDefault="00050909" w:rsidP="00050909">
      <w:pPr>
        <w:spacing w:after="0" w:line="360" w:lineRule="auto"/>
        <w:jc w:val="right"/>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Miejsce i data ……………………</w:t>
      </w:r>
    </w:p>
    <w:p w:rsidR="00050909" w:rsidRPr="00050909" w:rsidRDefault="00050909" w:rsidP="00050909">
      <w:pPr>
        <w:spacing w:after="0" w:line="240" w:lineRule="auto"/>
        <w:jc w:val="center"/>
        <w:rPr>
          <w:rFonts w:ascii="Times New Roman" w:eastAsia="Times New Roman" w:hAnsi="Times New Roman" w:cs="Times New Roman"/>
          <w:b/>
          <w:sz w:val="24"/>
          <w:szCs w:val="24"/>
          <w:lang w:eastAsia="pl-PL"/>
        </w:rPr>
      </w:pPr>
      <w:r w:rsidRPr="00050909">
        <w:rPr>
          <w:rFonts w:ascii="Times New Roman" w:eastAsia="Times New Roman" w:hAnsi="Times New Roman" w:cs="Times New Roman"/>
          <w:b/>
          <w:sz w:val="24"/>
          <w:szCs w:val="24"/>
          <w:lang w:eastAsia="pl-PL"/>
        </w:rPr>
        <w:t xml:space="preserve">OFERTA NA WYKONANIE ZAMÓWIENIA </w:t>
      </w:r>
    </w:p>
    <w:p w:rsidR="00CF1396" w:rsidRDefault="00CF1396" w:rsidP="00050909">
      <w:pPr>
        <w:spacing w:after="0" w:line="240" w:lineRule="auto"/>
        <w:jc w:val="center"/>
        <w:rPr>
          <w:rFonts w:ascii="Times New Roman" w:eastAsia="Times New Roman" w:hAnsi="Times New Roman" w:cs="Arial"/>
          <w:sz w:val="20"/>
          <w:szCs w:val="20"/>
        </w:rPr>
      </w:pPr>
    </w:p>
    <w:p w:rsidR="00050909" w:rsidRPr="00050909" w:rsidRDefault="00050909" w:rsidP="00050909">
      <w:pPr>
        <w:spacing w:after="0" w:line="240" w:lineRule="auto"/>
        <w:jc w:val="center"/>
        <w:rPr>
          <w:rFonts w:ascii="Times New Roman" w:eastAsia="Times New Roman" w:hAnsi="Times New Roman" w:cs="Arial"/>
          <w:sz w:val="20"/>
          <w:szCs w:val="20"/>
        </w:rPr>
      </w:pPr>
      <w:r w:rsidRPr="00050909">
        <w:rPr>
          <w:rFonts w:ascii="Times New Roman" w:eastAsia="Times New Roman" w:hAnsi="Times New Roman" w:cs="Arial"/>
          <w:sz w:val="20"/>
          <w:szCs w:val="20"/>
        </w:rPr>
        <w:t xml:space="preserve">Przetarg nieograniczony </w:t>
      </w:r>
    </w:p>
    <w:p w:rsidR="00050909" w:rsidRPr="00050909" w:rsidRDefault="00050909" w:rsidP="00050909">
      <w:pPr>
        <w:spacing w:after="120" w:line="240" w:lineRule="auto"/>
        <w:jc w:val="center"/>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poniżej 5.225.000 EURO </w:t>
      </w:r>
    </w:p>
    <w:p w:rsidR="005A1F79" w:rsidRPr="00B95BA4" w:rsidRDefault="00050909" w:rsidP="005A1F79">
      <w:pPr>
        <w:spacing w:after="0" w:line="240" w:lineRule="auto"/>
        <w:rPr>
          <w:rFonts w:ascii="Arial" w:eastAsia="Times New Roman" w:hAnsi="Arial" w:cs="Arial"/>
          <w:b/>
          <w:lang w:eastAsia="pl-PL"/>
        </w:rPr>
      </w:pPr>
      <w:proofErr w:type="spellStart"/>
      <w:r>
        <w:rPr>
          <w:rFonts w:ascii="Times New Roman" w:eastAsia="Times New Roman" w:hAnsi="Times New Roman" w:cs="Times New Roman"/>
          <w:b/>
          <w:sz w:val="20"/>
          <w:szCs w:val="20"/>
          <w:lang w:val="x-none" w:eastAsia="x-none"/>
        </w:rPr>
        <w:t>p</w:t>
      </w:r>
      <w:r>
        <w:rPr>
          <w:rFonts w:ascii="Times New Roman" w:eastAsia="Times New Roman" w:hAnsi="Times New Roman" w:cs="Times New Roman"/>
          <w:b/>
          <w:sz w:val="20"/>
          <w:szCs w:val="20"/>
          <w:lang w:eastAsia="x-none"/>
        </w:rPr>
        <w:t>n</w:t>
      </w:r>
      <w:proofErr w:type="spellEnd"/>
      <w:r w:rsidRPr="00710363">
        <w:rPr>
          <w:rFonts w:ascii="Arial" w:eastAsia="Times New Roman" w:hAnsi="Arial" w:cs="Arial"/>
          <w:b/>
          <w:lang w:val="x-none" w:eastAsia="x-none"/>
        </w:rPr>
        <w:t>.:</w:t>
      </w:r>
      <w:r w:rsidR="00D02FEE" w:rsidRPr="00710363">
        <w:rPr>
          <w:rFonts w:ascii="Arial" w:eastAsia="Times New Roman" w:hAnsi="Arial" w:cs="Arial"/>
          <w:b/>
          <w:lang w:eastAsia="pl-PL"/>
        </w:rPr>
        <w:t xml:space="preserve"> </w:t>
      </w:r>
      <w:r w:rsidR="00710363" w:rsidRPr="00710363">
        <w:rPr>
          <w:rFonts w:ascii="Arial" w:eastAsia="Times New Roman" w:hAnsi="Arial" w:cs="Arial"/>
          <w:b/>
          <w:lang w:eastAsia="pl-PL"/>
        </w:rPr>
        <w:t>Przebudowa drogi gminnej we wsi Henryków polegająca na odtworzeniu chodnika</w:t>
      </w:r>
    </w:p>
    <w:p w:rsidR="00050909" w:rsidRDefault="00050909" w:rsidP="009A558B">
      <w:pPr>
        <w:spacing w:after="0" w:line="240" w:lineRule="auto"/>
        <w:jc w:val="center"/>
        <w:rPr>
          <w:rFonts w:ascii="Arial" w:eastAsia="Times New Roman" w:hAnsi="Arial" w:cs="Arial"/>
          <w:b/>
          <w:sz w:val="20"/>
          <w:szCs w:val="20"/>
          <w:lang w:eastAsia="pl-PL"/>
        </w:rPr>
      </w:pPr>
    </w:p>
    <w:p w:rsidR="00050909" w:rsidRPr="003568B7" w:rsidRDefault="00050909" w:rsidP="003568B7">
      <w:pPr>
        <w:spacing w:after="0" w:line="240" w:lineRule="auto"/>
        <w:outlineLvl w:val="0"/>
        <w:rPr>
          <w:rFonts w:ascii="Times New Roman" w:eastAsia="Times New Roman" w:hAnsi="Times New Roman" w:cs="Times New Roman"/>
          <w:b/>
          <w:sz w:val="20"/>
          <w:szCs w:val="20"/>
          <w:lang w:eastAsia="x-none"/>
        </w:rPr>
      </w:pPr>
    </w:p>
    <w:p w:rsidR="00050909" w:rsidRPr="00050909" w:rsidRDefault="00050909" w:rsidP="00050909">
      <w:pPr>
        <w:spacing w:after="0" w:line="240" w:lineRule="auto"/>
        <w:jc w:val="center"/>
        <w:rPr>
          <w:rFonts w:ascii="Times New Roman" w:eastAsia="Times New Roman" w:hAnsi="Times New Roman" w:cs="Times New Roman"/>
          <w:sz w:val="20"/>
          <w:szCs w:val="20"/>
          <w:lang w:eastAsia="pl-PL"/>
        </w:rPr>
      </w:pPr>
    </w:p>
    <w:p w:rsidR="00050909" w:rsidRPr="00050909" w:rsidRDefault="00CF1396" w:rsidP="00CF1396">
      <w:pPr>
        <w:spacing w:after="0" w:line="360" w:lineRule="auto"/>
        <w:jc w:val="both"/>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w:t>
      </w:r>
      <w:r w:rsidR="00050909" w:rsidRPr="00050909">
        <w:rPr>
          <w:rFonts w:ascii="Times New Roman" w:eastAsia="Times New Roman" w:hAnsi="Times New Roman" w:cs="Times New Roman"/>
          <w:b/>
          <w:sz w:val="20"/>
          <w:szCs w:val="20"/>
          <w:lang w:eastAsia="pl-PL"/>
        </w:rPr>
        <w:t>Niniejszą</w:t>
      </w:r>
      <w:r w:rsidR="00050909" w:rsidRPr="00050909">
        <w:rPr>
          <w:rFonts w:ascii="Times New Roman" w:eastAsia="Times New Roman" w:hAnsi="Times New Roman" w:cs="Times New Roman"/>
          <w:sz w:val="20"/>
          <w:szCs w:val="20"/>
          <w:lang w:eastAsia="pl-PL"/>
        </w:rPr>
        <w:t xml:space="preserve"> </w:t>
      </w:r>
      <w:r w:rsidR="00050909" w:rsidRPr="00050909">
        <w:rPr>
          <w:rFonts w:ascii="Times New Roman" w:eastAsia="Times New Roman" w:hAnsi="Times New Roman" w:cs="Times New Roman"/>
          <w:b/>
          <w:sz w:val="20"/>
          <w:szCs w:val="20"/>
          <w:lang w:eastAsia="pl-PL"/>
        </w:rPr>
        <w:t>Ofertę składa</w:t>
      </w:r>
      <w:r w:rsidR="00050909" w:rsidRPr="00050909">
        <w:rPr>
          <w:rFonts w:ascii="Arial" w:eastAsia="Times New Roman" w:hAnsi="Arial" w:cs="Times New Roman"/>
          <w:b/>
          <w:color w:val="008000"/>
          <w:sz w:val="20"/>
          <w:szCs w:val="20"/>
          <w:lang w:eastAsia="pl-PL"/>
        </w:rPr>
        <w:t xml:space="preserve"> </w:t>
      </w:r>
      <w:r w:rsidR="00050909" w:rsidRPr="00050909">
        <w:rPr>
          <w:rFonts w:ascii="Times New Roman" w:eastAsia="Times New Roman" w:hAnsi="Times New Roman" w:cs="Times New Roman"/>
          <w:b/>
          <w:sz w:val="20"/>
          <w:szCs w:val="20"/>
          <w:lang w:eastAsia="pl-PL"/>
        </w:rPr>
        <w:t>:</w:t>
      </w:r>
    </w:p>
    <w:tbl>
      <w:tblPr>
        <w:tblW w:w="9356"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2127"/>
        <w:gridCol w:w="3402"/>
        <w:gridCol w:w="3827"/>
      </w:tblGrid>
      <w:tr w:rsidR="00050909" w:rsidRPr="00050909" w:rsidTr="00CF1396">
        <w:trPr>
          <w:trHeight w:val="399"/>
        </w:trPr>
        <w:tc>
          <w:tcPr>
            <w:tcW w:w="2127" w:type="dxa"/>
            <w:shd w:val="clear" w:color="auto" w:fill="FFFFFF"/>
            <w:vAlign w:val="center"/>
          </w:tcPr>
          <w:p w:rsidR="00050909" w:rsidRPr="00050909" w:rsidRDefault="00050909" w:rsidP="00050909">
            <w:pPr>
              <w:spacing w:before="60" w:after="60" w:line="240" w:lineRule="auto"/>
              <w:jc w:val="center"/>
              <w:rPr>
                <w:rFonts w:ascii="Times New Roman" w:eastAsia="Times New Roman" w:hAnsi="Times New Roman" w:cs="Times New Roman"/>
                <w:b/>
                <w:i/>
                <w:sz w:val="20"/>
                <w:szCs w:val="20"/>
                <w:lang w:eastAsia="pl-PL"/>
              </w:rPr>
            </w:pPr>
          </w:p>
        </w:tc>
        <w:tc>
          <w:tcPr>
            <w:tcW w:w="3402" w:type="dxa"/>
            <w:shd w:val="clear" w:color="auto" w:fill="FFFFFF"/>
            <w:vAlign w:val="center"/>
          </w:tcPr>
          <w:p w:rsidR="00050909" w:rsidRPr="00050909" w:rsidRDefault="00050909" w:rsidP="00050909">
            <w:pPr>
              <w:spacing w:before="60" w:after="60" w:line="240" w:lineRule="auto"/>
              <w:jc w:val="center"/>
              <w:rPr>
                <w:rFonts w:ascii="Times New Roman" w:eastAsia="Times New Roman" w:hAnsi="Times New Roman" w:cs="Times New Roman"/>
                <w:b/>
                <w:i/>
                <w:sz w:val="20"/>
                <w:szCs w:val="20"/>
                <w:lang w:eastAsia="pl-PL"/>
              </w:rPr>
            </w:pPr>
            <w:r w:rsidRPr="00050909">
              <w:rPr>
                <w:rFonts w:ascii="Times New Roman" w:eastAsia="Times New Roman" w:hAnsi="Times New Roman" w:cs="Times New Roman"/>
                <w:b/>
                <w:i/>
                <w:sz w:val="20"/>
                <w:szCs w:val="20"/>
                <w:lang w:eastAsia="pl-PL"/>
              </w:rPr>
              <w:t>Nazwa</w:t>
            </w:r>
          </w:p>
        </w:tc>
        <w:tc>
          <w:tcPr>
            <w:tcW w:w="3827" w:type="dxa"/>
            <w:shd w:val="clear" w:color="auto" w:fill="FFFFFF"/>
            <w:vAlign w:val="center"/>
          </w:tcPr>
          <w:p w:rsidR="00050909" w:rsidRPr="00050909" w:rsidRDefault="00050909" w:rsidP="00050909">
            <w:pPr>
              <w:spacing w:before="60" w:after="60" w:line="240" w:lineRule="auto"/>
              <w:jc w:val="center"/>
              <w:rPr>
                <w:rFonts w:ascii="Times New Roman" w:eastAsia="Times New Roman" w:hAnsi="Times New Roman" w:cs="Times New Roman"/>
                <w:sz w:val="20"/>
                <w:szCs w:val="20"/>
                <w:lang w:eastAsia="pl-PL"/>
              </w:rPr>
            </w:pPr>
            <w:r w:rsidRPr="00050909">
              <w:rPr>
                <w:rFonts w:ascii="Times New Roman" w:eastAsia="Times New Roman" w:hAnsi="Times New Roman" w:cs="Times New Roman"/>
                <w:b/>
                <w:i/>
                <w:sz w:val="20"/>
                <w:szCs w:val="20"/>
                <w:lang w:eastAsia="pl-PL"/>
              </w:rPr>
              <w:t>adres</w:t>
            </w:r>
            <w:r w:rsidRPr="00050909">
              <w:rPr>
                <w:rFonts w:ascii="Times New Roman" w:eastAsia="Times New Roman" w:hAnsi="Times New Roman" w:cs="Times New Roman"/>
                <w:sz w:val="20"/>
                <w:szCs w:val="20"/>
                <w:lang w:eastAsia="pl-PL"/>
              </w:rPr>
              <w:t xml:space="preserve"> </w:t>
            </w:r>
          </w:p>
          <w:p w:rsidR="00050909" w:rsidRPr="00050909" w:rsidRDefault="00050909" w:rsidP="00050909">
            <w:pPr>
              <w:spacing w:before="60" w:after="60" w:line="240" w:lineRule="auto"/>
              <w:jc w:val="center"/>
              <w:rPr>
                <w:rFonts w:ascii="Times New Roman" w:eastAsia="Times New Roman" w:hAnsi="Times New Roman" w:cs="Times New Roman"/>
                <w:b/>
                <w:i/>
                <w:sz w:val="16"/>
                <w:szCs w:val="16"/>
                <w:lang w:eastAsia="pl-PL"/>
              </w:rPr>
            </w:pPr>
            <w:r w:rsidRPr="00050909">
              <w:rPr>
                <w:rFonts w:ascii="Times New Roman" w:eastAsia="Times New Roman" w:hAnsi="Times New Roman" w:cs="Times New Roman"/>
                <w:sz w:val="16"/>
                <w:szCs w:val="16"/>
                <w:lang w:eastAsia="pl-PL"/>
              </w:rPr>
              <w:t>wraz z oznaczeniem województwa</w:t>
            </w:r>
          </w:p>
        </w:tc>
      </w:tr>
      <w:tr w:rsidR="00050909" w:rsidRPr="00050909" w:rsidTr="00CF1396">
        <w:trPr>
          <w:trHeight w:val="764"/>
        </w:trPr>
        <w:tc>
          <w:tcPr>
            <w:tcW w:w="2127"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b/>
                <w:szCs w:val="20"/>
                <w:lang w:eastAsia="pl-PL"/>
              </w:rPr>
            </w:pPr>
            <w:r w:rsidRPr="00050909">
              <w:rPr>
                <w:rFonts w:ascii="Times New Roman" w:eastAsia="Times New Roman" w:hAnsi="Times New Roman" w:cs="Times New Roman"/>
                <w:b/>
                <w:szCs w:val="20"/>
                <w:lang w:eastAsia="pl-PL"/>
              </w:rPr>
              <w:t>Wykonawca</w:t>
            </w:r>
          </w:p>
        </w:tc>
        <w:tc>
          <w:tcPr>
            <w:tcW w:w="3402"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b/>
                <w:szCs w:val="20"/>
                <w:lang w:eastAsia="pl-PL"/>
              </w:rPr>
            </w:pPr>
            <w:r w:rsidRPr="00050909">
              <w:rPr>
                <w:rFonts w:ascii="Times New Roman" w:eastAsia="Times New Roman" w:hAnsi="Times New Roman" w:cs="Times New Roman"/>
                <w:b/>
                <w:szCs w:val="20"/>
                <w:lang w:eastAsia="pl-PL"/>
              </w:rPr>
              <w:t>(........................................................)</w:t>
            </w:r>
          </w:p>
        </w:tc>
        <w:tc>
          <w:tcPr>
            <w:tcW w:w="3827"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b/>
                <w:szCs w:val="20"/>
                <w:lang w:eastAsia="pl-PL"/>
              </w:rPr>
            </w:pPr>
            <w:r w:rsidRPr="00050909">
              <w:rPr>
                <w:rFonts w:ascii="Times New Roman" w:eastAsia="Times New Roman" w:hAnsi="Times New Roman" w:cs="Times New Roman"/>
                <w:b/>
                <w:szCs w:val="20"/>
                <w:lang w:eastAsia="pl-PL"/>
              </w:rPr>
              <w:t>(........................)</w:t>
            </w:r>
          </w:p>
        </w:tc>
      </w:tr>
      <w:tr w:rsidR="00050909" w:rsidRPr="00050909" w:rsidTr="00CF1396">
        <w:trPr>
          <w:trHeight w:val="703"/>
        </w:trPr>
        <w:tc>
          <w:tcPr>
            <w:tcW w:w="2127"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Wykonawca</w:t>
            </w:r>
          </w:p>
        </w:tc>
        <w:tc>
          <w:tcPr>
            <w:tcW w:w="3402"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t>
            </w:r>
          </w:p>
        </w:tc>
        <w:tc>
          <w:tcPr>
            <w:tcW w:w="3827"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t>
            </w:r>
          </w:p>
        </w:tc>
      </w:tr>
    </w:tbl>
    <w:p w:rsidR="00050909" w:rsidRPr="00050909" w:rsidRDefault="00050909" w:rsidP="00CF1396">
      <w:pPr>
        <w:spacing w:after="0" w:line="360" w:lineRule="auto"/>
        <w:jc w:val="both"/>
        <w:rPr>
          <w:rFonts w:ascii="Times New Roman" w:eastAsia="Times New Roman" w:hAnsi="Times New Roman" w:cs="Times New Roman"/>
          <w:sz w:val="20"/>
          <w:szCs w:val="20"/>
          <w:lang w:eastAsia="pl-PL"/>
        </w:rPr>
      </w:pPr>
    </w:p>
    <w:p w:rsidR="00050909" w:rsidRPr="00050909" w:rsidRDefault="00CF1396" w:rsidP="00CF1396">
      <w:pPr>
        <w:spacing w:after="0" w:line="36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2.</w:t>
      </w:r>
      <w:r w:rsidR="00050909" w:rsidRPr="00050909">
        <w:rPr>
          <w:rFonts w:ascii="Times New Roman" w:eastAsia="Times New Roman" w:hAnsi="Times New Roman" w:cs="Times New Roman"/>
          <w:b/>
          <w:sz w:val="20"/>
          <w:szCs w:val="20"/>
          <w:lang w:eastAsia="pl-PL"/>
        </w:rPr>
        <w:t>Przedstawiciel Wykonawcy uprawniony do Kontaktów</w:t>
      </w:r>
      <w:r w:rsidR="00050909" w:rsidRPr="00050909">
        <w:rPr>
          <w:rFonts w:ascii="Times New Roman" w:eastAsia="Times New Roman" w:hAnsi="Times New Roman" w:cs="Times New Roman"/>
          <w:sz w:val="20"/>
          <w:szCs w:val="20"/>
          <w:lang w:eastAsia="pl-PL"/>
        </w:rPr>
        <w:t xml:space="preserve"> </w:t>
      </w:r>
    </w:p>
    <w:tbl>
      <w:tblPr>
        <w:tblW w:w="9356"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2410"/>
        <w:gridCol w:w="6946"/>
      </w:tblGrid>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eastAsia="pl-PL"/>
              </w:rPr>
            </w:pPr>
            <w:r w:rsidRPr="00050909">
              <w:rPr>
                <w:rFonts w:ascii="Times New Roman" w:eastAsia="Times New Roman" w:hAnsi="Times New Roman" w:cs="Times New Roman"/>
                <w:i/>
                <w:szCs w:val="20"/>
                <w:lang w:eastAsia="pl-PL"/>
              </w:rPr>
              <w:t>Imię i Nazwisko</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val="de-DE" w:eastAsia="pl-PL"/>
              </w:rPr>
            </w:pPr>
            <w:r w:rsidRPr="00050909">
              <w:rPr>
                <w:rFonts w:ascii="Times New Roman" w:eastAsia="Times New Roman" w:hAnsi="Times New Roman" w:cs="Times New Roman"/>
                <w:szCs w:val="20"/>
                <w:lang w:val="de-DE" w:eastAsia="pl-PL"/>
              </w:rPr>
              <w:t>(........................................................................................)</w:t>
            </w:r>
          </w:p>
        </w:tc>
      </w:tr>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val="de-DE" w:eastAsia="pl-PL"/>
              </w:rPr>
            </w:pPr>
            <w:r w:rsidRPr="00050909">
              <w:rPr>
                <w:rFonts w:ascii="Times New Roman" w:eastAsia="Times New Roman" w:hAnsi="Times New Roman" w:cs="Times New Roman"/>
                <w:i/>
                <w:szCs w:val="20"/>
                <w:lang w:eastAsia="pl-PL"/>
              </w:rPr>
              <w:t>Adres</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val="de-DE" w:eastAsia="pl-PL"/>
              </w:rPr>
            </w:pPr>
            <w:r w:rsidRPr="00050909">
              <w:rPr>
                <w:rFonts w:ascii="Times New Roman" w:eastAsia="Times New Roman" w:hAnsi="Times New Roman" w:cs="Times New Roman"/>
                <w:szCs w:val="20"/>
                <w:lang w:val="de-DE" w:eastAsia="pl-PL"/>
              </w:rPr>
              <w:t>(........................................................................................)</w:t>
            </w:r>
          </w:p>
        </w:tc>
      </w:tr>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val="de-DE" w:eastAsia="pl-PL"/>
              </w:rPr>
            </w:pPr>
            <w:r w:rsidRPr="00050909">
              <w:rPr>
                <w:rFonts w:ascii="Times New Roman" w:eastAsia="Times New Roman" w:hAnsi="Times New Roman" w:cs="Times New Roman"/>
                <w:i/>
                <w:szCs w:val="20"/>
                <w:lang w:val="de-DE" w:eastAsia="pl-PL"/>
              </w:rPr>
              <w:t>Telefon</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val="de-DE" w:eastAsia="pl-PL"/>
              </w:rPr>
            </w:pPr>
            <w:r w:rsidRPr="00050909">
              <w:rPr>
                <w:rFonts w:ascii="Times New Roman" w:eastAsia="Times New Roman" w:hAnsi="Times New Roman" w:cs="Times New Roman"/>
                <w:szCs w:val="20"/>
                <w:lang w:val="de-DE" w:eastAsia="pl-PL"/>
              </w:rPr>
              <w:t>(........................................................................................)</w:t>
            </w:r>
          </w:p>
        </w:tc>
      </w:tr>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val="de-DE" w:eastAsia="pl-PL"/>
              </w:rPr>
            </w:pPr>
            <w:r w:rsidRPr="00050909">
              <w:rPr>
                <w:rFonts w:ascii="Times New Roman" w:eastAsia="Times New Roman" w:hAnsi="Times New Roman" w:cs="Times New Roman"/>
                <w:i/>
                <w:szCs w:val="20"/>
                <w:lang w:val="de-DE" w:eastAsia="pl-PL"/>
              </w:rPr>
              <w:t>Fax.</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t>
            </w:r>
          </w:p>
        </w:tc>
      </w:tr>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eastAsia="pl-PL"/>
              </w:rPr>
            </w:pPr>
            <w:r w:rsidRPr="00050909">
              <w:rPr>
                <w:rFonts w:ascii="Times New Roman" w:eastAsia="Times New Roman" w:hAnsi="Times New Roman" w:cs="Times New Roman"/>
                <w:i/>
                <w:szCs w:val="20"/>
                <w:lang w:eastAsia="pl-PL"/>
              </w:rPr>
              <w:t>E-mail</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t>
            </w:r>
          </w:p>
        </w:tc>
      </w:tr>
    </w:tbl>
    <w:p w:rsidR="00050909" w:rsidRPr="00050909" w:rsidRDefault="00050909" w:rsidP="00050909">
      <w:pPr>
        <w:spacing w:after="0" w:line="360" w:lineRule="auto"/>
        <w:jc w:val="both"/>
        <w:rPr>
          <w:rFonts w:ascii="Times New Roman" w:eastAsia="Times New Roman" w:hAnsi="Times New Roman" w:cs="Times New Roman"/>
          <w:b/>
          <w:sz w:val="20"/>
          <w:szCs w:val="20"/>
          <w:lang w:eastAsia="pl-PL"/>
        </w:rPr>
      </w:pPr>
    </w:p>
    <w:p w:rsidR="00050909" w:rsidRPr="00050909" w:rsidRDefault="00050909" w:rsidP="00050909">
      <w:pPr>
        <w:spacing w:after="0" w:line="360" w:lineRule="auto"/>
        <w:jc w:val="both"/>
        <w:rPr>
          <w:rFonts w:ascii="Times New Roman" w:eastAsia="Times New Roman" w:hAnsi="Times New Roman" w:cs="Times New Roman"/>
          <w:b/>
          <w:sz w:val="20"/>
          <w:szCs w:val="20"/>
          <w:lang w:eastAsia="pl-PL"/>
        </w:rPr>
      </w:pPr>
      <w:r w:rsidRPr="00050909">
        <w:rPr>
          <w:rFonts w:ascii="Times New Roman" w:eastAsia="Times New Roman" w:hAnsi="Times New Roman" w:cs="Times New Roman"/>
          <w:b/>
          <w:sz w:val="20"/>
          <w:szCs w:val="20"/>
          <w:lang w:eastAsia="pl-PL"/>
        </w:rPr>
        <w:t>3.</w:t>
      </w:r>
      <w:r w:rsidRPr="00050909">
        <w:rPr>
          <w:rFonts w:ascii="Times New Roman" w:eastAsia="Times New Roman" w:hAnsi="Times New Roman" w:cs="Times New Roman"/>
          <w:b/>
          <w:sz w:val="20"/>
          <w:szCs w:val="20"/>
          <w:lang w:eastAsia="pl-PL"/>
        </w:rPr>
        <w:tab/>
        <w:t>Dane Wykonawcy, które będą zawarte w umowie.</w:t>
      </w:r>
    </w:p>
    <w:tbl>
      <w:tblPr>
        <w:tblW w:w="9356" w:type="dxa"/>
        <w:tblInd w:w="7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70" w:type="dxa"/>
          <w:right w:w="70" w:type="dxa"/>
        </w:tblCellMar>
        <w:tblLook w:val="0000" w:firstRow="0" w:lastRow="0" w:firstColumn="0" w:lastColumn="0" w:noHBand="0" w:noVBand="0"/>
      </w:tblPr>
      <w:tblGrid>
        <w:gridCol w:w="3327"/>
        <w:gridCol w:w="6029"/>
      </w:tblGrid>
      <w:tr w:rsidR="00050909" w:rsidRPr="00050909" w:rsidTr="00CF1396">
        <w:trPr>
          <w:trHeight w:val="270"/>
        </w:trPr>
        <w:tc>
          <w:tcPr>
            <w:tcW w:w="3327"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NIP</w:t>
            </w:r>
          </w:p>
        </w:tc>
        <w:tc>
          <w:tcPr>
            <w:tcW w:w="6029"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r w:rsidR="00050909" w:rsidRPr="00050909" w:rsidTr="00CF1396">
        <w:tc>
          <w:tcPr>
            <w:tcW w:w="3327"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REGON</w:t>
            </w:r>
          </w:p>
        </w:tc>
        <w:tc>
          <w:tcPr>
            <w:tcW w:w="6029"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r w:rsidR="00050909" w:rsidRPr="00050909" w:rsidTr="00CF1396">
        <w:trPr>
          <w:trHeight w:val="320"/>
        </w:trPr>
        <w:tc>
          <w:tcPr>
            <w:tcW w:w="3327"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NR KONTA BANKOWEGO</w:t>
            </w:r>
          </w:p>
        </w:tc>
        <w:tc>
          <w:tcPr>
            <w:tcW w:w="6029"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r w:rsidR="00050909" w:rsidRPr="00050909" w:rsidTr="00CF1396">
        <w:tc>
          <w:tcPr>
            <w:tcW w:w="3327" w:type="dxa"/>
            <w:tcBorders>
              <w:top w:val="dashSmallGap" w:sz="4" w:space="0" w:color="auto"/>
              <w:left w:val="dashSmallGap" w:sz="4" w:space="0" w:color="auto"/>
              <w:bottom w:val="dashSmallGap" w:sz="4" w:space="0" w:color="auto"/>
              <w:right w:val="dashSmallGap" w:sz="4" w:space="0" w:color="auto"/>
            </w:tcBorders>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NAZWISKA WŁAŚCICIELI/OSÓB UPOWAŻNIONYCH DO PODPISANIA UMOWY</w:t>
            </w:r>
          </w:p>
        </w:tc>
        <w:tc>
          <w:tcPr>
            <w:tcW w:w="6029" w:type="dxa"/>
            <w:tcBorders>
              <w:top w:val="dashSmallGap" w:sz="4" w:space="0" w:color="auto"/>
              <w:left w:val="dashSmallGap" w:sz="4" w:space="0" w:color="auto"/>
              <w:bottom w:val="dashSmallGap" w:sz="4" w:space="0" w:color="auto"/>
              <w:right w:val="dashSmallGap" w:sz="4" w:space="0" w:color="auto"/>
            </w:tcBorders>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r w:rsidR="00050909" w:rsidRPr="00050909" w:rsidTr="00CF1396">
        <w:tc>
          <w:tcPr>
            <w:tcW w:w="3327" w:type="dxa"/>
            <w:tcBorders>
              <w:top w:val="dashSmallGap" w:sz="4" w:space="0" w:color="auto"/>
              <w:left w:val="dashSmallGap" w:sz="4" w:space="0" w:color="auto"/>
              <w:bottom w:val="dashSmallGap" w:sz="4" w:space="0" w:color="auto"/>
              <w:right w:val="dashSmallGap" w:sz="4" w:space="0" w:color="auto"/>
            </w:tcBorders>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NAZWISKO OSOBY ODPOWIEDZIALNEJ ZA REALIZACJĘ NINIEJSZEGO ZAMÓW.</w:t>
            </w:r>
          </w:p>
        </w:tc>
        <w:tc>
          <w:tcPr>
            <w:tcW w:w="6029" w:type="dxa"/>
            <w:tcBorders>
              <w:top w:val="dashSmallGap" w:sz="4" w:space="0" w:color="auto"/>
              <w:left w:val="dashSmallGap" w:sz="4" w:space="0" w:color="auto"/>
              <w:bottom w:val="dashSmallGap" w:sz="4" w:space="0" w:color="auto"/>
              <w:right w:val="dashSmallGap" w:sz="4" w:space="0" w:color="auto"/>
            </w:tcBorders>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bl>
    <w:p w:rsidR="00050909" w:rsidRPr="00050909" w:rsidRDefault="00050909" w:rsidP="00050909">
      <w:pPr>
        <w:spacing w:after="0" w:line="360" w:lineRule="auto"/>
        <w:contextualSpacing/>
        <w:jc w:val="both"/>
        <w:rPr>
          <w:rFonts w:ascii="Times New Roman" w:eastAsia="Times New Roman" w:hAnsi="Times New Roman" w:cs="Times New Roman"/>
          <w:sz w:val="20"/>
          <w:szCs w:val="20"/>
          <w:lang w:eastAsia="pl-PL"/>
        </w:rPr>
      </w:pPr>
    </w:p>
    <w:p w:rsidR="00050909" w:rsidRPr="00050909" w:rsidRDefault="00050909" w:rsidP="00050909">
      <w:pPr>
        <w:numPr>
          <w:ilvl w:val="0"/>
          <w:numId w:val="32"/>
        </w:numPr>
        <w:spacing w:after="0" w:line="360" w:lineRule="auto"/>
        <w:ind w:left="360"/>
        <w:contextualSpacing/>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Niniejsza oferta zawiera ……….. ponumerowanych stron.</w:t>
      </w:r>
    </w:p>
    <w:p w:rsidR="00050909" w:rsidRPr="00050909" w:rsidRDefault="00050909" w:rsidP="00050909">
      <w:pPr>
        <w:spacing w:after="0" w:line="360" w:lineRule="auto"/>
        <w:jc w:val="both"/>
        <w:rPr>
          <w:rFonts w:ascii="Times New Roman" w:eastAsia="Times New Roman" w:hAnsi="Times New Roman" w:cs="Times New Roman"/>
          <w:b/>
          <w:sz w:val="20"/>
          <w:szCs w:val="20"/>
          <w:lang w:eastAsia="pl-PL"/>
        </w:rPr>
      </w:pPr>
      <w:r w:rsidRPr="00050909">
        <w:rPr>
          <w:rFonts w:ascii="Times New Roman" w:eastAsia="Times New Roman" w:hAnsi="Times New Roman" w:cs="Times New Roman"/>
          <w:sz w:val="20"/>
          <w:szCs w:val="20"/>
          <w:lang w:eastAsia="pl-PL"/>
        </w:rPr>
        <w:t>5.</w:t>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b/>
          <w:sz w:val="20"/>
          <w:szCs w:val="20"/>
          <w:lang w:eastAsia="pl-PL"/>
        </w:rPr>
        <w:t>Deklaracja Wykonawcy:</w:t>
      </w:r>
    </w:p>
    <w:p w:rsidR="00050909" w:rsidRPr="00050909" w:rsidRDefault="00050909" w:rsidP="00050909">
      <w:p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W odpowiedzi na ogłoszenie o przetargu dla ww. zamówienia Ja (My), niżej podpisany(i), niniejszym oświadczam(y), że:</w:t>
      </w:r>
    </w:p>
    <w:p w:rsidR="00050909" w:rsidRPr="00050909" w:rsidRDefault="00050909" w:rsidP="00050909">
      <w:pPr>
        <w:spacing w:after="0" w:line="240" w:lineRule="auto"/>
        <w:jc w:val="both"/>
        <w:rPr>
          <w:rFonts w:ascii="Times New Roman" w:eastAsia="Times New Roman" w:hAnsi="Times New Roman" w:cs="Times New Roman"/>
          <w:sz w:val="20"/>
          <w:szCs w:val="20"/>
          <w:lang w:eastAsia="pl-PL"/>
        </w:rPr>
      </w:pPr>
    </w:p>
    <w:p w:rsidR="00050909" w:rsidRPr="00050909" w:rsidRDefault="00050909" w:rsidP="00050909">
      <w:pPr>
        <w:numPr>
          <w:ilvl w:val="0"/>
          <w:numId w:val="31"/>
        </w:numPr>
        <w:spacing w:after="0" w:line="480" w:lineRule="auto"/>
        <w:jc w:val="both"/>
        <w:rPr>
          <w:rFonts w:ascii="Times New Roman" w:eastAsia="Times New Roman" w:hAnsi="Times New Roman" w:cs="Times New Roman"/>
          <w:b/>
          <w:color w:val="FF0000"/>
          <w:sz w:val="18"/>
          <w:szCs w:val="18"/>
          <w:shd w:val="clear" w:color="auto" w:fill="FFFFFF"/>
          <w:lang w:eastAsia="pl-PL"/>
        </w:rPr>
      </w:pPr>
      <w:r w:rsidRPr="00050909">
        <w:rPr>
          <w:rFonts w:ascii="Times New Roman" w:eastAsia="Times New Roman" w:hAnsi="Times New Roman" w:cs="Times New Roman"/>
          <w:noProof/>
          <w:color w:val="000000"/>
          <w:sz w:val="18"/>
          <w:szCs w:val="18"/>
          <w:lang w:eastAsia="pl-PL"/>
        </w:rPr>
        <mc:AlternateContent>
          <mc:Choice Requires="wps">
            <w:drawing>
              <wp:anchor distT="0" distB="0" distL="114300" distR="114300" simplePos="0" relativeHeight="251660288" behindDoc="0" locked="0" layoutInCell="1" allowOverlap="1" wp14:anchorId="0D9722A6" wp14:editId="7A18E17D">
                <wp:simplePos x="0" y="0"/>
                <wp:positionH relativeFrom="column">
                  <wp:posOffset>3179445</wp:posOffset>
                </wp:positionH>
                <wp:positionV relativeFrom="paragraph">
                  <wp:posOffset>265430</wp:posOffset>
                </wp:positionV>
                <wp:extent cx="214630" cy="157480"/>
                <wp:effectExtent l="12700" t="13335" r="10795" b="1016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 cy="1574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250.35pt;margin-top:20.9pt;width:16.9pt;height:1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"/>
            </w:pict>
          </mc:Fallback>
        </mc:AlternateContent>
      </w:r>
      <w:r w:rsidRPr="00050909">
        <w:rPr>
          <w:rFonts w:ascii="Times New Roman" w:eastAsia="Times New Roman" w:hAnsi="Times New Roman" w:cs="Times New Roman"/>
          <w:noProof/>
          <w:color w:val="000000"/>
          <w:sz w:val="18"/>
          <w:szCs w:val="18"/>
          <w:lang w:eastAsia="pl-PL"/>
        </w:rPr>
        <mc:AlternateContent>
          <mc:Choice Requires="wps">
            <w:drawing>
              <wp:anchor distT="0" distB="0" distL="114300" distR="114300" simplePos="0" relativeHeight="251659264" behindDoc="0" locked="0" layoutInCell="1" allowOverlap="1" wp14:anchorId="278F788A" wp14:editId="461010FC">
                <wp:simplePos x="0" y="0"/>
                <wp:positionH relativeFrom="column">
                  <wp:posOffset>3179445</wp:posOffset>
                </wp:positionH>
                <wp:positionV relativeFrom="paragraph">
                  <wp:posOffset>-6985</wp:posOffset>
                </wp:positionV>
                <wp:extent cx="214630" cy="157480"/>
                <wp:effectExtent l="12700" t="7620" r="10795" b="635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 cy="1574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250.35pt;margin-top:-.55pt;width:16.9pt;height:1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"/>
            </w:pict>
          </mc:Fallback>
        </mc:AlternateContent>
      </w:r>
      <w:r w:rsidR="00A611AA">
        <w:rPr>
          <w:rFonts w:ascii="Times New Roman" w:eastAsia="Times New Roman" w:hAnsi="Times New Roman" w:cs="Times New Roman"/>
          <w:color w:val="000000"/>
          <w:sz w:val="18"/>
          <w:szCs w:val="18"/>
          <w:shd w:val="clear" w:color="auto" w:fill="FFFFFF"/>
          <w:lang w:eastAsia="pl-PL"/>
        </w:rPr>
        <w:t xml:space="preserve">Jako wykonawca jestem:  </w:t>
      </w:r>
      <w:r w:rsidR="00A611AA">
        <w:rPr>
          <w:rFonts w:ascii="Times New Roman" w:eastAsia="Times New Roman" w:hAnsi="Times New Roman" w:cs="Times New Roman"/>
          <w:color w:val="000000"/>
          <w:sz w:val="18"/>
          <w:szCs w:val="18"/>
          <w:shd w:val="clear" w:color="auto" w:fill="FFFFFF"/>
          <w:lang w:eastAsia="pl-PL"/>
        </w:rPr>
        <w:tab/>
        <w:t>małym</w:t>
      </w:r>
      <w:r w:rsidRPr="00050909">
        <w:rPr>
          <w:rFonts w:ascii="Times New Roman" w:eastAsia="Times New Roman" w:hAnsi="Times New Roman" w:cs="Times New Roman"/>
          <w:color w:val="000000"/>
          <w:sz w:val="18"/>
          <w:szCs w:val="18"/>
          <w:shd w:val="clear" w:color="auto" w:fill="FFFFFF"/>
          <w:lang w:eastAsia="pl-PL"/>
        </w:rPr>
        <w:t xml:space="preserve"> przedsiębiorstwem     </w:t>
      </w:r>
    </w:p>
    <w:p w:rsidR="00050909" w:rsidRPr="00050909" w:rsidRDefault="00050909" w:rsidP="00050909">
      <w:pPr>
        <w:spacing w:after="0" w:line="360" w:lineRule="auto"/>
        <w:ind w:left="2520" w:firstLine="316"/>
        <w:jc w:val="both"/>
        <w:rPr>
          <w:rFonts w:ascii="Times New Roman" w:eastAsia="Times New Roman" w:hAnsi="Times New Roman" w:cs="Times New Roman"/>
          <w:color w:val="000000"/>
          <w:sz w:val="18"/>
          <w:szCs w:val="18"/>
          <w:shd w:val="clear" w:color="auto" w:fill="FFFFFF"/>
          <w:lang w:eastAsia="pl-PL"/>
        </w:rPr>
      </w:pPr>
      <w:r w:rsidRPr="00050909">
        <w:rPr>
          <w:rFonts w:ascii="Times New Roman" w:eastAsia="Times New Roman" w:hAnsi="Times New Roman" w:cs="Times New Roman"/>
          <w:noProof/>
          <w:color w:val="000000"/>
          <w:sz w:val="18"/>
          <w:szCs w:val="18"/>
          <w:lang w:eastAsia="pl-PL"/>
        </w:rPr>
        <mc:AlternateContent>
          <mc:Choice Requires="wps">
            <w:drawing>
              <wp:anchor distT="0" distB="0" distL="114300" distR="114300" simplePos="0" relativeHeight="251661312" behindDoc="0" locked="0" layoutInCell="1" allowOverlap="1" wp14:anchorId="50DCC23F" wp14:editId="4014BAFC">
                <wp:simplePos x="0" y="0"/>
                <wp:positionH relativeFrom="column">
                  <wp:posOffset>3179445</wp:posOffset>
                </wp:positionH>
                <wp:positionV relativeFrom="paragraph">
                  <wp:posOffset>198120</wp:posOffset>
                </wp:positionV>
                <wp:extent cx="214630" cy="157480"/>
                <wp:effectExtent l="12700" t="11430" r="10795" b="1206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 cy="1574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250.35pt;margin-top:15.6pt;width:16.9pt;height:1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"/>
            </w:pict>
          </mc:Fallback>
        </mc:AlternateContent>
      </w:r>
      <w:r w:rsidR="00A611AA">
        <w:rPr>
          <w:rFonts w:ascii="Times New Roman" w:eastAsia="Times New Roman" w:hAnsi="Times New Roman" w:cs="Times New Roman"/>
          <w:color w:val="000000"/>
          <w:sz w:val="18"/>
          <w:szCs w:val="18"/>
          <w:shd w:val="clear" w:color="auto" w:fill="FFFFFF"/>
          <w:lang w:eastAsia="pl-PL"/>
        </w:rPr>
        <w:t>średnim</w:t>
      </w:r>
      <w:r w:rsidRPr="00050909">
        <w:rPr>
          <w:rFonts w:ascii="Times New Roman" w:eastAsia="Times New Roman" w:hAnsi="Times New Roman" w:cs="Times New Roman"/>
          <w:color w:val="000000"/>
          <w:sz w:val="18"/>
          <w:szCs w:val="18"/>
          <w:shd w:val="clear" w:color="auto" w:fill="FFFFFF"/>
          <w:lang w:eastAsia="pl-PL"/>
        </w:rPr>
        <w:t xml:space="preserve"> przedsiębiorstwem</w:t>
      </w:r>
    </w:p>
    <w:p w:rsidR="00050909" w:rsidRPr="00050909" w:rsidRDefault="00050909" w:rsidP="00050909">
      <w:pPr>
        <w:spacing w:after="0" w:line="360" w:lineRule="auto"/>
        <w:ind w:left="2520" w:firstLine="316"/>
        <w:jc w:val="both"/>
        <w:rPr>
          <w:rFonts w:ascii="Times New Roman" w:eastAsia="Times New Roman" w:hAnsi="Times New Roman" w:cs="Times New Roman"/>
          <w:color w:val="000000"/>
          <w:sz w:val="18"/>
          <w:szCs w:val="18"/>
          <w:shd w:val="clear" w:color="auto" w:fill="FFFFFF"/>
          <w:lang w:eastAsia="pl-PL"/>
        </w:rPr>
      </w:pPr>
      <w:r w:rsidRPr="00050909">
        <w:rPr>
          <w:rFonts w:ascii="Times New Roman" w:eastAsia="Times New Roman" w:hAnsi="Times New Roman" w:cs="Times New Roman"/>
          <w:color w:val="000000"/>
          <w:sz w:val="18"/>
          <w:szCs w:val="18"/>
          <w:shd w:val="clear" w:color="auto" w:fill="FFFFFF"/>
          <w:lang w:eastAsia="pl-PL"/>
        </w:rPr>
        <w:t>dużym przedsiębiorstwem</w:t>
      </w:r>
    </w:p>
    <w:p w:rsidR="00050909" w:rsidRPr="00050909" w:rsidRDefault="00050909" w:rsidP="00050909">
      <w:pPr>
        <w:spacing w:after="0" w:line="360" w:lineRule="auto"/>
        <w:ind w:left="2547"/>
        <w:jc w:val="both"/>
        <w:rPr>
          <w:rFonts w:ascii="Times New Roman" w:eastAsia="Times New Roman" w:hAnsi="Times New Roman" w:cs="Times New Roman"/>
          <w:i/>
          <w:sz w:val="16"/>
          <w:szCs w:val="20"/>
          <w:lang w:eastAsia="pl-PL"/>
        </w:rPr>
      </w:pPr>
      <w:r w:rsidRPr="00050909">
        <w:rPr>
          <w:rFonts w:ascii="Times New Roman" w:eastAsia="Times New Roman" w:hAnsi="Times New Roman" w:cs="Times New Roman"/>
          <w:i/>
          <w:sz w:val="16"/>
          <w:szCs w:val="20"/>
          <w:lang w:eastAsia="pl-PL"/>
        </w:rPr>
        <w:t xml:space="preserve">*proszę o wstawienia </w:t>
      </w:r>
      <w:r w:rsidRPr="00050909">
        <w:rPr>
          <w:rFonts w:ascii="Times New Roman" w:eastAsia="Times New Roman" w:hAnsi="Times New Roman" w:cs="Times New Roman"/>
          <w:b/>
          <w:i/>
          <w:sz w:val="16"/>
          <w:szCs w:val="20"/>
          <w:lang w:eastAsia="pl-PL"/>
        </w:rPr>
        <w:t>X</w:t>
      </w:r>
      <w:r w:rsidRPr="00050909">
        <w:rPr>
          <w:rFonts w:ascii="Times New Roman" w:eastAsia="Times New Roman" w:hAnsi="Times New Roman" w:cs="Times New Roman"/>
          <w:i/>
          <w:sz w:val="16"/>
          <w:szCs w:val="20"/>
          <w:lang w:eastAsia="pl-PL"/>
        </w:rPr>
        <w:t xml:space="preserve"> w odpowiednim polu</w:t>
      </w:r>
    </w:p>
    <w:p w:rsidR="00050909" w:rsidRPr="00050909" w:rsidRDefault="00050909" w:rsidP="00050909">
      <w:pPr>
        <w:numPr>
          <w:ilvl w:val="0"/>
          <w:numId w:val="31"/>
        </w:numPr>
        <w:spacing w:before="60" w:after="6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Zapoznałem/Zapoznaliśmy się i w pełni bez żadnych zastrzeżeń akceptuję(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treść specyfikacji istotnych warunków zamówienia wraz z wyjaśnieniami i modyfikacjami.</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lastRenderedPageBreak/>
        <w:t>W pełni i bez żadnych zastrzeżeń akceptuję/-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xml:space="preserve"> istotne postanowienia treści umowy zapisane w SIWZ. Zobowiązujemy się do podpisania umowy zgodnie z wymogami określonymi w SIWZ, w miejscu i terminie wskazanym przez Zamawiającego .</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Zapoznałem/Zapoznaliśmy się z lokalnymi warunkami realizacji oraz zdobyłem/zdobyliśmy wszelkie informacje konieczne do właściwego przygotowania niniejszej oferty. </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Akceptuję/-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xml:space="preserve"> warunki płatności – zgodnie z warunkami określonymi w SIWZ i istotnych postanowieniach treści umowy.</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Oferuję/-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xml:space="preserve"> wykonanie całości przedmiotu zamówienia zgodnie z warunkami zapisanymi w SIWZ, wyjaśnieniami do SIWZ oraz jej modyfikacjami obowiązującymi przepisami. </w:t>
      </w:r>
    </w:p>
    <w:p w:rsidR="00050909" w:rsidRPr="00273B23" w:rsidRDefault="00050909" w:rsidP="00273B23">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Oferujemy </w:t>
      </w:r>
      <w:r w:rsidRPr="00050909">
        <w:rPr>
          <w:rFonts w:ascii="Times New Roman" w:eastAsia="Times New Roman" w:hAnsi="Times New Roman" w:cs="Times New Roman"/>
          <w:b/>
          <w:sz w:val="20"/>
          <w:szCs w:val="20"/>
          <w:lang w:eastAsia="pl-PL"/>
        </w:rPr>
        <w:t>wykonanie przedmiotu zamówienia</w:t>
      </w:r>
      <w:r w:rsidRPr="00050909">
        <w:rPr>
          <w:rFonts w:ascii="Times New Roman" w:eastAsia="Times New Roman" w:hAnsi="Times New Roman" w:cs="Times New Roman"/>
          <w:sz w:val="20"/>
          <w:szCs w:val="20"/>
          <w:lang w:eastAsia="pl-PL"/>
        </w:rPr>
        <w:t xml:space="preserve"> w pełnym zakresie rzeczowym objętym SIWZ za łącznym wynagrodzeniem w kwocie:</w:t>
      </w:r>
    </w:p>
    <w:p w:rsidR="00050909" w:rsidRPr="00050909" w:rsidRDefault="00050909" w:rsidP="00050909">
      <w:pPr>
        <w:tabs>
          <w:tab w:val="num" w:pos="737"/>
        </w:tabs>
        <w:spacing w:after="0" w:line="240" w:lineRule="auto"/>
        <w:ind w:left="567"/>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Netto   ............. zł (</w:t>
      </w:r>
      <w:r w:rsidRPr="00050909">
        <w:rPr>
          <w:rFonts w:ascii="Times New Roman" w:eastAsia="Times New Roman" w:hAnsi="Times New Roman" w:cs="Times New Roman"/>
          <w:i/>
          <w:sz w:val="20"/>
          <w:szCs w:val="20"/>
          <w:lang w:eastAsia="pl-PL"/>
        </w:rPr>
        <w:t>słownie: .................................................... zł</w:t>
      </w:r>
      <w:r w:rsidRPr="00050909">
        <w:rPr>
          <w:rFonts w:ascii="Times New Roman" w:eastAsia="Times New Roman" w:hAnsi="Times New Roman" w:cs="Times New Roman"/>
          <w:sz w:val="20"/>
          <w:szCs w:val="20"/>
          <w:lang w:eastAsia="pl-PL"/>
        </w:rPr>
        <w:t>)</w:t>
      </w:r>
    </w:p>
    <w:p w:rsidR="00050909" w:rsidRPr="00050909" w:rsidRDefault="00050909" w:rsidP="00050909">
      <w:pPr>
        <w:tabs>
          <w:tab w:val="num" w:pos="737"/>
        </w:tabs>
        <w:spacing w:before="60" w:after="60" w:line="240" w:lineRule="auto"/>
        <w:ind w:left="567"/>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Podatek VAT – (…..) % tj. ................ zł (</w:t>
      </w:r>
      <w:r w:rsidRPr="00050909">
        <w:rPr>
          <w:rFonts w:ascii="Times New Roman" w:eastAsia="Times New Roman" w:hAnsi="Times New Roman" w:cs="Times New Roman"/>
          <w:i/>
          <w:sz w:val="20"/>
          <w:szCs w:val="20"/>
          <w:lang w:eastAsia="pl-PL"/>
        </w:rPr>
        <w:t>słownie: ................................................... zł</w:t>
      </w:r>
      <w:r w:rsidRPr="00050909">
        <w:rPr>
          <w:rFonts w:ascii="Times New Roman" w:eastAsia="Times New Roman" w:hAnsi="Times New Roman" w:cs="Times New Roman"/>
          <w:sz w:val="20"/>
          <w:szCs w:val="20"/>
          <w:lang w:eastAsia="pl-PL"/>
        </w:rPr>
        <w:t>)</w:t>
      </w:r>
    </w:p>
    <w:p w:rsidR="00050909" w:rsidRPr="00050909" w:rsidRDefault="00050909" w:rsidP="00050909">
      <w:pPr>
        <w:tabs>
          <w:tab w:val="num" w:pos="567"/>
        </w:tabs>
        <w:spacing w:before="60" w:after="60" w:line="240" w:lineRule="auto"/>
        <w:ind w:left="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b/>
          <w:sz w:val="20"/>
          <w:szCs w:val="20"/>
          <w:lang w:eastAsia="pl-PL"/>
        </w:rPr>
        <w:tab/>
        <w:t>Cena (brutto)</w:t>
      </w:r>
      <w:r w:rsidRPr="00050909">
        <w:rPr>
          <w:rFonts w:ascii="Times New Roman" w:eastAsia="Times New Roman" w:hAnsi="Times New Roman" w:cs="Times New Roman"/>
          <w:sz w:val="20"/>
          <w:szCs w:val="20"/>
          <w:lang w:eastAsia="pl-PL"/>
        </w:rPr>
        <w:t xml:space="preserve"> </w:t>
      </w:r>
      <w:r w:rsidRPr="00050909">
        <w:rPr>
          <w:rFonts w:ascii="Times New Roman" w:eastAsia="Times New Roman" w:hAnsi="Times New Roman" w:cs="Times New Roman"/>
          <w:b/>
          <w:sz w:val="20"/>
          <w:szCs w:val="20"/>
          <w:lang w:eastAsia="pl-PL"/>
        </w:rPr>
        <w:t>………............. zł</w:t>
      </w:r>
      <w:r w:rsidRPr="00050909">
        <w:rPr>
          <w:rFonts w:ascii="Times New Roman" w:eastAsia="Times New Roman" w:hAnsi="Times New Roman" w:cs="Times New Roman"/>
          <w:sz w:val="20"/>
          <w:szCs w:val="20"/>
          <w:lang w:eastAsia="pl-PL"/>
        </w:rPr>
        <w:t xml:space="preserve">  (</w:t>
      </w:r>
      <w:r w:rsidRPr="00050909">
        <w:rPr>
          <w:rFonts w:ascii="Times New Roman" w:eastAsia="Times New Roman" w:hAnsi="Times New Roman" w:cs="Times New Roman"/>
          <w:i/>
          <w:sz w:val="20"/>
          <w:szCs w:val="20"/>
          <w:lang w:eastAsia="pl-PL"/>
        </w:rPr>
        <w:t>słownie: ....................................................zł</w:t>
      </w:r>
      <w:r w:rsidRPr="00050909">
        <w:rPr>
          <w:rFonts w:ascii="Times New Roman" w:eastAsia="Times New Roman" w:hAnsi="Times New Roman" w:cs="Times New Roman"/>
          <w:sz w:val="20"/>
          <w:szCs w:val="20"/>
          <w:lang w:eastAsia="pl-PL"/>
        </w:rPr>
        <w:t>).</w:t>
      </w:r>
    </w:p>
    <w:p w:rsidR="00050909" w:rsidRPr="00050909" w:rsidRDefault="00050909" w:rsidP="00050909">
      <w:pPr>
        <w:tabs>
          <w:tab w:val="num" w:pos="453"/>
        </w:tabs>
        <w:spacing w:before="60" w:after="60" w:line="240" w:lineRule="auto"/>
        <w:ind w:left="426"/>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Powyższa cena jest ceną ostateczną, bez możliwości doliczeń i zawiera wszelkie koszty związane z wykonaniem zamówienia na warunkach określonych w SIWZ. Waloryzacja ceny może nastąpić tylko na zasadach określonych w SIWZ. </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b/>
          <w:sz w:val="20"/>
          <w:szCs w:val="20"/>
          <w:lang w:eastAsia="pl-PL"/>
        </w:rPr>
        <w:t>Dla wykonywanych robót udzielamy Zamawiającemu gwarancji na okres ……… miesięcy.</w:t>
      </w:r>
      <w:r w:rsidRPr="00050909">
        <w:rPr>
          <w:rFonts w:ascii="Times New Roman" w:eastAsia="Times New Roman" w:hAnsi="Times New Roman" w:cs="Times New Roman"/>
          <w:sz w:val="20"/>
          <w:szCs w:val="20"/>
          <w:lang w:eastAsia="pl-PL"/>
        </w:rPr>
        <w:t xml:space="preserve"> </w:t>
      </w:r>
    </w:p>
    <w:p w:rsidR="00050909" w:rsidRPr="00050909" w:rsidRDefault="00050909" w:rsidP="00050909">
      <w:pPr>
        <w:spacing w:before="60" w:after="60" w:line="240" w:lineRule="auto"/>
        <w:ind w:left="708"/>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Deklarowany okres gwarancji obejmuje wszelkie roboty, materiały i urządzenia użyte do realizacji zamówienia niezależnie od okresu udzielanego przez producenta. Bieg terminu gwarancji i rękojmi liczony będzie od pierwszego dnia po końcowym odbiorze robót stanowiących przedmiot zamówienia.</w:t>
      </w:r>
    </w:p>
    <w:p w:rsidR="00050909" w:rsidRPr="00050909" w:rsidRDefault="00050909" w:rsidP="00050909">
      <w:pPr>
        <w:spacing w:before="60" w:after="60" w:line="240" w:lineRule="auto"/>
        <w:ind w:left="708"/>
        <w:jc w:val="both"/>
        <w:rPr>
          <w:rFonts w:ascii="Times New Roman" w:eastAsia="Times New Roman" w:hAnsi="Times New Roman" w:cs="Times New Roman"/>
          <w:sz w:val="16"/>
          <w:szCs w:val="20"/>
          <w:lang w:eastAsia="pl-PL"/>
        </w:rPr>
      </w:pPr>
      <w:r w:rsidRPr="00050909">
        <w:rPr>
          <w:rFonts w:ascii="Times New Roman" w:eastAsia="Times New Roman" w:hAnsi="Times New Roman" w:cs="Times New Roman"/>
          <w:sz w:val="20"/>
          <w:szCs w:val="24"/>
          <w:lang w:eastAsia="pl-PL"/>
        </w:rPr>
        <w:t>Deklarowany okres nie dotyczy sieci strukturalnej na która wykonawca udzieli gwarancja 25 letniej producenta sieci strukturalnej.</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Uważam(y) się związany(i) niniejszą ofertą przez czas wskazany w specyfikacji istotnych warunków zamówienia tj. przez 30 dni </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W przypadku uznania mojej/naszej oferty za najkorzystniejszą zobowiązuję(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się zawrzeć umowę w miejscu i terminie, jakie zostaną wskazane przez Zamawiającego.</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Oświadczam(y), że wadium zostało wniesione: w formie: ……………………………………………, w kwocie: ………………………………………………</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Proszę o zwrot wadium na nr rachunku bankowego Wykonawcy, z którego wadium zostało wpłacone.</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b/>
          <w:bCs/>
          <w:sz w:val="20"/>
          <w:szCs w:val="20"/>
          <w:lang w:eastAsia="pl-PL"/>
        </w:rPr>
        <w:t>W przypadku wybrania mojej/naszej oferty deklaruję(</w:t>
      </w:r>
      <w:proofErr w:type="spellStart"/>
      <w:r w:rsidRPr="00050909">
        <w:rPr>
          <w:rFonts w:ascii="Times New Roman" w:eastAsia="Times New Roman" w:hAnsi="Times New Roman" w:cs="Times New Roman"/>
          <w:b/>
          <w:bCs/>
          <w:sz w:val="20"/>
          <w:szCs w:val="20"/>
          <w:lang w:eastAsia="pl-PL"/>
        </w:rPr>
        <w:t>emy</w:t>
      </w:r>
      <w:proofErr w:type="spellEnd"/>
      <w:r w:rsidRPr="00050909">
        <w:rPr>
          <w:rFonts w:ascii="Times New Roman" w:eastAsia="Times New Roman" w:hAnsi="Times New Roman" w:cs="Times New Roman"/>
          <w:b/>
          <w:bCs/>
          <w:sz w:val="20"/>
          <w:szCs w:val="20"/>
          <w:lang w:eastAsia="pl-PL"/>
        </w:rPr>
        <w:t xml:space="preserve">) wniesienie zabezpieczenia należytego wykonania umowy zgodnie z zapisami </w:t>
      </w:r>
      <w:proofErr w:type="spellStart"/>
      <w:r w:rsidRPr="00050909">
        <w:rPr>
          <w:rFonts w:ascii="Times New Roman" w:eastAsia="Times New Roman" w:hAnsi="Times New Roman" w:cs="Times New Roman"/>
          <w:b/>
          <w:bCs/>
          <w:sz w:val="20"/>
          <w:szCs w:val="20"/>
          <w:lang w:eastAsia="pl-PL"/>
        </w:rPr>
        <w:t>siwz</w:t>
      </w:r>
      <w:proofErr w:type="spellEnd"/>
      <w:r w:rsidRPr="00050909">
        <w:rPr>
          <w:rFonts w:ascii="Times New Roman" w:eastAsia="Times New Roman" w:hAnsi="Times New Roman" w:cs="Times New Roman"/>
          <w:b/>
          <w:bCs/>
          <w:sz w:val="20"/>
          <w:szCs w:val="20"/>
          <w:lang w:eastAsia="pl-PL"/>
        </w:rPr>
        <w:t xml:space="preserve"> w formie .......................................</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Informuję(my), że wybór oferty</w:t>
      </w:r>
      <w:r w:rsidRPr="00050909">
        <w:rPr>
          <w:rFonts w:ascii="Times New Roman" w:eastAsia="Times New Roman" w:hAnsi="Times New Roman" w:cs="Times New Roman"/>
          <w:b/>
          <w:sz w:val="20"/>
          <w:szCs w:val="20"/>
          <w:lang w:eastAsia="pl-PL"/>
        </w:rPr>
        <w:t xml:space="preserve"> będzie/nie będzie*  prowadzić do powstania u Zamawiającego obowiązku podatkowego w zakresie**:………………………………………………………………… ………………………………………………………………………………………………………………….</w:t>
      </w:r>
      <w:r w:rsidRPr="00050909">
        <w:rPr>
          <w:rFonts w:ascii="Times New Roman" w:eastAsia="Times New Roman" w:hAnsi="Times New Roman" w:cs="Times New Roman"/>
          <w:b/>
          <w:sz w:val="20"/>
          <w:szCs w:val="20"/>
          <w:lang w:eastAsia="pl-PL"/>
        </w:rPr>
        <w:br/>
      </w:r>
      <w:r w:rsidRPr="00050909">
        <w:rPr>
          <w:rFonts w:ascii="Times New Roman" w:eastAsia="Times New Roman" w:hAnsi="Times New Roman" w:cs="Times New Roman"/>
          <w:i/>
          <w:sz w:val="18"/>
          <w:szCs w:val="18"/>
          <w:lang w:eastAsia="pl-PL"/>
        </w:rPr>
        <w:t>*niepotrzebne skreślić</w:t>
      </w:r>
    </w:p>
    <w:p w:rsidR="00050909" w:rsidRPr="00050909" w:rsidRDefault="00050909" w:rsidP="00050909">
      <w:pPr>
        <w:spacing w:before="60" w:after="60" w:line="240" w:lineRule="auto"/>
        <w:ind w:left="284"/>
        <w:jc w:val="both"/>
        <w:rPr>
          <w:rFonts w:ascii="Times New Roman" w:eastAsia="Times New Roman" w:hAnsi="Times New Roman" w:cs="Times New Roman"/>
          <w:i/>
          <w:sz w:val="18"/>
          <w:szCs w:val="18"/>
          <w:lang w:eastAsia="pl-PL"/>
        </w:rPr>
      </w:pPr>
      <w:r w:rsidRPr="00050909">
        <w:rPr>
          <w:rFonts w:ascii="Times New Roman" w:eastAsia="Times New Roman" w:hAnsi="Times New Roman" w:cs="Times New Roman"/>
          <w:i/>
          <w:sz w:val="18"/>
          <w:szCs w:val="18"/>
          <w:lang w:eastAsia="pl-PL"/>
        </w:rPr>
        <w:t>**jeżeli będzie, należy</w:t>
      </w:r>
      <w:r w:rsidRPr="00050909">
        <w:rPr>
          <w:rFonts w:ascii="Times New Roman" w:eastAsia="Times New Roman" w:hAnsi="Times New Roman" w:cs="Times New Roman"/>
          <w:b/>
          <w:sz w:val="18"/>
          <w:szCs w:val="18"/>
          <w:lang w:eastAsia="pl-PL"/>
        </w:rPr>
        <w:t xml:space="preserve"> </w:t>
      </w:r>
      <w:r w:rsidRPr="00050909">
        <w:rPr>
          <w:rFonts w:ascii="Times New Roman" w:eastAsia="Times New Roman" w:hAnsi="Times New Roman" w:cs="Times New Roman"/>
          <w:i/>
          <w:sz w:val="18"/>
          <w:szCs w:val="18"/>
          <w:lang w:eastAsia="pl-PL"/>
        </w:rPr>
        <w:t>wskazać nazwę (rodzaj) towaru lub usługi, których dostawa lub świadczenie będzie prowadzić do jego powstania, oraz wskazując ich wartość bez kwoty podatku).</w:t>
      </w:r>
    </w:p>
    <w:p w:rsidR="00050909" w:rsidRPr="00050909" w:rsidRDefault="00050909" w:rsidP="00050909">
      <w:pPr>
        <w:numPr>
          <w:ilvl w:val="0"/>
          <w:numId w:val="31"/>
        </w:numPr>
        <w:autoSpaceDE w:val="0"/>
        <w:autoSpaceDN w:val="0"/>
        <w:adjustRightInd w:val="0"/>
        <w:spacing w:after="0" w:line="240" w:lineRule="auto"/>
        <w:jc w:val="both"/>
        <w:rPr>
          <w:rFonts w:ascii="Times New Roman" w:eastAsia="Times New Roman" w:hAnsi="Times New Roman" w:cs="Times New Roman"/>
          <w:color w:val="000000"/>
          <w:sz w:val="20"/>
          <w:szCs w:val="20"/>
          <w:lang w:eastAsia="pl-PL"/>
        </w:rPr>
      </w:pPr>
      <w:r w:rsidRPr="00050909">
        <w:rPr>
          <w:rFonts w:ascii="Times New Roman" w:eastAsia="Times New Roman" w:hAnsi="Times New Roman" w:cs="Times New Roman"/>
          <w:b/>
          <w:bCs/>
          <w:color w:val="000000"/>
          <w:sz w:val="20"/>
          <w:szCs w:val="20"/>
          <w:lang w:eastAsia="pl-PL"/>
        </w:rPr>
        <w:t>Następujące części zamówienia/zakres zamierzamy zlecić podwykonawcom:</w:t>
      </w:r>
      <w:r w:rsidRPr="00050909">
        <w:rPr>
          <w:rFonts w:ascii="Times New Roman" w:eastAsia="Times New Roman" w:hAnsi="Times New Roman" w:cs="Times New Roman"/>
          <w:i/>
          <w:iCs/>
          <w:color w:val="000000"/>
          <w:sz w:val="20"/>
          <w:szCs w:val="20"/>
          <w:lang w:eastAsia="pl-PL"/>
        </w:rPr>
        <w:t xml:space="preserve"> (wypełnić, jeżeli dotyczy)* </w:t>
      </w:r>
    </w:p>
    <w:p w:rsidR="00050909" w:rsidRPr="00050909" w:rsidRDefault="00050909" w:rsidP="00050909">
      <w:pPr>
        <w:autoSpaceDE w:val="0"/>
        <w:autoSpaceDN w:val="0"/>
        <w:adjustRightInd w:val="0"/>
        <w:spacing w:after="0" w:line="240" w:lineRule="auto"/>
        <w:ind w:left="340"/>
        <w:jc w:val="both"/>
        <w:rPr>
          <w:rFonts w:ascii="Times New Roman" w:eastAsia="Times New Roman" w:hAnsi="Times New Roman" w:cs="Times New Roman"/>
          <w:color w:val="000000"/>
          <w:sz w:val="20"/>
          <w:szCs w:val="20"/>
          <w:lang w:eastAsia="pl-PL"/>
        </w:rPr>
      </w:pPr>
    </w:p>
    <w:p w:rsidR="00050909" w:rsidRPr="00050909" w:rsidRDefault="00050909" w:rsidP="00050909">
      <w:pPr>
        <w:widowControl w:val="0"/>
        <w:numPr>
          <w:ilvl w:val="0"/>
          <w:numId w:val="33"/>
        </w:numPr>
        <w:spacing w:after="0" w:line="240" w:lineRule="auto"/>
        <w:contextualSpacing/>
        <w:jc w:val="both"/>
        <w:textAlignment w:val="baseline"/>
        <w:rPr>
          <w:rFonts w:ascii="Times New Roman" w:eastAsia="Times New Roman" w:hAnsi="Times New Roman" w:cs="Times New Roman"/>
          <w:color w:val="000000"/>
          <w:sz w:val="20"/>
          <w:szCs w:val="24"/>
          <w:lang w:eastAsia="pl-PL" w:bidi="pl-PL"/>
        </w:rPr>
      </w:pPr>
      <w:r w:rsidRPr="00050909">
        <w:rPr>
          <w:rFonts w:ascii="Times New Roman" w:eastAsia="Times New Roman" w:hAnsi="Times New Roman" w:cs="Times New Roman"/>
          <w:color w:val="000000"/>
          <w:sz w:val="20"/>
          <w:szCs w:val="24"/>
          <w:lang w:eastAsia="pl-PL" w:bidi="pl-PL"/>
        </w:rPr>
        <w:t xml:space="preserve">  ………………………………….  w zakresie …………………….…………………….</w:t>
      </w:r>
    </w:p>
    <w:p w:rsidR="00050909" w:rsidRPr="00050909" w:rsidRDefault="00050909" w:rsidP="00050909">
      <w:pPr>
        <w:widowControl w:val="0"/>
        <w:spacing w:after="0"/>
        <w:ind w:left="340"/>
        <w:contextualSpacing/>
        <w:jc w:val="both"/>
        <w:textAlignment w:val="baseline"/>
        <w:rPr>
          <w:rFonts w:ascii="Times New Roman" w:eastAsia="Times New Roman" w:hAnsi="Times New Roman" w:cs="Times New Roman"/>
          <w:color w:val="000000"/>
          <w:sz w:val="16"/>
          <w:szCs w:val="24"/>
          <w:lang w:eastAsia="pl-PL" w:bidi="pl-PL"/>
        </w:rPr>
      </w:pPr>
      <w:r w:rsidRPr="00050909">
        <w:rPr>
          <w:rFonts w:ascii="Times New Roman" w:eastAsia="Times New Roman" w:hAnsi="Times New Roman" w:cs="Times New Roman"/>
          <w:color w:val="000000"/>
          <w:sz w:val="16"/>
          <w:szCs w:val="24"/>
          <w:lang w:eastAsia="pl-PL" w:bidi="pl-PL"/>
        </w:rPr>
        <w:t xml:space="preserve">             (nazwa podwykonawców)</w:t>
      </w:r>
    </w:p>
    <w:p w:rsidR="00050909" w:rsidRPr="00050909" w:rsidRDefault="00050909" w:rsidP="00050909">
      <w:pPr>
        <w:widowControl w:val="0"/>
        <w:spacing w:after="0"/>
        <w:ind w:left="360"/>
        <w:jc w:val="both"/>
        <w:textAlignment w:val="baseline"/>
        <w:rPr>
          <w:rFonts w:ascii="Times New Roman" w:eastAsia="Times New Roman" w:hAnsi="Times New Roman" w:cs="Times New Roman"/>
          <w:color w:val="000000"/>
          <w:sz w:val="20"/>
          <w:szCs w:val="24"/>
          <w:lang w:eastAsia="pl-PL" w:bidi="pl-PL"/>
        </w:rPr>
      </w:pPr>
      <w:r w:rsidRPr="00050909">
        <w:rPr>
          <w:rFonts w:ascii="Times New Roman" w:eastAsia="Times New Roman" w:hAnsi="Times New Roman" w:cs="Times New Roman"/>
          <w:color w:val="000000"/>
          <w:sz w:val="20"/>
          <w:szCs w:val="24"/>
          <w:lang w:eastAsia="pl-PL" w:bidi="pl-PL"/>
        </w:rPr>
        <w:t>2)  ………………………………….  w zakresie …………………….…………………….</w:t>
      </w:r>
    </w:p>
    <w:p w:rsidR="00050909" w:rsidRPr="00050909" w:rsidRDefault="00050909" w:rsidP="00050909">
      <w:pPr>
        <w:widowControl w:val="0"/>
        <w:spacing w:after="0"/>
        <w:ind w:left="340"/>
        <w:contextualSpacing/>
        <w:jc w:val="both"/>
        <w:textAlignment w:val="baseline"/>
        <w:rPr>
          <w:rFonts w:ascii="Times New Roman" w:eastAsia="Times New Roman" w:hAnsi="Times New Roman" w:cs="Times New Roman"/>
          <w:color w:val="000000"/>
          <w:sz w:val="16"/>
          <w:szCs w:val="24"/>
          <w:lang w:eastAsia="pl-PL" w:bidi="pl-PL"/>
        </w:rPr>
      </w:pPr>
      <w:r w:rsidRPr="00050909">
        <w:rPr>
          <w:rFonts w:ascii="Times New Roman" w:eastAsia="Times New Roman" w:hAnsi="Times New Roman" w:cs="Times New Roman"/>
          <w:color w:val="000000"/>
          <w:sz w:val="16"/>
          <w:szCs w:val="24"/>
          <w:lang w:eastAsia="pl-PL" w:bidi="pl-PL"/>
        </w:rPr>
        <w:t xml:space="preserve">             (nazwa podwykonawców)</w:t>
      </w:r>
    </w:p>
    <w:p w:rsidR="00050909" w:rsidRPr="00050909" w:rsidRDefault="00050909" w:rsidP="00050909">
      <w:pPr>
        <w:widowControl w:val="0"/>
        <w:numPr>
          <w:ilvl w:val="0"/>
          <w:numId w:val="33"/>
        </w:numPr>
        <w:spacing w:after="0" w:line="240" w:lineRule="auto"/>
        <w:contextualSpacing/>
        <w:jc w:val="both"/>
        <w:textAlignment w:val="baseline"/>
        <w:rPr>
          <w:rFonts w:ascii="Times New Roman" w:eastAsia="Times New Roman" w:hAnsi="Times New Roman" w:cs="Times New Roman"/>
          <w:color w:val="000000"/>
          <w:sz w:val="20"/>
          <w:szCs w:val="24"/>
          <w:lang w:eastAsia="pl-PL" w:bidi="pl-PL"/>
        </w:rPr>
      </w:pPr>
      <w:r w:rsidRPr="00050909">
        <w:rPr>
          <w:rFonts w:ascii="Times New Roman" w:eastAsia="Times New Roman" w:hAnsi="Times New Roman" w:cs="Times New Roman"/>
          <w:color w:val="000000"/>
          <w:sz w:val="20"/>
          <w:szCs w:val="24"/>
          <w:lang w:eastAsia="pl-PL" w:bidi="pl-PL"/>
        </w:rPr>
        <w:t xml:space="preserve">  ………………………………….  w zakresie …………………….…………………….</w:t>
      </w:r>
    </w:p>
    <w:p w:rsidR="00050909" w:rsidRPr="00050909" w:rsidRDefault="00050909" w:rsidP="00050909">
      <w:pPr>
        <w:widowControl w:val="0"/>
        <w:spacing w:after="0"/>
        <w:ind w:left="340"/>
        <w:contextualSpacing/>
        <w:jc w:val="both"/>
        <w:textAlignment w:val="baseline"/>
        <w:rPr>
          <w:rFonts w:ascii="Times New Roman" w:eastAsia="Times New Roman" w:hAnsi="Times New Roman" w:cs="Times New Roman"/>
          <w:color w:val="000000"/>
          <w:sz w:val="20"/>
          <w:szCs w:val="24"/>
          <w:lang w:eastAsia="pl-PL" w:bidi="pl-PL"/>
        </w:rPr>
      </w:pPr>
      <w:r w:rsidRPr="00050909">
        <w:rPr>
          <w:rFonts w:ascii="Times New Roman" w:eastAsia="Times New Roman" w:hAnsi="Times New Roman" w:cs="Times New Roman"/>
          <w:color w:val="000000"/>
          <w:sz w:val="20"/>
          <w:szCs w:val="24"/>
          <w:lang w:eastAsia="pl-PL" w:bidi="pl-PL"/>
        </w:rPr>
        <w:t xml:space="preserve">             </w:t>
      </w:r>
      <w:r w:rsidRPr="00050909">
        <w:rPr>
          <w:rFonts w:ascii="Times New Roman" w:eastAsia="Times New Roman" w:hAnsi="Times New Roman" w:cs="Times New Roman"/>
          <w:color w:val="000000"/>
          <w:sz w:val="16"/>
          <w:szCs w:val="24"/>
          <w:lang w:eastAsia="pl-PL" w:bidi="pl-PL"/>
        </w:rPr>
        <w:t>(nazwa podwykonawców)</w:t>
      </w:r>
    </w:p>
    <w:p w:rsidR="00050909" w:rsidRPr="00050909" w:rsidRDefault="00050909" w:rsidP="00050909">
      <w:pPr>
        <w:spacing w:before="120" w:after="0" w:line="240" w:lineRule="auto"/>
        <w:ind w:left="284"/>
        <w:jc w:val="both"/>
        <w:rPr>
          <w:rFonts w:ascii="Times New Roman" w:eastAsia="Times New Roman" w:hAnsi="Times New Roman" w:cs="Times New Roman"/>
          <w:b/>
          <w:sz w:val="18"/>
          <w:szCs w:val="18"/>
          <w:lang w:eastAsia="pl-PL"/>
        </w:rPr>
      </w:pPr>
      <w:r w:rsidRPr="00050909">
        <w:rPr>
          <w:rFonts w:ascii="Times New Roman" w:eastAsia="Times New Roman" w:hAnsi="Times New Roman" w:cs="Times New Roman"/>
          <w:i/>
          <w:iCs/>
          <w:sz w:val="18"/>
          <w:szCs w:val="18"/>
          <w:lang w:eastAsia="pl-PL"/>
        </w:rPr>
        <w:t>*Niewypełnienie oznacza wykonanie przedmiotu zamówienia bez udziału podwykonawców.</w:t>
      </w:r>
    </w:p>
    <w:p w:rsidR="00050909" w:rsidRPr="00050909" w:rsidRDefault="00050909" w:rsidP="00050909">
      <w:pPr>
        <w:numPr>
          <w:ilvl w:val="0"/>
          <w:numId w:val="31"/>
        </w:numPr>
        <w:tabs>
          <w:tab w:val="clear" w:pos="360"/>
          <w:tab w:val="num" w:pos="284"/>
        </w:tabs>
        <w:spacing w:before="120" w:after="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Składam(y) niniejszą ofertę w imieniu własnym / jako Wykonawcy wspólnie ubiegający się o udzielenie zamówienia.</w:t>
      </w:r>
    </w:p>
    <w:p w:rsidR="00050909" w:rsidRPr="00AD2422" w:rsidRDefault="00050909" w:rsidP="00AD2422">
      <w:pPr>
        <w:numPr>
          <w:ilvl w:val="0"/>
          <w:numId w:val="31"/>
        </w:numPr>
        <w:tabs>
          <w:tab w:val="clear" w:pos="360"/>
          <w:tab w:val="num" w:pos="284"/>
        </w:tabs>
        <w:spacing w:before="120" w:after="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Oświadczam(y), że nie uczestniczę(</w:t>
      </w:r>
      <w:proofErr w:type="spellStart"/>
      <w:r w:rsidRPr="00050909">
        <w:rPr>
          <w:rFonts w:ascii="Times New Roman" w:eastAsia="Times New Roman" w:hAnsi="Times New Roman" w:cs="Times New Roman"/>
          <w:sz w:val="20"/>
          <w:szCs w:val="20"/>
          <w:lang w:eastAsia="pl-PL"/>
        </w:rPr>
        <w:t>ymy</w:t>
      </w:r>
      <w:proofErr w:type="spellEnd"/>
      <w:r w:rsidRPr="00050909">
        <w:rPr>
          <w:rFonts w:ascii="Times New Roman" w:eastAsia="Times New Roman" w:hAnsi="Times New Roman" w:cs="Times New Roman"/>
          <w:sz w:val="20"/>
          <w:szCs w:val="20"/>
          <w:lang w:eastAsia="pl-PL"/>
        </w:rPr>
        <w:t>) w jakiejkolwiek innej ofercie dotyczącej tego samego zamówienia.</w:t>
      </w:r>
    </w:p>
    <w:p w:rsidR="00050909" w:rsidRPr="00050909" w:rsidRDefault="00050909" w:rsidP="00050909">
      <w:pPr>
        <w:spacing w:after="12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Data ................................</w:t>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t xml:space="preserve">    .....................................................</w:t>
      </w:r>
    </w:p>
    <w:p w:rsidR="00050909" w:rsidRPr="00050909" w:rsidRDefault="00050909" w:rsidP="00050909">
      <w:pPr>
        <w:spacing w:after="120" w:line="240" w:lineRule="auto"/>
        <w:ind w:left="4956" w:firstLine="708"/>
        <w:jc w:val="center"/>
        <w:rPr>
          <w:rFonts w:ascii="Times New Roman" w:eastAsia="Times New Roman" w:hAnsi="Times New Roman" w:cs="Times New Roman"/>
          <w:i/>
          <w:sz w:val="20"/>
          <w:szCs w:val="20"/>
          <w:lang w:eastAsia="pl-PL"/>
        </w:rPr>
      </w:pPr>
      <w:r w:rsidRPr="00050909">
        <w:rPr>
          <w:rFonts w:ascii="Times New Roman" w:eastAsia="Times New Roman" w:hAnsi="Times New Roman" w:cs="Times New Roman"/>
          <w:i/>
          <w:sz w:val="20"/>
          <w:szCs w:val="20"/>
          <w:lang w:eastAsia="pl-PL"/>
        </w:rPr>
        <w:t>podpis osoby upoważnionej</w:t>
      </w:r>
    </w:p>
    <w:p w:rsidR="00050909" w:rsidRPr="001C0778" w:rsidRDefault="00050909" w:rsidP="001C0778">
      <w:pPr>
        <w:spacing w:after="120" w:line="240" w:lineRule="auto"/>
        <w:ind w:left="4956" w:firstLine="708"/>
        <w:jc w:val="center"/>
        <w:rPr>
          <w:rFonts w:ascii="Times New Roman" w:eastAsia="Times New Roman" w:hAnsi="Times New Roman" w:cs="Times New Roman"/>
          <w:i/>
          <w:sz w:val="20"/>
          <w:szCs w:val="20"/>
          <w:lang w:eastAsia="pl-PL"/>
        </w:rPr>
        <w:sectPr w:rsidR="00050909" w:rsidRPr="001C0778" w:rsidSect="00AD2422">
          <w:headerReference w:type="default" r:id="rId10"/>
          <w:footerReference w:type="even" r:id="rId11"/>
          <w:footerReference w:type="default" r:id="rId12"/>
          <w:headerReference w:type="first" r:id="rId13"/>
          <w:pgSz w:w="11906" w:h="16838"/>
          <w:pgMar w:top="194" w:right="1418" w:bottom="709" w:left="1418" w:header="139" w:footer="708" w:gutter="0"/>
          <w:cols w:space="708"/>
          <w:titlePg/>
          <w:docGrid w:linePitch="360"/>
        </w:sectPr>
      </w:pPr>
      <w:r w:rsidRPr="00050909">
        <w:rPr>
          <w:rFonts w:ascii="Times New Roman" w:eastAsia="Times New Roman" w:hAnsi="Times New Roman" w:cs="Times New Roman"/>
          <w:i/>
          <w:sz w:val="20"/>
          <w:szCs w:val="20"/>
          <w:lang w:eastAsia="pl-PL"/>
        </w:rPr>
        <w:t>do reprezentacji Wykonawcy</w:t>
      </w:r>
    </w:p>
    <w:p w:rsidR="005849ED" w:rsidRDefault="005849ED" w:rsidP="005849ED">
      <w:pPr>
        <w:spacing w:after="0" w:line="240" w:lineRule="auto"/>
        <w:rPr>
          <w:rFonts w:ascii="Arial" w:eastAsia="Times New Roman" w:hAnsi="Arial" w:cs="Arial"/>
          <w:b/>
          <w:sz w:val="20"/>
          <w:szCs w:val="20"/>
          <w:lang w:eastAsia="pl-PL"/>
        </w:rPr>
      </w:pPr>
      <w:r w:rsidRPr="005849ED">
        <w:rPr>
          <w:rFonts w:ascii="Arial" w:eastAsia="Times New Roman" w:hAnsi="Arial" w:cs="Arial"/>
          <w:b/>
          <w:sz w:val="20"/>
          <w:szCs w:val="20"/>
          <w:lang w:eastAsia="pl-PL"/>
        </w:rPr>
        <w:lastRenderedPageBreak/>
        <w:t>ZAŁĄCZNIK NR</w:t>
      </w:r>
      <w:r w:rsidR="00C546E5">
        <w:rPr>
          <w:rFonts w:ascii="Arial" w:eastAsia="Times New Roman" w:hAnsi="Arial" w:cs="Arial"/>
          <w:b/>
          <w:sz w:val="20"/>
          <w:szCs w:val="20"/>
          <w:lang w:eastAsia="pl-PL"/>
        </w:rPr>
        <w:t xml:space="preserve"> I.3</w:t>
      </w:r>
      <w:r>
        <w:rPr>
          <w:rFonts w:ascii="Arial" w:eastAsia="Times New Roman" w:hAnsi="Arial" w:cs="Arial"/>
          <w:b/>
          <w:sz w:val="20"/>
          <w:szCs w:val="20"/>
          <w:lang w:eastAsia="pl-PL"/>
        </w:rPr>
        <w:t xml:space="preserve"> </w:t>
      </w:r>
      <w:r w:rsidRPr="005849ED">
        <w:rPr>
          <w:rFonts w:ascii="Arial" w:eastAsia="Times New Roman" w:hAnsi="Arial" w:cs="Arial"/>
          <w:b/>
          <w:sz w:val="20"/>
          <w:szCs w:val="20"/>
          <w:lang w:eastAsia="pl-PL"/>
        </w:rPr>
        <w:t xml:space="preserve"> do SIWZ</w:t>
      </w: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3"/>
      </w:tblGrid>
      <w:tr w:rsidR="005849ED" w:rsidRPr="005849ED" w:rsidTr="005822B7">
        <w:trPr>
          <w:trHeight w:val="1806"/>
          <w:jc w:val="center"/>
        </w:trPr>
        <w:tc>
          <w:tcPr>
            <w:tcW w:w="5293" w:type="dxa"/>
            <w:shd w:val="clear" w:color="auto" w:fill="auto"/>
            <w:vAlign w:val="center"/>
          </w:tcPr>
          <w:p w:rsidR="005849ED" w:rsidRPr="005849ED" w:rsidRDefault="005849ED" w:rsidP="005849ED">
            <w:pPr>
              <w:spacing w:after="0" w:line="240" w:lineRule="auto"/>
              <w:jc w:val="center"/>
              <w:rPr>
                <w:rFonts w:ascii="Arial" w:eastAsia="Times New Roman" w:hAnsi="Arial" w:cs="Arial"/>
                <w:b/>
                <w:caps/>
                <w:spacing w:val="30"/>
                <w:sz w:val="20"/>
                <w:szCs w:val="20"/>
                <w:lang w:eastAsia="pl-PL"/>
              </w:rPr>
            </w:pPr>
            <w:r w:rsidRPr="005849ED">
              <w:rPr>
                <w:rFonts w:ascii="Arial" w:eastAsia="Times New Roman" w:hAnsi="Arial" w:cs="Arial"/>
                <w:b/>
                <w:caps/>
                <w:spacing w:val="30"/>
                <w:sz w:val="20"/>
                <w:szCs w:val="20"/>
                <w:lang w:eastAsia="pl-PL"/>
              </w:rPr>
              <w:t>OŚWIADCZENIE</w:t>
            </w:r>
          </w:p>
          <w:p w:rsidR="005849ED" w:rsidRPr="005849ED" w:rsidRDefault="005849ED" w:rsidP="005849ED">
            <w:pPr>
              <w:spacing w:after="0" w:line="240" w:lineRule="auto"/>
              <w:jc w:val="center"/>
              <w:rPr>
                <w:rFonts w:ascii="Arial" w:eastAsia="Times New Roman" w:hAnsi="Arial" w:cs="Arial"/>
                <w:b/>
                <w:bCs/>
                <w:caps/>
                <w:sz w:val="20"/>
                <w:szCs w:val="20"/>
                <w:lang w:eastAsia="pl-PL"/>
              </w:rPr>
            </w:pPr>
            <w:r w:rsidRPr="005849ED">
              <w:rPr>
                <w:rFonts w:ascii="Arial" w:eastAsia="Times New Roman" w:hAnsi="Arial" w:cs="Arial"/>
                <w:b/>
                <w:bCs/>
                <w:caps/>
                <w:spacing w:val="30"/>
                <w:sz w:val="20"/>
                <w:szCs w:val="20"/>
                <w:lang w:eastAsia="pl-PL"/>
              </w:rPr>
              <w:t>o spełnianiu warunków</w:t>
            </w:r>
            <w:r w:rsidRPr="005849ED">
              <w:rPr>
                <w:rFonts w:ascii="Arial" w:eastAsia="Times New Roman" w:hAnsi="Arial" w:cs="Arial"/>
                <w:b/>
                <w:caps/>
                <w:sz w:val="20"/>
                <w:szCs w:val="20"/>
                <w:lang w:eastAsia="pl-PL"/>
              </w:rPr>
              <w:t xml:space="preserve"> udziału </w:t>
            </w:r>
            <w:r w:rsidRPr="005849ED">
              <w:rPr>
                <w:rFonts w:ascii="Arial" w:eastAsia="Times New Roman" w:hAnsi="Arial" w:cs="Arial"/>
                <w:b/>
                <w:caps/>
                <w:sz w:val="20"/>
                <w:szCs w:val="20"/>
                <w:lang w:eastAsia="pl-PL"/>
              </w:rPr>
              <w:br/>
              <w:t xml:space="preserve">w postępowaniu oraz </w:t>
            </w:r>
            <w:r w:rsidRPr="005849ED">
              <w:rPr>
                <w:rFonts w:ascii="Arial" w:eastAsia="Times New Roman" w:hAnsi="Arial" w:cs="Arial"/>
                <w:b/>
                <w:bCs/>
                <w:caps/>
                <w:sz w:val="20"/>
                <w:szCs w:val="24"/>
                <w:lang w:eastAsia="pl-PL"/>
              </w:rPr>
              <w:t xml:space="preserve">braku podstaw </w:t>
            </w:r>
            <w:r w:rsidRPr="005849ED">
              <w:rPr>
                <w:rFonts w:ascii="Arial" w:eastAsia="Times New Roman" w:hAnsi="Arial" w:cs="Arial"/>
                <w:b/>
                <w:bCs/>
                <w:caps/>
                <w:sz w:val="20"/>
                <w:szCs w:val="24"/>
                <w:lang w:eastAsia="pl-PL"/>
              </w:rPr>
              <w:br/>
              <w:t>do wykluczenia</w:t>
            </w:r>
          </w:p>
          <w:p w:rsidR="005849ED" w:rsidRPr="005849ED" w:rsidRDefault="005849ED" w:rsidP="00373735">
            <w:pPr>
              <w:spacing w:after="0" w:line="240" w:lineRule="auto"/>
              <w:jc w:val="center"/>
              <w:rPr>
                <w:rFonts w:ascii="Arial" w:eastAsia="Times New Roman" w:hAnsi="Arial" w:cs="Arial"/>
                <w:bCs/>
                <w:sz w:val="20"/>
                <w:szCs w:val="20"/>
                <w:lang w:eastAsia="pl-PL"/>
              </w:rPr>
            </w:pPr>
            <w:r w:rsidRPr="005849ED">
              <w:rPr>
                <w:rFonts w:ascii="Arial" w:eastAsia="Times New Roman" w:hAnsi="Arial" w:cs="Arial"/>
                <w:bCs/>
                <w:sz w:val="20"/>
                <w:szCs w:val="20"/>
                <w:lang w:eastAsia="pl-PL"/>
              </w:rPr>
              <w:t xml:space="preserve">składane na podstawie art. 25a ust. 1 </w:t>
            </w:r>
            <w:r w:rsidRPr="005849ED">
              <w:rPr>
                <w:rFonts w:ascii="Arial" w:eastAsia="Times New Roman" w:hAnsi="Arial" w:cs="Arial"/>
                <w:sz w:val="20"/>
                <w:szCs w:val="20"/>
                <w:lang w:eastAsia="pl-PL"/>
              </w:rPr>
              <w:t xml:space="preserve">ustawy z dnia                29 stycznia 2004 r. </w:t>
            </w:r>
            <w:r w:rsidRPr="005849ED">
              <w:rPr>
                <w:rFonts w:ascii="Arial" w:eastAsia="Times New Roman" w:hAnsi="Arial" w:cs="Arial"/>
                <w:i/>
                <w:sz w:val="20"/>
                <w:szCs w:val="20"/>
                <w:lang w:eastAsia="pl-PL"/>
              </w:rPr>
              <w:t>Prawo zamówień publicznych</w:t>
            </w:r>
            <w:r w:rsidRPr="005849ED">
              <w:rPr>
                <w:rFonts w:ascii="Arial" w:eastAsia="Times New Roman" w:hAnsi="Arial" w:cs="Arial"/>
                <w:sz w:val="20"/>
                <w:szCs w:val="20"/>
                <w:lang w:eastAsia="pl-PL"/>
              </w:rPr>
              <w:t xml:space="preserve">                     (</w:t>
            </w:r>
            <w:r w:rsidR="00A73974">
              <w:rPr>
                <w:rFonts w:ascii="Arial" w:hAnsi="Arial" w:cs="Arial"/>
                <w:color w:val="000000"/>
                <w:sz w:val="20"/>
                <w:szCs w:val="20"/>
              </w:rPr>
              <w:t>Dz. U. z 2018 r., poz. 1986</w:t>
            </w:r>
            <w:r w:rsidR="00373735" w:rsidRPr="00373735">
              <w:rPr>
                <w:rFonts w:ascii="Arial" w:hAnsi="Arial" w:cs="Arial"/>
                <w:color w:val="000000"/>
                <w:sz w:val="20"/>
                <w:szCs w:val="20"/>
              </w:rPr>
              <w:t xml:space="preserve"> z </w:t>
            </w:r>
            <w:proofErr w:type="spellStart"/>
            <w:r w:rsidR="00373735" w:rsidRPr="00373735">
              <w:rPr>
                <w:rFonts w:ascii="Arial" w:hAnsi="Arial" w:cs="Arial"/>
                <w:color w:val="000000"/>
                <w:sz w:val="20"/>
                <w:szCs w:val="20"/>
              </w:rPr>
              <w:t>późn</w:t>
            </w:r>
            <w:proofErr w:type="spellEnd"/>
            <w:r w:rsidR="00373735" w:rsidRPr="00373735">
              <w:rPr>
                <w:rFonts w:ascii="Arial" w:hAnsi="Arial" w:cs="Arial"/>
                <w:color w:val="000000"/>
                <w:sz w:val="20"/>
                <w:szCs w:val="20"/>
              </w:rPr>
              <w:t>. zm</w:t>
            </w:r>
            <w:r w:rsidRPr="005849ED">
              <w:rPr>
                <w:rFonts w:ascii="Arial" w:eastAsia="Times New Roman" w:hAnsi="Arial" w:cs="Arial"/>
                <w:sz w:val="20"/>
                <w:szCs w:val="20"/>
                <w:lang w:eastAsia="pl-PL"/>
              </w:rPr>
              <w:t>.).</w:t>
            </w:r>
          </w:p>
        </w:tc>
      </w:tr>
    </w:tbl>
    <w:p w:rsidR="005849ED" w:rsidRPr="005849ED" w:rsidRDefault="005849ED" w:rsidP="005849ED">
      <w:pPr>
        <w:spacing w:after="0" w:line="240" w:lineRule="auto"/>
        <w:rPr>
          <w:rFonts w:ascii="Arial" w:eastAsia="Times New Roman" w:hAnsi="Arial" w:cs="Arial"/>
          <w:b/>
          <w:sz w:val="20"/>
          <w:szCs w:val="20"/>
          <w:lang w:eastAsia="pl-PL"/>
        </w:rPr>
      </w:pPr>
    </w:p>
    <w:p w:rsidR="006623F1" w:rsidRPr="003B0A9C" w:rsidRDefault="00613645" w:rsidP="003B0A9C">
      <w:pPr>
        <w:spacing w:after="0" w:line="240" w:lineRule="auto"/>
        <w:rPr>
          <w:rFonts w:ascii="Arial" w:eastAsia="Times New Roman" w:hAnsi="Arial" w:cs="Arial"/>
          <w:b/>
          <w:lang w:eastAsia="pl-PL"/>
        </w:rPr>
      </w:pPr>
      <w:r>
        <w:rPr>
          <w:rFonts w:ascii="Arial" w:eastAsia="Times New Roman" w:hAnsi="Arial" w:cs="Arial"/>
          <w:sz w:val="24"/>
          <w:szCs w:val="24"/>
          <w:lang w:eastAsia="pl-PL"/>
        </w:rPr>
        <w:t xml:space="preserve"> </w:t>
      </w:r>
      <w:r w:rsidR="005849ED" w:rsidRPr="005849ED">
        <w:rPr>
          <w:rFonts w:ascii="Arial" w:eastAsia="Times New Roman" w:hAnsi="Arial" w:cs="Arial"/>
          <w:sz w:val="24"/>
          <w:szCs w:val="24"/>
          <w:lang w:eastAsia="pl-PL"/>
        </w:rPr>
        <w:t>Przystępując do postępowania w sprawie udzielenia zamówienia publicznego -  pn.</w:t>
      </w:r>
      <w:r w:rsidR="005849ED" w:rsidRPr="005849ED">
        <w:rPr>
          <w:rFonts w:ascii="Arial" w:eastAsia="Times New Roman" w:hAnsi="Arial" w:cs="Arial"/>
          <w:b/>
          <w:sz w:val="20"/>
          <w:szCs w:val="20"/>
          <w:lang w:eastAsia="pl-PL"/>
        </w:rPr>
        <w:t xml:space="preserve"> </w:t>
      </w:r>
      <w:r w:rsidR="00774320" w:rsidRPr="009A558B">
        <w:rPr>
          <w:rFonts w:ascii="Arial" w:hAnsi="Arial" w:cs="Arial"/>
          <w:b/>
          <w:sz w:val="28"/>
          <w:szCs w:val="28"/>
        </w:rPr>
        <w:t>„</w:t>
      </w:r>
      <w:r w:rsidR="00C36221">
        <w:rPr>
          <w:rFonts w:ascii="Arial" w:eastAsia="Times New Roman" w:hAnsi="Arial" w:cs="Arial"/>
          <w:b/>
          <w:lang w:eastAsia="pl-PL"/>
        </w:rPr>
        <w:t>Przebudowa drogi gminnej we wsi Henryków polegająca na odtworzeniu chodnika</w:t>
      </w:r>
      <w:r w:rsidR="00774320" w:rsidRPr="009A558B">
        <w:rPr>
          <w:rFonts w:ascii="Arial" w:hAnsi="Arial" w:cs="Arial"/>
          <w:b/>
          <w:sz w:val="28"/>
          <w:szCs w:val="28"/>
        </w:rPr>
        <w:t>”</w:t>
      </w:r>
    </w:p>
    <w:p w:rsidR="005849ED" w:rsidRPr="005849ED" w:rsidRDefault="005849ED" w:rsidP="005849ED">
      <w:pPr>
        <w:autoSpaceDE w:val="0"/>
        <w:autoSpaceDN w:val="0"/>
        <w:spacing w:before="100" w:beforeAutospacing="1" w:after="100" w:afterAutospacing="1"/>
        <w:jc w:val="center"/>
        <w:rPr>
          <w:rFonts w:ascii="Arial" w:eastAsia="Times New Roman" w:hAnsi="Arial" w:cs="Arial"/>
          <w:b/>
          <w:sz w:val="20"/>
          <w:szCs w:val="20"/>
          <w:lang w:eastAsia="pl-PL"/>
        </w:rPr>
      </w:pPr>
    </w:p>
    <w:p w:rsidR="005849ED" w:rsidRPr="0072586F" w:rsidRDefault="005849ED" w:rsidP="0072586F">
      <w:pPr>
        <w:spacing w:after="0"/>
        <w:jc w:val="both"/>
        <w:rPr>
          <w:rFonts w:ascii="Arial" w:eastAsia="Times New Roman" w:hAnsi="Arial" w:cs="Arial"/>
          <w:b/>
          <w:bCs/>
          <w:sz w:val="20"/>
          <w:szCs w:val="20"/>
          <w:lang w:eastAsia="pl-PL"/>
        </w:rPr>
      </w:pP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ja/my (imię nazwisko) …..……………………………………………………………………………………….. ................................................................................................................................................................... reprezentując firmę (nazwa firmy).............................................................................................................</w:t>
      </w: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w:t>
      </w: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I</w:t>
      </w:r>
      <w:r w:rsidRPr="005849ED">
        <w:rPr>
          <w:rFonts w:ascii="Arial" w:eastAsia="Times New Roman" w:hAnsi="Arial" w:cs="Arial"/>
          <w:sz w:val="20"/>
          <w:szCs w:val="20"/>
          <w:lang w:eastAsia="pl-PL"/>
        </w:rPr>
        <w:t xml:space="preserve">. </w:t>
      </w:r>
      <w:r w:rsidRPr="005849ED">
        <w:rPr>
          <w:rFonts w:ascii="Arial" w:eastAsia="Times New Roman" w:hAnsi="Arial" w:cs="Arial"/>
          <w:sz w:val="20"/>
          <w:szCs w:val="20"/>
          <w:lang w:eastAsia="pl-PL"/>
        </w:rPr>
        <w:tab/>
        <w:t>jako pełnomocny przedstawiciel reprezentowanej przeze mnie firmy oświadczam/ my, że:</w:t>
      </w: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 xml:space="preserve">1. </w:t>
      </w:r>
      <w:r w:rsidRPr="005849ED">
        <w:rPr>
          <w:rFonts w:ascii="Arial" w:eastAsia="Times New Roman" w:hAnsi="Arial" w:cs="Arial"/>
          <w:sz w:val="20"/>
          <w:szCs w:val="20"/>
          <w:lang w:eastAsia="pl-PL"/>
        </w:rPr>
        <w:tab/>
      </w:r>
      <w:r w:rsidRPr="005849ED">
        <w:rPr>
          <w:rFonts w:ascii="Arial" w:eastAsia="Times New Roman" w:hAnsi="Arial" w:cs="Arial"/>
          <w:b/>
          <w:sz w:val="20"/>
          <w:szCs w:val="20"/>
          <w:lang w:eastAsia="pl-PL"/>
        </w:rPr>
        <w:t>spełniam/ my warunki</w:t>
      </w:r>
      <w:r w:rsidRPr="005849ED">
        <w:rPr>
          <w:rFonts w:ascii="Arial" w:eastAsia="Times New Roman" w:hAnsi="Arial" w:cs="Arial"/>
          <w:sz w:val="20"/>
          <w:szCs w:val="20"/>
          <w:lang w:eastAsia="pl-PL"/>
        </w:rPr>
        <w:t xml:space="preserve"> określone przez Zamawiającego pkt 5.1. SIWZ dotyczące:</w:t>
      </w:r>
    </w:p>
    <w:p w:rsidR="005849ED" w:rsidRPr="005849ED" w:rsidRDefault="005849ED" w:rsidP="00171260">
      <w:pPr>
        <w:numPr>
          <w:ilvl w:val="0"/>
          <w:numId w:val="2"/>
        </w:numPr>
        <w:spacing w:after="120" w:line="240" w:lineRule="auto"/>
        <w:ind w:left="1134" w:hanging="567"/>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zdolności technicznej lub zawodowej;</w:t>
      </w:r>
    </w:p>
    <w:p w:rsidR="005849ED" w:rsidRPr="005849ED" w:rsidRDefault="005849ED" w:rsidP="00171260">
      <w:pPr>
        <w:numPr>
          <w:ilvl w:val="0"/>
          <w:numId w:val="3"/>
        </w:num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nie podlegamy wykluczeniu</w:t>
      </w:r>
      <w:r w:rsidRPr="005849ED">
        <w:rPr>
          <w:rFonts w:ascii="Arial" w:eastAsia="Times New Roman" w:hAnsi="Arial" w:cs="Arial"/>
          <w:sz w:val="20"/>
          <w:szCs w:val="20"/>
          <w:lang w:eastAsia="pl-PL"/>
        </w:rPr>
        <w:t xml:space="preserve"> na podstawie art. 24 ust. 1 i 5 ustawy z dnia 29 stycznia 2004 r. </w:t>
      </w:r>
      <w:r w:rsidRPr="005849ED">
        <w:rPr>
          <w:rFonts w:ascii="Arial" w:eastAsia="Times New Roman" w:hAnsi="Arial" w:cs="Arial"/>
          <w:i/>
          <w:sz w:val="20"/>
          <w:szCs w:val="20"/>
          <w:lang w:eastAsia="pl-PL"/>
        </w:rPr>
        <w:t>Prawo zamówień publicznych</w:t>
      </w:r>
      <w:r w:rsidRPr="005849ED">
        <w:rPr>
          <w:rFonts w:ascii="Arial" w:eastAsia="Times New Roman" w:hAnsi="Arial" w:cs="Arial"/>
          <w:sz w:val="20"/>
          <w:szCs w:val="20"/>
          <w:lang w:eastAsia="pl-PL"/>
        </w:rPr>
        <w:t xml:space="preserve"> (</w:t>
      </w:r>
      <w:r w:rsidR="00A73974">
        <w:rPr>
          <w:rFonts w:ascii="Arial" w:hAnsi="Arial" w:cs="Arial"/>
          <w:color w:val="000000"/>
          <w:sz w:val="20"/>
          <w:szCs w:val="20"/>
        </w:rPr>
        <w:t>Dz. U. z 2018 r., poz. 1986</w:t>
      </w:r>
      <w:r w:rsidR="007D3D07" w:rsidRPr="00373735">
        <w:rPr>
          <w:rFonts w:ascii="Arial" w:hAnsi="Arial" w:cs="Arial"/>
          <w:color w:val="000000"/>
          <w:sz w:val="20"/>
          <w:szCs w:val="20"/>
        </w:rPr>
        <w:t xml:space="preserve"> z </w:t>
      </w:r>
      <w:proofErr w:type="spellStart"/>
      <w:r w:rsidR="007D3D07" w:rsidRPr="00373735">
        <w:rPr>
          <w:rFonts w:ascii="Arial" w:hAnsi="Arial" w:cs="Arial"/>
          <w:color w:val="000000"/>
          <w:sz w:val="20"/>
          <w:szCs w:val="20"/>
        </w:rPr>
        <w:t>późn</w:t>
      </w:r>
      <w:proofErr w:type="spellEnd"/>
      <w:r w:rsidR="007D3D07" w:rsidRPr="00373735">
        <w:rPr>
          <w:rFonts w:ascii="Arial" w:hAnsi="Arial" w:cs="Arial"/>
          <w:color w:val="000000"/>
          <w:sz w:val="20"/>
          <w:szCs w:val="20"/>
        </w:rPr>
        <w:t xml:space="preserve">. </w:t>
      </w:r>
      <w:proofErr w:type="spellStart"/>
      <w:r w:rsidR="007D3D07" w:rsidRPr="00373735">
        <w:rPr>
          <w:rFonts w:ascii="Arial" w:hAnsi="Arial" w:cs="Arial"/>
          <w:color w:val="000000"/>
          <w:sz w:val="20"/>
          <w:szCs w:val="20"/>
        </w:rPr>
        <w:t>zm</w:t>
      </w:r>
      <w:proofErr w:type="spellEnd"/>
      <w:r w:rsidRPr="005849ED">
        <w:rPr>
          <w:rFonts w:ascii="Arial" w:eastAsia="Times New Roman" w:hAnsi="Arial" w:cs="Arial"/>
          <w:sz w:val="20"/>
          <w:szCs w:val="20"/>
          <w:lang w:eastAsia="pl-PL"/>
        </w:rPr>
        <w:t>) z uwagi na okoliczności wymienione w pkt 5.2. SIWZ.</w:t>
      </w:r>
    </w:p>
    <w:p w:rsidR="005849ED" w:rsidRPr="005849ED" w:rsidRDefault="005849ED" w:rsidP="005849ED">
      <w:pPr>
        <w:spacing w:after="0" w:line="240" w:lineRule="auto"/>
        <w:rPr>
          <w:rFonts w:ascii="Arial" w:eastAsia="Times New Roman" w:hAnsi="Arial" w:cs="Arial"/>
          <w:sz w:val="20"/>
          <w:szCs w:val="20"/>
          <w:lang w:eastAsia="pl-PL"/>
        </w:rPr>
      </w:pPr>
    </w:p>
    <w:p w:rsidR="005849ED" w:rsidRPr="005849ED" w:rsidRDefault="005849ED" w:rsidP="005849ED">
      <w:pPr>
        <w:spacing w:after="0" w:line="240" w:lineRule="auto"/>
        <w:rPr>
          <w:rFonts w:ascii="Arial" w:eastAsia="Times New Roman" w:hAnsi="Arial" w:cs="Arial"/>
          <w:sz w:val="20"/>
          <w:szCs w:val="20"/>
          <w:lang w:eastAsia="pl-PL"/>
        </w:rPr>
      </w:pPr>
      <w:r w:rsidRPr="005849ED">
        <w:rPr>
          <w:rFonts w:ascii="Arial" w:eastAsia="Times New Roman" w:hAnsi="Arial" w:cs="Arial"/>
          <w:sz w:val="20"/>
          <w:szCs w:val="20"/>
          <w:lang w:eastAsia="pl-PL"/>
        </w:rPr>
        <w:t>dnia ..........................</w:t>
      </w:r>
    </w:p>
    <w:p w:rsidR="005849ED" w:rsidRPr="005849ED" w:rsidRDefault="005849ED" w:rsidP="005849ED">
      <w:pPr>
        <w:spacing w:after="0" w:line="240" w:lineRule="auto"/>
        <w:jc w:val="both"/>
        <w:rPr>
          <w:rFonts w:ascii="Arial" w:eastAsia="Times New Roman" w:hAnsi="Arial" w:cs="Arial"/>
          <w:sz w:val="20"/>
          <w:szCs w:val="20"/>
          <w:lang w:eastAsia="pl-PL"/>
        </w:rPr>
      </w:pPr>
    </w:p>
    <w:p w:rsidR="0072586F"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t xml:space="preserve">              ...............................................</w:t>
      </w:r>
      <w:r w:rsidR="0072586F">
        <w:rPr>
          <w:rFonts w:ascii="Arial" w:eastAsia="Times New Roman" w:hAnsi="Arial" w:cs="Arial"/>
          <w:sz w:val="20"/>
          <w:szCs w:val="20"/>
          <w:lang w:eastAsia="pl-PL"/>
        </w:rPr>
        <w:t>............................</w:t>
      </w:r>
    </w:p>
    <w:p w:rsidR="005849ED" w:rsidRPr="0072586F" w:rsidRDefault="003A5EC4" w:rsidP="005849ED">
      <w:pPr>
        <w:spacing w:after="0" w:line="240" w:lineRule="auto"/>
        <w:jc w:val="both"/>
        <w:rPr>
          <w:rFonts w:ascii="Arial" w:eastAsia="Times New Roman" w:hAnsi="Arial" w:cs="Arial"/>
          <w:sz w:val="20"/>
          <w:szCs w:val="20"/>
          <w:lang w:eastAsia="pl-PL"/>
        </w:rPr>
      </w:pPr>
      <w:r>
        <w:rPr>
          <w:rFonts w:ascii="Arial" w:eastAsia="Times New Roman" w:hAnsi="Arial" w:cs="Arial"/>
          <w:sz w:val="16"/>
          <w:szCs w:val="20"/>
          <w:lang w:eastAsia="pl-PL"/>
        </w:rPr>
        <w:t xml:space="preserve">                                                                                           </w:t>
      </w:r>
      <w:r w:rsidR="005849ED" w:rsidRPr="005849ED">
        <w:rPr>
          <w:rFonts w:ascii="Arial" w:eastAsia="Times New Roman" w:hAnsi="Arial" w:cs="Arial"/>
          <w:sz w:val="16"/>
          <w:szCs w:val="20"/>
          <w:lang w:eastAsia="pl-PL"/>
        </w:rPr>
        <w:t xml:space="preserve"> </w:t>
      </w:r>
      <w:r w:rsidR="005849ED" w:rsidRPr="005849ED">
        <w:rPr>
          <w:rFonts w:ascii="Arial" w:eastAsia="Times New Roman" w:hAnsi="Arial" w:cs="Arial"/>
          <w:sz w:val="16"/>
          <w:szCs w:val="18"/>
          <w:lang w:eastAsia="pl-PL"/>
        </w:rPr>
        <w:t>Wykonawca lub upełnomocniony przedstawiciel Wykonawcy</w:t>
      </w:r>
    </w:p>
    <w:p w:rsidR="005849ED" w:rsidRPr="005849ED" w:rsidRDefault="005849ED" w:rsidP="005849ED">
      <w:pPr>
        <w:spacing w:after="0" w:line="360" w:lineRule="auto"/>
        <w:jc w:val="both"/>
        <w:rPr>
          <w:rFonts w:ascii="Arial" w:eastAsia="Times New Roman" w:hAnsi="Arial" w:cs="Arial"/>
          <w:sz w:val="20"/>
          <w:szCs w:val="20"/>
          <w:lang w:eastAsia="pl-PL"/>
        </w:rPr>
      </w:pP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II</w:t>
      </w:r>
      <w:r w:rsidRPr="005849ED">
        <w:rPr>
          <w:rFonts w:ascii="Arial" w:eastAsia="Times New Roman" w:hAnsi="Arial" w:cs="Arial"/>
          <w:sz w:val="20"/>
          <w:szCs w:val="20"/>
          <w:lang w:eastAsia="pl-PL"/>
        </w:rPr>
        <w:t xml:space="preserve">. </w:t>
      </w:r>
      <w:r w:rsidRPr="005849ED">
        <w:rPr>
          <w:rFonts w:ascii="Arial" w:eastAsia="Times New Roman" w:hAnsi="Arial" w:cs="Arial"/>
          <w:sz w:val="20"/>
          <w:szCs w:val="20"/>
          <w:lang w:eastAsia="pl-PL"/>
        </w:rPr>
        <w:tab/>
        <w:t xml:space="preserve">oświadczam/ my, iż </w:t>
      </w:r>
      <w:r w:rsidR="00D66C38">
        <w:rPr>
          <w:rFonts w:ascii="Arial" w:eastAsia="Times New Roman" w:hAnsi="Arial" w:cs="Arial"/>
          <w:b/>
          <w:sz w:val="20"/>
          <w:szCs w:val="20"/>
          <w:lang w:eastAsia="pl-PL"/>
        </w:rPr>
        <w:t xml:space="preserve">podmioty </w:t>
      </w:r>
      <w:r w:rsidRPr="005849ED">
        <w:rPr>
          <w:rFonts w:ascii="Arial" w:eastAsia="Times New Roman" w:hAnsi="Arial" w:cs="Arial"/>
          <w:sz w:val="20"/>
          <w:szCs w:val="20"/>
          <w:lang w:eastAsia="pl-PL"/>
        </w:rPr>
        <w:t>, na zdolnościach których polegamy w celu wykazania spełnienia warunków udziału w postępowaniu:</w:t>
      </w: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 xml:space="preserve">1. </w:t>
      </w:r>
      <w:r w:rsidRPr="005849ED">
        <w:rPr>
          <w:rFonts w:ascii="Arial" w:eastAsia="Times New Roman" w:hAnsi="Arial" w:cs="Arial"/>
          <w:sz w:val="20"/>
          <w:szCs w:val="20"/>
          <w:lang w:eastAsia="pl-PL"/>
        </w:rPr>
        <w:tab/>
      </w:r>
      <w:r w:rsidRPr="005849ED">
        <w:rPr>
          <w:rFonts w:ascii="Arial" w:eastAsia="Times New Roman" w:hAnsi="Arial" w:cs="Arial"/>
          <w:b/>
          <w:sz w:val="20"/>
          <w:szCs w:val="20"/>
          <w:lang w:eastAsia="pl-PL"/>
        </w:rPr>
        <w:t>spełniają warunki</w:t>
      </w:r>
      <w:r w:rsidRPr="005849ED">
        <w:rPr>
          <w:rFonts w:ascii="Arial" w:eastAsia="Times New Roman" w:hAnsi="Arial" w:cs="Arial"/>
          <w:sz w:val="20"/>
          <w:szCs w:val="20"/>
          <w:lang w:eastAsia="pl-PL"/>
        </w:rPr>
        <w:t xml:space="preserve"> określone przez Zamawiającego pkt 5.1. SIWZ w zakresie w jakim powołujemy się na ich zasoby, dotyczące</w:t>
      </w:r>
    </w:p>
    <w:p w:rsidR="005849ED" w:rsidRPr="005849ED" w:rsidRDefault="005849ED" w:rsidP="00171260">
      <w:pPr>
        <w:numPr>
          <w:ilvl w:val="0"/>
          <w:numId w:val="4"/>
        </w:numPr>
        <w:tabs>
          <w:tab w:val="clear" w:pos="360"/>
        </w:tabs>
        <w:spacing w:after="120" w:line="240" w:lineRule="auto"/>
        <w:ind w:left="1134" w:hanging="567"/>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zdolności technicznej lub zawodowej;</w:t>
      </w:r>
    </w:p>
    <w:p w:rsidR="005849ED" w:rsidRPr="005849ED" w:rsidRDefault="005849ED" w:rsidP="00171260">
      <w:pPr>
        <w:numPr>
          <w:ilvl w:val="0"/>
          <w:numId w:val="5"/>
        </w:num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nie podlegają wykluczeniu</w:t>
      </w:r>
      <w:r w:rsidRPr="005849ED">
        <w:rPr>
          <w:rFonts w:ascii="Arial" w:eastAsia="Times New Roman" w:hAnsi="Arial" w:cs="Arial"/>
          <w:sz w:val="20"/>
          <w:szCs w:val="20"/>
          <w:lang w:eastAsia="pl-PL"/>
        </w:rPr>
        <w:t xml:space="preserve"> na podstawie art. 24 ust. 1 i 5 ustawy z dnia 29 stycznia 2004 r. </w:t>
      </w:r>
      <w:r w:rsidRPr="005849ED">
        <w:rPr>
          <w:rFonts w:ascii="Arial" w:eastAsia="Times New Roman" w:hAnsi="Arial" w:cs="Arial"/>
          <w:i/>
          <w:sz w:val="20"/>
          <w:szCs w:val="20"/>
          <w:lang w:eastAsia="pl-PL"/>
        </w:rPr>
        <w:t>Prawo zamówień publicznych</w:t>
      </w:r>
      <w:r w:rsidRPr="005849ED">
        <w:rPr>
          <w:rFonts w:ascii="Arial" w:eastAsia="Times New Roman" w:hAnsi="Arial" w:cs="Arial"/>
          <w:sz w:val="20"/>
          <w:szCs w:val="20"/>
          <w:lang w:eastAsia="pl-PL"/>
        </w:rPr>
        <w:t xml:space="preserve"> (</w:t>
      </w:r>
      <w:r w:rsidR="00A73974">
        <w:rPr>
          <w:rFonts w:ascii="Arial" w:hAnsi="Arial" w:cs="Arial"/>
          <w:color w:val="000000"/>
          <w:sz w:val="20"/>
          <w:szCs w:val="20"/>
        </w:rPr>
        <w:t>Dz. U. z 2018 r., poz. 1986</w:t>
      </w:r>
      <w:r w:rsidR="007D3D07" w:rsidRPr="00373735">
        <w:rPr>
          <w:rFonts w:ascii="Arial" w:hAnsi="Arial" w:cs="Arial"/>
          <w:color w:val="000000"/>
          <w:sz w:val="20"/>
          <w:szCs w:val="20"/>
        </w:rPr>
        <w:t xml:space="preserve"> z </w:t>
      </w:r>
      <w:proofErr w:type="spellStart"/>
      <w:r w:rsidR="007D3D07" w:rsidRPr="00373735">
        <w:rPr>
          <w:rFonts w:ascii="Arial" w:hAnsi="Arial" w:cs="Arial"/>
          <w:color w:val="000000"/>
          <w:sz w:val="20"/>
          <w:szCs w:val="20"/>
        </w:rPr>
        <w:t>późn</w:t>
      </w:r>
      <w:proofErr w:type="spellEnd"/>
      <w:r w:rsidR="007D3D07" w:rsidRPr="00373735">
        <w:rPr>
          <w:rFonts w:ascii="Arial" w:hAnsi="Arial" w:cs="Arial"/>
          <w:color w:val="000000"/>
          <w:sz w:val="20"/>
          <w:szCs w:val="20"/>
        </w:rPr>
        <w:t>. zm</w:t>
      </w:r>
      <w:r w:rsidRPr="005849ED">
        <w:rPr>
          <w:rFonts w:ascii="Arial" w:eastAsia="Times New Roman" w:hAnsi="Arial" w:cs="Arial"/>
          <w:sz w:val="20"/>
          <w:szCs w:val="20"/>
          <w:lang w:eastAsia="pl-PL"/>
        </w:rPr>
        <w:t>.) z uwagi na okoliczności wymienione w pkt 5.2. SIWZ;</w:t>
      </w:r>
    </w:p>
    <w:p w:rsidR="005849ED" w:rsidRPr="005849ED" w:rsidRDefault="005849ED" w:rsidP="005849ED">
      <w:pPr>
        <w:spacing w:after="0" w:line="240" w:lineRule="auto"/>
        <w:rPr>
          <w:rFonts w:ascii="Arial" w:eastAsia="Times New Roman" w:hAnsi="Arial" w:cs="Arial"/>
          <w:sz w:val="20"/>
          <w:szCs w:val="20"/>
          <w:lang w:eastAsia="pl-PL"/>
        </w:rPr>
      </w:pPr>
    </w:p>
    <w:p w:rsidR="005849ED" w:rsidRPr="005849ED" w:rsidRDefault="005849ED" w:rsidP="005849ED">
      <w:pPr>
        <w:spacing w:after="0" w:line="240" w:lineRule="auto"/>
        <w:rPr>
          <w:rFonts w:ascii="Arial" w:eastAsia="Times New Roman" w:hAnsi="Arial" w:cs="Arial"/>
          <w:sz w:val="20"/>
          <w:szCs w:val="20"/>
          <w:lang w:eastAsia="pl-PL"/>
        </w:rPr>
      </w:pPr>
      <w:r w:rsidRPr="005849ED">
        <w:rPr>
          <w:rFonts w:ascii="Arial" w:eastAsia="Times New Roman" w:hAnsi="Arial" w:cs="Arial"/>
          <w:sz w:val="20"/>
          <w:szCs w:val="20"/>
          <w:lang w:eastAsia="pl-PL"/>
        </w:rPr>
        <w:t>dnia ..........................</w:t>
      </w:r>
    </w:p>
    <w:p w:rsidR="005849ED" w:rsidRPr="005849ED" w:rsidRDefault="005849ED" w:rsidP="005849ED">
      <w:pPr>
        <w:spacing w:after="0" w:line="240" w:lineRule="auto"/>
        <w:jc w:val="both"/>
        <w:rPr>
          <w:rFonts w:ascii="Arial" w:eastAsia="Times New Roman" w:hAnsi="Arial" w:cs="Arial"/>
          <w:sz w:val="20"/>
          <w:szCs w:val="20"/>
          <w:lang w:eastAsia="pl-PL"/>
        </w:rPr>
      </w:pPr>
    </w:p>
    <w:p w:rsidR="005849ED" w:rsidRPr="005849ED"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t xml:space="preserve">              .........................................................................</w:t>
      </w:r>
    </w:p>
    <w:p w:rsidR="005849ED" w:rsidRPr="005849ED" w:rsidRDefault="003A5EC4" w:rsidP="005849ED">
      <w:pPr>
        <w:spacing w:after="0" w:line="240" w:lineRule="auto"/>
        <w:jc w:val="both"/>
        <w:rPr>
          <w:rFonts w:ascii="Arial" w:eastAsia="Times New Roman" w:hAnsi="Arial" w:cs="Arial"/>
          <w:sz w:val="16"/>
          <w:szCs w:val="18"/>
          <w:lang w:eastAsia="pl-PL"/>
        </w:rPr>
      </w:pPr>
      <w:r>
        <w:rPr>
          <w:rFonts w:ascii="Arial" w:eastAsia="Times New Roman" w:hAnsi="Arial" w:cs="Arial"/>
          <w:sz w:val="16"/>
          <w:szCs w:val="20"/>
          <w:lang w:eastAsia="pl-PL"/>
        </w:rPr>
        <w:t xml:space="preserve">                                                                                                 </w:t>
      </w:r>
      <w:r w:rsidR="005849ED" w:rsidRPr="005849ED">
        <w:rPr>
          <w:rFonts w:ascii="Arial" w:eastAsia="Times New Roman" w:hAnsi="Arial" w:cs="Arial"/>
          <w:sz w:val="16"/>
          <w:szCs w:val="20"/>
          <w:lang w:eastAsia="pl-PL"/>
        </w:rPr>
        <w:t xml:space="preserve"> </w:t>
      </w:r>
      <w:r w:rsidR="005849ED" w:rsidRPr="005849ED">
        <w:rPr>
          <w:rFonts w:ascii="Arial" w:eastAsia="Times New Roman" w:hAnsi="Arial" w:cs="Arial"/>
          <w:sz w:val="16"/>
          <w:szCs w:val="18"/>
          <w:lang w:eastAsia="pl-PL"/>
        </w:rPr>
        <w:t>Wykonawca lub upełnomocniony przedstawiciel Wykonawcy</w:t>
      </w:r>
    </w:p>
    <w:p w:rsidR="005849ED" w:rsidRPr="005849ED" w:rsidRDefault="005849ED" w:rsidP="005849ED">
      <w:pPr>
        <w:spacing w:after="0" w:line="240" w:lineRule="auto"/>
        <w:jc w:val="both"/>
        <w:rPr>
          <w:rFonts w:ascii="Arial" w:eastAsia="Times New Roman" w:hAnsi="Arial" w:cs="Arial"/>
          <w:sz w:val="20"/>
          <w:szCs w:val="20"/>
          <w:lang w:eastAsia="pl-PL"/>
        </w:rPr>
      </w:pPr>
    </w:p>
    <w:p w:rsidR="005849ED" w:rsidRPr="005849ED" w:rsidRDefault="005849ED" w:rsidP="00A14EE1">
      <w:p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III</w:t>
      </w:r>
      <w:r w:rsidRPr="005849ED">
        <w:rPr>
          <w:rFonts w:ascii="Arial" w:eastAsia="Times New Roman" w:hAnsi="Arial" w:cs="Arial"/>
          <w:sz w:val="20"/>
          <w:szCs w:val="20"/>
          <w:lang w:eastAsia="pl-PL"/>
        </w:rPr>
        <w:t xml:space="preserve">. </w:t>
      </w:r>
      <w:r w:rsidRPr="005849ED">
        <w:rPr>
          <w:rFonts w:ascii="Arial" w:eastAsia="Times New Roman" w:hAnsi="Arial" w:cs="Arial"/>
          <w:sz w:val="20"/>
          <w:szCs w:val="20"/>
          <w:lang w:eastAsia="pl-PL"/>
        </w:rPr>
        <w:tab/>
        <w:t xml:space="preserve">oświadczam/ my, iż </w:t>
      </w:r>
      <w:r w:rsidRPr="005849ED">
        <w:rPr>
          <w:rFonts w:ascii="Arial" w:eastAsia="Times New Roman" w:hAnsi="Arial" w:cs="Arial"/>
          <w:b/>
          <w:sz w:val="20"/>
          <w:szCs w:val="20"/>
          <w:lang w:eastAsia="pl-PL"/>
        </w:rPr>
        <w:t>Podwyk</w:t>
      </w:r>
      <w:r w:rsidR="00433467">
        <w:rPr>
          <w:rFonts w:ascii="Arial" w:eastAsia="Times New Roman" w:hAnsi="Arial" w:cs="Arial"/>
          <w:b/>
          <w:sz w:val="20"/>
          <w:szCs w:val="20"/>
          <w:lang w:eastAsia="pl-PL"/>
        </w:rPr>
        <w:t>onawcy</w:t>
      </w:r>
      <w:r w:rsidRPr="005849ED">
        <w:rPr>
          <w:rFonts w:ascii="Arial" w:eastAsia="Times New Roman" w:hAnsi="Arial" w:cs="Arial"/>
          <w:sz w:val="20"/>
          <w:szCs w:val="20"/>
          <w:lang w:eastAsia="pl-PL"/>
        </w:rPr>
        <w:t>, inni niż podmioty, o których mowa w pkt II niniejszego oświadczenia</w:t>
      </w:r>
      <w:r w:rsidRPr="005849ED">
        <w:rPr>
          <w:rFonts w:ascii="Arial" w:eastAsia="Times New Roman" w:hAnsi="Arial" w:cs="Arial"/>
          <w:color w:val="FF0000"/>
          <w:sz w:val="20"/>
          <w:szCs w:val="20"/>
          <w:vertAlign w:val="superscript"/>
          <w:lang w:eastAsia="pl-PL"/>
        </w:rPr>
        <w:t>5</w:t>
      </w:r>
      <w:r w:rsidRPr="005849ED">
        <w:rPr>
          <w:rFonts w:ascii="Arial" w:eastAsia="Times New Roman" w:hAnsi="Arial" w:cs="Arial"/>
          <w:sz w:val="20"/>
          <w:szCs w:val="20"/>
          <w:lang w:eastAsia="pl-PL"/>
        </w:rPr>
        <w:t xml:space="preserve"> </w:t>
      </w:r>
      <w:r w:rsidRPr="005849ED">
        <w:rPr>
          <w:rFonts w:ascii="Arial" w:eastAsia="Times New Roman" w:hAnsi="Arial" w:cs="Arial"/>
          <w:b/>
          <w:sz w:val="20"/>
          <w:szCs w:val="20"/>
          <w:lang w:eastAsia="pl-PL"/>
        </w:rPr>
        <w:t>nie podlegają wykluczeniu</w:t>
      </w:r>
      <w:r w:rsidRPr="005849ED">
        <w:rPr>
          <w:rFonts w:ascii="Arial" w:eastAsia="Times New Roman" w:hAnsi="Arial" w:cs="Arial"/>
          <w:sz w:val="20"/>
          <w:szCs w:val="20"/>
          <w:lang w:eastAsia="pl-PL"/>
        </w:rPr>
        <w:t xml:space="preserve"> na podstawie art. 24 ust. 1 i 5 ustawy z dnia 29 stycznia 2004 r. </w:t>
      </w:r>
      <w:r w:rsidRPr="005849ED">
        <w:rPr>
          <w:rFonts w:ascii="Arial" w:eastAsia="Times New Roman" w:hAnsi="Arial" w:cs="Arial"/>
          <w:i/>
          <w:sz w:val="20"/>
          <w:szCs w:val="20"/>
          <w:lang w:eastAsia="pl-PL"/>
        </w:rPr>
        <w:t>Prawo zamówień publicznych</w:t>
      </w:r>
      <w:r w:rsidRPr="005849ED">
        <w:rPr>
          <w:rFonts w:ascii="Arial" w:eastAsia="Times New Roman" w:hAnsi="Arial" w:cs="Arial"/>
          <w:sz w:val="20"/>
          <w:szCs w:val="20"/>
          <w:lang w:eastAsia="pl-PL"/>
        </w:rPr>
        <w:t xml:space="preserve"> (</w:t>
      </w:r>
      <w:r w:rsidR="00A73974">
        <w:rPr>
          <w:rFonts w:ascii="Arial" w:hAnsi="Arial" w:cs="Arial"/>
          <w:color w:val="000000"/>
          <w:sz w:val="20"/>
          <w:szCs w:val="20"/>
        </w:rPr>
        <w:t>Dz. U. z 2018</w:t>
      </w:r>
      <w:r w:rsidR="007D3D07" w:rsidRPr="00373735">
        <w:rPr>
          <w:rFonts w:ascii="Arial" w:hAnsi="Arial" w:cs="Arial"/>
          <w:color w:val="000000"/>
          <w:sz w:val="20"/>
          <w:szCs w:val="20"/>
        </w:rPr>
        <w:t xml:space="preserve"> r., poz. 1</w:t>
      </w:r>
      <w:r w:rsidR="00A73974">
        <w:rPr>
          <w:rFonts w:ascii="Arial" w:hAnsi="Arial" w:cs="Arial"/>
          <w:color w:val="000000"/>
          <w:sz w:val="20"/>
          <w:szCs w:val="20"/>
        </w:rPr>
        <w:t>986</w:t>
      </w:r>
      <w:r w:rsidR="007D3D07" w:rsidRPr="00373735">
        <w:rPr>
          <w:rFonts w:ascii="Arial" w:hAnsi="Arial" w:cs="Arial"/>
          <w:color w:val="000000"/>
          <w:sz w:val="20"/>
          <w:szCs w:val="20"/>
        </w:rPr>
        <w:t xml:space="preserve"> z </w:t>
      </w:r>
      <w:proofErr w:type="spellStart"/>
      <w:r w:rsidR="007D3D07" w:rsidRPr="00373735">
        <w:rPr>
          <w:rFonts w:ascii="Arial" w:hAnsi="Arial" w:cs="Arial"/>
          <w:color w:val="000000"/>
          <w:sz w:val="20"/>
          <w:szCs w:val="20"/>
        </w:rPr>
        <w:t>późn</w:t>
      </w:r>
      <w:proofErr w:type="spellEnd"/>
      <w:r w:rsidR="007D3D07" w:rsidRPr="00373735">
        <w:rPr>
          <w:rFonts w:ascii="Arial" w:hAnsi="Arial" w:cs="Arial"/>
          <w:color w:val="000000"/>
          <w:sz w:val="20"/>
          <w:szCs w:val="20"/>
        </w:rPr>
        <w:t>. zm</w:t>
      </w:r>
      <w:r w:rsidRPr="005849ED">
        <w:rPr>
          <w:rFonts w:ascii="Arial" w:eastAsia="Times New Roman" w:hAnsi="Arial" w:cs="Arial"/>
          <w:sz w:val="20"/>
          <w:szCs w:val="20"/>
          <w:lang w:eastAsia="pl-PL"/>
        </w:rPr>
        <w:t>.) z uwagi na okoliczn</w:t>
      </w:r>
      <w:r w:rsidR="00A14EE1">
        <w:rPr>
          <w:rFonts w:ascii="Arial" w:eastAsia="Times New Roman" w:hAnsi="Arial" w:cs="Arial"/>
          <w:sz w:val="20"/>
          <w:szCs w:val="20"/>
          <w:lang w:eastAsia="pl-PL"/>
        </w:rPr>
        <w:t>ości wymienione w pkt 5.2. SIWZ</w:t>
      </w:r>
    </w:p>
    <w:p w:rsidR="005849ED" w:rsidRPr="005849ED" w:rsidRDefault="005849ED" w:rsidP="005849ED">
      <w:pPr>
        <w:spacing w:after="0" w:line="240" w:lineRule="auto"/>
        <w:rPr>
          <w:rFonts w:ascii="Arial" w:eastAsia="Times New Roman" w:hAnsi="Arial" w:cs="Arial"/>
          <w:sz w:val="20"/>
          <w:szCs w:val="20"/>
          <w:lang w:eastAsia="pl-PL"/>
        </w:rPr>
      </w:pPr>
      <w:r w:rsidRPr="005849ED">
        <w:rPr>
          <w:rFonts w:ascii="Arial" w:eastAsia="Times New Roman" w:hAnsi="Arial" w:cs="Arial"/>
          <w:sz w:val="20"/>
          <w:szCs w:val="20"/>
          <w:lang w:eastAsia="pl-PL"/>
        </w:rPr>
        <w:lastRenderedPageBreak/>
        <w:t>dnia ..........................</w:t>
      </w:r>
    </w:p>
    <w:p w:rsidR="005849ED" w:rsidRPr="005849ED" w:rsidRDefault="005849ED" w:rsidP="005849ED">
      <w:pPr>
        <w:spacing w:after="0" w:line="240" w:lineRule="auto"/>
        <w:jc w:val="both"/>
        <w:rPr>
          <w:rFonts w:ascii="Arial" w:eastAsia="Times New Roman" w:hAnsi="Arial" w:cs="Arial"/>
          <w:sz w:val="20"/>
          <w:szCs w:val="20"/>
          <w:lang w:eastAsia="pl-PL"/>
        </w:rPr>
      </w:pPr>
    </w:p>
    <w:p w:rsidR="0072586F"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t xml:space="preserve">             ...............................................</w:t>
      </w:r>
      <w:r w:rsidR="0072586F">
        <w:rPr>
          <w:rFonts w:ascii="Arial" w:eastAsia="Times New Roman" w:hAnsi="Arial" w:cs="Arial"/>
          <w:sz w:val="20"/>
          <w:szCs w:val="20"/>
          <w:lang w:eastAsia="pl-PL"/>
        </w:rPr>
        <w:t>...........................</w:t>
      </w:r>
    </w:p>
    <w:p w:rsidR="005849ED" w:rsidRPr="0072586F"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16"/>
          <w:szCs w:val="18"/>
          <w:lang w:eastAsia="pl-PL"/>
        </w:rPr>
        <w:t>Wykonawca lub upełnomocniony przedstawiciel Wykonawcy</w:t>
      </w: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p>
    <w:p w:rsidR="005849ED" w:rsidRPr="005849ED" w:rsidRDefault="005849ED" w:rsidP="003A5EC4">
      <w:pPr>
        <w:spacing w:after="0" w:line="360" w:lineRule="auto"/>
        <w:jc w:val="both"/>
        <w:rPr>
          <w:rFonts w:ascii="Arial" w:eastAsia="Times New Roman" w:hAnsi="Arial" w:cs="Arial"/>
          <w:sz w:val="20"/>
          <w:szCs w:val="20"/>
          <w:lang w:eastAsia="pl-PL"/>
        </w:rPr>
      </w:pP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 xml:space="preserve">Oświadczam, że wszystkie informacje podane w powyższych oświadczeniach są aktualne </w:t>
      </w:r>
      <w:r w:rsidRPr="005849ED">
        <w:rPr>
          <w:rFonts w:ascii="Arial" w:eastAsia="Times New Roman" w:hAnsi="Arial" w:cs="Arial"/>
          <w:sz w:val="20"/>
          <w:szCs w:val="20"/>
          <w:lang w:eastAsia="pl-PL"/>
        </w:rPr>
        <w:br/>
        <w:t>i zgodne z prawdą oraz zostały przedstawione z pełną świadomością konsekwencji wprowadzenia Zamawiającego w błąd przy przedstawianiu informacji.</w:t>
      </w:r>
    </w:p>
    <w:p w:rsidR="005849ED" w:rsidRPr="005849ED" w:rsidRDefault="005849ED" w:rsidP="005849ED">
      <w:pPr>
        <w:spacing w:after="0" w:line="240" w:lineRule="auto"/>
        <w:jc w:val="center"/>
        <w:rPr>
          <w:rFonts w:ascii="Arial" w:eastAsia="Times New Roman" w:hAnsi="Arial" w:cs="Arial"/>
          <w:sz w:val="20"/>
          <w:szCs w:val="20"/>
          <w:lang w:eastAsia="pl-PL"/>
        </w:rPr>
      </w:pPr>
      <w:r w:rsidRPr="005849ED">
        <w:rPr>
          <w:rFonts w:ascii="Arial" w:eastAsia="Times New Roman" w:hAnsi="Arial" w:cs="Arial"/>
          <w:sz w:val="20"/>
          <w:szCs w:val="20"/>
          <w:lang w:eastAsia="pl-PL"/>
        </w:rPr>
        <w:tab/>
      </w:r>
    </w:p>
    <w:p w:rsidR="005849ED" w:rsidRPr="005849ED" w:rsidRDefault="005849ED" w:rsidP="005849ED">
      <w:pPr>
        <w:spacing w:after="0" w:line="240" w:lineRule="auto"/>
        <w:rPr>
          <w:rFonts w:ascii="Arial" w:eastAsia="Times New Roman" w:hAnsi="Arial" w:cs="Arial"/>
          <w:sz w:val="20"/>
          <w:szCs w:val="20"/>
          <w:lang w:eastAsia="pl-PL"/>
        </w:rPr>
      </w:pPr>
    </w:p>
    <w:p w:rsidR="005849ED" w:rsidRPr="005849ED" w:rsidRDefault="005849ED" w:rsidP="005849ED">
      <w:pPr>
        <w:spacing w:after="0" w:line="240" w:lineRule="auto"/>
        <w:rPr>
          <w:rFonts w:ascii="Arial" w:eastAsia="Times New Roman" w:hAnsi="Arial" w:cs="Arial"/>
          <w:sz w:val="20"/>
          <w:szCs w:val="20"/>
          <w:lang w:eastAsia="pl-PL"/>
        </w:rPr>
      </w:pPr>
      <w:r w:rsidRPr="005849ED">
        <w:rPr>
          <w:rFonts w:ascii="Arial" w:eastAsia="Times New Roman" w:hAnsi="Arial" w:cs="Arial"/>
          <w:sz w:val="20"/>
          <w:szCs w:val="20"/>
          <w:lang w:eastAsia="pl-PL"/>
        </w:rPr>
        <w:t>dnia ..........................</w:t>
      </w:r>
    </w:p>
    <w:p w:rsidR="005849ED" w:rsidRPr="005849ED" w:rsidRDefault="005849ED" w:rsidP="005849ED">
      <w:pPr>
        <w:spacing w:after="0" w:line="240" w:lineRule="auto"/>
        <w:jc w:val="both"/>
        <w:rPr>
          <w:rFonts w:ascii="Arial" w:eastAsia="Times New Roman" w:hAnsi="Arial" w:cs="Arial"/>
          <w:sz w:val="20"/>
          <w:szCs w:val="20"/>
          <w:lang w:eastAsia="pl-PL"/>
        </w:rPr>
      </w:pPr>
    </w:p>
    <w:p w:rsidR="005849ED" w:rsidRPr="005849ED"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t xml:space="preserve">              ..............................................................................</w:t>
      </w:r>
    </w:p>
    <w:p w:rsidR="005849ED" w:rsidRPr="005849ED" w:rsidRDefault="005849ED" w:rsidP="005849ED">
      <w:pPr>
        <w:spacing w:after="0" w:line="240" w:lineRule="auto"/>
        <w:rPr>
          <w:rFonts w:ascii="Arial" w:eastAsia="Times New Roman" w:hAnsi="Arial" w:cs="Arial"/>
          <w:sz w:val="16"/>
          <w:szCs w:val="18"/>
          <w:lang w:eastAsia="pl-PL"/>
        </w:rPr>
      </w:pPr>
      <w:r w:rsidRPr="005849ED">
        <w:rPr>
          <w:rFonts w:ascii="Arial" w:eastAsia="Times New Roman" w:hAnsi="Arial" w:cs="Arial"/>
          <w:sz w:val="16"/>
          <w:szCs w:val="18"/>
          <w:lang w:eastAsia="pl-PL"/>
        </w:rPr>
        <w:t>Wykonawca lub upełnomocniony przedstawiciel Wykonawcy</w:t>
      </w:r>
    </w:p>
    <w:p w:rsidR="005849ED" w:rsidRPr="005849ED" w:rsidRDefault="005849ED" w:rsidP="005849ED">
      <w:pPr>
        <w:spacing w:after="0" w:line="240" w:lineRule="auto"/>
        <w:jc w:val="both"/>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AC5181" w:rsidRDefault="00AC5181" w:rsidP="00AC5181">
      <w:pPr>
        <w:autoSpaceDE w:val="0"/>
        <w:autoSpaceDN w:val="0"/>
        <w:adjustRightInd w:val="0"/>
        <w:spacing w:after="0" w:line="240" w:lineRule="auto"/>
        <w:rPr>
          <w:rFonts w:ascii="Arial" w:hAnsi="Arial" w:cs="Arial"/>
          <w:color w:val="000000"/>
          <w:sz w:val="20"/>
          <w:szCs w:val="20"/>
        </w:rPr>
      </w:pPr>
    </w:p>
    <w:p w:rsidR="00A70167" w:rsidRDefault="00A70167"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BE59D2" w:rsidRDefault="00BE59D2" w:rsidP="00AC5181">
      <w:pPr>
        <w:autoSpaceDE w:val="0"/>
        <w:autoSpaceDN w:val="0"/>
        <w:adjustRightInd w:val="0"/>
        <w:spacing w:after="0" w:line="240" w:lineRule="auto"/>
        <w:rPr>
          <w:rFonts w:ascii="Arial" w:hAnsi="Arial" w:cs="Arial"/>
          <w:b/>
          <w:bCs/>
          <w:color w:val="000000"/>
          <w:sz w:val="20"/>
          <w:szCs w:val="20"/>
        </w:rPr>
      </w:pPr>
    </w:p>
    <w:p w:rsidR="005F7301" w:rsidRDefault="005F7301"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D2422">
      <w:pPr>
        <w:autoSpaceDE w:val="0"/>
        <w:autoSpaceDN w:val="0"/>
        <w:adjustRightInd w:val="0"/>
        <w:spacing w:after="0" w:line="240" w:lineRule="auto"/>
        <w:jc w:val="center"/>
        <w:rPr>
          <w:rFonts w:ascii="Arial" w:hAnsi="Arial" w:cs="Arial"/>
          <w:b/>
          <w:bCs/>
          <w:color w:val="000000"/>
          <w:sz w:val="20"/>
          <w:szCs w:val="20"/>
        </w:rPr>
      </w:pPr>
    </w:p>
    <w:p w:rsidR="001F6E24" w:rsidRDefault="001F6E24" w:rsidP="00AC5181">
      <w:pPr>
        <w:autoSpaceDE w:val="0"/>
        <w:autoSpaceDN w:val="0"/>
        <w:adjustRightInd w:val="0"/>
        <w:spacing w:after="0" w:line="240" w:lineRule="auto"/>
        <w:rPr>
          <w:rFonts w:ascii="Arial" w:hAnsi="Arial" w:cs="Arial"/>
          <w:b/>
          <w:bCs/>
          <w:color w:val="000000"/>
          <w:sz w:val="20"/>
          <w:szCs w:val="20"/>
        </w:rPr>
      </w:pPr>
    </w:p>
    <w:p w:rsidR="00D15F68" w:rsidRDefault="00D15F68" w:rsidP="00AC5181">
      <w:pPr>
        <w:autoSpaceDE w:val="0"/>
        <w:autoSpaceDN w:val="0"/>
        <w:adjustRightInd w:val="0"/>
        <w:spacing w:after="0" w:line="240" w:lineRule="auto"/>
        <w:rPr>
          <w:rFonts w:ascii="Arial" w:hAnsi="Arial" w:cs="Arial"/>
          <w:b/>
          <w:bCs/>
          <w:color w:val="000000"/>
          <w:sz w:val="20"/>
          <w:szCs w:val="20"/>
        </w:rPr>
      </w:pPr>
    </w:p>
    <w:p w:rsidR="005751F9" w:rsidRDefault="005751F9" w:rsidP="00AC5181">
      <w:pPr>
        <w:autoSpaceDE w:val="0"/>
        <w:autoSpaceDN w:val="0"/>
        <w:adjustRightInd w:val="0"/>
        <w:spacing w:after="0" w:line="240" w:lineRule="auto"/>
        <w:rPr>
          <w:rFonts w:ascii="Arial" w:hAnsi="Arial" w:cs="Arial"/>
          <w:b/>
          <w:bCs/>
          <w:color w:val="000000"/>
          <w:sz w:val="20"/>
          <w:szCs w:val="20"/>
        </w:rPr>
      </w:pPr>
    </w:p>
    <w:p w:rsidR="006A25DF" w:rsidRDefault="006A25DF" w:rsidP="00FA2AAB">
      <w:pPr>
        <w:keepNext/>
        <w:tabs>
          <w:tab w:val="num" w:pos="0"/>
        </w:tabs>
        <w:suppressAutoHyphens/>
        <w:spacing w:after="0"/>
        <w:outlineLvl w:val="0"/>
        <w:rPr>
          <w:rFonts w:ascii="Tahoma" w:eastAsia="Times New Roman" w:hAnsi="Tahoma" w:cs="Tahoma"/>
          <w:b/>
          <w:bCs/>
          <w:sz w:val="20"/>
          <w:szCs w:val="20"/>
          <w:lang w:eastAsia="ar-SA"/>
        </w:rPr>
      </w:pPr>
    </w:p>
    <w:p w:rsidR="00C36221" w:rsidRDefault="00C36221" w:rsidP="00FA2AAB">
      <w:pPr>
        <w:keepNext/>
        <w:tabs>
          <w:tab w:val="num" w:pos="0"/>
        </w:tabs>
        <w:suppressAutoHyphens/>
        <w:spacing w:after="0"/>
        <w:outlineLvl w:val="0"/>
        <w:rPr>
          <w:rFonts w:ascii="Tahoma" w:eastAsia="Times New Roman" w:hAnsi="Tahoma" w:cs="Tahoma"/>
          <w:b/>
          <w:bCs/>
          <w:sz w:val="20"/>
          <w:szCs w:val="20"/>
          <w:lang w:eastAsia="ar-SA"/>
        </w:rPr>
      </w:pPr>
    </w:p>
    <w:p w:rsidR="00A14EE1" w:rsidRDefault="00A14EE1" w:rsidP="00FA2AAB">
      <w:pPr>
        <w:keepNext/>
        <w:tabs>
          <w:tab w:val="num" w:pos="0"/>
        </w:tabs>
        <w:suppressAutoHyphens/>
        <w:spacing w:after="0"/>
        <w:outlineLvl w:val="0"/>
        <w:rPr>
          <w:rFonts w:ascii="Tahoma" w:eastAsia="Times New Roman" w:hAnsi="Tahoma" w:cs="Tahoma"/>
          <w:b/>
          <w:bCs/>
          <w:sz w:val="20"/>
          <w:szCs w:val="20"/>
          <w:lang w:eastAsia="ar-SA"/>
        </w:rPr>
      </w:pPr>
    </w:p>
    <w:p w:rsidR="00A14EE1" w:rsidRDefault="00A14EE1" w:rsidP="00FA2AAB">
      <w:pPr>
        <w:keepNext/>
        <w:tabs>
          <w:tab w:val="num" w:pos="0"/>
        </w:tabs>
        <w:suppressAutoHyphens/>
        <w:spacing w:after="0"/>
        <w:outlineLvl w:val="0"/>
        <w:rPr>
          <w:rFonts w:ascii="Tahoma" w:eastAsia="Times New Roman" w:hAnsi="Tahoma" w:cs="Tahoma"/>
          <w:b/>
          <w:bCs/>
          <w:sz w:val="20"/>
          <w:szCs w:val="20"/>
          <w:lang w:eastAsia="ar-SA"/>
        </w:rPr>
      </w:pPr>
    </w:p>
    <w:p w:rsidR="00C36221" w:rsidRDefault="00C36221" w:rsidP="00FA2AAB">
      <w:pPr>
        <w:keepNext/>
        <w:tabs>
          <w:tab w:val="num" w:pos="0"/>
        </w:tabs>
        <w:suppressAutoHyphens/>
        <w:spacing w:after="0"/>
        <w:outlineLvl w:val="0"/>
        <w:rPr>
          <w:rFonts w:ascii="Tahoma" w:eastAsia="Times New Roman" w:hAnsi="Tahoma" w:cs="Tahoma"/>
          <w:b/>
          <w:bCs/>
          <w:sz w:val="20"/>
          <w:szCs w:val="20"/>
          <w:lang w:eastAsia="ar-SA"/>
        </w:rPr>
      </w:pPr>
    </w:p>
    <w:p w:rsidR="00C36221" w:rsidRDefault="00C36221" w:rsidP="00FA2AAB">
      <w:pPr>
        <w:keepNext/>
        <w:tabs>
          <w:tab w:val="num" w:pos="0"/>
        </w:tabs>
        <w:suppressAutoHyphens/>
        <w:spacing w:after="0"/>
        <w:outlineLvl w:val="0"/>
        <w:rPr>
          <w:rFonts w:ascii="Tahoma" w:eastAsia="Times New Roman" w:hAnsi="Tahoma" w:cs="Tahoma"/>
          <w:b/>
          <w:bCs/>
          <w:sz w:val="20"/>
          <w:szCs w:val="20"/>
          <w:lang w:eastAsia="ar-SA"/>
        </w:rPr>
      </w:pPr>
    </w:p>
    <w:p w:rsidR="002B6FDB" w:rsidRPr="00F9385B" w:rsidRDefault="002B6FDB" w:rsidP="002B6FDB">
      <w:pPr>
        <w:spacing w:after="0" w:line="240" w:lineRule="auto"/>
        <w:rPr>
          <w:rFonts w:ascii="Arial" w:eastAsia="Times New Roman" w:hAnsi="Arial" w:cs="Arial"/>
          <w:b/>
          <w:sz w:val="20"/>
          <w:szCs w:val="20"/>
          <w:lang w:eastAsia="pl-PL"/>
        </w:rPr>
      </w:pPr>
      <w:r w:rsidRPr="00F9385B">
        <w:rPr>
          <w:rFonts w:ascii="Arial" w:eastAsia="Times New Roman" w:hAnsi="Arial" w:cs="Arial"/>
          <w:b/>
          <w:sz w:val="20"/>
          <w:szCs w:val="20"/>
          <w:lang w:eastAsia="pl-PL"/>
        </w:rPr>
        <w:t>ZAŁĄCZNIK NR II.1 do SIWZ</w:t>
      </w:r>
    </w:p>
    <w:p w:rsidR="002B6FDB" w:rsidRPr="00F9385B" w:rsidRDefault="002B6FDB" w:rsidP="002B6FDB">
      <w:pPr>
        <w:spacing w:after="0" w:line="240" w:lineRule="auto"/>
        <w:rPr>
          <w:rFonts w:ascii="Arial" w:eastAsia="Times New Roman" w:hAnsi="Arial" w:cs="Arial"/>
          <w:b/>
          <w:sz w:val="20"/>
          <w:szCs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tblGrid>
      <w:tr w:rsidR="002B6FDB" w:rsidRPr="00F9385B" w:rsidTr="005822B7">
        <w:trPr>
          <w:trHeight w:val="1701"/>
          <w:jc w:val="center"/>
        </w:trPr>
        <w:tc>
          <w:tcPr>
            <w:tcW w:w="4536" w:type="dxa"/>
            <w:shd w:val="clear" w:color="auto" w:fill="auto"/>
            <w:vAlign w:val="center"/>
          </w:tcPr>
          <w:p w:rsidR="002B6FDB" w:rsidRPr="00F9385B" w:rsidRDefault="002B6FDB" w:rsidP="002B6FDB">
            <w:pPr>
              <w:spacing w:after="0" w:line="240" w:lineRule="auto"/>
              <w:jc w:val="center"/>
              <w:rPr>
                <w:rFonts w:ascii="Arial" w:eastAsia="Times New Roman" w:hAnsi="Arial" w:cs="Arial"/>
                <w:b/>
                <w:caps/>
                <w:spacing w:val="30"/>
                <w:sz w:val="20"/>
                <w:szCs w:val="20"/>
                <w:lang w:eastAsia="pl-PL"/>
              </w:rPr>
            </w:pPr>
            <w:r w:rsidRPr="00F9385B">
              <w:rPr>
                <w:rFonts w:ascii="Arial" w:eastAsia="Times New Roman" w:hAnsi="Arial" w:cs="Arial"/>
                <w:b/>
                <w:caps/>
                <w:spacing w:val="30"/>
                <w:sz w:val="20"/>
                <w:szCs w:val="20"/>
                <w:lang w:eastAsia="pl-PL"/>
              </w:rPr>
              <w:t>oświadczenie</w:t>
            </w:r>
          </w:p>
          <w:p w:rsidR="002B6FDB" w:rsidRPr="00F9385B" w:rsidRDefault="002B6FDB" w:rsidP="002B6FDB">
            <w:pPr>
              <w:spacing w:after="0" w:line="240" w:lineRule="auto"/>
              <w:jc w:val="center"/>
              <w:rPr>
                <w:rFonts w:ascii="Arial" w:eastAsia="Times New Roman" w:hAnsi="Arial" w:cs="Arial"/>
                <w:bCs/>
                <w:sz w:val="20"/>
                <w:szCs w:val="20"/>
                <w:lang w:eastAsia="pl-PL"/>
              </w:rPr>
            </w:pPr>
            <w:r w:rsidRPr="00F9385B">
              <w:rPr>
                <w:rFonts w:ascii="Arial" w:eastAsia="Times New Roman" w:hAnsi="Arial" w:cs="Arial"/>
                <w:bCs/>
                <w:sz w:val="20"/>
                <w:szCs w:val="20"/>
                <w:lang w:eastAsia="pl-PL"/>
              </w:rPr>
              <w:t xml:space="preserve">składane na podstawie art. 24 ust. 11 </w:t>
            </w:r>
          </w:p>
          <w:p w:rsidR="002B6FDB" w:rsidRPr="00F9385B" w:rsidRDefault="002B6FDB" w:rsidP="002B6FDB">
            <w:pPr>
              <w:spacing w:after="0" w:line="240" w:lineRule="auto"/>
              <w:jc w:val="center"/>
              <w:rPr>
                <w:rFonts w:ascii="Arial" w:eastAsia="Times New Roman" w:hAnsi="Arial" w:cs="Arial"/>
                <w:bCs/>
                <w:sz w:val="20"/>
                <w:szCs w:val="20"/>
                <w:lang w:eastAsia="pl-PL"/>
              </w:rPr>
            </w:pPr>
            <w:r w:rsidRPr="00F9385B">
              <w:rPr>
                <w:rFonts w:ascii="Arial" w:eastAsia="Times New Roman" w:hAnsi="Arial" w:cs="Arial"/>
                <w:bCs/>
                <w:sz w:val="20"/>
                <w:szCs w:val="20"/>
                <w:lang w:eastAsia="pl-PL"/>
              </w:rPr>
              <w:t xml:space="preserve">ustawy z dnia 29 stycznia 2004 r. </w:t>
            </w:r>
          </w:p>
          <w:p w:rsidR="002B6FDB" w:rsidRPr="00F9385B" w:rsidRDefault="002B6FDB" w:rsidP="00373735">
            <w:pPr>
              <w:spacing w:after="0" w:line="240" w:lineRule="auto"/>
              <w:jc w:val="center"/>
              <w:rPr>
                <w:rFonts w:ascii="Arial" w:eastAsia="Times New Roman" w:hAnsi="Arial" w:cs="Arial"/>
                <w:sz w:val="20"/>
                <w:szCs w:val="20"/>
                <w:lang w:eastAsia="pl-PL"/>
              </w:rPr>
            </w:pPr>
            <w:r w:rsidRPr="00F9385B">
              <w:rPr>
                <w:rFonts w:ascii="Arial" w:eastAsia="Times New Roman" w:hAnsi="Arial" w:cs="Arial"/>
                <w:bCs/>
                <w:i/>
                <w:sz w:val="20"/>
                <w:szCs w:val="20"/>
                <w:lang w:eastAsia="pl-PL"/>
              </w:rPr>
              <w:t>Prawo zamówień publicznych</w:t>
            </w:r>
            <w:r w:rsidRPr="00F9385B">
              <w:rPr>
                <w:rFonts w:ascii="Arial" w:eastAsia="Times New Roman" w:hAnsi="Arial" w:cs="Arial"/>
                <w:bCs/>
                <w:sz w:val="20"/>
                <w:szCs w:val="20"/>
                <w:lang w:eastAsia="pl-PL"/>
              </w:rPr>
              <w:t xml:space="preserve">                                      (</w:t>
            </w:r>
            <w:r w:rsidR="00A73974">
              <w:rPr>
                <w:rFonts w:ascii="Arial" w:hAnsi="Arial" w:cs="Arial"/>
                <w:color w:val="000000"/>
                <w:sz w:val="20"/>
                <w:szCs w:val="20"/>
              </w:rPr>
              <w:t>Dz. U. z 2018 r., poz. 1986</w:t>
            </w:r>
            <w:r w:rsidR="00373735" w:rsidRPr="00373735">
              <w:rPr>
                <w:rFonts w:ascii="Arial" w:hAnsi="Arial" w:cs="Arial"/>
                <w:color w:val="000000"/>
                <w:sz w:val="20"/>
                <w:szCs w:val="20"/>
              </w:rPr>
              <w:t xml:space="preserve"> z </w:t>
            </w:r>
            <w:proofErr w:type="spellStart"/>
            <w:r w:rsidR="00373735" w:rsidRPr="00373735">
              <w:rPr>
                <w:rFonts w:ascii="Arial" w:hAnsi="Arial" w:cs="Arial"/>
                <w:color w:val="000000"/>
                <w:sz w:val="20"/>
                <w:szCs w:val="20"/>
              </w:rPr>
              <w:t>późn</w:t>
            </w:r>
            <w:proofErr w:type="spellEnd"/>
            <w:r w:rsidR="00373735" w:rsidRPr="00373735">
              <w:rPr>
                <w:rFonts w:ascii="Arial" w:hAnsi="Arial" w:cs="Arial"/>
                <w:color w:val="000000"/>
                <w:sz w:val="20"/>
                <w:szCs w:val="20"/>
              </w:rPr>
              <w:t>. zm</w:t>
            </w:r>
            <w:r w:rsidRPr="00F9385B">
              <w:rPr>
                <w:rFonts w:ascii="Arial" w:eastAsia="Times New Roman" w:hAnsi="Arial" w:cs="Arial"/>
                <w:sz w:val="20"/>
                <w:szCs w:val="20"/>
                <w:lang w:eastAsia="pl-PL"/>
              </w:rPr>
              <w:t>.)</w:t>
            </w:r>
            <w:r w:rsidRPr="00F9385B">
              <w:rPr>
                <w:rFonts w:ascii="Arial" w:eastAsia="Times New Roman" w:hAnsi="Arial" w:cs="Arial"/>
                <w:bCs/>
                <w:sz w:val="20"/>
                <w:szCs w:val="20"/>
                <w:lang w:eastAsia="pl-PL"/>
              </w:rPr>
              <w:t>.</w:t>
            </w:r>
          </w:p>
        </w:tc>
      </w:tr>
    </w:tbl>
    <w:p w:rsidR="002B6FDB" w:rsidRPr="00F9385B" w:rsidRDefault="002B6FDB" w:rsidP="003A5EC4">
      <w:pPr>
        <w:spacing w:after="0" w:line="240" w:lineRule="auto"/>
        <w:rPr>
          <w:rFonts w:ascii="Arial" w:eastAsia="Times New Roman" w:hAnsi="Arial" w:cs="Arial"/>
          <w:b/>
          <w:bCs/>
          <w:sz w:val="20"/>
          <w:szCs w:val="20"/>
          <w:lang w:eastAsia="pl-PL"/>
        </w:rPr>
      </w:pPr>
    </w:p>
    <w:p w:rsidR="002B6FDB" w:rsidRPr="00F9385B" w:rsidRDefault="002B6FDB" w:rsidP="002B6FDB">
      <w:pPr>
        <w:spacing w:after="0" w:line="240" w:lineRule="auto"/>
        <w:jc w:val="center"/>
        <w:rPr>
          <w:rFonts w:ascii="Arial" w:eastAsia="Times New Roman" w:hAnsi="Arial" w:cs="Arial"/>
          <w:b/>
          <w:bCs/>
          <w:sz w:val="20"/>
          <w:szCs w:val="20"/>
          <w:lang w:eastAsia="pl-PL"/>
        </w:rPr>
      </w:pPr>
    </w:p>
    <w:p w:rsidR="002B6FDB" w:rsidRPr="009A558B" w:rsidRDefault="002B6FDB" w:rsidP="00AD2422">
      <w:pPr>
        <w:spacing w:after="0" w:line="240" w:lineRule="auto"/>
        <w:rPr>
          <w:rFonts w:ascii="Arial" w:eastAsia="Times New Roman" w:hAnsi="Arial" w:cs="Arial"/>
          <w:b/>
          <w:sz w:val="20"/>
          <w:szCs w:val="20"/>
          <w:lang w:eastAsia="pl-PL"/>
        </w:rPr>
      </w:pPr>
      <w:r w:rsidRPr="00F9385B">
        <w:rPr>
          <w:rFonts w:ascii="Arial" w:eastAsia="Times New Roman" w:hAnsi="Arial" w:cs="Arial"/>
          <w:sz w:val="20"/>
          <w:szCs w:val="20"/>
          <w:lang w:eastAsia="pl-PL"/>
        </w:rPr>
        <w:t>Przystępując do postępowania w sprawie udzielenia zamówienia publicznego - pn.</w:t>
      </w:r>
      <w:r w:rsidR="00E01877" w:rsidRPr="00F9385B">
        <w:rPr>
          <w:rFonts w:ascii="Arial" w:hAnsi="Arial" w:cs="Arial"/>
          <w:color w:val="000000"/>
          <w:sz w:val="20"/>
          <w:szCs w:val="20"/>
        </w:rPr>
        <w:t xml:space="preserve"> </w:t>
      </w:r>
      <w:r w:rsidR="00EE3A32" w:rsidRPr="009A558B">
        <w:rPr>
          <w:rFonts w:ascii="Arial" w:hAnsi="Arial" w:cs="Arial"/>
          <w:b/>
          <w:sz w:val="20"/>
          <w:szCs w:val="20"/>
        </w:rPr>
        <w:t>„</w:t>
      </w:r>
      <w:r w:rsidR="00C36221">
        <w:rPr>
          <w:rFonts w:ascii="Arial" w:eastAsia="Times New Roman" w:hAnsi="Arial" w:cs="Arial"/>
          <w:b/>
          <w:lang w:eastAsia="pl-PL"/>
        </w:rPr>
        <w:t>Przebudowa drogi gminnej we wsi Henryków polegająca na odtworzeniu chodnika</w:t>
      </w:r>
      <w:r w:rsidR="005A1F79">
        <w:rPr>
          <w:rFonts w:ascii="Arial" w:hAnsi="Arial" w:cs="Arial"/>
          <w:b/>
          <w:szCs w:val="24"/>
        </w:rPr>
        <w:t>.</w:t>
      </w:r>
      <w:r w:rsidR="00EE3A32" w:rsidRPr="009A558B">
        <w:rPr>
          <w:rFonts w:ascii="Arial" w:hAnsi="Arial" w:cs="Arial"/>
          <w:b/>
          <w:sz w:val="20"/>
          <w:szCs w:val="20"/>
        </w:rPr>
        <w:t>”</w:t>
      </w:r>
      <w:r w:rsidRPr="009A558B">
        <w:rPr>
          <w:rFonts w:ascii="Arial" w:eastAsia="Times New Roman" w:hAnsi="Arial" w:cs="Arial"/>
          <w:b/>
          <w:sz w:val="20"/>
          <w:szCs w:val="20"/>
          <w:lang w:eastAsia="pl-PL"/>
        </w:rPr>
        <w:t xml:space="preserve"> </w:t>
      </w:r>
    </w:p>
    <w:p w:rsidR="002B6FDB" w:rsidRPr="00F9385B" w:rsidRDefault="002B6FDB" w:rsidP="002B6FDB">
      <w:pPr>
        <w:spacing w:after="0" w:line="360" w:lineRule="auto"/>
        <w:jc w:val="both"/>
        <w:rPr>
          <w:rFonts w:ascii="Arial" w:eastAsia="Times New Roman" w:hAnsi="Arial" w:cs="Arial"/>
          <w:sz w:val="20"/>
          <w:szCs w:val="20"/>
          <w:lang w:eastAsia="pl-PL"/>
        </w:rPr>
      </w:pPr>
    </w:p>
    <w:p w:rsidR="002B6FDB" w:rsidRPr="00F9385B" w:rsidRDefault="002B6FDB" w:rsidP="002B6FDB">
      <w:pPr>
        <w:spacing w:after="0" w:line="36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ja/my (imię nazwisko) ……………………………………………………………………………………..... ................................................................................................................................................................... reprezentując firmę (nazwa firmy).............................................................................................................</w:t>
      </w:r>
    </w:p>
    <w:p w:rsidR="002B6FDB" w:rsidRPr="00F9385B" w:rsidRDefault="002B6FDB" w:rsidP="002B6FDB">
      <w:pPr>
        <w:spacing w:after="0" w:line="36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w:t>
      </w:r>
    </w:p>
    <w:p w:rsidR="002B6FDB" w:rsidRPr="00F9385B" w:rsidRDefault="002B6FDB" w:rsidP="002B6FDB">
      <w:pPr>
        <w:spacing w:after="0" w:line="36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jako pełnomocny przedstawiciel reprezentowanej przeze mnie firmy oświadczam/ my, że</w:t>
      </w:r>
      <w:r w:rsidRPr="00F9385B">
        <w:rPr>
          <w:rFonts w:ascii="Arial" w:eastAsia="Times New Roman" w:hAnsi="Arial" w:cs="Arial"/>
          <w:color w:val="FF0000"/>
          <w:sz w:val="20"/>
          <w:szCs w:val="20"/>
          <w:lang w:eastAsia="pl-PL"/>
        </w:rPr>
        <w:t>:</w:t>
      </w:r>
    </w:p>
    <w:p w:rsidR="002B6FDB" w:rsidRPr="00F9385B" w:rsidRDefault="002B6FDB" w:rsidP="002B6FDB">
      <w:pPr>
        <w:spacing w:after="0" w:line="360" w:lineRule="auto"/>
        <w:ind w:left="567" w:hanging="567"/>
        <w:jc w:val="both"/>
        <w:rPr>
          <w:rFonts w:ascii="Arial" w:eastAsia="Times New Roman" w:hAnsi="Arial" w:cs="Arial"/>
          <w:sz w:val="20"/>
          <w:szCs w:val="20"/>
          <w:lang w:eastAsia="pl-PL"/>
        </w:rPr>
      </w:pPr>
      <w:r w:rsidRPr="00F9385B">
        <w:rPr>
          <w:rFonts w:ascii="Arial" w:eastAsia="Times New Roman" w:hAnsi="Arial" w:cs="Arial"/>
          <w:b/>
          <w:sz w:val="20"/>
          <w:szCs w:val="20"/>
          <w:lang w:eastAsia="pl-PL"/>
        </w:rPr>
        <w:fldChar w:fldCharType="begin">
          <w:ffData>
            <w:name w:val="Wybór20"/>
            <w:enabled/>
            <w:calcOnExit w:val="0"/>
            <w:checkBox>
              <w:sizeAuto/>
              <w:default w:val="0"/>
            </w:checkBox>
          </w:ffData>
        </w:fldChar>
      </w:r>
      <w:r w:rsidRPr="00F9385B">
        <w:rPr>
          <w:rFonts w:ascii="Arial" w:eastAsia="Times New Roman" w:hAnsi="Arial" w:cs="Arial"/>
          <w:b/>
          <w:sz w:val="20"/>
          <w:szCs w:val="20"/>
          <w:lang w:eastAsia="pl-PL"/>
        </w:rPr>
        <w:instrText xml:space="preserve"> FORMCHECKBOX </w:instrText>
      </w:r>
      <w:r w:rsidR="0008678D">
        <w:rPr>
          <w:rFonts w:ascii="Arial" w:eastAsia="Times New Roman" w:hAnsi="Arial" w:cs="Arial"/>
          <w:b/>
          <w:sz w:val="20"/>
          <w:szCs w:val="20"/>
          <w:lang w:eastAsia="pl-PL"/>
        </w:rPr>
      </w:r>
      <w:r w:rsidR="0008678D">
        <w:rPr>
          <w:rFonts w:ascii="Arial" w:eastAsia="Times New Roman" w:hAnsi="Arial" w:cs="Arial"/>
          <w:b/>
          <w:sz w:val="20"/>
          <w:szCs w:val="20"/>
          <w:lang w:eastAsia="pl-PL"/>
        </w:rPr>
        <w:fldChar w:fldCharType="separate"/>
      </w:r>
      <w:r w:rsidRPr="00F9385B">
        <w:rPr>
          <w:rFonts w:ascii="Arial" w:eastAsia="Times New Roman" w:hAnsi="Arial" w:cs="Arial"/>
          <w:b/>
          <w:sz w:val="20"/>
          <w:szCs w:val="20"/>
          <w:lang w:eastAsia="pl-PL"/>
        </w:rPr>
        <w:fldChar w:fldCharType="end"/>
      </w:r>
      <w:r w:rsidRPr="00F9385B">
        <w:rPr>
          <w:rFonts w:ascii="Arial" w:eastAsia="Times New Roman" w:hAnsi="Arial" w:cs="Arial"/>
          <w:b/>
          <w:sz w:val="20"/>
          <w:szCs w:val="20"/>
          <w:lang w:eastAsia="pl-PL"/>
        </w:rPr>
        <w:t xml:space="preserve"> </w:t>
      </w:r>
      <w:r w:rsidRPr="00F9385B">
        <w:rPr>
          <w:rFonts w:ascii="Arial" w:eastAsia="Times New Roman" w:hAnsi="Arial" w:cs="Arial"/>
          <w:b/>
          <w:sz w:val="20"/>
          <w:szCs w:val="20"/>
          <w:lang w:eastAsia="pl-PL"/>
        </w:rPr>
        <w:tab/>
        <w:t>nie należę/my do grupy kapitałowej</w:t>
      </w:r>
      <w:r w:rsidRPr="00F9385B">
        <w:rPr>
          <w:rFonts w:ascii="Arial" w:eastAsia="Times New Roman" w:hAnsi="Arial" w:cs="Arial"/>
          <w:b/>
          <w:sz w:val="20"/>
          <w:szCs w:val="20"/>
          <w:vertAlign w:val="superscript"/>
          <w:lang w:eastAsia="pl-PL"/>
        </w:rPr>
        <w:footnoteReference w:id="1"/>
      </w:r>
      <w:r w:rsidRPr="00F9385B">
        <w:rPr>
          <w:rFonts w:ascii="Arial" w:eastAsia="Times New Roman" w:hAnsi="Arial" w:cs="Arial"/>
          <w:sz w:val="20"/>
          <w:szCs w:val="20"/>
          <w:lang w:eastAsia="pl-PL"/>
        </w:rPr>
        <w:t xml:space="preserve"> w rozumieniu ustawy z dnia 16 lutego 2007 r. </w:t>
      </w:r>
      <w:r w:rsidRPr="00F9385B">
        <w:rPr>
          <w:rFonts w:ascii="Arial" w:eastAsia="Times New Roman" w:hAnsi="Arial" w:cs="Arial"/>
          <w:i/>
          <w:sz w:val="20"/>
          <w:szCs w:val="20"/>
          <w:lang w:eastAsia="pl-PL"/>
        </w:rPr>
        <w:t>o ochronie konkurencji i konsumentów</w:t>
      </w:r>
      <w:r w:rsidRPr="00F9385B">
        <w:rPr>
          <w:rFonts w:ascii="Arial" w:eastAsia="Times New Roman" w:hAnsi="Arial" w:cs="Arial"/>
          <w:sz w:val="20"/>
          <w:szCs w:val="20"/>
          <w:lang w:eastAsia="pl-PL"/>
        </w:rPr>
        <w:t xml:space="preserve"> (Dz. U. z 2015 r. poz. 184, 1618 i 1634) z Wykonawcami, którzy złożyli w niniejszym postępowaniu oferty lub oferty częściowe; </w:t>
      </w:r>
    </w:p>
    <w:p w:rsidR="002B6FDB" w:rsidRPr="00F9385B" w:rsidRDefault="002B6FDB" w:rsidP="002B6FDB">
      <w:pPr>
        <w:spacing w:after="0" w:line="360" w:lineRule="auto"/>
        <w:ind w:left="567" w:hanging="567"/>
        <w:jc w:val="both"/>
        <w:rPr>
          <w:rFonts w:ascii="Arial" w:eastAsia="Times New Roman" w:hAnsi="Arial" w:cs="Arial"/>
          <w:sz w:val="20"/>
          <w:szCs w:val="20"/>
          <w:lang w:eastAsia="pl-PL"/>
        </w:rPr>
      </w:pPr>
      <w:r w:rsidRPr="00F9385B">
        <w:rPr>
          <w:rFonts w:ascii="Arial" w:eastAsia="Times New Roman" w:hAnsi="Arial" w:cs="Arial"/>
          <w:b/>
          <w:sz w:val="20"/>
          <w:szCs w:val="20"/>
          <w:lang w:eastAsia="pl-PL"/>
        </w:rPr>
        <w:fldChar w:fldCharType="begin">
          <w:ffData>
            <w:name w:val="Wybór20"/>
            <w:enabled/>
            <w:calcOnExit w:val="0"/>
            <w:checkBox>
              <w:sizeAuto/>
              <w:default w:val="0"/>
            </w:checkBox>
          </w:ffData>
        </w:fldChar>
      </w:r>
      <w:r w:rsidRPr="00F9385B">
        <w:rPr>
          <w:rFonts w:ascii="Arial" w:eastAsia="Times New Roman" w:hAnsi="Arial" w:cs="Arial"/>
          <w:b/>
          <w:sz w:val="20"/>
          <w:szCs w:val="20"/>
          <w:lang w:eastAsia="pl-PL"/>
        </w:rPr>
        <w:instrText xml:space="preserve"> FORMCHECKBOX </w:instrText>
      </w:r>
      <w:r w:rsidR="0008678D">
        <w:rPr>
          <w:rFonts w:ascii="Arial" w:eastAsia="Times New Roman" w:hAnsi="Arial" w:cs="Arial"/>
          <w:b/>
          <w:sz w:val="20"/>
          <w:szCs w:val="20"/>
          <w:lang w:eastAsia="pl-PL"/>
        </w:rPr>
      </w:r>
      <w:r w:rsidR="0008678D">
        <w:rPr>
          <w:rFonts w:ascii="Arial" w:eastAsia="Times New Roman" w:hAnsi="Arial" w:cs="Arial"/>
          <w:b/>
          <w:sz w:val="20"/>
          <w:szCs w:val="20"/>
          <w:lang w:eastAsia="pl-PL"/>
        </w:rPr>
        <w:fldChar w:fldCharType="separate"/>
      </w:r>
      <w:r w:rsidRPr="00F9385B">
        <w:rPr>
          <w:rFonts w:ascii="Arial" w:eastAsia="Times New Roman" w:hAnsi="Arial" w:cs="Arial"/>
          <w:b/>
          <w:sz w:val="20"/>
          <w:szCs w:val="20"/>
          <w:lang w:eastAsia="pl-PL"/>
        </w:rPr>
        <w:fldChar w:fldCharType="end"/>
      </w:r>
      <w:r w:rsidRPr="00F9385B">
        <w:rPr>
          <w:rFonts w:ascii="Arial" w:eastAsia="Times New Roman" w:hAnsi="Arial" w:cs="Arial"/>
          <w:b/>
          <w:sz w:val="20"/>
          <w:szCs w:val="20"/>
          <w:lang w:eastAsia="pl-PL"/>
        </w:rPr>
        <w:t xml:space="preserve"> </w:t>
      </w:r>
      <w:r w:rsidRPr="00F9385B">
        <w:rPr>
          <w:rFonts w:ascii="Arial" w:eastAsia="Times New Roman" w:hAnsi="Arial" w:cs="Arial"/>
          <w:b/>
          <w:sz w:val="20"/>
          <w:szCs w:val="20"/>
          <w:lang w:eastAsia="pl-PL"/>
        </w:rPr>
        <w:tab/>
        <w:t>należę/my do grupy kapitałowej</w:t>
      </w:r>
      <w:r w:rsidRPr="00F9385B">
        <w:rPr>
          <w:rFonts w:ascii="Arial" w:eastAsia="Times New Roman" w:hAnsi="Arial" w:cs="Arial"/>
          <w:b/>
          <w:sz w:val="20"/>
          <w:szCs w:val="20"/>
          <w:vertAlign w:val="superscript"/>
          <w:lang w:eastAsia="pl-PL"/>
        </w:rPr>
        <w:t>7</w:t>
      </w:r>
      <w:r w:rsidRPr="00F9385B">
        <w:rPr>
          <w:rFonts w:ascii="Arial" w:eastAsia="Times New Roman" w:hAnsi="Arial" w:cs="Arial"/>
          <w:sz w:val="20"/>
          <w:szCs w:val="20"/>
          <w:lang w:eastAsia="pl-PL"/>
        </w:rPr>
        <w:t xml:space="preserve"> w rozumieniu ustawy z dnia 16 lutego 2007 r. </w:t>
      </w:r>
      <w:r w:rsidRPr="00F9385B">
        <w:rPr>
          <w:rFonts w:ascii="Arial" w:eastAsia="Times New Roman" w:hAnsi="Arial" w:cs="Arial"/>
          <w:i/>
          <w:sz w:val="20"/>
          <w:szCs w:val="20"/>
          <w:lang w:eastAsia="pl-PL"/>
        </w:rPr>
        <w:t>o ochronie konkurencji i konsumentów</w:t>
      </w:r>
      <w:r w:rsidRPr="00F9385B">
        <w:rPr>
          <w:rFonts w:ascii="Arial" w:eastAsia="Times New Roman" w:hAnsi="Arial" w:cs="Arial"/>
          <w:sz w:val="20"/>
          <w:szCs w:val="20"/>
          <w:lang w:eastAsia="pl-PL"/>
        </w:rPr>
        <w:t xml:space="preserve"> (Dz. U. z 2015 r. poz. 184, 1618 i 1634) z Wykonawcami, którzy złożyli w niniejszym postępowaniu oferty lub oferty częściowe. W celu wykazania, że istniejące między nami powiązania nie prowadzą do zakłócenia konkurencji w niniejszym postępowaniu o udzielenie zamówienia </w:t>
      </w:r>
      <w:r w:rsidRPr="00F9385B">
        <w:rPr>
          <w:rFonts w:ascii="Arial" w:eastAsia="Times New Roman" w:hAnsi="Arial" w:cs="Arial"/>
          <w:sz w:val="20"/>
          <w:szCs w:val="20"/>
          <w:u w:val="single"/>
          <w:lang w:eastAsia="pl-PL"/>
        </w:rPr>
        <w:t xml:space="preserve">przedstawiamy stosowne </w:t>
      </w:r>
      <w:r w:rsidRPr="00F9385B">
        <w:rPr>
          <w:rFonts w:ascii="Arial" w:eastAsia="Times New Roman" w:hAnsi="Arial" w:cs="Arial"/>
          <w:sz w:val="20"/>
          <w:szCs w:val="20"/>
          <w:lang w:eastAsia="pl-PL"/>
        </w:rPr>
        <w:t>dokumenty i/lub informacje, stanowiące załącznik do niniejszego oświadczenia.</w:t>
      </w:r>
    </w:p>
    <w:p w:rsidR="002B6FDB" w:rsidRPr="00F9385B" w:rsidRDefault="002B6FDB" w:rsidP="002B6FDB">
      <w:pPr>
        <w:spacing w:after="0" w:line="360" w:lineRule="auto"/>
        <w:jc w:val="both"/>
        <w:rPr>
          <w:rFonts w:ascii="Arial" w:eastAsia="Times New Roman" w:hAnsi="Arial" w:cs="Arial"/>
          <w:color w:val="FF00FF"/>
          <w:sz w:val="20"/>
          <w:szCs w:val="20"/>
          <w:lang w:eastAsia="pl-PL"/>
        </w:rPr>
      </w:pPr>
    </w:p>
    <w:p w:rsidR="002B6FDB" w:rsidRPr="00F9385B" w:rsidRDefault="002B6FDB" w:rsidP="002B6FDB">
      <w:pPr>
        <w:spacing w:after="0" w:line="36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 xml:space="preserve">Oświadczam, że wszystkie informacje podane w powyższym oświadczeniu są aktualne </w:t>
      </w:r>
      <w:r w:rsidRPr="00F9385B">
        <w:rPr>
          <w:rFonts w:ascii="Arial" w:eastAsia="Times New Roman" w:hAnsi="Arial" w:cs="Arial"/>
          <w:sz w:val="20"/>
          <w:szCs w:val="20"/>
          <w:lang w:eastAsia="pl-PL"/>
        </w:rPr>
        <w:br/>
        <w:t>i zgodne z prawdą oraz zostały przedstawione z pełną świadomością konsekwencji wprowadzenia Zamawiającego w błąd przy przedstawianiu informacji.</w:t>
      </w:r>
    </w:p>
    <w:p w:rsidR="002B6FDB" w:rsidRPr="00F9385B" w:rsidRDefault="002B6FDB" w:rsidP="002B6FDB">
      <w:pPr>
        <w:spacing w:after="0" w:line="240" w:lineRule="auto"/>
        <w:jc w:val="both"/>
        <w:rPr>
          <w:rFonts w:ascii="Arial" w:eastAsia="Times New Roman" w:hAnsi="Arial" w:cs="Arial"/>
          <w:sz w:val="20"/>
          <w:szCs w:val="20"/>
          <w:lang w:eastAsia="pl-PL"/>
        </w:rPr>
      </w:pPr>
    </w:p>
    <w:p w:rsidR="002B6FDB" w:rsidRPr="00F9385B" w:rsidRDefault="002B6FDB" w:rsidP="002B6FDB">
      <w:pPr>
        <w:spacing w:after="0" w:line="240" w:lineRule="auto"/>
        <w:rPr>
          <w:rFonts w:ascii="Arial" w:eastAsia="Times New Roman" w:hAnsi="Arial" w:cs="Arial"/>
          <w:sz w:val="20"/>
          <w:szCs w:val="20"/>
          <w:lang w:eastAsia="pl-PL"/>
        </w:rPr>
      </w:pPr>
      <w:r w:rsidRPr="00F9385B">
        <w:rPr>
          <w:rFonts w:ascii="Arial" w:eastAsia="Times New Roman" w:hAnsi="Arial" w:cs="Arial"/>
          <w:sz w:val="20"/>
          <w:szCs w:val="20"/>
          <w:lang w:eastAsia="pl-PL"/>
        </w:rPr>
        <w:t>dnia ..........................</w:t>
      </w:r>
    </w:p>
    <w:p w:rsidR="002B6FDB" w:rsidRPr="00F9385B" w:rsidRDefault="002B6FDB" w:rsidP="002B6FDB">
      <w:pPr>
        <w:spacing w:after="0" w:line="240" w:lineRule="auto"/>
        <w:jc w:val="both"/>
        <w:rPr>
          <w:rFonts w:ascii="Arial" w:eastAsia="Times New Roman" w:hAnsi="Arial" w:cs="Arial"/>
          <w:sz w:val="20"/>
          <w:szCs w:val="20"/>
          <w:lang w:eastAsia="pl-PL"/>
        </w:rPr>
      </w:pPr>
    </w:p>
    <w:p w:rsidR="002B6FDB" w:rsidRPr="00F9385B" w:rsidRDefault="002B6FDB" w:rsidP="002B6FDB">
      <w:pPr>
        <w:spacing w:after="0" w:line="240" w:lineRule="auto"/>
        <w:jc w:val="both"/>
        <w:rPr>
          <w:rFonts w:ascii="Arial" w:eastAsia="Times New Roman" w:hAnsi="Arial" w:cs="Arial"/>
          <w:sz w:val="20"/>
          <w:szCs w:val="20"/>
          <w:lang w:eastAsia="pl-PL"/>
        </w:rPr>
      </w:pPr>
    </w:p>
    <w:p w:rsidR="002B6FDB" w:rsidRPr="00F9385B" w:rsidRDefault="002B6FDB" w:rsidP="002B6FDB">
      <w:pPr>
        <w:spacing w:after="0" w:line="24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t xml:space="preserve">              .............................................................................</w:t>
      </w:r>
    </w:p>
    <w:p w:rsidR="003A5EC4" w:rsidRPr="00F9385B" w:rsidRDefault="002B6FDB" w:rsidP="00915DD8">
      <w:pPr>
        <w:spacing w:after="0" w:line="24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Wykonawca lub upełnomocniony przedstawiciel Wykonawcy</w:t>
      </w:r>
    </w:p>
    <w:p w:rsidR="002B68DC" w:rsidRPr="00F9385B" w:rsidRDefault="002B68DC" w:rsidP="00915DD8">
      <w:pPr>
        <w:spacing w:after="0" w:line="240" w:lineRule="auto"/>
        <w:jc w:val="both"/>
        <w:rPr>
          <w:rFonts w:ascii="Arial" w:eastAsia="Times New Roman" w:hAnsi="Arial" w:cs="Arial"/>
          <w:sz w:val="20"/>
          <w:szCs w:val="20"/>
          <w:lang w:eastAsia="pl-PL"/>
        </w:rPr>
      </w:pPr>
    </w:p>
    <w:p w:rsidR="00CA5752" w:rsidRDefault="00CA5752" w:rsidP="00AD2422">
      <w:pPr>
        <w:spacing w:after="0" w:line="240" w:lineRule="auto"/>
        <w:jc w:val="center"/>
        <w:rPr>
          <w:rFonts w:ascii="Arial" w:eastAsia="Times New Roman" w:hAnsi="Arial" w:cs="Arial"/>
          <w:noProof/>
          <w:lang w:eastAsia="pl-PL"/>
        </w:rPr>
      </w:pPr>
    </w:p>
    <w:p w:rsidR="00D02FEE" w:rsidRDefault="00D02FEE" w:rsidP="00AD2422">
      <w:pPr>
        <w:spacing w:after="0" w:line="240" w:lineRule="auto"/>
        <w:jc w:val="center"/>
        <w:rPr>
          <w:rFonts w:ascii="Arial" w:eastAsia="Times New Roman" w:hAnsi="Arial" w:cs="Arial"/>
          <w:noProof/>
          <w:lang w:eastAsia="pl-PL"/>
        </w:rPr>
      </w:pPr>
    </w:p>
    <w:p w:rsidR="00D02FEE" w:rsidRDefault="00D02FEE" w:rsidP="00AD2422">
      <w:pPr>
        <w:spacing w:after="0" w:line="240" w:lineRule="auto"/>
        <w:jc w:val="center"/>
        <w:rPr>
          <w:rFonts w:ascii="Arial" w:eastAsia="Times New Roman" w:hAnsi="Arial" w:cs="Arial"/>
          <w:noProof/>
          <w:lang w:eastAsia="pl-PL"/>
        </w:rPr>
      </w:pPr>
    </w:p>
    <w:p w:rsidR="00003936" w:rsidRDefault="00003936" w:rsidP="002B68DC">
      <w:pPr>
        <w:spacing w:after="0" w:line="240" w:lineRule="auto"/>
        <w:rPr>
          <w:rFonts w:ascii="Arial" w:eastAsia="Times New Roman" w:hAnsi="Arial" w:cs="Arial"/>
          <w:noProof/>
          <w:lang w:eastAsia="pl-PL"/>
        </w:rPr>
      </w:pPr>
    </w:p>
    <w:p w:rsidR="00DF407C" w:rsidRPr="00F9385B" w:rsidRDefault="00DF407C" w:rsidP="002B68DC">
      <w:pPr>
        <w:spacing w:after="0" w:line="240" w:lineRule="auto"/>
        <w:rPr>
          <w:rFonts w:ascii="Arial" w:eastAsia="Times New Roman" w:hAnsi="Arial" w:cs="Arial"/>
          <w:sz w:val="20"/>
          <w:szCs w:val="20"/>
          <w:lang w:eastAsia="pl-PL"/>
        </w:rPr>
      </w:pP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iCs/>
          <w:color w:val="000000"/>
          <w:sz w:val="20"/>
          <w:szCs w:val="20"/>
          <w:lang w:eastAsia="pl-PL"/>
        </w:rPr>
      </w:pPr>
      <w:r w:rsidRPr="00F9385B">
        <w:rPr>
          <w:rFonts w:ascii="Arial" w:eastAsia="Times New Roman" w:hAnsi="Arial" w:cs="Arial"/>
          <w:iCs/>
          <w:color w:val="000000"/>
          <w:sz w:val="20"/>
          <w:szCs w:val="20"/>
          <w:lang w:eastAsia="pl-PL"/>
        </w:rPr>
        <w:t xml:space="preserve">Załącznik nr </w:t>
      </w:r>
      <w:r w:rsidRPr="00F9385B">
        <w:rPr>
          <w:rFonts w:ascii="Arial" w:eastAsia="Times New Roman" w:hAnsi="Arial" w:cs="Arial"/>
          <w:color w:val="000000"/>
          <w:sz w:val="20"/>
          <w:szCs w:val="20"/>
          <w:lang w:eastAsia="pl-PL"/>
        </w:rPr>
        <w:t>III.1 do SIWZ</w:t>
      </w:r>
      <w:r w:rsidRPr="00F9385B">
        <w:rPr>
          <w:rFonts w:ascii="Arial" w:eastAsia="Times New Roman" w:hAnsi="Arial" w:cs="Arial"/>
          <w:iCs/>
          <w:color w:val="000000"/>
          <w:sz w:val="20"/>
          <w:szCs w:val="20"/>
          <w:lang w:eastAsia="pl-PL"/>
        </w:rPr>
        <w:t xml:space="preserve">    </w:t>
      </w: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iCs/>
          <w:color w:val="000000"/>
          <w:sz w:val="20"/>
          <w:szCs w:val="20"/>
          <w:lang w:eastAsia="pl-PL"/>
        </w:rPr>
      </w:pP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iCs/>
          <w:color w:val="000000"/>
          <w:sz w:val="20"/>
          <w:szCs w:val="20"/>
          <w:lang w:eastAsia="pl-PL"/>
        </w:rPr>
      </w:pPr>
      <w:r w:rsidRPr="00F9385B">
        <w:rPr>
          <w:rFonts w:ascii="Arial" w:eastAsia="Times New Roman" w:hAnsi="Arial" w:cs="Arial"/>
          <w:iCs/>
          <w:color w:val="000000"/>
          <w:sz w:val="20"/>
          <w:szCs w:val="20"/>
          <w:lang w:eastAsia="pl-PL"/>
        </w:rPr>
        <w:t xml:space="preserve">              </w:t>
      </w:r>
    </w:p>
    <w:p w:rsidR="00193F31" w:rsidRPr="00193F31" w:rsidRDefault="00193F31" w:rsidP="00193F31">
      <w:pPr>
        <w:spacing w:after="0" w:line="240" w:lineRule="auto"/>
        <w:jc w:val="center"/>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Nazwa i adres Wykonawcy:</w:t>
      </w:r>
    </w:p>
    <w:p w:rsidR="00193F31" w:rsidRPr="00193F31" w:rsidRDefault="00193F31" w:rsidP="00193F31">
      <w:pPr>
        <w:spacing w:after="0" w:line="240" w:lineRule="auto"/>
        <w:jc w:val="center"/>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w:t>
      </w:r>
    </w:p>
    <w:p w:rsidR="00193F31" w:rsidRPr="00193F31" w:rsidRDefault="00193F31" w:rsidP="00193F31">
      <w:pPr>
        <w:spacing w:after="0" w:line="240" w:lineRule="auto"/>
        <w:jc w:val="center"/>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w:t>
      </w:r>
    </w:p>
    <w:p w:rsidR="00193F31" w:rsidRPr="00193F31" w:rsidRDefault="00193F31" w:rsidP="00193F31">
      <w:pPr>
        <w:spacing w:after="0" w:line="240" w:lineRule="auto"/>
        <w:jc w:val="center"/>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w:t>
      </w:r>
    </w:p>
    <w:p w:rsidR="00193F31" w:rsidRPr="00193F31" w:rsidRDefault="00193F31" w:rsidP="00193F31">
      <w:pPr>
        <w:spacing w:after="0" w:line="360" w:lineRule="auto"/>
        <w:ind w:left="142"/>
        <w:jc w:val="center"/>
        <w:rPr>
          <w:rFonts w:ascii="Times New Roman" w:eastAsia="Times New Roman" w:hAnsi="Times New Roman" w:cs="Times New Roman"/>
          <w:b/>
          <w:szCs w:val="20"/>
          <w:lang w:eastAsia="pl-PL"/>
        </w:rPr>
      </w:pPr>
      <w:r w:rsidRPr="00193F31">
        <w:rPr>
          <w:rFonts w:ascii="Times New Roman" w:eastAsia="Times New Roman" w:hAnsi="Times New Roman" w:cs="Times New Roman"/>
          <w:b/>
          <w:szCs w:val="20"/>
          <w:lang w:eastAsia="pl-PL"/>
        </w:rPr>
        <w:t xml:space="preserve">WYKAZ WYKONANYCH ROBÓT BUDOWLANYCH </w:t>
      </w:r>
    </w:p>
    <w:p w:rsidR="00193F31" w:rsidRPr="00193F31" w:rsidRDefault="00193F31" w:rsidP="00193F31">
      <w:pPr>
        <w:spacing w:after="0" w:line="240" w:lineRule="auto"/>
        <w:ind w:left="142"/>
        <w:jc w:val="both"/>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 xml:space="preserve">Niniejszym oświadczam(y), że wykonałem(wykonaliśmy) w okresie ostatnich 5 lat następujące </w:t>
      </w:r>
      <w:r w:rsidRPr="00193F31">
        <w:rPr>
          <w:rFonts w:ascii="Times New Roman" w:eastAsia="TimesNewRoman" w:hAnsi="Times New Roman" w:cs="Times New Roman"/>
          <w:sz w:val="20"/>
          <w:szCs w:val="20"/>
          <w:lang w:eastAsia="pl-PL"/>
        </w:rPr>
        <w:t>roboty budowlane  o podobnym charakterze do przedmiotu zamówienia (związane z przedmiotem niniejszego zamówienia oraz proporcjonalne do niego) spełniające w</w:t>
      </w:r>
      <w:r>
        <w:rPr>
          <w:rFonts w:ascii="Times New Roman" w:eastAsia="TimesNewRoman" w:hAnsi="Times New Roman" w:cs="Times New Roman"/>
          <w:sz w:val="20"/>
          <w:szCs w:val="20"/>
          <w:lang w:eastAsia="pl-PL"/>
        </w:rPr>
        <w:t>ymagania opisane w rozdziale 5.1</w:t>
      </w:r>
      <w:r w:rsidRPr="00193F31">
        <w:rPr>
          <w:rFonts w:ascii="Times New Roman" w:eastAsia="TimesNewRoman" w:hAnsi="Times New Roman" w:cs="Times New Roman"/>
          <w:sz w:val="20"/>
          <w:szCs w:val="20"/>
          <w:lang w:eastAsia="pl-PL"/>
        </w:rPr>
        <w:t xml:space="preserve"> </w:t>
      </w:r>
      <w:proofErr w:type="spellStart"/>
      <w:r w:rsidRPr="00193F31">
        <w:rPr>
          <w:rFonts w:ascii="Times New Roman" w:eastAsia="TimesNewRoman" w:hAnsi="Times New Roman" w:cs="Times New Roman"/>
          <w:sz w:val="20"/>
          <w:szCs w:val="20"/>
          <w:lang w:eastAsia="pl-PL"/>
        </w:rPr>
        <w:t>siwz</w:t>
      </w:r>
      <w:proofErr w:type="spellEnd"/>
      <w:r w:rsidRPr="00193F31">
        <w:rPr>
          <w:rFonts w:ascii="Times New Roman" w:eastAsia="Times New Roman" w:hAnsi="Times New Roman" w:cs="Times New Roman"/>
          <w:sz w:val="20"/>
          <w:szCs w:val="20"/>
          <w:lang w:eastAsia="pl-PL"/>
        </w:rPr>
        <w:t>:</w:t>
      </w:r>
    </w:p>
    <w:p w:rsidR="00193F31" w:rsidRPr="00193F31" w:rsidRDefault="00193F31" w:rsidP="00193F31">
      <w:pPr>
        <w:spacing w:after="0" w:line="240" w:lineRule="auto"/>
        <w:ind w:left="142"/>
        <w:jc w:val="both"/>
        <w:rPr>
          <w:rFonts w:ascii="Times New Roman" w:eastAsia="Times New Roman" w:hAnsi="Times New Roman" w:cs="Times New Roman"/>
          <w:sz w:val="20"/>
          <w:szCs w:val="20"/>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0"/>
        <w:gridCol w:w="1982"/>
        <w:gridCol w:w="1294"/>
        <w:gridCol w:w="1060"/>
        <w:gridCol w:w="2310"/>
        <w:gridCol w:w="1514"/>
        <w:gridCol w:w="1180"/>
      </w:tblGrid>
      <w:tr w:rsidR="00193F31" w:rsidRPr="00193F31" w:rsidTr="00193F31">
        <w:trPr>
          <w:cantSplit/>
          <w:trHeight w:val="1103"/>
        </w:trPr>
        <w:tc>
          <w:tcPr>
            <w:tcW w:w="186" w:type="pct"/>
            <w:vMerge w:val="restart"/>
            <w:vAlign w:val="center"/>
          </w:tcPr>
          <w:p w:rsidR="00193F31" w:rsidRPr="00193F31" w:rsidRDefault="00193F31" w:rsidP="00193F31">
            <w:pPr>
              <w:spacing w:before="60" w:after="60" w:line="240" w:lineRule="auto"/>
              <w:ind w:left="-70" w:right="-95"/>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Lp.</w:t>
            </w:r>
          </w:p>
        </w:tc>
        <w:tc>
          <w:tcPr>
            <w:tcW w:w="1069" w:type="pct"/>
            <w:vMerge w:val="restart"/>
            <w:vAlign w:val="center"/>
          </w:tcPr>
          <w:p w:rsidR="00193F31" w:rsidRPr="00193F31" w:rsidRDefault="00193F31" w:rsidP="00193F31">
            <w:pPr>
              <w:spacing w:before="60" w:after="60" w:line="240" w:lineRule="auto"/>
              <w:ind w:left="-70" w:right="-95"/>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Przedmiot zamówienia –  zakres rzeczowy – opis i rodzaj roboty</w:t>
            </w:r>
          </w:p>
        </w:tc>
        <w:tc>
          <w:tcPr>
            <w:tcW w:w="604" w:type="pct"/>
            <w:vMerge w:val="restart"/>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 xml:space="preserve">Odbiorca- Zamawiający i </w:t>
            </w:r>
          </w:p>
          <w:p w:rsidR="00193F31" w:rsidRPr="00193F31" w:rsidRDefault="00193F31" w:rsidP="00193F31">
            <w:pPr>
              <w:spacing w:before="60" w:after="60" w:line="240" w:lineRule="auto"/>
              <w:ind w:left="57" w:right="57"/>
              <w:jc w:val="center"/>
              <w:rPr>
                <w:rFonts w:ascii="Times New Roman" w:eastAsia="Times New Roman" w:hAnsi="Times New Roman" w:cs="Times New Roman"/>
                <w:i/>
                <w:sz w:val="18"/>
                <w:szCs w:val="20"/>
                <w:lang w:eastAsia="pl-PL"/>
              </w:rPr>
            </w:pPr>
            <w:r w:rsidRPr="00193F31">
              <w:rPr>
                <w:rFonts w:ascii="Times New Roman" w:eastAsia="Times New Roman" w:hAnsi="Times New Roman" w:cs="Times New Roman"/>
                <w:b/>
                <w:sz w:val="18"/>
                <w:szCs w:val="20"/>
                <w:lang w:eastAsia="pl-PL"/>
              </w:rPr>
              <w:t xml:space="preserve"> </w:t>
            </w:r>
            <w:r w:rsidRPr="00193F31">
              <w:rPr>
                <w:rFonts w:ascii="Times New Roman" w:eastAsia="Times New Roman" w:hAnsi="Times New Roman" w:cs="Times New Roman"/>
                <w:i/>
                <w:sz w:val="18"/>
                <w:szCs w:val="20"/>
                <w:lang w:eastAsia="pl-PL"/>
              </w:rPr>
              <w:t>(nazwa i adres)</w:t>
            </w:r>
          </w:p>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miejsce realizacji</w:t>
            </w:r>
          </w:p>
        </w:tc>
        <w:tc>
          <w:tcPr>
            <w:tcW w:w="604" w:type="pct"/>
            <w:vMerge w:val="restart"/>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 xml:space="preserve">Miejsce realizacji / Okres realizacji </w:t>
            </w:r>
          </w:p>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i/>
                <w:sz w:val="18"/>
                <w:szCs w:val="20"/>
                <w:lang w:eastAsia="pl-PL"/>
              </w:rPr>
              <w:t>(pełne daty od ... do ...)</w:t>
            </w:r>
          </w:p>
        </w:tc>
        <w:tc>
          <w:tcPr>
            <w:tcW w:w="1234" w:type="pct"/>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Całkowita wartość robót, za które Wykonawca odpowiadał</w:t>
            </w:r>
          </w:p>
        </w:tc>
        <w:tc>
          <w:tcPr>
            <w:tcW w:w="651" w:type="pct"/>
            <w:vMerge w:val="restart"/>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Załączone dowody dotyczące robót najważniejszych</w:t>
            </w:r>
          </w:p>
        </w:tc>
        <w:tc>
          <w:tcPr>
            <w:tcW w:w="651" w:type="pct"/>
            <w:vMerge w:val="restart"/>
          </w:tcPr>
          <w:p w:rsidR="00193F31" w:rsidRPr="00193F31" w:rsidRDefault="00193F31" w:rsidP="00193F31">
            <w:pPr>
              <w:spacing w:after="0" w:line="240" w:lineRule="auto"/>
              <w:jc w:val="center"/>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Oddane do dysponowania przez inne</w:t>
            </w:r>
          </w:p>
          <w:p w:rsidR="00193F31" w:rsidRPr="00193F31" w:rsidRDefault="00193F31" w:rsidP="00193F31">
            <w:pPr>
              <w:spacing w:after="0" w:line="240" w:lineRule="auto"/>
              <w:jc w:val="center"/>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podmioty (nazwa</w:t>
            </w:r>
          </w:p>
          <w:p w:rsidR="00193F31" w:rsidRPr="00193F31" w:rsidRDefault="00193F31" w:rsidP="00193F31">
            <w:pPr>
              <w:spacing w:after="0" w:line="240" w:lineRule="auto"/>
              <w:jc w:val="center"/>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podmiotu)*</w:t>
            </w:r>
          </w:p>
        </w:tc>
      </w:tr>
      <w:tr w:rsidR="00193F31" w:rsidRPr="00193F31" w:rsidTr="00193F31">
        <w:trPr>
          <w:cantSplit/>
          <w:trHeight w:val="92"/>
        </w:trPr>
        <w:tc>
          <w:tcPr>
            <w:tcW w:w="186" w:type="pct"/>
            <w:vMerge/>
          </w:tcPr>
          <w:p w:rsidR="00193F31" w:rsidRPr="00193F31" w:rsidRDefault="00193F31" w:rsidP="00193F31">
            <w:pPr>
              <w:spacing w:before="60" w:after="60" w:line="240" w:lineRule="auto"/>
              <w:ind w:left="-70" w:right="-95"/>
              <w:jc w:val="center"/>
              <w:rPr>
                <w:rFonts w:ascii="Times New Roman" w:eastAsia="Times New Roman" w:hAnsi="Times New Roman" w:cs="Times New Roman"/>
                <w:b/>
                <w:sz w:val="18"/>
                <w:szCs w:val="20"/>
                <w:lang w:eastAsia="pl-PL"/>
              </w:rPr>
            </w:pPr>
          </w:p>
        </w:tc>
        <w:tc>
          <w:tcPr>
            <w:tcW w:w="1069" w:type="pct"/>
            <w:vMerge/>
          </w:tcPr>
          <w:p w:rsidR="00193F31" w:rsidRPr="00193F31" w:rsidRDefault="00193F31" w:rsidP="00193F31">
            <w:pPr>
              <w:spacing w:before="60" w:after="60" w:line="240" w:lineRule="auto"/>
              <w:ind w:left="-70" w:right="-95"/>
              <w:jc w:val="center"/>
              <w:rPr>
                <w:rFonts w:ascii="Times New Roman" w:eastAsia="Times New Roman" w:hAnsi="Times New Roman" w:cs="Times New Roman"/>
                <w:b/>
                <w:sz w:val="18"/>
                <w:szCs w:val="20"/>
                <w:lang w:eastAsia="pl-PL"/>
              </w:rPr>
            </w:pPr>
          </w:p>
        </w:tc>
        <w:tc>
          <w:tcPr>
            <w:tcW w:w="604" w:type="pct"/>
            <w:vMerge/>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p>
        </w:tc>
        <w:tc>
          <w:tcPr>
            <w:tcW w:w="604" w:type="pct"/>
            <w:vMerge/>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p>
        </w:tc>
        <w:tc>
          <w:tcPr>
            <w:tcW w:w="1234" w:type="pct"/>
            <w:vAlign w:val="center"/>
          </w:tcPr>
          <w:p w:rsidR="00193F31" w:rsidRPr="00193F31" w:rsidRDefault="00193F31" w:rsidP="00193F31">
            <w:pPr>
              <w:spacing w:before="60" w:after="60" w:line="240" w:lineRule="auto"/>
              <w:jc w:val="center"/>
              <w:rPr>
                <w:rFonts w:ascii="Times New Roman" w:eastAsia="Times New Roman" w:hAnsi="Times New Roman" w:cs="Times New Roman"/>
                <w:i/>
                <w:sz w:val="20"/>
                <w:szCs w:val="20"/>
                <w:lang w:eastAsia="pl-PL"/>
              </w:rPr>
            </w:pPr>
            <w:r w:rsidRPr="00193F31">
              <w:rPr>
                <w:rFonts w:ascii="Times New Roman" w:eastAsia="Times New Roman" w:hAnsi="Times New Roman" w:cs="Times New Roman"/>
                <w:i/>
                <w:sz w:val="20"/>
                <w:szCs w:val="20"/>
                <w:lang w:eastAsia="pl-PL"/>
              </w:rPr>
              <w:t>w PLN</w:t>
            </w:r>
          </w:p>
        </w:tc>
        <w:tc>
          <w:tcPr>
            <w:tcW w:w="651" w:type="pct"/>
            <w:vMerge/>
          </w:tcPr>
          <w:p w:rsidR="00193F31" w:rsidRPr="00193F31" w:rsidRDefault="00193F31" w:rsidP="00193F31">
            <w:pPr>
              <w:spacing w:before="60" w:after="60" w:line="240" w:lineRule="auto"/>
              <w:jc w:val="center"/>
              <w:rPr>
                <w:rFonts w:ascii="Times New Roman" w:eastAsia="Times New Roman" w:hAnsi="Times New Roman" w:cs="Times New Roman"/>
                <w:i/>
                <w:sz w:val="20"/>
                <w:szCs w:val="20"/>
                <w:lang w:eastAsia="pl-PL"/>
              </w:rPr>
            </w:pPr>
          </w:p>
        </w:tc>
        <w:tc>
          <w:tcPr>
            <w:tcW w:w="651" w:type="pct"/>
            <w:vMerge/>
          </w:tcPr>
          <w:p w:rsidR="00193F31" w:rsidRPr="00193F31" w:rsidRDefault="00193F31" w:rsidP="00193F31">
            <w:pPr>
              <w:spacing w:before="60" w:after="60" w:line="240" w:lineRule="auto"/>
              <w:jc w:val="center"/>
              <w:rPr>
                <w:rFonts w:ascii="Times New Roman" w:eastAsia="Times New Roman" w:hAnsi="Times New Roman" w:cs="Times New Roman"/>
                <w:i/>
                <w:sz w:val="20"/>
                <w:szCs w:val="20"/>
                <w:lang w:eastAsia="pl-PL"/>
              </w:rPr>
            </w:pPr>
          </w:p>
        </w:tc>
      </w:tr>
      <w:tr w:rsidR="00193F31" w:rsidRPr="00193F31" w:rsidTr="00193F31">
        <w:trPr>
          <w:cantSplit/>
          <w:trHeight w:val="229"/>
        </w:trPr>
        <w:tc>
          <w:tcPr>
            <w:tcW w:w="186" w:type="pct"/>
          </w:tcPr>
          <w:p w:rsidR="00193F31" w:rsidRPr="00193F31" w:rsidRDefault="00193F31" w:rsidP="00193F31">
            <w:pPr>
              <w:spacing w:after="0" w:line="240" w:lineRule="auto"/>
              <w:ind w:left="360"/>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1</w:t>
            </w:r>
          </w:p>
        </w:tc>
        <w:tc>
          <w:tcPr>
            <w:tcW w:w="1069" w:type="pct"/>
          </w:tcPr>
          <w:p w:rsidR="00193F31" w:rsidRPr="00193F31" w:rsidRDefault="00193F31" w:rsidP="00193F31">
            <w:pPr>
              <w:spacing w:after="0" w:line="240" w:lineRule="auto"/>
              <w:ind w:left="-70"/>
              <w:jc w:val="center"/>
              <w:rPr>
                <w:rFonts w:ascii="Times New Roman" w:eastAsia="Times New Roman" w:hAnsi="Times New Roman" w:cs="Times New Roman"/>
                <w:i/>
                <w:sz w:val="16"/>
                <w:szCs w:val="20"/>
                <w:lang w:eastAsia="pl-PL"/>
              </w:rPr>
            </w:pPr>
            <w:r w:rsidRPr="00193F31">
              <w:rPr>
                <w:rFonts w:ascii="Times New Roman" w:eastAsia="Times New Roman" w:hAnsi="Times New Roman" w:cs="Times New Roman"/>
                <w:i/>
                <w:sz w:val="16"/>
                <w:szCs w:val="20"/>
                <w:lang w:eastAsia="pl-PL"/>
              </w:rPr>
              <w:t>2</w:t>
            </w:r>
          </w:p>
        </w:tc>
        <w:tc>
          <w:tcPr>
            <w:tcW w:w="604"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3</w:t>
            </w:r>
          </w:p>
        </w:tc>
        <w:tc>
          <w:tcPr>
            <w:tcW w:w="604"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4</w:t>
            </w:r>
          </w:p>
        </w:tc>
        <w:tc>
          <w:tcPr>
            <w:tcW w:w="1234"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5</w:t>
            </w:r>
          </w:p>
        </w:tc>
        <w:tc>
          <w:tcPr>
            <w:tcW w:w="651"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6</w:t>
            </w:r>
          </w:p>
        </w:tc>
        <w:tc>
          <w:tcPr>
            <w:tcW w:w="651"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7</w:t>
            </w:r>
          </w:p>
        </w:tc>
      </w:tr>
      <w:tr w:rsidR="00193F31" w:rsidRPr="00193F31" w:rsidTr="00193F31">
        <w:trPr>
          <w:cantSplit/>
          <w:trHeight w:val="580"/>
        </w:trPr>
        <w:tc>
          <w:tcPr>
            <w:tcW w:w="186" w:type="pct"/>
          </w:tcPr>
          <w:p w:rsidR="00193F31" w:rsidRPr="00193F31" w:rsidRDefault="00193F31" w:rsidP="00193F31">
            <w:pPr>
              <w:numPr>
                <w:ilvl w:val="0"/>
                <w:numId w:val="34"/>
              </w:numPr>
              <w:spacing w:before="60" w:after="60" w:line="240" w:lineRule="auto"/>
              <w:rPr>
                <w:rFonts w:ascii="Times New Roman" w:eastAsia="Times New Roman" w:hAnsi="Times New Roman" w:cs="Times New Roman"/>
                <w:sz w:val="20"/>
                <w:szCs w:val="20"/>
                <w:lang w:eastAsia="pl-PL"/>
              </w:rPr>
            </w:pPr>
          </w:p>
        </w:tc>
        <w:tc>
          <w:tcPr>
            <w:tcW w:w="1069" w:type="pct"/>
          </w:tcPr>
          <w:p w:rsidR="00193F31" w:rsidRPr="00193F31" w:rsidRDefault="00193F31" w:rsidP="00193F31">
            <w:pPr>
              <w:spacing w:before="60" w:after="60" w:line="240" w:lineRule="auto"/>
              <w:ind w:left="-70"/>
              <w:rPr>
                <w:rFonts w:ascii="Times New Roman" w:eastAsia="Times New Roman" w:hAnsi="Times New Roman" w:cs="Times New Roman"/>
                <w:b/>
                <w:i/>
                <w:sz w:val="20"/>
                <w:szCs w:val="20"/>
                <w:lang w:eastAsia="pl-PL"/>
              </w:rPr>
            </w:pPr>
          </w:p>
          <w:p w:rsidR="00193F31" w:rsidRPr="00193F31" w:rsidRDefault="00193F31" w:rsidP="00193F31">
            <w:pPr>
              <w:spacing w:before="60" w:after="60" w:line="240" w:lineRule="auto"/>
              <w:ind w:left="-70"/>
              <w:rPr>
                <w:rFonts w:ascii="Times New Roman" w:eastAsia="Times New Roman" w:hAnsi="Times New Roman" w:cs="Times New Roman"/>
                <w:b/>
                <w:i/>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123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r>
      <w:tr w:rsidR="00193F31" w:rsidRPr="00193F31" w:rsidTr="00193F31">
        <w:trPr>
          <w:cantSplit/>
          <w:trHeight w:val="590"/>
        </w:trPr>
        <w:tc>
          <w:tcPr>
            <w:tcW w:w="186" w:type="pct"/>
          </w:tcPr>
          <w:p w:rsidR="00193F31" w:rsidRPr="00193F31" w:rsidRDefault="00193F31" w:rsidP="00193F31">
            <w:pPr>
              <w:numPr>
                <w:ilvl w:val="0"/>
                <w:numId w:val="34"/>
              </w:numPr>
              <w:spacing w:before="60" w:after="60" w:line="240" w:lineRule="auto"/>
              <w:rPr>
                <w:rFonts w:ascii="Times New Roman" w:eastAsia="Times New Roman" w:hAnsi="Times New Roman" w:cs="Times New Roman"/>
                <w:sz w:val="20"/>
                <w:szCs w:val="20"/>
                <w:lang w:eastAsia="pl-PL"/>
              </w:rPr>
            </w:pPr>
          </w:p>
        </w:tc>
        <w:tc>
          <w:tcPr>
            <w:tcW w:w="1069" w:type="pct"/>
          </w:tcPr>
          <w:p w:rsidR="00193F31" w:rsidRPr="00193F31" w:rsidRDefault="00193F31" w:rsidP="00193F31">
            <w:pPr>
              <w:spacing w:before="60" w:after="60" w:line="240" w:lineRule="auto"/>
              <w:ind w:left="-70"/>
              <w:rPr>
                <w:rFonts w:ascii="Times New Roman" w:eastAsia="Times New Roman" w:hAnsi="Times New Roman" w:cs="Times New Roman"/>
                <w:sz w:val="20"/>
                <w:szCs w:val="20"/>
                <w:lang w:eastAsia="pl-PL"/>
              </w:rPr>
            </w:pPr>
          </w:p>
          <w:p w:rsidR="00193F31" w:rsidRPr="00193F31" w:rsidRDefault="00193F31" w:rsidP="00193F31">
            <w:pPr>
              <w:spacing w:before="60" w:after="60" w:line="240" w:lineRule="auto"/>
              <w:ind w:left="-70"/>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123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r>
      <w:tr w:rsidR="00193F31" w:rsidRPr="00193F31" w:rsidTr="00193F31">
        <w:trPr>
          <w:cantSplit/>
          <w:trHeight w:val="448"/>
        </w:trPr>
        <w:tc>
          <w:tcPr>
            <w:tcW w:w="186" w:type="pct"/>
          </w:tcPr>
          <w:p w:rsidR="00193F31" w:rsidRPr="00193F31" w:rsidRDefault="00193F31" w:rsidP="00193F31">
            <w:pPr>
              <w:numPr>
                <w:ilvl w:val="0"/>
                <w:numId w:val="34"/>
              </w:numPr>
              <w:spacing w:before="60" w:after="60" w:line="240" w:lineRule="auto"/>
              <w:rPr>
                <w:rFonts w:ascii="Times New Roman" w:eastAsia="Times New Roman" w:hAnsi="Times New Roman" w:cs="Times New Roman"/>
                <w:sz w:val="20"/>
                <w:szCs w:val="20"/>
                <w:lang w:eastAsia="pl-PL"/>
              </w:rPr>
            </w:pPr>
          </w:p>
        </w:tc>
        <w:tc>
          <w:tcPr>
            <w:tcW w:w="1069"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123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r>
    </w:tbl>
    <w:p w:rsidR="00193F31" w:rsidRPr="00193F31" w:rsidRDefault="00193F31" w:rsidP="00193F31">
      <w:pPr>
        <w:spacing w:after="0" w:line="240" w:lineRule="auto"/>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 xml:space="preserve">Uwaga: Wykonawca jest zobowiązany dostarczyć dowody dotyczące najważniejszych robót, określające, czy roboty te zostały wykonane w sposób należyty oraz wskazujące, czy zostały wykonane zgodnie z zasadami sztuki budowlanej i prawidłowo ukończone. </w:t>
      </w:r>
      <w:r w:rsidRPr="00193F31">
        <w:rPr>
          <w:rFonts w:ascii="Times New Roman" w:eastAsia="Times New Roman" w:hAnsi="Times New Roman" w:cs="Times New Roman"/>
          <w:b/>
          <w:sz w:val="18"/>
          <w:szCs w:val="18"/>
          <w:lang w:eastAsia="pl-PL"/>
        </w:rPr>
        <w:t xml:space="preserve">Pozycje nie potwierdzone dokumentami, że zostały wykonane należycie, zgodnie z zasadami sztuki budowlanej i prawidłowo ukończone nie zostaną uwzględnione przez Zamawiającego. </w:t>
      </w:r>
      <w:r w:rsidRPr="00193F31">
        <w:rPr>
          <w:rFonts w:ascii="Times New Roman" w:eastAsia="Times New Roman" w:hAnsi="Times New Roman" w:cs="Times New Roman"/>
          <w:sz w:val="18"/>
          <w:szCs w:val="18"/>
          <w:lang w:eastAsia="pl-PL"/>
        </w:rPr>
        <w:t>Wśród najważniejszych robót, potwierdzonych dowodami, powinny się znaleźć roboty na potwierdzenie warun</w:t>
      </w:r>
      <w:r w:rsidR="008428B1">
        <w:rPr>
          <w:rFonts w:ascii="Times New Roman" w:eastAsia="Times New Roman" w:hAnsi="Times New Roman" w:cs="Times New Roman"/>
          <w:sz w:val="18"/>
          <w:szCs w:val="18"/>
          <w:lang w:eastAsia="pl-PL"/>
        </w:rPr>
        <w:t>ku doświadczenia, o którym mowa w rozdział 5.1</w:t>
      </w:r>
      <w:r w:rsidRPr="00193F31">
        <w:rPr>
          <w:rFonts w:ascii="Times New Roman" w:eastAsia="Times New Roman" w:hAnsi="Times New Roman" w:cs="Times New Roman"/>
          <w:sz w:val="18"/>
          <w:szCs w:val="18"/>
          <w:lang w:eastAsia="pl-PL"/>
        </w:rPr>
        <w:t xml:space="preserve"> </w:t>
      </w:r>
      <w:proofErr w:type="spellStart"/>
      <w:r w:rsidRPr="00193F31">
        <w:rPr>
          <w:rFonts w:ascii="Times New Roman" w:eastAsia="Times New Roman" w:hAnsi="Times New Roman" w:cs="Times New Roman"/>
          <w:sz w:val="18"/>
          <w:szCs w:val="18"/>
          <w:lang w:eastAsia="pl-PL"/>
        </w:rPr>
        <w:t>siwz</w:t>
      </w:r>
      <w:proofErr w:type="spellEnd"/>
      <w:r w:rsidRPr="00193F31">
        <w:rPr>
          <w:rFonts w:ascii="Times New Roman" w:eastAsia="Times New Roman" w:hAnsi="Times New Roman" w:cs="Times New Roman"/>
          <w:color w:val="FF0000"/>
          <w:sz w:val="18"/>
          <w:szCs w:val="18"/>
          <w:lang w:eastAsia="pl-PL"/>
        </w:rPr>
        <w:t>.</w:t>
      </w:r>
      <w:r w:rsidRPr="00193F31">
        <w:rPr>
          <w:rFonts w:ascii="Times New Roman" w:eastAsia="Times New Roman" w:hAnsi="Times New Roman" w:cs="Times New Roman"/>
          <w:sz w:val="18"/>
          <w:szCs w:val="18"/>
          <w:lang w:eastAsia="pl-PL"/>
        </w:rPr>
        <w:t xml:space="preserve"> </w:t>
      </w:r>
    </w:p>
    <w:p w:rsidR="00193F31" w:rsidRPr="00193F31" w:rsidRDefault="00193F31" w:rsidP="00193F31">
      <w:pPr>
        <w:spacing w:after="0" w:line="240" w:lineRule="auto"/>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 xml:space="preserve">*Kolumnę 7 należy wypełnić jeżeli Wykonawcą roboty budowlanej był podmiot inny niż składający ofertę. </w:t>
      </w:r>
    </w:p>
    <w:p w:rsidR="008428B1" w:rsidRDefault="008428B1" w:rsidP="00193F31">
      <w:pPr>
        <w:spacing w:after="0" w:line="240" w:lineRule="auto"/>
        <w:ind w:left="284"/>
        <w:rPr>
          <w:rFonts w:ascii="Times New Roman" w:eastAsia="Times New Roman" w:hAnsi="Times New Roman" w:cs="Times New Roman"/>
          <w:sz w:val="24"/>
          <w:szCs w:val="24"/>
          <w:lang w:eastAsia="pl-PL"/>
        </w:rPr>
      </w:pPr>
    </w:p>
    <w:p w:rsidR="008428B1" w:rsidRDefault="008428B1" w:rsidP="00193F31">
      <w:pPr>
        <w:spacing w:after="0" w:line="240" w:lineRule="auto"/>
        <w:ind w:left="284"/>
        <w:rPr>
          <w:rFonts w:ascii="Times New Roman" w:eastAsia="Times New Roman" w:hAnsi="Times New Roman" w:cs="Times New Roman"/>
          <w:sz w:val="24"/>
          <w:szCs w:val="24"/>
          <w:lang w:eastAsia="pl-PL"/>
        </w:rPr>
      </w:pPr>
    </w:p>
    <w:p w:rsidR="00193F31" w:rsidRPr="00193F31" w:rsidRDefault="008428B1" w:rsidP="008428B1">
      <w:pPr>
        <w:spacing w:after="0" w:line="240" w:lineRule="auto"/>
        <w:ind w:left="284"/>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193F31" w:rsidRPr="00193F31">
        <w:rPr>
          <w:rFonts w:ascii="Times New Roman" w:eastAsia="Times New Roman" w:hAnsi="Times New Roman" w:cs="Times New Roman"/>
          <w:sz w:val="24"/>
          <w:szCs w:val="24"/>
          <w:lang w:eastAsia="pl-PL"/>
        </w:rPr>
        <w:t>Data ................................</w:t>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t>.....................................................</w:t>
      </w:r>
    </w:p>
    <w:p w:rsidR="00193F31" w:rsidRPr="00193F31" w:rsidRDefault="00193F31" w:rsidP="00116E48">
      <w:pPr>
        <w:spacing w:after="0" w:line="240" w:lineRule="auto"/>
        <w:ind w:left="6521"/>
        <w:rPr>
          <w:rFonts w:ascii="Times New Roman" w:eastAsia="Times New Roman" w:hAnsi="Times New Roman" w:cs="Times New Roman"/>
          <w:i/>
          <w:sz w:val="20"/>
          <w:szCs w:val="20"/>
          <w:lang w:eastAsia="pl-PL"/>
        </w:rPr>
      </w:pPr>
      <w:r w:rsidRPr="00193F31">
        <w:rPr>
          <w:rFonts w:ascii="Times New Roman" w:eastAsia="Times New Roman" w:hAnsi="Times New Roman" w:cs="Times New Roman"/>
          <w:i/>
          <w:sz w:val="20"/>
          <w:szCs w:val="20"/>
          <w:lang w:eastAsia="pl-PL"/>
        </w:rPr>
        <w:t>podpis osoby upoważnionej</w:t>
      </w:r>
    </w:p>
    <w:p w:rsidR="00193F31" w:rsidRPr="00193F31" w:rsidRDefault="00116E48" w:rsidP="00116E48">
      <w:pPr>
        <w:spacing w:after="0" w:line="240" w:lineRule="auto"/>
        <w:ind w:left="5806" w:firstLine="566"/>
        <w:rPr>
          <w:rFonts w:ascii="Times New Roman" w:eastAsia="Times New Roman" w:hAnsi="Times New Roman" w:cs="Times New Roman"/>
          <w:sz w:val="20"/>
          <w:szCs w:val="20"/>
          <w:lang w:eastAsia="pl-PL"/>
        </w:rPr>
      </w:pPr>
      <w:r>
        <w:rPr>
          <w:rFonts w:ascii="Times New Roman" w:eastAsia="Times New Roman" w:hAnsi="Times New Roman" w:cs="Times New Roman"/>
          <w:i/>
          <w:sz w:val="20"/>
          <w:szCs w:val="20"/>
          <w:lang w:eastAsia="pl-PL"/>
        </w:rPr>
        <w:t xml:space="preserve">  </w:t>
      </w:r>
      <w:r w:rsidR="00193F31" w:rsidRPr="00193F31">
        <w:rPr>
          <w:rFonts w:ascii="Times New Roman" w:eastAsia="Times New Roman" w:hAnsi="Times New Roman" w:cs="Times New Roman"/>
          <w:i/>
          <w:sz w:val="20"/>
          <w:szCs w:val="20"/>
          <w:lang w:eastAsia="pl-PL"/>
        </w:rPr>
        <w:t>do reprezentacji firmy</w:t>
      </w: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b/>
          <w:bCs/>
          <w:color w:val="000000"/>
          <w:sz w:val="20"/>
          <w:szCs w:val="20"/>
          <w:lang w:eastAsia="pl-PL"/>
        </w:rPr>
      </w:pP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b/>
          <w:bCs/>
          <w:color w:val="000000"/>
          <w:sz w:val="20"/>
          <w:szCs w:val="20"/>
          <w:lang w:eastAsia="pl-PL"/>
        </w:rPr>
      </w:pPr>
    </w:p>
    <w:p w:rsidR="002B68DC" w:rsidRPr="00F9385B" w:rsidRDefault="002B68DC" w:rsidP="002B68DC">
      <w:pPr>
        <w:widowControl w:val="0"/>
        <w:autoSpaceDE w:val="0"/>
        <w:autoSpaceDN w:val="0"/>
        <w:adjustRightInd w:val="0"/>
        <w:spacing w:after="0" w:line="240" w:lineRule="auto"/>
        <w:rPr>
          <w:rFonts w:ascii="Arial" w:eastAsia="Times New Roman" w:hAnsi="Arial" w:cs="Arial"/>
          <w:color w:val="000000"/>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AD2422" w:rsidRDefault="002B68DC" w:rsidP="00AD2422">
      <w:pPr>
        <w:spacing w:after="0" w:line="240" w:lineRule="auto"/>
        <w:jc w:val="center"/>
        <w:rPr>
          <w:rFonts w:ascii="Arial" w:eastAsia="Times New Roman" w:hAnsi="Arial" w:cs="Arial"/>
          <w:sz w:val="20"/>
          <w:szCs w:val="20"/>
          <w:lang w:eastAsia="pl-PL"/>
        </w:rPr>
      </w:pPr>
    </w:p>
    <w:p w:rsidR="00003936" w:rsidRDefault="00003936" w:rsidP="00FA2AAB">
      <w:pPr>
        <w:spacing w:after="0" w:line="240" w:lineRule="auto"/>
        <w:rPr>
          <w:rFonts w:ascii="Arial" w:eastAsia="Times New Roman" w:hAnsi="Arial" w:cs="Arial"/>
          <w:sz w:val="20"/>
          <w:szCs w:val="20"/>
          <w:lang w:eastAsia="pl-PL"/>
        </w:rPr>
      </w:pPr>
    </w:p>
    <w:p w:rsidR="00003936" w:rsidRDefault="00003936" w:rsidP="002B68DC">
      <w:pPr>
        <w:spacing w:after="0" w:line="240" w:lineRule="auto"/>
        <w:jc w:val="right"/>
        <w:rPr>
          <w:rFonts w:ascii="Arial" w:eastAsia="Times New Roman" w:hAnsi="Arial" w:cs="Arial"/>
          <w:sz w:val="20"/>
          <w:szCs w:val="20"/>
          <w:lang w:eastAsia="pl-PL"/>
        </w:rPr>
      </w:pPr>
    </w:p>
    <w:p w:rsidR="00003936" w:rsidRDefault="00003936" w:rsidP="002B68DC">
      <w:pPr>
        <w:spacing w:after="0" w:line="240" w:lineRule="auto"/>
        <w:jc w:val="right"/>
        <w:rPr>
          <w:rFonts w:ascii="Arial" w:eastAsia="Times New Roman" w:hAnsi="Arial" w:cs="Arial"/>
          <w:sz w:val="20"/>
          <w:szCs w:val="20"/>
          <w:lang w:eastAsia="pl-PL"/>
        </w:rPr>
      </w:pPr>
    </w:p>
    <w:p w:rsidR="00D02FEE" w:rsidRDefault="00D02FEE" w:rsidP="002B68DC">
      <w:pPr>
        <w:spacing w:after="0" w:line="240" w:lineRule="auto"/>
        <w:jc w:val="right"/>
        <w:rPr>
          <w:rFonts w:ascii="Arial" w:eastAsia="Times New Roman" w:hAnsi="Arial" w:cs="Arial"/>
          <w:sz w:val="20"/>
          <w:szCs w:val="20"/>
          <w:lang w:eastAsia="pl-PL"/>
        </w:rPr>
      </w:pPr>
    </w:p>
    <w:p w:rsidR="00D02FEE" w:rsidRDefault="00D02FEE" w:rsidP="002B68DC">
      <w:pPr>
        <w:spacing w:after="0" w:line="240" w:lineRule="auto"/>
        <w:jc w:val="right"/>
        <w:rPr>
          <w:rFonts w:ascii="Arial" w:eastAsia="Times New Roman" w:hAnsi="Arial" w:cs="Arial"/>
          <w:sz w:val="20"/>
          <w:szCs w:val="20"/>
          <w:lang w:eastAsia="pl-PL"/>
        </w:rPr>
      </w:pPr>
    </w:p>
    <w:p w:rsidR="00D02FEE" w:rsidRPr="00F9385B" w:rsidRDefault="00D02FEE" w:rsidP="002B68DC">
      <w:pPr>
        <w:spacing w:after="0" w:line="240" w:lineRule="auto"/>
        <w:jc w:val="right"/>
        <w:rPr>
          <w:rFonts w:ascii="Arial" w:eastAsia="Times New Roman" w:hAnsi="Arial" w:cs="Arial"/>
          <w:sz w:val="20"/>
          <w:szCs w:val="20"/>
          <w:lang w:eastAsia="pl-PL"/>
        </w:rPr>
      </w:pPr>
    </w:p>
    <w:p w:rsidR="002B68DC" w:rsidRPr="00F9385B" w:rsidRDefault="005C5979" w:rsidP="002B68DC">
      <w:pPr>
        <w:spacing w:after="0" w:line="240" w:lineRule="auto"/>
        <w:jc w:val="right"/>
        <w:rPr>
          <w:rFonts w:ascii="Arial" w:eastAsia="Times New Roman" w:hAnsi="Arial" w:cs="Arial"/>
          <w:sz w:val="20"/>
          <w:szCs w:val="20"/>
          <w:lang w:eastAsia="pl-PL"/>
        </w:rPr>
      </w:pPr>
      <w:r>
        <w:rPr>
          <w:rFonts w:ascii="Arial" w:eastAsia="Times New Roman" w:hAnsi="Arial" w:cs="Arial"/>
          <w:sz w:val="20"/>
          <w:szCs w:val="20"/>
          <w:lang w:eastAsia="pl-PL"/>
        </w:rPr>
        <w:t>Załącznik nr III.2</w:t>
      </w:r>
      <w:r w:rsidR="002B68DC" w:rsidRPr="00F9385B">
        <w:rPr>
          <w:rFonts w:ascii="Arial" w:eastAsia="Times New Roman" w:hAnsi="Arial" w:cs="Arial"/>
          <w:sz w:val="20"/>
          <w:szCs w:val="20"/>
          <w:lang w:eastAsia="pl-PL"/>
        </w:rPr>
        <w:t xml:space="preserve"> do SIWZ</w:t>
      </w:r>
    </w:p>
    <w:p w:rsidR="002B68DC" w:rsidRPr="00F9385B" w:rsidRDefault="002B68DC" w:rsidP="002B68DC">
      <w:pPr>
        <w:spacing w:after="0" w:line="240" w:lineRule="auto"/>
        <w:jc w:val="right"/>
        <w:rPr>
          <w:rFonts w:ascii="Arial" w:eastAsia="Times New Roman" w:hAnsi="Arial" w:cs="Arial"/>
          <w:sz w:val="20"/>
          <w:szCs w:val="20"/>
          <w:lang w:eastAsia="pl-PL"/>
        </w:rPr>
      </w:pPr>
    </w:p>
    <w:p w:rsidR="002B68DC" w:rsidRPr="00F9385B" w:rsidRDefault="002B68DC" w:rsidP="002B68DC">
      <w:pPr>
        <w:spacing w:after="0" w:line="240" w:lineRule="auto"/>
        <w:jc w:val="right"/>
        <w:rPr>
          <w:rFonts w:ascii="Arial" w:eastAsia="Times New Roman" w:hAnsi="Arial" w:cs="Arial"/>
          <w:sz w:val="20"/>
          <w:szCs w:val="20"/>
          <w:lang w:eastAsia="pl-PL"/>
        </w:rPr>
      </w:pPr>
      <w:r w:rsidRPr="00F9385B">
        <w:rPr>
          <w:rFonts w:ascii="Arial" w:eastAsia="Times New Roman" w:hAnsi="Arial" w:cs="Arial"/>
          <w:sz w:val="20"/>
          <w:szCs w:val="20"/>
          <w:lang w:eastAsia="pl-PL"/>
        </w:rPr>
        <w:t xml:space="preserve"> </w:t>
      </w:r>
    </w:p>
    <w:p w:rsidR="002B68DC" w:rsidRPr="00F9385B" w:rsidRDefault="002B68DC" w:rsidP="002B68DC">
      <w:pPr>
        <w:spacing w:after="0" w:line="240" w:lineRule="auto"/>
        <w:jc w:val="center"/>
        <w:rPr>
          <w:rFonts w:ascii="Arial" w:eastAsia="Times New Roman" w:hAnsi="Arial" w:cs="Arial"/>
          <w:b/>
          <w:sz w:val="20"/>
          <w:szCs w:val="20"/>
          <w:lang w:eastAsia="pl-PL"/>
        </w:rPr>
      </w:pPr>
    </w:p>
    <w:p w:rsidR="007140C9" w:rsidRPr="007140C9" w:rsidRDefault="007140C9" w:rsidP="007140C9">
      <w:pPr>
        <w:spacing w:after="0" w:line="240" w:lineRule="auto"/>
        <w:jc w:val="center"/>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Nazwa i adres Wykonawcy:</w:t>
      </w:r>
    </w:p>
    <w:p w:rsidR="007140C9" w:rsidRPr="007140C9" w:rsidRDefault="007140C9" w:rsidP="007140C9">
      <w:pPr>
        <w:spacing w:after="0" w:line="240" w:lineRule="auto"/>
        <w:jc w:val="center"/>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w:t>
      </w:r>
    </w:p>
    <w:p w:rsidR="007140C9" w:rsidRPr="007140C9" w:rsidRDefault="007140C9" w:rsidP="007140C9">
      <w:pPr>
        <w:spacing w:after="0" w:line="240" w:lineRule="auto"/>
        <w:jc w:val="center"/>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w:t>
      </w:r>
    </w:p>
    <w:p w:rsidR="007140C9" w:rsidRPr="007140C9" w:rsidRDefault="007140C9" w:rsidP="007140C9">
      <w:pPr>
        <w:spacing w:after="0" w:line="240" w:lineRule="auto"/>
        <w:jc w:val="center"/>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w:t>
      </w:r>
    </w:p>
    <w:p w:rsidR="007140C9" w:rsidRPr="007140C9" w:rsidRDefault="007140C9" w:rsidP="007140C9">
      <w:pPr>
        <w:spacing w:after="0" w:line="360" w:lineRule="auto"/>
        <w:jc w:val="center"/>
        <w:rPr>
          <w:rFonts w:ascii="Times New Roman" w:eastAsia="Calibri" w:hAnsi="Times New Roman" w:cs="Times New Roman"/>
          <w:b/>
          <w:sz w:val="20"/>
          <w:szCs w:val="20"/>
          <w:u w:val="single"/>
        </w:rPr>
      </w:pPr>
    </w:p>
    <w:p w:rsidR="007140C9" w:rsidRPr="007140C9" w:rsidRDefault="007140C9" w:rsidP="007140C9">
      <w:pPr>
        <w:spacing w:after="0" w:line="240" w:lineRule="auto"/>
        <w:ind w:left="708"/>
        <w:jc w:val="center"/>
        <w:rPr>
          <w:rFonts w:ascii="Times New Roman" w:eastAsia="TimesNewRoman" w:hAnsi="Times New Roman" w:cs="Times New Roman"/>
          <w:b/>
          <w:sz w:val="24"/>
          <w:szCs w:val="20"/>
          <w:lang w:eastAsia="pl-PL"/>
        </w:rPr>
      </w:pPr>
      <w:r w:rsidRPr="007140C9">
        <w:rPr>
          <w:rFonts w:ascii="Times New Roman" w:eastAsia="TimesNewRoman" w:hAnsi="Times New Roman" w:cs="Times New Roman"/>
          <w:b/>
          <w:sz w:val="24"/>
          <w:szCs w:val="20"/>
          <w:lang w:eastAsia="pl-PL"/>
        </w:rPr>
        <w:t>WYKAZU OSÓB, KTÓRYMI WYKONAWCA DYSPONUJE DO REALIZACJI ZAMÓWIENIA PUBLICZNEGO</w:t>
      </w:r>
    </w:p>
    <w:p w:rsidR="007140C9" w:rsidRPr="007140C9" w:rsidRDefault="007140C9" w:rsidP="007140C9">
      <w:pPr>
        <w:spacing w:after="0" w:line="240" w:lineRule="auto"/>
        <w:ind w:left="708"/>
        <w:jc w:val="center"/>
        <w:rPr>
          <w:rFonts w:ascii="Times New Roman" w:eastAsia="Times New Roman" w:hAnsi="Times New Roman" w:cs="Times New Roman"/>
          <w:b/>
          <w:color w:val="000000"/>
          <w:sz w:val="24"/>
          <w:szCs w:val="20"/>
          <w:lang w:eastAsia="pl-PL"/>
        </w:rPr>
      </w:pP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2313"/>
        <w:gridCol w:w="1440"/>
        <w:gridCol w:w="2126"/>
        <w:gridCol w:w="2099"/>
        <w:gridCol w:w="1620"/>
      </w:tblGrid>
      <w:tr w:rsidR="007140C9" w:rsidRPr="007140C9" w:rsidTr="009D3A1C">
        <w:tc>
          <w:tcPr>
            <w:tcW w:w="567"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L.p.</w:t>
            </w:r>
          </w:p>
        </w:tc>
        <w:tc>
          <w:tcPr>
            <w:tcW w:w="2313"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Imię i nazwisko</w:t>
            </w:r>
          </w:p>
        </w:tc>
        <w:tc>
          <w:tcPr>
            <w:tcW w:w="1440"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Posiadane uprawnienia – nr uprawnień</w:t>
            </w:r>
          </w:p>
        </w:tc>
        <w:tc>
          <w:tcPr>
            <w:tcW w:w="2126"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Zakres czynności, które ma wykonać w ramach danego zamówienia</w:t>
            </w:r>
          </w:p>
        </w:tc>
        <w:tc>
          <w:tcPr>
            <w:tcW w:w="2099"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highlight w:val="yellow"/>
                <w:lang w:eastAsia="pl-PL"/>
              </w:rPr>
            </w:pPr>
            <w:r w:rsidRPr="007140C9">
              <w:rPr>
                <w:rFonts w:ascii="Times New Roman" w:eastAsia="Times New Roman" w:hAnsi="Times New Roman" w:cs="Times New Roman"/>
                <w:b/>
                <w:color w:val="000000"/>
                <w:sz w:val="20"/>
                <w:szCs w:val="20"/>
                <w:lang w:eastAsia="pl-PL"/>
              </w:rPr>
              <w:t>Doświadczenie zawodowe</w:t>
            </w:r>
          </w:p>
        </w:tc>
        <w:tc>
          <w:tcPr>
            <w:tcW w:w="1620"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 xml:space="preserve">Podstawa dysponowania osobami </w:t>
            </w:r>
          </w:p>
        </w:tc>
      </w:tr>
      <w:tr w:rsidR="007140C9" w:rsidRPr="007140C9" w:rsidTr="009D3A1C">
        <w:tc>
          <w:tcPr>
            <w:tcW w:w="567" w:type="dxa"/>
          </w:tcPr>
          <w:p w:rsidR="007140C9" w:rsidRPr="007140C9" w:rsidRDefault="007140C9" w:rsidP="007140C9">
            <w:pPr>
              <w:numPr>
                <w:ilvl w:val="0"/>
                <w:numId w:val="35"/>
              </w:numPr>
              <w:spacing w:before="60" w:after="60" w:line="240" w:lineRule="auto"/>
              <w:ind w:left="660" w:hanging="660"/>
              <w:jc w:val="both"/>
              <w:rPr>
                <w:rFonts w:ascii="Times New Roman" w:eastAsia="Times New Roman" w:hAnsi="Times New Roman" w:cs="Times New Roman"/>
                <w:color w:val="000000"/>
                <w:szCs w:val="20"/>
                <w:lang w:eastAsia="pl-PL"/>
              </w:rPr>
            </w:pPr>
          </w:p>
        </w:tc>
        <w:tc>
          <w:tcPr>
            <w:tcW w:w="2313"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44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126"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099"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62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r>
      <w:tr w:rsidR="007140C9" w:rsidRPr="007140C9" w:rsidTr="009D3A1C">
        <w:tc>
          <w:tcPr>
            <w:tcW w:w="567" w:type="dxa"/>
          </w:tcPr>
          <w:p w:rsidR="007140C9" w:rsidRPr="007140C9" w:rsidRDefault="007140C9" w:rsidP="007140C9">
            <w:pPr>
              <w:numPr>
                <w:ilvl w:val="0"/>
                <w:numId w:val="35"/>
              </w:numPr>
              <w:spacing w:before="60" w:after="60" w:line="240" w:lineRule="auto"/>
              <w:ind w:left="660" w:hanging="660"/>
              <w:jc w:val="both"/>
              <w:rPr>
                <w:rFonts w:ascii="Times New Roman" w:eastAsia="Times New Roman" w:hAnsi="Times New Roman" w:cs="Times New Roman"/>
                <w:color w:val="000000"/>
                <w:szCs w:val="20"/>
                <w:lang w:eastAsia="pl-PL"/>
              </w:rPr>
            </w:pPr>
          </w:p>
        </w:tc>
        <w:tc>
          <w:tcPr>
            <w:tcW w:w="2313"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44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126"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099"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62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r>
      <w:tr w:rsidR="007140C9" w:rsidRPr="007140C9" w:rsidTr="009D3A1C">
        <w:tc>
          <w:tcPr>
            <w:tcW w:w="567" w:type="dxa"/>
          </w:tcPr>
          <w:p w:rsidR="007140C9" w:rsidRPr="007140C9" w:rsidRDefault="007140C9" w:rsidP="007140C9">
            <w:pPr>
              <w:numPr>
                <w:ilvl w:val="0"/>
                <w:numId w:val="35"/>
              </w:numPr>
              <w:spacing w:before="60" w:after="60" w:line="240" w:lineRule="auto"/>
              <w:ind w:left="660" w:hanging="660"/>
              <w:jc w:val="both"/>
              <w:rPr>
                <w:rFonts w:ascii="Times New Roman" w:eastAsia="Times New Roman" w:hAnsi="Times New Roman" w:cs="Times New Roman"/>
                <w:color w:val="000000"/>
                <w:szCs w:val="20"/>
                <w:lang w:eastAsia="pl-PL"/>
              </w:rPr>
            </w:pPr>
          </w:p>
        </w:tc>
        <w:tc>
          <w:tcPr>
            <w:tcW w:w="2313"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44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126"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099"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62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r>
      <w:tr w:rsidR="007140C9" w:rsidRPr="007140C9" w:rsidTr="009D3A1C">
        <w:tc>
          <w:tcPr>
            <w:tcW w:w="567" w:type="dxa"/>
          </w:tcPr>
          <w:p w:rsidR="007140C9" w:rsidRPr="007140C9" w:rsidRDefault="007140C9" w:rsidP="007140C9">
            <w:pPr>
              <w:numPr>
                <w:ilvl w:val="0"/>
                <w:numId w:val="35"/>
              </w:numPr>
              <w:spacing w:before="60" w:after="60" w:line="240" w:lineRule="auto"/>
              <w:ind w:left="660" w:hanging="660"/>
              <w:jc w:val="both"/>
              <w:rPr>
                <w:rFonts w:ascii="Times New Roman" w:eastAsia="Times New Roman" w:hAnsi="Times New Roman" w:cs="Times New Roman"/>
                <w:color w:val="000000"/>
                <w:szCs w:val="20"/>
                <w:lang w:eastAsia="pl-PL"/>
              </w:rPr>
            </w:pPr>
          </w:p>
        </w:tc>
        <w:tc>
          <w:tcPr>
            <w:tcW w:w="2313"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44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126"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099"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62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r>
    </w:tbl>
    <w:p w:rsidR="007140C9" w:rsidRPr="007140C9" w:rsidRDefault="007140C9" w:rsidP="007140C9">
      <w:pPr>
        <w:numPr>
          <w:ilvl w:val="12"/>
          <w:numId w:val="0"/>
        </w:numPr>
        <w:spacing w:after="0" w:line="240" w:lineRule="auto"/>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 xml:space="preserve">* Wykonawca w celu wykazania spełnienia warunku może załączyć opis własny, musi jednak z niego jednoznacznie wynikać , że spełnione są wszystkie warunki określone w </w:t>
      </w:r>
      <w:proofErr w:type="spellStart"/>
      <w:r w:rsidRPr="007140C9">
        <w:rPr>
          <w:rFonts w:ascii="Times New Roman" w:eastAsia="Times New Roman" w:hAnsi="Times New Roman" w:cs="Times New Roman"/>
          <w:sz w:val="20"/>
          <w:szCs w:val="20"/>
          <w:lang w:eastAsia="pl-PL"/>
        </w:rPr>
        <w:t>siwz</w:t>
      </w:r>
      <w:proofErr w:type="spellEnd"/>
      <w:r w:rsidRPr="007140C9">
        <w:rPr>
          <w:rFonts w:ascii="Times New Roman" w:eastAsia="Times New Roman" w:hAnsi="Times New Roman" w:cs="Times New Roman"/>
          <w:sz w:val="20"/>
          <w:szCs w:val="20"/>
          <w:lang w:eastAsia="pl-PL"/>
        </w:rPr>
        <w:t xml:space="preserve">. </w:t>
      </w:r>
    </w:p>
    <w:p w:rsidR="007140C9" w:rsidRPr="007140C9" w:rsidRDefault="007140C9" w:rsidP="007140C9">
      <w:pPr>
        <w:numPr>
          <w:ilvl w:val="12"/>
          <w:numId w:val="0"/>
        </w:numPr>
        <w:spacing w:after="0" w:line="360" w:lineRule="auto"/>
        <w:rPr>
          <w:rFonts w:ascii="Times New Roman" w:eastAsia="Times New Roman" w:hAnsi="Times New Roman" w:cs="Times New Roman"/>
          <w:b/>
          <w:szCs w:val="20"/>
          <w:lang w:eastAsia="pl-PL"/>
        </w:rPr>
      </w:pPr>
    </w:p>
    <w:p w:rsidR="007140C9" w:rsidRPr="007140C9" w:rsidRDefault="007140C9" w:rsidP="007140C9">
      <w:pPr>
        <w:numPr>
          <w:ilvl w:val="12"/>
          <w:numId w:val="0"/>
        </w:numPr>
        <w:spacing w:after="0" w:line="360" w:lineRule="auto"/>
        <w:rPr>
          <w:rFonts w:ascii="Times New Roman" w:eastAsia="Times New Roman" w:hAnsi="Times New Roman" w:cs="Times New Roman"/>
          <w:b/>
          <w:szCs w:val="20"/>
          <w:lang w:eastAsia="pl-PL"/>
        </w:rPr>
      </w:pPr>
      <w:r w:rsidRPr="007140C9">
        <w:rPr>
          <w:rFonts w:ascii="Times New Roman" w:eastAsia="Times New Roman" w:hAnsi="Times New Roman" w:cs="Times New Roman"/>
          <w:b/>
          <w:sz w:val="24"/>
          <w:szCs w:val="24"/>
          <w:lang w:eastAsia="pl-PL"/>
        </w:rPr>
        <w:t>Oświadczam, że osoby, które będą uczestniczyć w wykonywaniu zamówienia posiadają wymagane uprawnienia do jego wykonywania.</w:t>
      </w:r>
    </w:p>
    <w:p w:rsidR="007140C9" w:rsidRPr="007140C9" w:rsidRDefault="007140C9" w:rsidP="007140C9">
      <w:pPr>
        <w:numPr>
          <w:ilvl w:val="12"/>
          <w:numId w:val="0"/>
        </w:numPr>
        <w:spacing w:after="0" w:line="360" w:lineRule="auto"/>
        <w:rPr>
          <w:rFonts w:ascii="Times New Roman" w:eastAsia="Times New Roman" w:hAnsi="Times New Roman" w:cs="Times New Roman"/>
          <w:b/>
          <w:szCs w:val="20"/>
          <w:lang w:eastAsia="pl-PL"/>
        </w:rPr>
      </w:pPr>
    </w:p>
    <w:p w:rsidR="007140C9" w:rsidRPr="007140C9" w:rsidRDefault="007140C9" w:rsidP="007140C9">
      <w:pPr>
        <w:spacing w:after="120" w:line="240" w:lineRule="auto"/>
        <w:rPr>
          <w:rFonts w:ascii="Times New Roman" w:eastAsia="Times New Roman" w:hAnsi="Times New Roman" w:cs="Times New Roman"/>
          <w:sz w:val="20"/>
          <w:szCs w:val="20"/>
          <w:lang w:eastAsia="pl-PL"/>
        </w:rPr>
      </w:pPr>
    </w:p>
    <w:p w:rsidR="007140C9" w:rsidRPr="007140C9" w:rsidRDefault="007140C9" w:rsidP="007140C9">
      <w:pPr>
        <w:spacing w:after="120" w:line="240" w:lineRule="auto"/>
        <w:ind w:left="4956" w:hanging="4956"/>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Data ................................</w:t>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t xml:space="preserve">    ...............................................</w:t>
      </w:r>
    </w:p>
    <w:p w:rsidR="007140C9" w:rsidRPr="007140C9" w:rsidRDefault="007140C9" w:rsidP="007140C9">
      <w:pPr>
        <w:spacing w:after="120" w:line="240" w:lineRule="auto"/>
        <w:ind w:left="4956"/>
        <w:rPr>
          <w:rFonts w:ascii="Times New Roman" w:eastAsia="Times New Roman" w:hAnsi="Times New Roman" w:cs="Times New Roman"/>
          <w:i/>
          <w:sz w:val="20"/>
          <w:szCs w:val="20"/>
          <w:lang w:eastAsia="pl-PL"/>
        </w:rPr>
      </w:pPr>
      <w:r w:rsidRPr="007140C9">
        <w:rPr>
          <w:rFonts w:ascii="Times New Roman" w:eastAsia="Times New Roman" w:hAnsi="Times New Roman" w:cs="Times New Roman"/>
          <w:i/>
          <w:sz w:val="20"/>
          <w:szCs w:val="20"/>
          <w:lang w:eastAsia="pl-PL"/>
        </w:rPr>
        <w:t xml:space="preserve"> podpis osoby upoważnionej</w:t>
      </w:r>
    </w:p>
    <w:p w:rsidR="007140C9" w:rsidRPr="007140C9" w:rsidRDefault="007140C9" w:rsidP="007140C9">
      <w:pPr>
        <w:spacing w:after="120" w:line="240" w:lineRule="auto"/>
        <w:ind w:left="4956"/>
        <w:rPr>
          <w:rFonts w:ascii="Times New Roman" w:eastAsia="Times New Roman" w:hAnsi="Times New Roman" w:cs="Times New Roman"/>
          <w:i/>
          <w:sz w:val="20"/>
          <w:szCs w:val="20"/>
          <w:lang w:eastAsia="pl-PL"/>
        </w:rPr>
      </w:pPr>
      <w:r w:rsidRPr="007140C9">
        <w:rPr>
          <w:rFonts w:ascii="Times New Roman" w:eastAsia="Times New Roman" w:hAnsi="Times New Roman" w:cs="Times New Roman"/>
          <w:i/>
          <w:sz w:val="20"/>
          <w:szCs w:val="20"/>
          <w:lang w:eastAsia="pl-PL"/>
        </w:rPr>
        <w:t>do reprezentacji firmy</w:t>
      </w: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7140C9">
      <w:pPr>
        <w:spacing w:after="0" w:line="240" w:lineRule="auto"/>
        <w:jc w:val="both"/>
        <w:rPr>
          <w:rFonts w:ascii="Arial" w:eastAsia="Times New Roman" w:hAnsi="Arial" w:cs="Arial"/>
          <w:sz w:val="20"/>
          <w:szCs w:val="20"/>
          <w:lang w:eastAsia="pl-PL"/>
        </w:rPr>
      </w:pPr>
      <w:r w:rsidRPr="00F9385B">
        <w:rPr>
          <w:rFonts w:ascii="Arial" w:eastAsia="Times New Roman" w:hAnsi="Arial" w:cs="Arial"/>
          <w:b/>
          <w:sz w:val="20"/>
          <w:szCs w:val="20"/>
          <w:lang w:eastAsia="pl-PL"/>
        </w:rPr>
        <w:t xml:space="preserve"> </w:t>
      </w: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b/>
          <w:sz w:val="20"/>
          <w:szCs w:val="20"/>
          <w:lang w:eastAsia="pl-PL"/>
        </w:rPr>
      </w:pPr>
    </w:p>
    <w:p w:rsidR="002B68DC" w:rsidRPr="00F9385B" w:rsidRDefault="002B68DC" w:rsidP="00915DD8">
      <w:pPr>
        <w:spacing w:after="0" w:line="240" w:lineRule="auto"/>
        <w:jc w:val="both"/>
        <w:rPr>
          <w:rFonts w:ascii="Arial" w:eastAsia="Times New Roman" w:hAnsi="Arial" w:cs="Arial"/>
          <w:sz w:val="20"/>
          <w:szCs w:val="20"/>
          <w:lang w:eastAsia="pl-PL"/>
        </w:rPr>
      </w:pPr>
    </w:p>
    <w:sectPr w:rsidR="002B68DC" w:rsidRPr="00F9385B" w:rsidSect="00FA2AAB">
      <w:pgSz w:w="11907" w:h="16839" w:code="9"/>
      <w:pgMar w:top="709" w:right="1418" w:bottom="1134" w:left="709" w:header="568"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7BB" w:rsidRDefault="002B67BB" w:rsidP="005849ED">
      <w:pPr>
        <w:spacing w:after="0" w:line="240" w:lineRule="auto"/>
      </w:pPr>
      <w:r>
        <w:separator/>
      </w:r>
    </w:p>
  </w:endnote>
  <w:endnote w:type="continuationSeparator" w:id="0">
    <w:p w:rsidR="002B67BB" w:rsidRDefault="002B67BB" w:rsidP="00584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StarSymbol">
    <w:altName w:val="Arial Unicode MS"/>
    <w:charset w:val="02"/>
    <w:family w:val="auto"/>
    <w:pitch w:val="default"/>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Arial,Bold">
    <w:panose1 w:val="00000000000000000000"/>
    <w:charset w:val="EE"/>
    <w:family w:val="auto"/>
    <w:notTrueType/>
    <w:pitch w:val="default"/>
    <w:sig w:usb0="00000005" w:usb1="00000000" w:usb2="00000000" w:usb3="00000000" w:csb0="00000002" w:csb1="00000000"/>
  </w:font>
  <w:font w:name="Arial,Italic">
    <w:panose1 w:val="00000000000000000000"/>
    <w:charset w:val="EE"/>
    <w:family w:val="auto"/>
    <w:notTrueType/>
    <w:pitch w:val="default"/>
    <w:sig w:usb0="00000005" w:usb1="00000000" w:usb2="00000000" w:usb3="00000000" w:csb0="00000002" w:csb1="00000000"/>
  </w:font>
  <w:font w:name="A">
    <w:altName w:val="Times New Roman"/>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00"/>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78D" w:rsidRDefault="0008678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11460">
      <w:rPr>
        <w:rStyle w:val="Numerstrony"/>
        <w:noProof/>
      </w:rPr>
      <w:t>2</w:t>
    </w:r>
    <w:r>
      <w:rPr>
        <w:rStyle w:val="Numerstrony"/>
      </w:rPr>
      <w:fldChar w:fldCharType="end"/>
    </w:r>
  </w:p>
  <w:p w:rsidR="0008678D" w:rsidRDefault="0008678D">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78D" w:rsidRDefault="0008678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11460">
      <w:rPr>
        <w:rStyle w:val="Numerstrony"/>
        <w:noProof/>
      </w:rPr>
      <w:t>3</w:t>
    </w:r>
    <w:r>
      <w:rPr>
        <w:rStyle w:val="Numerstrony"/>
      </w:rPr>
      <w:fldChar w:fldCharType="end"/>
    </w:r>
  </w:p>
  <w:p w:rsidR="0008678D" w:rsidRDefault="0008678D">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7BB" w:rsidRDefault="002B67BB" w:rsidP="005849ED">
      <w:pPr>
        <w:spacing w:after="0" w:line="240" w:lineRule="auto"/>
      </w:pPr>
      <w:r>
        <w:separator/>
      </w:r>
    </w:p>
  </w:footnote>
  <w:footnote w:type="continuationSeparator" w:id="0">
    <w:p w:rsidR="002B67BB" w:rsidRDefault="002B67BB" w:rsidP="005849ED">
      <w:pPr>
        <w:spacing w:after="0" w:line="240" w:lineRule="auto"/>
      </w:pPr>
      <w:r>
        <w:continuationSeparator/>
      </w:r>
    </w:p>
  </w:footnote>
  <w:footnote w:id="1">
    <w:p w:rsidR="0008678D" w:rsidRPr="00337A15" w:rsidRDefault="0008678D" w:rsidP="002B6FDB">
      <w:pPr>
        <w:ind w:left="113" w:hanging="113"/>
        <w:jc w:val="both"/>
        <w:rPr>
          <w:rFonts w:ascii="A" w:hAnsi="A" w:cs="A"/>
        </w:rPr>
      </w:pPr>
      <w:r w:rsidRPr="008F3148">
        <w:rPr>
          <w:rStyle w:val="Odwoanieprzypisudolnego"/>
          <w:rFonts w:ascii="Arial" w:hAnsi="Arial" w:cs="Arial"/>
          <w:sz w:val="16"/>
          <w:szCs w:val="16"/>
        </w:rPr>
        <w:footnoteRef/>
      </w:r>
      <w:r>
        <w:t xml:space="preserve"> </w:t>
      </w:r>
      <w:r w:rsidRPr="00337A15">
        <w:rPr>
          <w:rFonts w:ascii="Arial" w:hAnsi="Arial" w:cs="Arial"/>
          <w:sz w:val="16"/>
          <w:szCs w:val="16"/>
        </w:rPr>
        <w:t xml:space="preserve">Ilekroć w ustawie z dnia 16 lutego 2007 r. </w:t>
      </w:r>
      <w:r w:rsidRPr="00337A15">
        <w:rPr>
          <w:rFonts w:ascii="Arial" w:hAnsi="Arial" w:cs="Arial"/>
          <w:i/>
          <w:sz w:val="16"/>
          <w:szCs w:val="16"/>
        </w:rPr>
        <w:t xml:space="preserve">o ochronie konkurencji i konsumentów </w:t>
      </w:r>
      <w:r w:rsidRPr="00337A15">
        <w:rPr>
          <w:rFonts w:ascii="Arial" w:hAnsi="Arial" w:cs="Arial"/>
          <w:sz w:val="16"/>
          <w:szCs w:val="16"/>
        </w:rPr>
        <w:t>jest mowa o grupie kapitałowej - rozumie się przez to wszystkich przedsiębiorców, którzy są kontrolowani w sposób bezpośredni lub pośredni przez jednego przedsiębiorcę, w tym również tego przedsiębiorcę.</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94" w:type="dxa"/>
      <w:tblInd w:w="-110" w:type="dxa"/>
      <w:tblLayout w:type="fixed"/>
      <w:tblCellMar>
        <w:left w:w="70" w:type="dxa"/>
        <w:right w:w="70" w:type="dxa"/>
      </w:tblCellMar>
      <w:tblLook w:val="0000" w:firstRow="0" w:lastRow="0" w:firstColumn="0" w:lastColumn="0" w:noHBand="0" w:noVBand="0"/>
    </w:tblPr>
    <w:tblGrid>
      <w:gridCol w:w="6480"/>
      <w:gridCol w:w="2914"/>
    </w:tblGrid>
    <w:tr w:rsidR="0008678D" w:rsidTr="00B85920">
      <w:tc>
        <w:tcPr>
          <w:tcW w:w="6480" w:type="dxa"/>
          <w:tcBorders>
            <w:top w:val="nil"/>
            <w:left w:val="nil"/>
            <w:bottom w:val="nil"/>
            <w:right w:val="nil"/>
          </w:tcBorders>
        </w:tcPr>
        <w:p w:rsidR="0008678D" w:rsidRDefault="0008678D" w:rsidP="00B85920">
          <w:pPr>
            <w:spacing w:line="360" w:lineRule="auto"/>
            <w:rPr>
              <w:u w:val="single"/>
            </w:rPr>
          </w:pPr>
        </w:p>
      </w:tc>
      <w:tc>
        <w:tcPr>
          <w:tcW w:w="2914" w:type="dxa"/>
          <w:tcBorders>
            <w:top w:val="nil"/>
            <w:left w:val="nil"/>
            <w:bottom w:val="nil"/>
            <w:right w:val="nil"/>
          </w:tcBorders>
        </w:tcPr>
        <w:p w:rsidR="0008678D" w:rsidRPr="00AA0B68" w:rsidRDefault="0008678D" w:rsidP="00B85920">
          <w:pPr>
            <w:spacing w:line="360" w:lineRule="auto"/>
            <w:jc w:val="center"/>
            <w:rPr>
              <w:b/>
              <w:sz w:val="24"/>
              <w:u w:val="single"/>
            </w:rPr>
          </w:pPr>
        </w:p>
      </w:tc>
    </w:tr>
  </w:tbl>
  <w:p w:rsidR="0008678D" w:rsidRDefault="0008678D" w:rsidP="0075065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10" w:type="dxa"/>
      <w:tblLayout w:type="fixed"/>
      <w:tblCellMar>
        <w:left w:w="70" w:type="dxa"/>
        <w:right w:w="70" w:type="dxa"/>
      </w:tblCellMar>
      <w:tblLook w:val="0000" w:firstRow="0" w:lastRow="0" w:firstColumn="0" w:lastColumn="0" w:noHBand="0" w:noVBand="0"/>
    </w:tblPr>
    <w:tblGrid>
      <w:gridCol w:w="6480"/>
      <w:gridCol w:w="2914"/>
    </w:tblGrid>
    <w:tr w:rsidR="0008678D">
      <w:tc>
        <w:tcPr>
          <w:tcW w:w="6480" w:type="dxa"/>
          <w:tcBorders>
            <w:top w:val="nil"/>
            <w:left w:val="nil"/>
            <w:bottom w:val="nil"/>
            <w:right w:val="nil"/>
          </w:tcBorders>
        </w:tcPr>
        <w:p w:rsidR="0008678D" w:rsidRDefault="0008678D">
          <w:pPr>
            <w:spacing w:line="360" w:lineRule="auto"/>
            <w:rPr>
              <w:u w:val="single"/>
            </w:rPr>
          </w:pPr>
        </w:p>
      </w:tc>
      <w:tc>
        <w:tcPr>
          <w:tcW w:w="2914" w:type="dxa"/>
          <w:tcBorders>
            <w:top w:val="nil"/>
            <w:left w:val="nil"/>
            <w:bottom w:val="nil"/>
            <w:right w:val="nil"/>
          </w:tcBorders>
        </w:tcPr>
        <w:p w:rsidR="0008678D" w:rsidRPr="00AA0B68" w:rsidRDefault="0008678D" w:rsidP="00B85920">
          <w:pPr>
            <w:spacing w:line="360" w:lineRule="auto"/>
            <w:jc w:val="center"/>
            <w:rPr>
              <w:b/>
              <w:sz w:val="24"/>
              <w:u w:val="single"/>
            </w:rPr>
          </w:pPr>
        </w:p>
      </w:tc>
    </w:tr>
  </w:tbl>
  <w:p w:rsidR="0008678D" w:rsidRDefault="0008678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E3CCB398"/>
    <w:name w:val="WW8Num3"/>
    <w:lvl w:ilvl="0">
      <w:start w:val="1"/>
      <w:numFmt w:val="lowerLetter"/>
      <w:lvlText w:val="%1)"/>
      <w:lvlJc w:val="left"/>
      <w:pPr>
        <w:tabs>
          <w:tab w:val="num" w:pos="-87"/>
        </w:tabs>
        <w:ind w:left="1353" w:hanging="360"/>
      </w:pPr>
      <w:rPr>
        <w:b w:val="0"/>
      </w:rPr>
    </w:lvl>
  </w:abstractNum>
  <w:abstractNum w:abstractNumId="1">
    <w:nsid w:val="00000003"/>
    <w:multiLevelType w:val="hybridMultilevel"/>
    <w:tmpl w:val="46E87CCC"/>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
    <w:nsid w:val="00000004"/>
    <w:multiLevelType w:val="singleLevel"/>
    <w:tmpl w:val="00000004"/>
    <w:name w:val="WW8Num4"/>
    <w:lvl w:ilvl="0">
      <w:start w:val="1"/>
      <w:numFmt w:val="decimal"/>
      <w:lvlText w:val="%1."/>
      <w:lvlJc w:val="left"/>
      <w:pPr>
        <w:tabs>
          <w:tab w:val="num" w:pos="360"/>
        </w:tabs>
        <w:ind w:left="283" w:hanging="283"/>
      </w:pPr>
    </w:lvl>
  </w:abstractNum>
  <w:abstractNum w:abstractNumId="3">
    <w:nsid w:val="00000005"/>
    <w:multiLevelType w:val="singleLevel"/>
    <w:tmpl w:val="00000005"/>
    <w:name w:val="WW8Num5"/>
    <w:lvl w:ilvl="0">
      <w:start w:val="1"/>
      <w:numFmt w:val="decimal"/>
      <w:lvlText w:val="%1."/>
      <w:lvlJc w:val="left"/>
      <w:pPr>
        <w:tabs>
          <w:tab w:val="num" w:pos="360"/>
        </w:tabs>
        <w:ind w:left="283" w:hanging="283"/>
      </w:pPr>
      <w:rPr>
        <w:color w:val="auto"/>
      </w:rPr>
    </w:lvl>
  </w:abstractNum>
  <w:abstractNum w:abstractNumId="4">
    <w:nsid w:val="00000006"/>
    <w:multiLevelType w:val="singleLevel"/>
    <w:tmpl w:val="00000006"/>
    <w:name w:val="WW8Num6"/>
    <w:lvl w:ilvl="0">
      <w:start w:val="1"/>
      <w:numFmt w:val="decimal"/>
      <w:lvlText w:val="%1."/>
      <w:lvlJc w:val="left"/>
      <w:pPr>
        <w:tabs>
          <w:tab w:val="num" w:pos="720"/>
        </w:tabs>
        <w:ind w:left="720" w:hanging="360"/>
      </w:pPr>
      <w:rPr>
        <w:b w:val="0"/>
        <w:i w:val="0"/>
        <w:color w:val="auto"/>
      </w:rPr>
    </w:lvl>
  </w:abstractNum>
  <w:abstractNum w:abstractNumId="5">
    <w:nsid w:val="00000007"/>
    <w:multiLevelType w:val="singleLevel"/>
    <w:tmpl w:val="00000007"/>
    <w:name w:val="WW8Num7"/>
    <w:lvl w:ilvl="0">
      <w:start w:val="1"/>
      <w:numFmt w:val="lowerLetter"/>
      <w:lvlText w:val="%1)"/>
      <w:lvlJc w:val="left"/>
      <w:pPr>
        <w:tabs>
          <w:tab w:val="num" w:pos="0"/>
        </w:tabs>
        <w:ind w:left="927" w:hanging="360"/>
      </w:pPr>
    </w:lvl>
  </w:abstractNum>
  <w:abstractNum w:abstractNumId="6">
    <w:nsid w:val="00000008"/>
    <w:multiLevelType w:val="multilevel"/>
    <w:tmpl w:val="00000008"/>
    <w:name w:val="WW8Num8"/>
    <w:lvl w:ilvl="0">
      <w:start w:val="1"/>
      <w:numFmt w:val="lowerLetter"/>
      <w:lvlText w:val="%1."/>
      <w:lvlJc w:val="left"/>
      <w:pPr>
        <w:tabs>
          <w:tab w:val="num" w:pos="644"/>
        </w:tabs>
        <w:ind w:left="624" w:hanging="340"/>
      </w:pPr>
    </w:lvl>
    <w:lvl w:ilvl="1">
      <w:start w:val="1"/>
      <w:numFmt w:val="decimal"/>
      <w:lvlText w:val="%2."/>
      <w:lvlJc w:val="left"/>
      <w:pPr>
        <w:tabs>
          <w:tab w:val="num" w:pos="360"/>
        </w:tabs>
        <w:ind w:left="360" w:hanging="360"/>
      </w:pPr>
    </w:lvl>
    <w:lvl w:ilvl="2">
      <w:start w:val="1"/>
      <w:numFmt w:val="lowerLetter"/>
      <w:lvlText w:val="%3)"/>
      <w:lvlJc w:val="left"/>
      <w:pPr>
        <w:tabs>
          <w:tab w:val="num" w:pos="0"/>
        </w:tabs>
        <w:ind w:left="927"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9"/>
    <w:multiLevelType w:val="singleLevel"/>
    <w:tmpl w:val="00000009"/>
    <w:name w:val="WW8Num9"/>
    <w:lvl w:ilvl="0">
      <w:start w:val="1"/>
      <w:numFmt w:val="decimal"/>
      <w:lvlText w:val="%1."/>
      <w:lvlJc w:val="left"/>
      <w:pPr>
        <w:tabs>
          <w:tab w:val="num" w:pos="0"/>
        </w:tabs>
        <w:ind w:left="720" w:hanging="360"/>
      </w:pPr>
    </w:lvl>
  </w:abstractNum>
  <w:abstractNum w:abstractNumId="8">
    <w:nsid w:val="0000000A"/>
    <w:multiLevelType w:val="multilevel"/>
    <w:tmpl w:val="0000000A"/>
    <w:name w:val="WW8Num10"/>
    <w:lvl w:ilvl="0">
      <w:start w:val="1"/>
      <w:numFmt w:val="lowerLetter"/>
      <w:lvlText w:val="%1)"/>
      <w:lvlJc w:val="left"/>
      <w:pPr>
        <w:tabs>
          <w:tab w:val="num" w:pos="360"/>
        </w:tabs>
        <w:ind w:left="283" w:hanging="283"/>
      </w:pPr>
    </w:lvl>
    <w:lvl w:ilvl="1">
      <w:start w:val="1"/>
      <w:numFmt w:val="decimal"/>
      <w:lvlText w:val="%2."/>
      <w:lvlJc w:val="left"/>
      <w:pPr>
        <w:tabs>
          <w:tab w:val="num" w:pos="0"/>
        </w:tabs>
        <w:ind w:left="36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nsid w:val="0000000B"/>
    <w:multiLevelType w:val="singleLevel"/>
    <w:tmpl w:val="0000000B"/>
    <w:name w:val="WW8Num11"/>
    <w:lvl w:ilvl="0">
      <w:start w:val="1"/>
      <w:numFmt w:val="lowerLetter"/>
      <w:lvlText w:val="%1."/>
      <w:lvlJc w:val="left"/>
      <w:pPr>
        <w:tabs>
          <w:tab w:val="num" w:pos="786"/>
        </w:tabs>
        <w:ind w:left="766" w:hanging="340"/>
      </w:pPr>
      <w:rPr>
        <w:color w:val="auto"/>
      </w:rPr>
    </w:lvl>
  </w:abstractNum>
  <w:abstractNum w:abstractNumId="10">
    <w:nsid w:val="0000000C"/>
    <w:multiLevelType w:val="multilevel"/>
    <w:tmpl w:val="0000000C"/>
    <w:name w:val="WW8Num12"/>
    <w:lvl w:ilvl="0">
      <w:start w:val="1"/>
      <w:numFmt w:val="decimal"/>
      <w:lvlText w:val="%1."/>
      <w:lvlJc w:val="left"/>
      <w:pPr>
        <w:tabs>
          <w:tab w:val="num" w:pos="786"/>
        </w:tabs>
        <w:ind w:left="786" w:hanging="360"/>
      </w:pPr>
      <w:rPr>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nsid w:val="0000000D"/>
    <w:multiLevelType w:val="singleLevel"/>
    <w:tmpl w:val="0000000D"/>
    <w:name w:val="WW8Num13"/>
    <w:lvl w:ilvl="0">
      <w:start w:val="1"/>
      <w:numFmt w:val="decimal"/>
      <w:lvlText w:val="%1."/>
      <w:lvlJc w:val="left"/>
      <w:pPr>
        <w:tabs>
          <w:tab w:val="num" w:pos="360"/>
        </w:tabs>
        <w:ind w:left="283" w:hanging="283"/>
      </w:pPr>
      <w:rPr>
        <w:b/>
      </w:rPr>
    </w:lvl>
  </w:abstractNum>
  <w:abstractNum w:abstractNumId="12">
    <w:nsid w:val="0000000E"/>
    <w:multiLevelType w:val="singleLevel"/>
    <w:tmpl w:val="0000000E"/>
    <w:name w:val="WW8Num14"/>
    <w:lvl w:ilvl="0">
      <w:start w:val="1"/>
      <w:numFmt w:val="decimal"/>
      <w:lvlText w:val="%1."/>
      <w:lvlJc w:val="left"/>
      <w:pPr>
        <w:tabs>
          <w:tab w:val="num" w:pos="360"/>
        </w:tabs>
        <w:ind w:left="283" w:hanging="283"/>
      </w:pPr>
      <w:rPr>
        <w:color w:val="auto"/>
      </w:rPr>
    </w:lvl>
  </w:abstractNum>
  <w:abstractNum w:abstractNumId="13">
    <w:nsid w:val="0000000F"/>
    <w:multiLevelType w:val="singleLevel"/>
    <w:tmpl w:val="0000000F"/>
    <w:name w:val="WW8Num15"/>
    <w:lvl w:ilvl="0">
      <w:start w:val="1"/>
      <w:numFmt w:val="decimal"/>
      <w:lvlText w:val="%1."/>
      <w:lvlJc w:val="left"/>
      <w:pPr>
        <w:tabs>
          <w:tab w:val="num" w:pos="0"/>
        </w:tabs>
        <w:ind w:left="360" w:hanging="360"/>
      </w:pPr>
      <w:rPr>
        <w:rFonts w:ascii="Tahoma" w:eastAsia="Times New Roman" w:hAnsi="Tahoma" w:cs="Tahoma"/>
        <w:b w:val="0"/>
      </w:rPr>
    </w:lvl>
  </w:abstractNum>
  <w:abstractNum w:abstractNumId="14">
    <w:nsid w:val="00000010"/>
    <w:multiLevelType w:val="multilevel"/>
    <w:tmpl w:val="00000010"/>
    <w:name w:val="WW8Num16"/>
    <w:lvl w:ilvl="0">
      <w:start w:val="1"/>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Tahoma" w:eastAsia="Times New Roman" w:hAnsi="Tahoma" w:cs="Tahoma"/>
        <w:b w:val="0"/>
      </w:rPr>
    </w:lvl>
    <w:lvl w:ilvl="2">
      <w:start w:val="1"/>
      <w:numFmt w:val="lowerRoman"/>
      <w:lvlText w:val="%3."/>
      <w:lvlJc w:val="lef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lef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left"/>
      <w:pPr>
        <w:tabs>
          <w:tab w:val="num" w:pos="0"/>
        </w:tabs>
        <w:ind w:left="6764" w:hanging="180"/>
      </w:pPr>
    </w:lvl>
  </w:abstractNum>
  <w:abstractNum w:abstractNumId="15">
    <w:nsid w:val="00000011"/>
    <w:multiLevelType w:val="singleLevel"/>
    <w:tmpl w:val="00000011"/>
    <w:name w:val="WW8Num17"/>
    <w:lvl w:ilvl="0">
      <w:start w:val="1"/>
      <w:numFmt w:val="decimal"/>
      <w:lvlText w:val="%1."/>
      <w:lvlJc w:val="left"/>
      <w:pPr>
        <w:tabs>
          <w:tab w:val="num" w:pos="284"/>
        </w:tabs>
        <w:ind w:left="284" w:firstLine="0"/>
      </w:pPr>
    </w:lvl>
  </w:abstractNum>
  <w:abstractNum w:abstractNumId="16">
    <w:nsid w:val="00D76F5D"/>
    <w:multiLevelType w:val="hybridMultilevel"/>
    <w:tmpl w:val="AD484EB8"/>
    <w:lvl w:ilvl="0" w:tplc="94B80080">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01622BF2"/>
    <w:multiLevelType w:val="hybridMultilevel"/>
    <w:tmpl w:val="85B01E1E"/>
    <w:lvl w:ilvl="0" w:tplc="6C20706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03D772A4"/>
    <w:multiLevelType w:val="multilevel"/>
    <w:tmpl w:val="CE66C5A0"/>
    <w:lvl w:ilvl="0">
      <w:start w:val="36"/>
      <w:numFmt w:val="decimal"/>
      <w:lvlText w:val="%1"/>
      <w:lvlJc w:val="left"/>
      <w:pPr>
        <w:ind w:left="375" w:hanging="375"/>
      </w:pPr>
      <w:rPr>
        <w:rFonts w:hint="default"/>
      </w:rPr>
    </w:lvl>
    <w:lvl w:ilvl="1">
      <w:start w:val="1"/>
      <w:numFmt w:val="decimal"/>
      <w:lvlText w:val="%1.%2"/>
      <w:lvlJc w:val="left"/>
      <w:pPr>
        <w:ind w:left="943" w:hanging="37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0C1C3E2C"/>
    <w:multiLevelType w:val="singleLevel"/>
    <w:tmpl w:val="17DCAB2E"/>
    <w:lvl w:ilvl="0">
      <w:start w:val="1"/>
      <w:numFmt w:val="upperRoman"/>
      <w:pStyle w:val="Nagwek9"/>
      <w:lvlText w:val="%1."/>
      <w:lvlJc w:val="left"/>
      <w:pPr>
        <w:tabs>
          <w:tab w:val="num" w:pos="720"/>
        </w:tabs>
        <w:ind w:left="720" w:hanging="720"/>
      </w:pPr>
      <w:rPr>
        <w:rFonts w:hint="default"/>
      </w:rPr>
    </w:lvl>
  </w:abstractNum>
  <w:abstractNum w:abstractNumId="20">
    <w:nsid w:val="0CF00DFC"/>
    <w:multiLevelType w:val="multilevel"/>
    <w:tmpl w:val="6234DC36"/>
    <w:lvl w:ilvl="0">
      <w:start w:val="1"/>
      <w:numFmt w:val="decimal"/>
      <w:pStyle w:val="Nagwek1"/>
      <w:lvlText w:val="%1."/>
      <w:lvlJc w:val="left"/>
      <w:pPr>
        <w:tabs>
          <w:tab w:val="num" w:pos="630"/>
        </w:tabs>
        <w:ind w:left="630" w:hanging="630"/>
      </w:pPr>
      <w:rPr>
        <w:rFonts w:hint="default"/>
        <w:color w:val="auto"/>
      </w:rPr>
    </w:lvl>
    <w:lvl w:ilvl="1">
      <w:start w:val="1"/>
      <w:numFmt w:val="none"/>
      <w:pStyle w:val="Nagwek2"/>
      <w:lvlText w:val="3.1."/>
      <w:lvlJc w:val="left"/>
      <w:pPr>
        <w:tabs>
          <w:tab w:val="num" w:pos="1340"/>
        </w:tabs>
        <w:ind w:left="1340" w:hanging="630"/>
      </w:pPr>
      <w:rPr>
        <w:rFonts w:ascii="Arial" w:hAnsi="Arial" w:hint="default"/>
        <w:b w:val="0"/>
        <w:i w:val="0"/>
        <w:color w:val="auto"/>
        <w:sz w:val="20"/>
      </w:rPr>
    </w:lvl>
    <w:lvl w:ilvl="2">
      <w:start w:val="1"/>
      <w:numFmt w:val="decimal"/>
      <w:pStyle w:val="Nagwek3"/>
      <w:lvlText w:val="%1.%2.%3."/>
      <w:lvlJc w:val="left"/>
      <w:pPr>
        <w:tabs>
          <w:tab w:val="num" w:pos="2136"/>
        </w:tabs>
        <w:ind w:left="2136" w:hanging="720"/>
      </w:pPr>
      <w:rPr>
        <w:rFonts w:hint="default"/>
        <w:color w:val="auto"/>
      </w:rPr>
    </w:lvl>
    <w:lvl w:ilvl="3">
      <w:start w:val="1"/>
      <w:numFmt w:val="decimal"/>
      <w:pStyle w:val="Nagwek4"/>
      <w:lvlText w:val="%1.%2.%3.%4."/>
      <w:lvlJc w:val="left"/>
      <w:pPr>
        <w:tabs>
          <w:tab w:val="num" w:pos="2844"/>
        </w:tabs>
        <w:ind w:left="2844" w:hanging="720"/>
      </w:pPr>
      <w:rPr>
        <w:rFonts w:hint="default"/>
        <w:color w:val="auto"/>
      </w:rPr>
    </w:lvl>
    <w:lvl w:ilvl="4">
      <w:start w:val="1"/>
      <w:numFmt w:val="decimal"/>
      <w:pStyle w:val="Nagwek5"/>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21">
    <w:nsid w:val="0F4A307D"/>
    <w:multiLevelType w:val="singleLevel"/>
    <w:tmpl w:val="E48ED00E"/>
    <w:lvl w:ilvl="0">
      <w:start w:val="2"/>
      <w:numFmt w:val="decimal"/>
      <w:lvlText w:val="%1)"/>
      <w:legacy w:legacy="1" w:legacySpace="120" w:legacyIndent="360"/>
      <w:lvlJc w:val="left"/>
    </w:lvl>
  </w:abstractNum>
  <w:abstractNum w:abstractNumId="22">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3">
    <w:nsid w:val="14E677A6"/>
    <w:multiLevelType w:val="hybridMultilevel"/>
    <w:tmpl w:val="C0FE4B3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4">
    <w:nsid w:val="15C97A8E"/>
    <w:multiLevelType w:val="hybridMultilevel"/>
    <w:tmpl w:val="00AE82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9C67819"/>
    <w:multiLevelType w:val="hybridMultilevel"/>
    <w:tmpl w:val="1E922F5E"/>
    <w:lvl w:ilvl="0" w:tplc="B2C833A8">
      <w:start w:val="2"/>
      <w:numFmt w:val="decimal"/>
      <w:lvlText w:val="%1)"/>
      <w:lvlJc w:val="left"/>
      <w:pPr>
        <w:tabs>
          <w:tab w:val="num" w:pos="720"/>
        </w:tabs>
        <w:ind w:left="720" w:hanging="360"/>
      </w:pPr>
      <w:rPr>
        <w:rFonts w:hint="default"/>
        <w:color w:val="auto"/>
      </w:rPr>
    </w:lvl>
    <w:lvl w:ilvl="1" w:tplc="FFFFFFFF">
      <w:start w:val="3"/>
      <w:numFmt w:val="decimal"/>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rPr>
        <w:rFonts w:hint="default"/>
      </w:rPr>
    </w:lvl>
    <w:lvl w:ilvl="3" w:tplc="D03654F0">
      <w:start w:val="1"/>
      <w:numFmt w:val="lowerLetter"/>
      <w:lvlText w:val="(%4)"/>
      <w:lvlJc w:val="left"/>
      <w:pPr>
        <w:tabs>
          <w:tab w:val="num" w:pos="3210"/>
        </w:tabs>
        <w:ind w:left="3210" w:hanging="69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1A542D74"/>
    <w:multiLevelType w:val="singleLevel"/>
    <w:tmpl w:val="F7E21B38"/>
    <w:lvl w:ilvl="0">
      <w:start w:val="1"/>
      <w:numFmt w:val="decimal"/>
      <w:lvlText w:val="%1)"/>
      <w:lvlJc w:val="left"/>
      <w:pPr>
        <w:tabs>
          <w:tab w:val="num" w:pos="360"/>
        </w:tabs>
        <w:ind w:left="360" w:hanging="360"/>
      </w:pPr>
      <w:rPr>
        <w:rFonts w:hint="default"/>
      </w:rPr>
    </w:lvl>
  </w:abstractNum>
  <w:abstractNum w:abstractNumId="27">
    <w:nsid w:val="1BD90DD3"/>
    <w:multiLevelType w:val="hybridMultilevel"/>
    <w:tmpl w:val="F606C762"/>
    <w:lvl w:ilvl="0" w:tplc="FFFFFFFF">
      <w:start w:val="1"/>
      <w:numFmt w:val="decimal"/>
      <w:lvlText w:val="%1)"/>
      <w:lvlJc w:val="left"/>
      <w:pPr>
        <w:tabs>
          <w:tab w:val="num" w:pos="360"/>
        </w:tabs>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8">
    <w:nsid w:val="1C5E0103"/>
    <w:multiLevelType w:val="hybridMultilevel"/>
    <w:tmpl w:val="3CE0DEA6"/>
    <w:lvl w:ilvl="0" w:tplc="15107D78">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nsid w:val="2356657F"/>
    <w:multiLevelType w:val="hybridMultilevel"/>
    <w:tmpl w:val="9EC2037C"/>
    <w:lvl w:ilvl="0" w:tplc="FFFFFFFF">
      <w:start w:val="1"/>
      <w:numFmt w:val="decimal"/>
      <w:pStyle w:val="Application1"/>
      <w:lvlText w:val="%1."/>
      <w:lvlJc w:val="left"/>
      <w:pPr>
        <w:tabs>
          <w:tab w:val="num" w:pos="360"/>
        </w:tabs>
        <w:ind w:left="340" w:hanging="340"/>
      </w:pPr>
      <w:rPr>
        <w:rFonts w:hint="default"/>
        <w:b w:val="0"/>
        <w:bCs w:val="0"/>
        <w:i w:val="0"/>
        <w:iCs w:val="0"/>
        <w:color w:val="auto"/>
      </w:rPr>
    </w:lvl>
    <w:lvl w:ilvl="1" w:tplc="FFFFFFFF">
      <w:start w:val="1"/>
      <w:numFmt w:val="lowerLetter"/>
      <w:lvlText w:val="%2."/>
      <w:lvlJc w:val="left"/>
      <w:pPr>
        <w:tabs>
          <w:tab w:val="num" w:pos="737"/>
        </w:tabs>
        <w:ind w:left="737" w:hanging="453"/>
      </w:pPr>
      <w:rPr>
        <w:rFonts w:hint="default"/>
        <w:b w:val="0"/>
        <w:bCs w:val="0"/>
        <w:i w:val="0"/>
        <w:iCs w:val="0"/>
        <w:color w:val="auto"/>
      </w:rPr>
    </w:lvl>
    <w:lvl w:ilvl="2" w:tplc="FFFFFFFF">
      <w:start w:val="10"/>
      <w:numFmt w:val="decimal"/>
      <w:lvlText w:val="%3."/>
      <w:lvlJc w:val="left"/>
      <w:pPr>
        <w:tabs>
          <w:tab w:val="num" w:pos="360"/>
        </w:tabs>
        <w:ind w:left="340" w:hanging="340"/>
      </w:pPr>
      <w:rPr>
        <w:rFonts w:hint="default"/>
        <w:b w:val="0"/>
        <w:bCs w:val="0"/>
        <w:i w:val="0"/>
        <w:iCs w:val="0"/>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0">
    <w:nsid w:val="2C422CFD"/>
    <w:multiLevelType w:val="hybridMultilevel"/>
    <w:tmpl w:val="4168A886"/>
    <w:lvl w:ilvl="0" w:tplc="FFFFFFFF">
      <w:start w:val="4"/>
      <w:numFmt w:val="decimal"/>
      <w:lvlText w:val="%1."/>
      <w:lvlJc w:val="left"/>
      <w:pPr>
        <w:tabs>
          <w:tab w:val="num" w:pos="2880"/>
        </w:tabs>
        <w:ind w:left="28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3E0D2801"/>
    <w:multiLevelType w:val="singleLevel"/>
    <w:tmpl w:val="E6C0ED34"/>
    <w:lvl w:ilvl="0">
      <w:start w:val="1"/>
      <w:numFmt w:val="decimal"/>
      <w:lvlText w:val="%1)"/>
      <w:legacy w:legacy="1" w:legacySpace="0" w:legacyIndent="0"/>
      <w:lvlJc w:val="left"/>
    </w:lvl>
  </w:abstractNum>
  <w:abstractNum w:abstractNumId="32">
    <w:nsid w:val="3FAC5F1D"/>
    <w:multiLevelType w:val="hybridMultilevel"/>
    <w:tmpl w:val="F022F83A"/>
    <w:lvl w:ilvl="0" w:tplc="720A4D6E">
      <w:start w:val="1"/>
      <w:numFmt w:val="decimal"/>
      <w:lvlText w:val="%1)"/>
      <w:lvlJc w:val="left"/>
      <w:pPr>
        <w:ind w:left="1776" w:hanging="360"/>
      </w:pPr>
      <w:rPr>
        <w:rFonts w:ascii="Verdana" w:hAnsi="Verdana" w:hint="default"/>
        <w:sz w:val="18"/>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3">
    <w:nsid w:val="44B04D76"/>
    <w:multiLevelType w:val="singleLevel"/>
    <w:tmpl w:val="0415000F"/>
    <w:lvl w:ilvl="0">
      <w:start w:val="1"/>
      <w:numFmt w:val="decimal"/>
      <w:lvlText w:val="%1."/>
      <w:lvlJc w:val="left"/>
      <w:pPr>
        <w:tabs>
          <w:tab w:val="num" w:pos="360"/>
        </w:tabs>
        <w:ind w:left="360" w:hanging="360"/>
      </w:pPr>
      <w:rPr>
        <w:rFonts w:hint="default"/>
      </w:rPr>
    </w:lvl>
  </w:abstractNum>
  <w:abstractNum w:abstractNumId="34">
    <w:nsid w:val="469C20B1"/>
    <w:multiLevelType w:val="hybridMultilevel"/>
    <w:tmpl w:val="A12EFF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7">
    <w:nsid w:val="53232664"/>
    <w:multiLevelType w:val="hybridMultilevel"/>
    <w:tmpl w:val="28DCC5A2"/>
    <w:lvl w:ilvl="0" w:tplc="72F81CE0">
      <w:start w:val="1"/>
      <w:numFmt w:val="lowerLetter"/>
      <w:lvlText w:val="%1)"/>
      <w:lvlJc w:val="left"/>
      <w:pPr>
        <w:ind w:left="2483" w:hanging="360"/>
      </w:pPr>
      <w:rPr>
        <w:rFonts w:ascii="Arial" w:hAnsi="Arial" w:cs="Times New Roman" w:hint="default"/>
        <w:b w:val="0"/>
        <w:i w:val="0"/>
        <w:color w:val="auto"/>
        <w:sz w:val="20"/>
        <w:szCs w:val="20"/>
      </w:rPr>
    </w:lvl>
    <w:lvl w:ilvl="1" w:tplc="FAA4EC08">
      <w:start w:val="2"/>
      <w:numFmt w:val="bullet"/>
      <w:lvlText w:val=""/>
      <w:lvlJc w:val="left"/>
      <w:pPr>
        <w:ind w:left="3203" w:hanging="360"/>
      </w:pPr>
      <w:rPr>
        <w:rFonts w:ascii="Symbol" w:eastAsia="Times New Roman" w:hAnsi="Symbol" w:cs="Times New Roman" w:hint="default"/>
      </w:rPr>
    </w:lvl>
    <w:lvl w:ilvl="2" w:tplc="0415001B">
      <w:start w:val="1"/>
      <w:numFmt w:val="lowerRoman"/>
      <w:lvlText w:val="%3."/>
      <w:lvlJc w:val="right"/>
      <w:pPr>
        <w:ind w:left="3923" w:hanging="180"/>
      </w:pPr>
    </w:lvl>
    <w:lvl w:ilvl="3" w:tplc="0415000F">
      <w:start w:val="1"/>
      <w:numFmt w:val="decimal"/>
      <w:lvlText w:val="%4."/>
      <w:lvlJc w:val="left"/>
      <w:pPr>
        <w:ind w:left="4643" w:hanging="360"/>
      </w:pPr>
    </w:lvl>
    <w:lvl w:ilvl="4" w:tplc="04150019">
      <w:start w:val="1"/>
      <w:numFmt w:val="lowerLetter"/>
      <w:lvlText w:val="%5."/>
      <w:lvlJc w:val="left"/>
      <w:pPr>
        <w:ind w:left="5363" w:hanging="360"/>
      </w:pPr>
    </w:lvl>
    <w:lvl w:ilvl="5" w:tplc="0415001B">
      <w:start w:val="1"/>
      <w:numFmt w:val="lowerRoman"/>
      <w:lvlText w:val="%6."/>
      <w:lvlJc w:val="right"/>
      <w:pPr>
        <w:ind w:left="6083" w:hanging="180"/>
      </w:pPr>
    </w:lvl>
    <w:lvl w:ilvl="6" w:tplc="0415000F">
      <w:start w:val="1"/>
      <w:numFmt w:val="decimal"/>
      <w:lvlText w:val="%7."/>
      <w:lvlJc w:val="left"/>
      <w:pPr>
        <w:ind w:left="6803" w:hanging="360"/>
      </w:pPr>
    </w:lvl>
    <w:lvl w:ilvl="7" w:tplc="04150019">
      <w:start w:val="1"/>
      <w:numFmt w:val="lowerLetter"/>
      <w:lvlText w:val="%8."/>
      <w:lvlJc w:val="left"/>
      <w:pPr>
        <w:ind w:left="7523" w:hanging="360"/>
      </w:pPr>
    </w:lvl>
    <w:lvl w:ilvl="8" w:tplc="0415001B">
      <w:start w:val="1"/>
      <w:numFmt w:val="lowerRoman"/>
      <w:lvlText w:val="%9."/>
      <w:lvlJc w:val="right"/>
      <w:pPr>
        <w:ind w:left="8243" w:hanging="180"/>
      </w:pPr>
    </w:lvl>
  </w:abstractNum>
  <w:abstractNum w:abstractNumId="38">
    <w:nsid w:val="54627B7C"/>
    <w:multiLevelType w:val="singleLevel"/>
    <w:tmpl w:val="E22EA90E"/>
    <w:lvl w:ilvl="0">
      <w:start w:val="1"/>
      <w:numFmt w:val="lowerLetter"/>
      <w:lvlText w:val="%1)"/>
      <w:legacy w:legacy="1" w:legacySpace="120" w:legacyIndent="360"/>
      <w:lvlJc w:val="left"/>
      <w:pPr>
        <w:ind w:left="984" w:hanging="360"/>
      </w:pPr>
      <w:rPr>
        <w:b w:val="0"/>
        <w:i w:val="0"/>
      </w:rPr>
    </w:lvl>
  </w:abstractNum>
  <w:abstractNum w:abstractNumId="39">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nsid w:val="6DE1186A"/>
    <w:multiLevelType w:val="hybridMultilevel"/>
    <w:tmpl w:val="AF7E04C6"/>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pStyle w:val="numerowanie"/>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nsid w:val="708C7AE6"/>
    <w:multiLevelType w:val="multilevel"/>
    <w:tmpl w:val="29D66B3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0B803BC"/>
    <w:multiLevelType w:val="hybridMultilevel"/>
    <w:tmpl w:val="CEA87BA8"/>
    <w:lvl w:ilvl="0" w:tplc="F7E21B3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73B24CAF"/>
    <w:multiLevelType w:val="hybridMultilevel"/>
    <w:tmpl w:val="ADB476C8"/>
    <w:lvl w:ilvl="0" w:tplc="C7DE3FA6">
      <w:start w:val="1"/>
      <w:numFmt w:val="decimal"/>
      <w:lvlText w:val="%1."/>
      <w:lvlJc w:val="left"/>
      <w:pPr>
        <w:tabs>
          <w:tab w:val="num" w:pos="360"/>
        </w:tabs>
        <w:ind w:left="360" w:hanging="360"/>
      </w:pPr>
      <w:rPr>
        <w:rFonts w:ascii="Verdana" w:hAnsi="Verdana" w:hint="default"/>
        <w:b/>
        <w:i w:val="0"/>
        <w:sz w:val="18"/>
        <w:szCs w:val="18"/>
      </w:rPr>
    </w:lvl>
    <w:lvl w:ilvl="1" w:tplc="04382C3E">
      <w:start w:val="1"/>
      <w:numFmt w:val="decimal"/>
      <w:lvlText w:val="%2."/>
      <w:lvlJc w:val="left"/>
      <w:pPr>
        <w:tabs>
          <w:tab w:val="num" w:pos="1440"/>
        </w:tabs>
        <w:ind w:left="1440" w:hanging="360"/>
      </w:pPr>
      <w:rPr>
        <w:rFonts w:hint="default"/>
        <w:b w:val="0"/>
      </w:rPr>
    </w:lvl>
    <w:lvl w:ilvl="2" w:tplc="FFFFFFFF">
      <w:start w:val="1"/>
      <w:numFmt w:val="lowerLetter"/>
      <w:lvlText w:val="%3."/>
      <w:lvlJc w:val="left"/>
      <w:pPr>
        <w:tabs>
          <w:tab w:val="num" w:pos="2340"/>
        </w:tabs>
        <w:ind w:left="2340" w:hanging="360"/>
      </w:pPr>
    </w:lvl>
    <w:lvl w:ilvl="3" w:tplc="FFFFFFFF">
      <w:start w:val="1"/>
      <w:numFmt w:val="decimal"/>
      <w:lvlText w:val="%4)"/>
      <w:lvlJc w:val="left"/>
      <w:pPr>
        <w:tabs>
          <w:tab w:val="num" w:pos="2880"/>
        </w:tabs>
        <w:ind w:left="2880" w:hanging="360"/>
      </w:pPr>
      <w:rPr>
        <w:rFonts w:hint="default"/>
      </w:rPr>
    </w:lvl>
    <w:lvl w:ilvl="4" w:tplc="FFFFFFFF">
      <w:start w:val="1"/>
      <w:numFmt w:val="decimal"/>
      <w:lvlText w:val="%5."/>
      <w:lvlJc w:val="left"/>
      <w:pPr>
        <w:tabs>
          <w:tab w:val="num" w:pos="3600"/>
        </w:tabs>
        <w:ind w:left="3600" w:hanging="360"/>
      </w:pPr>
      <w:rPr>
        <w:rFonts w:hint="default"/>
      </w:rPr>
    </w:lvl>
    <w:lvl w:ilvl="5" w:tplc="FFFFFFFF">
      <w:start w:val="3"/>
      <w:numFmt w:val="decimal"/>
      <w:lvlText w:val="%6)"/>
      <w:lvlJc w:val="left"/>
      <w:pPr>
        <w:tabs>
          <w:tab w:val="num" w:pos="360"/>
        </w:tabs>
        <w:ind w:left="0" w:firstLine="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nsid w:val="745D63A5"/>
    <w:multiLevelType w:val="hybridMultilevel"/>
    <w:tmpl w:val="9E0EEB36"/>
    <w:lvl w:ilvl="0" w:tplc="FFFFFFFF">
      <w:start w:val="1"/>
      <w:numFmt w:val="decimal"/>
      <w:lvlText w:val="%1."/>
      <w:lvlJc w:val="left"/>
      <w:pPr>
        <w:tabs>
          <w:tab w:val="num" w:pos="720"/>
        </w:tabs>
        <w:ind w:left="720" w:hanging="360"/>
      </w:pPr>
      <w:rPr>
        <w:rFonts w:hint="default"/>
        <w:b/>
      </w:rPr>
    </w:lvl>
    <w:lvl w:ilvl="1" w:tplc="FFFFFFFF">
      <w:start w:val="3"/>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nsid w:val="755633B6"/>
    <w:multiLevelType w:val="hybridMultilevel"/>
    <w:tmpl w:val="2EBC2C9A"/>
    <w:lvl w:ilvl="0" w:tplc="FFFFFFFF">
      <w:start w:val="5"/>
      <w:numFmt w:val="decimal"/>
      <w:lvlText w:val="%1."/>
      <w:lvlJc w:val="left"/>
      <w:pPr>
        <w:tabs>
          <w:tab w:val="num" w:pos="1800"/>
        </w:tabs>
        <w:ind w:left="1800" w:hanging="360"/>
      </w:pPr>
      <w:rPr>
        <w:rFonts w:hint="default"/>
      </w:rPr>
    </w:lvl>
    <w:lvl w:ilvl="1" w:tplc="FFFFFFFF">
      <w:start w:val="20"/>
      <w:numFmt w:val="upperRoman"/>
      <w:lvlText w:val="%2."/>
      <w:lvlJc w:val="left"/>
      <w:pPr>
        <w:tabs>
          <w:tab w:val="num" w:pos="1800"/>
        </w:tabs>
        <w:ind w:left="1800" w:hanging="720"/>
      </w:pPr>
      <w:rPr>
        <w:rFonts w:hint="default"/>
      </w:r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nsid w:val="7E3F7985"/>
    <w:multiLevelType w:val="hybridMultilevel"/>
    <w:tmpl w:val="777C504C"/>
    <w:lvl w:ilvl="0" w:tplc="94B80080">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0"/>
  </w:num>
  <w:num w:numId="2">
    <w:abstractNumId w:val="26"/>
  </w:num>
  <w:num w:numId="3">
    <w:abstractNumId w:val="16"/>
  </w:num>
  <w:num w:numId="4">
    <w:abstractNumId w:val="42"/>
  </w:num>
  <w:num w:numId="5">
    <w:abstractNumId w:val="46"/>
  </w:num>
  <w:num w:numId="6">
    <w:abstractNumId w:val="2"/>
  </w:num>
  <w:num w:numId="7">
    <w:abstractNumId w:val="3"/>
  </w:num>
  <w:num w:numId="8">
    <w:abstractNumId w:val="4"/>
  </w:num>
  <w:num w:numId="9">
    <w:abstractNumId w:val="5"/>
  </w:num>
  <w:num w:numId="10">
    <w:abstractNumId w:val="9"/>
  </w:num>
  <w:num w:numId="11">
    <w:abstractNumId w:val="10"/>
  </w:num>
  <w:num w:numId="12">
    <w:abstractNumId w:val="13"/>
  </w:num>
  <w:num w:numId="13">
    <w:abstractNumId w:val="14"/>
  </w:num>
  <w:num w:numId="14">
    <w:abstractNumId w:val="15"/>
  </w:num>
  <w:num w:numId="15">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9"/>
  </w:num>
  <w:num w:numId="19">
    <w:abstractNumId w:val="33"/>
  </w:num>
  <w:num w:numId="20">
    <w:abstractNumId w:val="32"/>
  </w:num>
  <w:num w:numId="21">
    <w:abstractNumId w:val="21"/>
  </w:num>
  <w:num w:numId="22">
    <w:abstractNumId w:val="43"/>
  </w:num>
  <w:num w:numId="23">
    <w:abstractNumId w:val="31"/>
  </w:num>
  <w:num w:numId="24">
    <w:abstractNumId w:val="38"/>
  </w:num>
  <w:num w:numId="25">
    <w:abstractNumId w:val="44"/>
  </w:num>
  <w:num w:numId="26">
    <w:abstractNumId w:val="25"/>
  </w:num>
  <w:num w:numId="27">
    <w:abstractNumId w:val="30"/>
  </w:num>
  <w:num w:numId="28">
    <w:abstractNumId w:val="18"/>
  </w:num>
  <w:num w:numId="29">
    <w:abstractNumId w:val="19"/>
  </w:num>
  <w:num w:numId="30">
    <w:abstractNumId w:val="45"/>
  </w:num>
  <w:num w:numId="31">
    <w:abstractNumId w:val="29"/>
  </w:num>
  <w:num w:numId="32">
    <w:abstractNumId w:val="40"/>
  </w:num>
  <w:num w:numId="33">
    <w:abstractNumId w:val="34"/>
  </w:num>
  <w:num w:numId="34">
    <w:abstractNumId w:val="17"/>
  </w:num>
  <w:num w:numId="35">
    <w:abstractNumId w:val="27"/>
  </w:num>
  <w:num w:numId="36">
    <w:abstractNumId w:val="24"/>
  </w:num>
  <w:num w:numId="37">
    <w:abstractNumId w:val="35"/>
  </w:num>
  <w:num w:numId="38">
    <w:abstractNumId w:val="36"/>
  </w:num>
  <w:num w:numId="39">
    <w:abstractNumId w:val="22"/>
  </w:num>
  <w:num w:numId="40">
    <w:abstractNumId w:val="0"/>
    <w:lvlOverride w:ilvl="0">
      <w:startOverride w:val="4"/>
    </w:lvlOverride>
  </w:num>
  <w:num w:numId="41">
    <w:abstractNumId w:val="1"/>
    <w:lvlOverride w:ilvl="0"/>
    <w:lvlOverride w:ilvl="1"/>
    <w:lvlOverride w:ilvl="2"/>
    <w:lvlOverride w:ilvl="3"/>
    <w:lvlOverride w:ilvl="4"/>
    <w:lvlOverride w:ilvl="5"/>
    <w:lvlOverride w:ilvl="6"/>
    <w:lvlOverride w:ilvl="7"/>
    <w:lvlOverride w:ilvl="8"/>
  </w:num>
  <w:num w:numId="42">
    <w:abstractNumId w:val="2"/>
    <w:lvlOverride w:ilvl="0"/>
  </w:num>
  <w:num w:numId="43">
    <w:abstractNumId w:val="4"/>
    <w:lvlOverride w:ilvl="0"/>
  </w:num>
  <w:num w:numId="44">
    <w:abstractNumId w:val="4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evenAndOddHeaders/>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8D0"/>
    <w:rsid w:val="0000001A"/>
    <w:rsid w:val="000006ED"/>
    <w:rsid w:val="00001477"/>
    <w:rsid w:val="00001E10"/>
    <w:rsid w:val="00002B39"/>
    <w:rsid w:val="00002DAD"/>
    <w:rsid w:val="00003936"/>
    <w:rsid w:val="00003E39"/>
    <w:rsid w:val="00011F13"/>
    <w:rsid w:val="00012471"/>
    <w:rsid w:val="000146AE"/>
    <w:rsid w:val="00014C1E"/>
    <w:rsid w:val="00015B49"/>
    <w:rsid w:val="00015C15"/>
    <w:rsid w:val="00016D10"/>
    <w:rsid w:val="00016E4D"/>
    <w:rsid w:val="000174A7"/>
    <w:rsid w:val="00024117"/>
    <w:rsid w:val="000243A3"/>
    <w:rsid w:val="00032997"/>
    <w:rsid w:val="0003380C"/>
    <w:rsid w:val="00033930"/>
    <w:rsid w:val="00033F61"/>
    <w:rsid w:val="00034FEA"/>
    <w:rsid w:val="000353AD"/>
    <w:rsid w:val="00035FD6"/>
    <w:rsid w:val="00037644"/>
    <w:rsid w:val="00040205"/>
    <w:rsid w:val="00040729"/>
    <w:rsid w:val="000420A4"/>
    <w:rsid w:val="00042261"/>
    <w:rsid w:val="00044D07"/>
    <w:rsid w:val="0004584D"/>
    <w:rsid w:val="000459C9"/>
    <w:rsid w:val="0004754D"/>
    <w:rsid w:val="000475D1"/>
    <w:rsid w:val="00050458"/>
    <w:rsid w:val="00050909"/>
    <w:rsid w:val="000515E0"/>
    <w:rsid w:val="00054505"/>
    <w:rsid w:val="000552B7"/>
    <w:rsid w:val="00057E78"/>
    <w:rsid w:val="00057FC9"/>
    <w:rsid w:val="0006422A"/>
    <w:rsid w:val="00064C37"/>
    <w:rsid w:val="0007187F"/>
    <w:rsid w:val="00071DC8"/>
    <w:rsid w:val="00073A20"/>
    <w:rsid w:val="00073CE1"/>
    <w:rsid w:val="000745BB"/>
    <w:rsid w:val="00075A04"/>
    <w:rsid w:val="00080A7C"/>
    <w:rsid w:val="0008678D"/>
    <w:rsid w:val="00087069"/>
    <w:rsid w:val="00092462"/>
    <w:rsid w:val="00092DB6"/>
    <w:rsid w:val="00094EFB"/>
    <w:rsid w:val="00097421"/>
    <w:rsid w:val="00097BD9"/>
    <w:rsid w:val="000A0442"/>
    <w:rsid w:val="000A17D7"/>
    <w:rsid w:val="000A3C02"/>
    <w:rsid w:val="000A4542"/>
    <w:rsid w:val="000A77F0"/>
    <w:rsid w:val="000B1529"/>
    <w:rsid w:val="000B1C80"/>
    <w:rsid w:val="000B1CC9"/>
    <w:rsid w:val="000B28C8"/>
    <w:rsid w:val="000B44FB"/>
    <w:rsid w:val="000B463D"/>
    <w:rsid w:val="000B49EA"/>
    <w:rsid w:val="000B5580"/>
    <w:rsid w:val="000C0E6F"/>
    <w:rsid w:val="000C2151"/>
    <w:rsid w:val="000C3E2A"/>
    <w:rsid w:val="000C607E"/>
    <w:rsid w:val="000D066A"/>
    <w:rsid w:val="000D2136"/>
    <w:rsid w:val="000D2E28"/>
    <w:rsid w:val="000D3AF3"/>
    <w:rsid w:val="000D45A3"/>
    <w:rsid w:val="000D470F"/>
    <w:rsid w:val="000E0841"/>
    <w:rsid w:val="000E218B"/>
    <w:rsid w:val="000E5E42"/>
    <w:rsid w:val="000E78A0"/>
    <w:rsid w:val="000F6DEE"/>
    <w:rsid w:val="000F706C"/>
    <w:rsid w:val="0010247B"/>
    <w:rsid w:val="00102FAF"/>
    <w:rsid w:val="0010333D"/>
    <w:rsid w:val="00106D04"/>
    <w:rsid w:val="00110901"/>
    <w:rsid w:val="00111628"/>
    <w:rsid w:val="00111949"/>
    <w:rsid w:val="001131C2"/>
    <w:rsid w:val="00113B43"/>
    <w:rsid w:val="00116E48"/>
    <w:rsid w:val="00120053"/>
    <w:rsid w:val="00120C7B"/>
    <w:rsid w:val="00122381"/>
    <w:rsid w:val="00131876"/>
    <w:rsid w:val="00131C08"/>
    <w:rsid w:val="001414C0"/>
    <w:rsid w:val="00144B49"/>
    <w:rsid w:val="0014654D"/>
    <w:rsid w:val="00146E6F"/>
    <w:rsid w:val="00146FD7"/>
    <w:rsid w:val="00147FD8"/>
    <w:rsid w:val="00151749"/>
    <w:rsid w:val="001524E5"/>
    <w:rsid w:val="0015395B"/>
    <w:rsid w:val="00160098"/>
    <w:rsid w:val="001603FD"/>
    <w:rsid w:val="0016045E"/>
    <w:rsid w:val="00160BBF"/>
    <w:rsid w:val="00160EE2"/>
    <w:rsid w:val="00165A9A"/>
    <w:rsid w:val="00167C91"/>
    <w:rsid w:val="00171260"/>
    <w:rsid w:val="0017181B"/>
    <w:rsid w:val="001751DE"/>
    <w:rsid w:val="00184226"/>
    <w:rsid w:val="00184FE7"/>
    <w:rsid w:val="001850D7"/>
    <w:rsid w:val="00185B09"/>
    <w:rsid w:val="0018661E"/>
    <w:rsid w:val="00190829"/>
    <w:rsid w:val="00192432"/>
    <w:rsid w:val="00193A8A"/>
    <w:rsid w:val="00193F31"/>
    <w:rsid w:val="001968E8"/>
    <w:rsid w:val="00197278"/>
    <w:rsid w:val="001A07C2"/>
    <w:rsid w:val="001A1E5D"/>
    <w:rsid w:val="001A1FCB"/>
    <w:rsid w:val="001A42C7"/>
    <w:rsid w:val="001A4406"/>
    <w:rsid w:val="001A5FD1"/>
    <w:rsid w:val="001B08E9"/>
    <w:rsid w:val="001B1BF0"/>
    <w:rsid w:val="001B3E0D"/>
    <w:rsid w:val="001B42CD"/>
    <w:rsid w:val="001B6E6A"/>
    <w:rsid w:val="001B6F46"/>
    <w:rsid w:val="001B759E"/>
    <w:rsid w:val="001C0778"/>
    <w:rsid w:val="001C0BB7"/>
    <w:rsid w:val="001C1702"/>
    <w:rsid w:val="001C1A8B"/>
    <w:rsid w:val="001C1B4A"/>
    <w:rsid w:val="001C2E55"/>
    <w:rsid w:val="001C3CAE"/>
    <w:rsid w:val="001C5CFF"/>
    <w:rsid w:val="001C778C"/>
    <w:rsid w:val="001C7E3E"/>
    <w:rsid w:val="001D0A2E"/>
    <w:rsid w:val="001D735E"/>
    <w:rsid w:val="001E0478"/>
    <w:rsid w:val="001E0DA9"/>
    <w:rsid w:val="001E1361"/>
    <w:rsid w:val="001E2D9E"/>
    <w:rsid w:val="001E4A7C"/>
    <w:rsid w:val="001E6C20"/>
    <w:rsid w:val="001E6E50"/>
    <w:rsid w:val="001F00A4"/>
    <w:rsid w:val="001F0D53"/>
    <w:rsid w:val="001F3CBD"/>
    <w:rsid w:val="001F527A"/>
    <w:rsid w:val="001F663D"/>
    <w:rsid w:val="001F685E"/>
    <w:rsid w:val="001F691D"/>
    <w:rsid w:val="001F6E24"/>
    <w:rsid w:val="001F717F"/>
    <w:rsid w:val="001F7968"/>
    <w:rsid w:val="001F7DDC"/>
    <w:rsid w:val="0020088C"/>
    <w:rsid w:val="00201003"/>
    <w:rsid w:val="00203671"/>
    <w:rsid w:val="00204DDC"/>
    <w:rsid w:val="00206C5D"/>
    <w:rsid w:val="002103BE"/>
    <w:rsid w:val="00210BCA"/>
    <w:rsid w:val="00210EC3"/>
    <w:rsid w:val="002130C9"/>
    <w:rsid w:val="00214A82"/>
    <w:rsid w:val="00215D5E"/>
    <w:rsid w:val="00216B2C"/>
    <w:rsid w:val="00216B3E"/>
    <w:rsid w:val="002221CF"/>
    <w:rsid w:val="00223C97"/>
    <w:rsid w:val="00224E57"/>
    <w:rsid w:val="00227FC6"/>
    <w:rsid w:val="00232234"/>
    <w:rsid w:val="002349F4"/>
    <w:rsid w:val="00236138"/>
    <w:rsid w:val="00236D03"/>
    <w:rsid w:val="00237249"/>
    <w:rsid w:val="00241E30"/>
    <w:rsid w:val="0024301C"/>
    <w:rsid w:val="00243793"/>
    <w:rsid w:val="00243820"/>
    <w:rsid w:val="0024427A"/>
    <w:rsid w:val="002464DE"/>
    <w:rsid w:val="0024768A"/>
    <w:rsid w:val="00247D54"/>
    <w:rsid w:val="00250D04"/>
    <w:rsid w:val="00251D9B"/>
    <w:rsid w:val="0025720A"/>
    <w:rsid w:val="0026095C"/>
    <w:rsid w:val="00262A50"/>
    <w:rsid w:val="0027159C"/>
    <w:rsid w:val="0027255C"/>
    <w:rsid w:val="00273AB0"/>
    <w:rsid w:val="00273B23"/>
    <w:rsid w:val="00273C48"/>
    <w:rsid w:val="0027423E"/>
    <w:rsid w:val="0027594D"/>
    <w:rsid w:val="00275CD5"/>
    <w:rsid w:val="00277902"/>
    <w:rsid w:val="002809B6"/>
    <w:rsid w:val="002814D7"/>
    <w:rsid w:val="00282A7E"/>
    <w:rsid w:val="0028385C"/>
    <w:rsid w:val="00284602"/>
    <w:rsid w:val="00285999"/>
    <w:rsid w:val="00286B80"/>
    <w:rsid w:val="00287BF3"/>
    <w:rsid w:val="0029192E"/>
    <w:rsid w:val="00292BEB"/>
    <w:rsid w:val="00296762"/>
    <w:rsid w:val="00297783"/>
    <w:rsid w:val="00297B5B"/>
    <w:rsid w:val="002A4821"/>
    <w:rsid w:val="002A54BE"/>
    <w:rsid w:val="002B1D80"/>
    <w:rsid w:val="002B2C46"/>
    <w:rsid w:val="002B4270"/>
    <w:rsid w:val="002B53BA"/>
    <w:rsid w:val="002B643E"/>
    <w:rsid w:val="002B67BB"/>
    <w:rsid w:val="002B68DC"/>
    <w:rsid w:val="002B6FDB"/>
    <w:rsid w:val="002B73BF"/>
    <w:rsid w:val="002C1289"/>
    <w:rsid w:val="002C24BA"/>
    <w:rsid w:val="002C2D16"/>
    <w:rsid w:val="002C36B9"/>
    <w:rsid w:val="002C63C2"/>
    <w:rsid w:val="002C6BBC"/>
    <w:rsid w:val="002D15DA"/>
    <w:rsid w:val="002D3AF0"/>
    <w:rsid w:val="002D56B2"/>
    <w:rsid w:val="002D5C27"/>
    <w:rsid w:val="002E0DED"/>
    <w:rsid w:val="002E2430"/>
    <w:rsid w:val="002F07F8"/>
    <w:rsid w:val="002F190A"/>
    <w:rsid w:val="002F3CE0"/>
    <w:rsid w:val="002F4DAD"/>
    <w:rsid w:val="00301CF9"/>
    <w:rsid w:val="003060E0"/>
    <w:rsid w:val="00307585"/>
    <w:rsid w:val="00310C9F"/>
    <w:rsid w:val="00312893"/>
    <w:rsid w:val="00312B37"/>
    <w:rsid w:val="00313DF0"/>
    <w:rsid w:val="0031552F"/>
    <w:rsid w:val="00316E8E"/>
    <w:rsid w:val="003203A9"/>
    <w:rsid w:val="00320513"/>
    <w:rsid w:val="0032350D"/>
    <w:rsid w:val="003246F1"/>
    <w:rsid w:val="00324B5A"/>
    <w:rsid w:val="00325CCD"/>
    <w:rsid w:val="00325CE8"/>
    <w:rsid w:val="00326E30"/>
    <w:rsid w:val="00331998"/>
    <w:rsid w:val="00331DB6"/>
    <w:rsid w:val="00331E4E"/>
    <w:rsid w:val="00332452"/>
    <w:rsid w:val="00335AF6"/>
    <w:rsid w:val="00336F93"/>
    <w:rsid w:val="00337189"/>
    <w:rsid w:val="00337203"/>
    <w:rsid w:val="003429A3"/>
    <w:rsid w:val="00346B60"/>
    <w:rsid w:val="0035110C"/>
    <w:rsid w:val="00352529"/>
    <w:rsid w:val="003568B7"/>
    <w:rsid w:val="00361980"/>
    <w:rsid w:val="00362A38"/>
    <w:rsid w:val="00363B16"/>
    <w:rsid w:val="00365359"/>
    <w:rsid w:val="003678F5"/>
    <w:rsid w:val="00367FDC"/>
    <w:rsid w:val="003710D2"/>
    <w:rsid w:val="00372034"/>
    <w:rsid w:val="003728F1"/>
    <w:rsid w:val="00373735"/>
    <w:rsid w:val="0038062A"/>
    <w:rsid w:val="00380801"/>
    <w:rsid w:val="003817EB"/>
    <w:rsid w:val="0038199C"/>
    <w:rsid w:val="00390616"/>
    <w:rsid w:val="00390618"/>
    <w:rsid w:val="00392C13"/>
    <w:rsid w:val="00396C69"/>
    <w:rsid w:val="003A1EDA"/>
    <w:rsid w:val="003A38E9"/>
    <w:rsid w:val="003A5EC4"/>
    <w:rsid w:val="003A70F9"/>
    <w:rsid w:val="003B0A9C"/>
    <w:rsid w:val="003B1D93"/>
    <w:rsid w:val="003B236A"/>
    <w:rsid w:val="003B5007"/>
    <w:rsid w:val="003B5829"/>
    <w:rsid w:val="003B5B23"/>
    <w:rsid w:val="003C04C2"/>
    <w:rsid w:val="003D5BC8"/>
    <w:rsid w:val="003D6EA5"/>
    <w:rsid w:val="003E0A23"/>
    <w:rsid w:val="003E11D4"/>
    <w:rsid w:val="003E365E"/>
    <w:rsid w:val="003E5BE6"/>
    <w:rsid w:val="003E5F3A"/>
    <w:rsid w:val="003F1548"/>
    <w:rsid w:val="003F30A9"/>
    <w:rsid w:val="003F4D2E"/>
    <w:rsid w:val="003F568C"/>
    <w:rsid w:val="003F6BD8"/>
    <w:rsid w:val="003F7342"/>
    <w:rsid w:val="00400C14"/>
    <w:rsid w:val="00410151"/>
    <w:rsid w:val="004112A5"/>
    <w:rsid w:val="00412C59"/>
    <w:rsid w:val="00416C33"/>
    <w:rsid w:val="00417587"/>
    <w:rsid w:val="00421AAE"/>
    <w:rsid w:val="00421C9F"/>
    <w:rsid w:val="004220D6"/>
    <w:rsid w:val="004239DE"/>
    <w:rsid w:val="00431262"/>
    <w:rsid w:val="00431983"/>
    <w:rsid w:val="00431FC7"/>
    <w:rsid w:val="00433274"/>
    <w:rsid w:val="00433467"/>
    <w:rsid w:val="004355F9"/>
    <w:rsid w:val="004368EA"/>
    <w:rsid w:val="00436C0B"/>
    <w:rsid w:val="0044049C"/>
    <w:rsid w:val="00441BB8"/>
    <w:rsid w:val="00443FF4"/>
    <w:rsid w:val="0044418F"/>
    <w:rsid w:val="004461B5"/>
    <w:rsid w:val="0044679E"/>
    <w:rsid w:val="00451B8F"/>
    <w:rsid w:val="00451EC9"/>
    <w:rsid w:val="00452AEA"/>
    <w:rsid w:val="00453AA0"/>
    <w:rsid w:val="00455014"/>
    <w:rsid w:val="00455D32"/>
    <w:rsid w:val="00460A41"/>
    <w:rsid w:val="004616D1"/>
    <w:rsid w:val="00462B18"/>
    <w:rsid w:val="00462D59"/>
    <w:rsid w:val="00462E72"/>
    <w:rsid w:val="004660DC"/>
    <w:rsid w:val="00466CFD"/>
    <w:rsid w:val="00470781"/>
    <w:rsid w:val="00470C71"/>
    <w:rsid w:val="00470F50"/>
    <w:rsid w:val="004716CB"/>
    <w:rsid w:val="0047200F"/>
    <w:rsid w:val="00472B76"/>
    <w:rsid w:val="004737CD"/>
    <w:rsid w:val="004829E4"/>
    <w:rsid w:val="00483C9B"/>
    <w:rsid w:val="004842E9"/>
    <w:rsid w:val="0048539B"/>
    <w:rsid w:val="00485BD3"/>
    <w:rsid w:val="0049170A"/>
    <w:rsid w:val="00491891"/>
    <w:rsid w:val="00493D84"/>
    <w:rsid w:val="00495DE9"/>
    <w:rsid w:val="004A4DD4"/>
    <w:rsid w:val="004B010E"/>
    <w:rsid w:val="004B0A47"/>
    <w:rsid w:val="004B4154"/>
    <w:rsid w:val="004B430C"/>
    <w:rsid w:val="004B458B"/>
    <w:rsid w:val="004B5C43"/>
    <w:rsid w:val="004B5D35"/>
    <w:rsid w:val="004C0A95"/>
    <w:rsid w:val="004C0CB9"/>
    <w:rsid w:val="004C1A9F"/>
    <w:rsid w:val="004C1BBB"/>
    <w:rsid w:val="004C5222"/>
    <w:rsid w:val="004C7E54"/>
    <w:rsid w:val="004D00F2"/>
    <w:rsid w:val="004D16C5"/>
    <w:rsid w:val="004D3282"/>
    <w:rsid w:val="004D572E"/>
    <w:rsid w:val="004D58B8"/>
    <w:rsid w:val="004E024F"/>
    <w:rsid w:val="004E07DE"/>
    <w:rsid w:val="004E33B5"/>
    <w:rsid w:val="004E39A5"/>
    <w:rsid w:val="004E616E"/>
    <w:rsid w:val="004F05A1"/>
    <w:rsid w:val="004F07CE"/>
    <w:rsid w:val="004F1C2F"/>
    <w:rsid w:val="004F301B"/>
    <w:rsid w:val="004F376F"/>
    <w:rsid w:val="004F3C34"/>
    <w:rsid w:val="00500877"/>
    <w:rsid w:val="005011FB"/>
    <w:rsid w:val="0050166C"/>
    <w:rsid w:val="00502430"/>
    <w:rsid w:val="0050432E"/>
    <w:rsid w:val="005051E2"/>
    <w:rsid w:val="00511E92"/>
    <w:rsid w:val="00511EAD"/>
    <w:rsid w:val="00513AA4"/>
    <w:rsid w:val="00514FB1"/>
    <w:rsid w:val="00516E00"/>
    <w:rsid w:val="005208E4"/>
    <w:rsid w:val="00523BF0"/>
    <w:rsid w:val="0053101C"/>
    <w:rsid w:val="00531FBF"/>
    <w:rsid w:val="00533C08"/>
    <w:rsid w:val="00537B88"/>
    <w:rsid w:val="00537F42"/>
    <w:rsid w:val="0054115E"/>
    <w:rsid w:val="00542E34"/>
    <w:rsid w:val="00543E73"/>
    <w:rsid w:val="00544FCE"/>
    <w:rsid w:val="00545132"/>
    <w:rsid w:val="00551B89"/>
    <w:rsid w:val="0055748C"/>
    <w:rsid w:val="005629ED"/>
    <w:rsid w:val="00563741"/>
    <w:rsid w:val="005642C1"/>
    <w:rsid w:val="00566D1E"/>
    <w:rsid w:val="00573E4E"/>
    <w:rsid w:val="005751F9"/>
    <w:rsid w:val="005755CA"/>
    <w:rsid w:val="005769F6"/>
    <w:rsid w:val="005817EC"/>
    <w:rsid w:val="005819AC"/>
    <w:rsid w:val="005822B7"/>
    <w:rsid w:val="00583CFD"/>
    <w:rsid w:val="005846E4"/>
    <w:rsid w:val="005849ED"/>
    <w:rsid w:val="00587130"/>
    <w:rsid w:val="005876EE"/>
    <w:rsid w:val="00587EF3"/>
    <w:rsid w:val="00590898"/>
    <w:rsid w:val="00591FA3"/>
    <w:rsid w:val="00594C24"/>
    <w:rsid w:val="00596C62"/>
    <w:rsid w:val="005A0602"/>
    <w:rsid w:val="005A071E"/>
    <w:rsid w:val="005A07EA"/>
    <w:rsid w:val="005A1F79"/>
    <w:rsid w:val="005A282F"/>
    <w:rsid w:val="005A2AF0"/>
    <w:rsid w:val="005A5154"/>
    <w:rsid w:val="005A666E"/>
    <w:rsid w:val="005B0085"/>
    <w:rsid w:val="005B1040"/>
    <w:rsid w:val="005B1993"/>
    <w:rsid w:val="005B43BC"/>
    <w:rsid w:val="005B6538"/>
    <w:rsid w:val="005B6585"/>
    <w:rsid w:val="005C07FC"/>
    <w:rsid w:val="005C08AC"/>
    <w:rsid w:val="005C0DBE"/>
    <w:rsid w:val="005C0F2D"/>
    <w:rsid w:val="005C165C"/>
    <w:rsid w:val="005C1A92"/>
    <w:rsid w:val="005C3362"/>
    <w:rsid w:val="005C48E1"/>
    <w:rsid w:val="005C5979"/>
    <w:rsid w:val="005C5CFF"/>
    <w:rsid w:val="005C6113"/>
    <w:rsid w:val="005C6857"/>
    <w:rsid w:val="005D2E12"/>
    <w:rsid w:val="005D592F"/>
    <w:rsid w:val="005D6FE3"/>
    <w:rsid w:val="005E0C51"/>
    <w:rsid w:val="005E1403"/>
    <w:rsid w:val="005E1AFF"/>
    <w:rsid w:val="005E1DA3"/>
    <w:rsid w:val="005E2138"/>
    <w:rsid w:val="005E23D6"/>
    <w:rsid w:val="005E35FE"/>
    <w:rsid w:val="005E4C86"/>
    <w:rsid w:val="005F2362"/>
    <w:rsid w:val="005F49C2"/>
    <w:rsid w:val="005F7171"/>
    <w:rsid w:val="005F7301"/>
    <w:rsid w:val="006003F0"/>
    <w:rsid w:val="006116BF"/>
    <w:rsid w:val="0061234A"/>
    <w:rsid w:val="00613645"/>
    <w:rsid w:val="00613FB8"/>
    <w:rsid w:val="0061593B"/>
    <w:rsid w:val="00620C43"/>
    <w:rsid w:val="0062349C"/>
    <w:rsid w:val="00624CF1"/>
    <w:rsid w:val="006266B0"/>
    <w:rsid w:val="0063062A"/>
    <w:rsid w:val="00631DFB"/>
    <w:rsid w:val="00632286"/>
    <w:rsid w:val="00632C6F"/>
    <w:rsid w:val="00632D0C"/>
    <w:rsid w:val="00632ED1"/>
    <w:rsid w:val="006355FA"/>
    <w:rsid w:val="0064236E"/>
    <w:rsid w:val="0064287E"/>
    <w:rsid w:val="006441D5"/>
    <w:rsid w:val="0064601A"/>
    <w:rsid w:val="006477A5"/>
    <w:rsid w:val="006501E7"/>
    <w:rsid w:val="00652711"/>
    <w:rsid w:val="00653681"/>
    <w:rsid w:val="006558FF"/>
    <w:rsid w:val="00655E2D"/>
    <w:rsid w:val="00656472"/>
    <w:rsid w:val="00656D2E"/>
    <w:rsid w:val="006623F1"/>
    <w:rsid w:val="00662EB4"/>
    <w:rsid w:val="00665AB0"/>
    <w:rsid w:val="00666F70"/>
    <w:rsid w:val="006701C4"/>
    <w:rsid w:val="006736E7"/>
    <w:rsid w:val="00674602"/>
    <w:rsid w:val="00683842"/>
    <w:rsid w:val="00690BC1"/>
    <w:rsid w:val="00692011"/>
    <w:rsid w:val="00692358"/>
    <w:rsid w:val="00696397"/>
    <w:rsid w:val="00697FAA"/>
    <w:rsid w:val="006A0BAA"/>
    <w:rsid w:val="006A1100"/>
    <w:rsid w:val="006A11CD"/>
    <w:rsid w:val="006A1CB5"/>
    <w:rsid w:val="006A21D3"/>
    <w:rsid w:val="006A25DF"/>
    <w:rsid w:val="006A335B"/>
    <w:rsid w:val="006A354A"/>
    <w:rsid w:val="006A395A"/>
    <w:rsid w:val="006A4366"/>
    <w:rsid w:val="006A4CA7"/>
    <w:rsid w:val="006A5992"/>
    <w:rsid w:val="006A5A34"/>
    <w:rsid w:val="006A5E36"/>
    <w:rsid w:val="006A75C7"/>
    <w:rsid w:val="006B2324"/>
    <w:rsid w:val="006B69F8"/>
    <w:rsid w:val="006C263A"/>
    <w:rsid w:val="006C4DC4"/>
    <w:rsid w:val="006C564E"/>
    <w:rsid w:val="006C56AC"/>
    <w:rsid w:val="006C7D58"/>
    <w:rsid w:val="006C7DCC"/>
    <w:rsid w:val="006D3456"/>
    <w:rsid w:val="006E11AC"/>
    <w:rsid w:val="006E13CD"/>
    <w:rsid w:val="006E1F97"/>
    <w:rsid w:val="006E217A"/>
    <w:rsid w:val="006E3C40"/>
    <w:rsid w:val="006E3DB7"/>
    <w:rsid w:val="006E44A1"/>
    <w:rsid w:val="006E53B8"/>
    <w:rsid w:val="006E650C"/>
    <w:rsid w:val="006F2759"/>
    <w:rsid w:val="006F2A58"/>
    <w:rsid w:val="006F5389"/>
    <w:rsid w:val="006F568A"/>
    <w:rsid w:val="006F75F9"/>
    <w:rsid w:val="00702188"/>
    <w:rsid w:val="00703D85"/>
    <w:rsid w:val="00704155"/>
    <w:rsid w:val="00705A1E"/>
    <w:rsid w:val="00706B64"/>
    <w:rsid w:val="00707309"/>
    <w:rsid w:val="00707C7C"/>
    <w:rsid w:val="00710363"/>
    <w:rsid w:val="007116ED"/>
    <w:rsid w:val="00712719"/>
    <w:rsid w:val="007140C9"/>
    <w:rsid w:val="007159D8"/>
    <w:rsid w:val="007202A1"/>
    <w:rsid w:val="00720936"/>
    <w:rsid w:val="00721E0A"/>
    <w:rsid w:val="007246B7"/>
    <w:rsid w:val="0072525A"/>
    <w:rsid w:val="00725808"/>
    <w:rsid w:val="0072586F"/>
    <w:rsid w:val="00727917"/>
    <w:rsid w:val="00731584"/>
    <w:rsid w:val="007317EC"/>
    <w:rsid w:val="00736774"/>
    <w:rsid w:val="00736B2F"/>
    <w:rsid w:val="007376F1"/>
    <w:rsid w:val="00740AD4"/>
    <w:rsid w:val="00742E01"/>
    <w:rsid w:val="00744D38"/>
    <w:rsid w:val="00750650"/>
    <w:rsid w:val="00751E6B"/>
    <w:rsid w:val="0075563D"/>
    <w:rsid w:val="0075577E"/>
    <w:rsid w:val="00762302"/>
    <w:rsid w:val="007629D7"/>
    <w:rsid w:val="00762CCF"/>
    <w:rsid w:val="00763E26"/>
    <w:rsid w:val="00767A2A"/>
    <w:rsid w:val="00770574"/>
    <w:rsid w:val="00774320"/>
    <w:rsid w:val="00775A6E"/>
    <w:rsid w:val="00775A73"/>
    <w:rsid w:val="00777BA1"/>
    <w:rsid w:val="00781800"/>
    <w:rsid w:val="00782659"/>
    <w:rsid w:val="0078411C"/>
    <w:rsid w:val="00784E0E"/>
    <w:rsid w:val="007854BC"/>
    <w:rsid w:val="007917B2"/>
    <w:rsid w:val="007924EF"/>
    <w:rsid w:val="0079394E"/>
    <w:rsid w:val="00794C25"/>
    <w:rsid w:val="00795278"/>
    <w:rsid w:val="00796964"/>
    <w:rsid w:val="00797EFC"/>
    <w:rsid w:val="007A04CE"/>
    <w:rsid w:val="007A0793"/>
    <w:rsid w:val="007A305B"/>
    <w:rsid w:val="007A73FC"/>
    <w:rsid w:val="007B2CDC"/>
    <w:rsid w:val="007B7B96"/>
    <w:rsid w:val="007C7801"/>
    <w:rsid w:val="007C7ED6"/>
    <w:rsid w:val="007D03A1"/>
    <w:rsid w:val="007D3C4F"/>
    <w:rsid w:val="007D3D07"/>
    <w:rsid w:val="007D7A41"/>
    <w:rsid w:val="007E1A0F"/>
    <w:rsid w:val="007E1E4C"/>
    <w:rsid w:val="007E353A"/>
    <w:rsid w:val="007E4F79"/>
    <w:rsid w:val="007E4FBA"/>
    <w:rsid w:val="007E5A6C"/>
    <w:rsid w:val="007F0342"/>
    <w:rsid w:val="007F05ED"/>
    <w:rsid w:val="007F17A6"/>
    <w:rsid w:val="007F3906"/>
    <w:rsid w:val="007F5C49"/>
    <w:rsid w:val="007F61B9"/>
    <w:rsid w:val="007F790C"/>
    <w:rsid w:val="00800284"/>
    <w:rsid w:val="00802365"/>
    <w:rsid w:val="0080306F"/>
    <w:rsid w:val="00811EC4"/>
    <w:rsid w:val="00813BE6"/>
    <w:rsid w:val="00814F5E"/>
    <w:rsid w:val="00815EB6"/>
    <w:rsid w:val="0082023D"/>
    <w:rsid w:val="00821CB3"/>
    <w:rsid w:val="00821E72"/>
    <w:rsid w:val="008237A9"/>
    <w:rsid w:val="0082391A"/>
    <w:rsid w:val="00823AAC"/>
    <w:rsid w:val="00825203"/>
    <w:rsid w:val="0082531C"/>
    <w:rsid w:val="008279AD"/>
    <w:rsid w:val="00830AA9"/>
    <w:rsid w:val="00832A9D"/>
    <w:rsid w:val="00833EBA"/>
    <w:rsid w:val="00837D3E"/>
    <w:rsid w:val="008421C5"/>
    <w:rsid w:val="008428B1"/>
    <w:rsid w:val="008447AB"/>
    <w:rsid w:val="00846256"/>
    <w:rsid w:val="00847F50"/>
    <w:rsid w:val="00851061"/>
    <w:rsid w:val="00851AA9"/>
    <w:rsid w:val="0085231E"/>
    <w:rsid w:val="008524C3"/>
    <w:rsid w:val="008526D9"/>
    <w:rsid w:val="00852CF1"/>
    <w:rsid w:val="00853FDC"/>
    <w:rsid w:val="008548DE"/>
    <w:rsid w:val="00860432"/>
    <w:rsid w:val="0087088B"/>
    <w:rsid w:val="00872018"/>
    <w:rsid w:val="00872AD5"/>
    <w:rsid w:val="00873BF8"/>
    <w:rsid w:val="00876032"/>
    <w:rsid w:val="008776AA"/>
    <w:rsid w:val="008802E8"/>
    <w:rsid w:val="00881D4E"/>
    <w:rsid w:val="008825AF"/>
    <w:rsid w:val="00884C0D"/>
    <w:rsid w:val="00891054"/>
    <w:rsid w:val="00892241"/>
    <w:rsid w:val="00892811"/>
    <w:rsid w:val="008A03F1"/>
    <w:rsid w:val="008A24F3"/>
    <w:rsid w:val="008A319E"/>
    <w:rsid w:val="008A503E"/>
    <w:rsid w:val="008A6432"/>
    <w:rsid w:val="008A6635"/>
    <w:rsid w:val="008B37BD"/>
    <w:rsid w:val="008B409A"/>
    <w:rsid w:val="008B47FA"/>
    <w:rsid w:val="008B73DC"/>
    <w:rsid w:val="008C020E"/>
    <w:rsid w:val="008C29E2"/>
    <w:rsid w:val="008C46EF"/>
    <w:rsid w:val="008C556B"/>
    <w:rsid w:val="008C5779"/>
    <w:rsid w:val="008C7245"/>
    <w:rsid w:val="008C7A9E"/>
    <w:rsid w:val="008D2981"/>
    <w:rsid w:val="008D495D"/>
    <w:rsid w:val="008D532F"/>
    <w:rsid w:val="008E13EC"/>
    <w:rsid w:val="008E292F"/>
    <w:rsid w:val="008E4D0B"/>
    <w:rsid w:val="008E578D"/>
    <w:rsid w:val="008E66CE"/>
    <w:rsid w:val="008E7588"/>
    <w:rsid w:val="008F0B87"/>
    <w:rsid w:val="008F1C5A"/>
    <w:rsid w:val="008F2C43"/>
    <w:rsid w:val="008F396E"/>
    <w:rsid w:val="008F4988"/>
    <w:rsid w:val="008F4ED7"/>
    <w:rsid w:val="008F53B1"/>
    <w:rsid w:val="008F7313"/>
    <w:rsid w:val="009004D8"/>
    <w:rsid w:val="0090068D"/>
    <w:rsid w:val="00904129"/>
    <w:rsid w:val="00904F1F"/>
    <w:rsid w:val="00907AF7"/>
    <w:rsid w:val="0091052A"/>
    <w:rsid w:val="009110BC"/>
    <w:rsid w:val="0091142C"/>
    <w:rsid w:val="009130EA"/>
    <w:rsid w:val="00913620"/>
    <w:rsid w:val="00915A14"/>
    <w:rsid w:val="00915DD8"/>
    <w:rsid w:val="00916F8A"/>
    <w:rsid w:val="009171B5"/>
    <w:rsid w:val="00917456"/>
    <w:rsid w:val="0092150C"/>
    <w:rsid w:val="00921AB9"/>
    <w:rsid w:val="00921E0F"/>
    <w:rsid w:val="009242C8"/>
    <w:rsid w:val="00926FCE"/>
    <w:rsid w:val="0094068E"/>
    <w:rsid w:val="00942D19"/>
    <w:rsid w:val="00950DBE"/>
    <w:rsid w:val="009510C1"/>
    <w:rsid w:val="009514D5"/>
    <w:rsid w:val="00952000"/>
    <w:rsid w:val="00954DD1"/>
    <w:rsid w:val="00954EF0"/>
    <w:rsid w:val="009569F6"/>
    <w:rsid w:val="00962BEF"/>
    <w:rsid w:val="00965D9F"/>
    <w:rsid w:val="009672D5"/>
    <w:rsid w:val="00970DF2"/>
    <w:rsid w:val="009715A3"/>
    <w:rsid w:val="009740A2"/>
    <w:rsid w:val="00974466"/>
    <w:rsid w:val="0098273E"/>
    <w:rsid w:val="009867C6"/>
    <w:rsid w:val="0099365F"/>
    <w:rsid w:val="00993C1F"/>
    <w:rsid w:val="00994CB7"/>
    <w:rsid w:val="0099635E"/>
    <w:rsid w:val="009966DA"/>
    <w:rsid w:val="009A558B"/>
    <w:rsid w:val="009A5E44"/>
    <w:rsid w:val="009B1B94"/>
    <w:rsid w:val="009B4AED"/>
    <w:rsid w:val="009B7FAF"/>
    <w:rsid w:val="009C0527"/>
    <w:rsid w:val="009C35EB"/>
    <w:rsid w:val="009C4460"/>
    <w:rsid w:val="009C5D25"/>
    <w:rsid w:val="009D20BE"/>
    <w:rsid w:val="009D2185"/>
    <w:rsid w:val="009D23D7"/>
    <w:rsid w:val="009D3871"/>
    <w:rsid w:val="009D3A1C"/>
    <w:rsid w:val="009E28C7"/>
    <w:rsid w:val="009F4D00"/>
    <w:rsid w:val="009F5122"/>
    <w:rsid w:val="009F79C4"/>
    <w:rsid w:val="00A00989"/>
    <w:rsid w:val="00A01591"/>
    <w:rsid w:val="00A02A8C"/>
    <w:rsid w:val="00A02F76"/>
    <w:rsid w:val="00A044F2"/>
    <w:rsid w:val="00A06F40"/>
    <w:rsid w:val="00A070BD"/>
    <w:rsid w:val="00A07FDC"/>
    <w:rsid w:val="00A10717"/>
    <w:rsid w:val="00A14EE1"/>
    <w:rsid w:val="00A16DE6"/>
    <w:rsid w:val="00A21363"/>
    <w:rsid w:val="00A22368"/>
    <w:rsid w:val="00A23DF6"/>
    <w:rsid w:val="00A2785C"/>
    <w:rsid w:val="00A27F4F"/>
    <w:rsid w:val="00A33FE4"/>
    <w:rsid w:val="00A340D6"/>
    <w:rsid w:val="00A36878"/>
    <w:rsid w:val="00A42AC9"/>
    <w:rsid w:val="00A44C94"/>
    <w:rsid w:val="00A455EE"/>
    <w:rsid w:val="00A464FC"/>
    <w:rsid w:val="00A466D1"/>
    <w:rsid w:val="00A47E29"/>
    <w:rsid w:val="00A52AED"/>
    <w:rsid w:val="00A60F13"/>
    <w:rsid w:val="00A611AA"/>
    <w:rsid w:val="00A628A0"/>
    <w:rsid w:val="00A66309"/>
    <w:rsid w:val="00A66DFA"/>
    <w:rsid w:val="00A70128"/>
    <w:rsid w:val="00A70167"/>
    <w:rsid w:val="00A721BA"/>
    <w:rsid w:val="00A73974"/>
    <w:rsid w:val="00A75CF6"/>
    <w:rsid w:val="00A818C3"/>
    <w:rsid w:val="00A840F2"/>
    <w:rsid w:val="00A862A8"/>
    <w:rsid w:val="00A86667"/>
    <w:rsid w:val="00A91ABE"/>
    <w:rsid w:val="00A9330B"/>
    <w:rsid w:val="00A938EB"/>
    <w:rsid w:val="00A962B7"/>
    <w:rsid w:val="00A966BE"/>
    <w:rsid w:val="00AA0773"/>
    <w:rsid w:val="00AA08FE"/>
    <w:rsid w:val="00AA2FB2"/>
    <w:rsid w:val="00AA5EC1"/>
    <w:rsid w:val="00AA780C"/>
    <w:rsid w:val="00AB02BA"/>
    <w:rsid w:val="00AB7F24"/>
    <w:rsid w:val="00AC1555"/>
    <w:rsid w:val="00AC16F2"/>
    <w:rsid w:val="00AC2890"/>
    <w:rsid w:val="00AC4019"/>
    <w:rsid w:val="00AC5181"/>
    <w:rsid w:val="00AD0C69"/>
    <w:rsid w:val="00AD18F0"/>
    <w:rsid w:val="00AD2422"/>
    <w:rsid w:val="00AD4405"/>
    <w:rsid w:val="00AD630A"/>
    <w:rsid w:val="00AE48A4"/>
    <w:rsid w:val="00AE5BD1"/>
    <w:rsid w:val="00AF0868"/>
    <w:rsid w:val="00AF2706"/>
    <w:rsid w:val="00AF6FC7"/>
    <w:rsid w:val="00AF7306"/>
    <w:rsid w:val="00AF7557"/>
    <w:rsid w:val="00B007A2"/>
    <w:rsid w:val="00B03237"/>
    <w:rsid w:val="00B04927"/>
    <w:rsid w:val="00B05BB1"/>
    <w:rsid w:val="00B06CBB"/>
    <w:rsid w:val="00B076F5"/>
    <w:rsid w:val="00B10FBE"/>
    <w:rsid w:val="00B11460"/>
    <w:rsid w:val="00B1239B"/>
    <w:rsid w:val="00B129E7"/>
    <w:rsid w:val="00B144DA"/>
    <w:rsid w:val="00B159B0"/>
    <w:rsid w:val="00B16383"/>
    <w:rsid w:val="00B176EA"/>
    <w:rsid w:val="00B17FB9"/>
    <w:rsid w:val="00B2246F"/>
    <w:rsid w:val="00B22AF5"/>
    <w:rsid w:val="00B2643E"/>
    <w:rsid w:val="00B30AC3"/>
    <w:rsid w:val="00B34410"/>
    <w:rsid w:val="00B352AA"/>
    <w:rsid w:val="00B36381"/>
    <w:rsid w:val="00B40E5F"/>
    <w:rsid w:val="00B41B5A"/>
    <w:rsid w:val="00B43CDA"/>
    <w:rsid w:val="00B443CF"/>
    <w:rsid w:val="00B44B6A"/>
    <w:rsid w:val="00B4723F"/>
    <w:rsid w:val="00B47347"/>
    <w:rsid w:val="00B47D80"/>
    <w:rsid w:val="00B50652"/>
    <w:rsid w:val="00B50EFE"/>
    <w:rsid w:val="00B534A5"/>
    <w:rsid w:val="00B55FF2"/>
    <w:rsid w:val="00B56AA2"/>
    <w:rsid w:val="00B57DA5"/>
    <w:rsid w:val="00B630DE"/>
    <w:rsid w:val="00B63C8C"/>
    <w:rsid w:val="00B6424D"/>
    <w:rsid w:val="00B66A1B"/>
    <w:rsid w:val="00B67517"/>
    <w:rsid w:val="00B70865"/>
    <w:rsid w:val="00B70A59"/>
    <w:rsid w:val="00B72A9E"/>
    <w:rsid w:val="00B72EE7"/>
    <w:rsid w:val="00B732A9"/>
    <w:rsid w:val="00B738AE"/>
    <w:rsid w:val="00B7460D"/>
    <w:rsid w:val="00B75631"/>
    <w:rsid w:val="00B7639C"/>
    <w:rsid w:val="00B772B9"/>
    <w:rsid w:val="00B82234"/>
    <w:rsid w:val="00B8256F"/>
    <w:rsid w:val="00B8435C"/>
    <w:rsid w:val="00B85920"/>
    <w:rsid w:val="00B87916"/>
    <w:rsid w:val="00B908C8"/>
    <w:rsid w:val="00B92EC2"/>
    <w:rsid w:val="00B93EAE"/>
    <w:rsid w:val="00B95BA4"/>
    <w:rsid w:val="00B96008"/>
    <w:rsid w:val="00BA1E26"/>
    <w:rsid w:val="00BA26FF"/>
    <w:rsid w:val="00BA5821"/>
    <w:rsid w:val="00BA7FFA"/>
    <w:rsid w:val="00BB3025"/>
    <w:rsid w:val="00BB314B"/>
    <w:rsid w:val="00BB3461"/>
    <w:rsid w:val="00BB4BF0"/>
    <w:rsid w:val="00BC0989"/>
    <w:rsid w:val="00BC1E15"/>
    <w:rsid w:val="00BC28F4"/>
    <w:rsid w:val="00BC392E"/>
    <w:rsid w:val="00BC3C48"/>
    <w:rsid w:val="00BC6B42"/>
    <w:rsid w:val="00BD3C34"/>
    <w:rsid w:val="00BD49E8"/>
    <w:rsid w:val="00BE1240"/>
    <w:rsid w:val="00BE5630"/>
    <w:rsid w:val="00BE59D2"/>
    <w:rsid w:val="00BF0E20"/>
    <w:rsid w:val="00BF13A8"/>
    <w:rsid w:val="00BF22C5"/>
    <w:rsid w:val="00BF4346"/>
    <w:rsid w:val="00BF7567"/>
    <w:rsid w:val="00C01B4C"/>
    <w:rsid w:val="00C04777"/>
    <w:rsid w:val="00C04E86"/>
    <w:rsid w:val="00C0530E"/>
    <w:rsid w:val="00C07078"/>
    <w:rsid w:val="00C07D2D"/>
    <w:rsid w:val="00C10369"/>
    <w:rsid w:val="00C10638"/>
    <w:rsid w:val="00C12571"/>
    <w:rsid w:val="00C12A49"/>
    <w:rsid w:val="00C13728"/>
    <w:rsid w:val="00C13FE8"/>
    <w:rsid w:val="00C16391"/>
    <w:rsid w:val="00C16B97"/>
    <w:rsid w:val="00C17464"/>
    <w:rsid w:val="00C2186E"/>
    <w:rsid w:val="00C23C09"/>
    <w:rsid w:val="00C26D4B"/>
    <w:rsid w:val="00C3062A"/>
    <w:rsid w:val="00C3111D"/>
    <w:rsid w:val="00C31770"/>
    <w:rsid w:val="00C32C93"/>
    <w:rsid w:val="00C34AAD"/>
    <w:rsid w:val="00C35212"/>
    <w:rsid w:val="00C3608D"/>
    <w:rsid w:val="00C36221"/>
    <w:rsid w:val="00C37182"/>
    <w:rsid w:val="00C37242"/>
    <w:rsid w:val="00C40C5D"/>
    <w:rsid w:val="00C421F6"/>
    <w:rsid w:val="00C44FEE"/>
    <w:rsid w:val="00C45C52"/>
    <w:rsid w:val="00C46222"/>
    <w:rsid w:val="00C46722"/>
    <w:rsid w:val="00C47AB9"/>
    <w:rsid w:val="00C525C0"/>
    <w:rsid w:val="00C538B3"/>
    <w:rsid w:val="00C546E5"/>
    <w:rsid w:val="00C55460"/>
    <w:rsid w:val="00C55D7C"/>
    <w:rsid w:val="00C57194"/>
    <w:rsid w:val="00C61A71"/>
    <w:rsid w:val="00C61D87"/>
    <w:rsid w:val="00C6202D"/>
    <w:rsid w:val="00C63F69"/>
    <w:rsid w:val="00C643AC"/>
    <w:rsid w:val="00C64EC4"/>
    <w:rsid w:val="00C70AA2"/>
    <w:rsid w:val="00C715D5"/>
    <w:rsid w:val="00C7299F"/>
    <w:rsid w:val="00C72B94"/>
    <w:rsid w:val="00C7362B"/>
    <w:rsid w:val="00C75BEA"/>
    <w:rsid w:val="00C822A4"/>
    <w:rsid w:val="00C83778"/>
    <w:rsid w:val="00C847B2"/>
    <w:rsid w:val="00C87D35"/>
    <w:rsid w:val="00C920A5"/>
    <w:rsid w:val="00C9453F"/>
    <w:rsid w:val="00C94E23"/>
    <w:rsid w:val="00CA02E3"/>
    <w:rsid w:val="00CA1EFA"/>
    <w:rsid w:val="00CA5752"/>
    <w:rsid w:val="00CA5C7C"/>
    <w:rsid w:val="00CA7FE9"/>
    <w:rsid w:val="00CB05EC"/>
    <w:rsid w:val="00CB1B33"/>
    <w:rsid w:val="00CB1FC2"/>
    <w:rsid w:val="00CB4D79"/>
    <w:rsid w:val="00CB7026"/>
    <w:rsid w:val="00CB74BC"/>
    <w:rsid w:val="00CC1C96"/>
    <w:rsid w:val="00CC61BD"/>
    <w:rsid w:val="00CD048D"/>
    <w:rsid w:val="00CD0C8E"/>
    <w:rsid w:val="00CD1AA7"/>
    <w:rsid w:val="00CE1A59"/>
    <w:rsid w:val="00CE499A"/>
    <w:rsid w:val="00CE4A38"/>
    <w:rsid w:val="00CE6082"/>
    <w:rsid w:val="00CE64C6"/>
    <w:rsid w:val="00CE6848"/>
    <w:rsid w:val="00CF1396"/>
    <w:rsid w:val="00CF2291"/>
    <w:rsid w:val="00CF2343"/>
    <w:rsid w:val="00CF304C"/>
    <w:rsid w:val="00CF3FF4"/>
    <w:rsid w:val="00CF6119"/>
    <w:rsid w:val="00D00B18"/>
    <w:rsid w:val="00D01D7E"/>
    <w:rsid w:val="00D02D09"/>
    <w:rsid w:val="00D02FEE"/>
    <w:rsid w:val="00D1162F"/>
    <w:rsid w:val="00D1178F"/>
    <w:rsid w:val="00D1210B"/>
    <w:rsid w:val="00D14BEB"/>
    <w:rsid w:val="00D15F68"/>
    <w:rsid w:val="00D17B08"/>
    <w:rsid w:val="00D22C7B"/>
    <w:rsid w:val="00D24687"/>
    <w:rsid w:val="00D24AB8"/>
    <w:rsid w:val="00D25FFA"/>
    <w:rsid w:val="00D30533"/>
    <w:rsid w:val="00D31B3D"/>
    <w:rsid w:val="00D34EAB"/>
    <w:rsid w:val="00D37836"/>
    <w:rsid w:val="00D40BF7"/>
    <w:rsid w:val="00D41604"/>
    <w:rsid w:val="00D42AAA"/>
    <w:rsid w:val="00D44026"/>
    <w:rsid w:val="00D45632"/>
    <w:rsid w:val="00D45DAE"/>
    <w:rsid w:val="00D4604F"/>
    <w:rsid w:val="00D535FF"/>
    <w:rsid w:val="00D54275"/>
    <w:rsid w:val="00D55259"/>
    <w:rsid w:val="00D601E9"/>
    <w:rsid w:val="00D64AF9"/>
    <w:rsid w:val="00D663B8"/>
    <w:rsid w:val="00D66C38"/>
    <w:rsid w:val="00D66EAE"/>
    <w:rsid w:val="00D70869"/>
    <w:rsid w:val="00D7096A"/>
    <w:rsid w:val="00D7344E"/>
    <w:rsid w:val="00D73C04"/>
    <w:rsid w:val="00D7580C"/>
    <w:rsid w:val="00D767E8"/>
    <w:rsid w:val="00D775CE"/>
    <w:rsid w:val="00D80CD3"/>
    <w:rsid w:val="00D843CC"/>
    <w:rsid w:val="00D8707A"/>
    <w:rsid w:val="00D9129F"/>
    <w:rsid w:val="00D91565"/>
    <w:rsid w:val="00D91E10"/>
    <w:rsid w:val="00D95A52"/>
    <w:rsid w:val="00D97E77"/>
    <w:rsid w:val="00DA114E"/>
    <w:rsid w:val="00DA28ED"/>
    <w:rsid w:val="00DA3598"/>
    <w:rsid w:val="00DA73DA"/>
    <w:rsid w:val="00DB0F82"/>
    <w:rsid w:val="00DB12E6"/>
    <w:rsid w:val="00DB17F6"/>
    <w:rsid w:val="00DB675E"/>
    <w:rsid w:val="00DC5BE0"/>
    <w:rsid w:val="00DC6EE8"/>
    <w:rsid w:val="00DC7BD2"/>
    <w:rsid w:val="00DD0090"/>
    <w:rsid w:val="00DD0A2D"/>
    <w:rsid w:val="00DD4126"/>
    <w:rsid w:val="00DE0042"/>
    <w:rsid w:val="00DE1536"/>
    <w:rsid w:val="00DE5003"/>
    <w:rsid w:val="00DE71C5"/>
    <w:rsid w:val="00DE78FB"/>
    <w:rsid w:val="00DE7921"/>
    <w:rsid w:val="00DF04A9"/>
    <w:rsid w:val="00DF0BA3"/>
    <w:rsid w:val="00DF3E49"/>
    <w:rsid w:val="00DF407C"/>
    <w:rsid w:val="00DF4F9A"/>
    <w:rsid w:val="00E01877"/>
    <w:rsid w:val="00E03805"/>
    <w:rsid w:val="00E06C05"/>
    <w:rsid w:val="00E06F8E"/>
    <w:rsid w:val="00E110D3"/>
    <w:rsid w:val="00E1311B"/>
    <w:rsid w:val="00E13194"/>
    <w:rsid w:val="00E14398"/>
    <w:rsid w:val="00E16A93"/>
    <w:rsid w:val="00E20AFE"/>
    <w:rsid w:val="00E211EE"/>
    <w:rsid w:val="00E214A8"/>
    <w:rsid w:val="00E23803"/>
    <w:rsid w:val="00E24C15"/>
    <w:rsid w:val="00E24FAE"/>
    <w:rsid w:val="00E250DD"/>
    <w:rsid w:val="00E2516B"/>
    <w:rsid w:val="00E26105"/>
    <w:rsid w:val="00E339B2"/>
    <w:rsid w:val="00E33AA3"/>
    <w:rsid w:val="00E376E2"/>
    <w:rsid w:val="00E4117E"/>
    <w:rsid w:val="00E41EA4"/>
    <w:rsid w:val="00E43547"/>
    <w:rsid w:val="00E4409C"/>
    <w:rsid w:val="00E445BC"/>
    <w:rsid w:val="00E449C7"/>
    <w:rsid w:val="00E450DF"/>
    <w:rsid w:val="00E45762"/>
    <w:rsid w:val="00E45B39"/>
    <w:rsid w:val="00E51605"/>
    <w:rsid w:val="00E544C0"/>
    <w:rsid w:val="00E55A90"/>
    <w:rsid w:val="00E57295"/>
    <w:rsid w:val="00E6422C"/>
    <w:rsid w:val="00E7275D"/>
    <w:rsid w:val="00E75407"/>
    <w:rsid w:val="00E75CDB"/>
    <w:rsid w:val="00E7699C"/>
    <w:rsid w:val="00E81436"/>
    <w:rsid w:val="00E81E6C"/>
    <w:rsid w:val="00E82955"/>
    <w:rsid w:val="00E85002"/>
    <w:rsid w:val="00E85066"/>
    <w:rsid w:val="00E86737"/>
    <w:rsid w:val="00E90171"/>
    <w:rsid w:val="00E91640"/>
    <w:rsid w:val="00E9299F"/>
    <w:rsid w:val="00EA0171"/>
    <w:rsid w:val="00EA045F"/>
    <w:rsid w:val="00EA0477"/>
    <w:rsid w:val="00EA13B9"/>
    <w:rsid w:val="00EA305D"/>
    <w:rsid w:val="00EA3F65"/>
    <w:rsid w:val="00EA5DE0"/>
    <w:rsid w:val="00EA6796"/>
    <w:rsid w:val="00EB0070"/>
    <w:rsid w:val="00EB1699"/>
    <w:rsid w:val="00EB19B3"/>
    <w:rsid w:val="00EB46E7"/>
    <w:rsid w:val="00EC2ED9"/>
    <w:rsid w:val="00EC37C5"/>
    <w:rsid w:val="00EC4355"/>
    <w:rsid w:val="00EC5D87"/>
    <w:rsid w:val="00EC6E78"/>
    <w:rsid w:val="00ED6BDF"/>
    <w:rsid w:val="00EE0245"/>
    <w:rsid w:val="00EE3A32"/>
    <w:rsid w:val="00EF05FB"/>
    <w:rsid w:val="00EF1234"/>
    <w:rsid w:val="00EF3BA5"/>
    <w:rsid w:val="00EF5535"/>
    <w:rsid w:val="00EF6301"/>
    <w:rsid w:val="00F000F0"/>
    <w:rsid w:val="00F00BA2"/>
    <w:rsid w:val="00F05104"/>
    <w:rsid w:val="00F06D59"/>
    <w:rsid w:val="00F10006"/>
    <w:rsid w:val="00F1123D"/>
    <w:rsid w:val="00F1158F"/>
    <w:rsid w:val="00F15042"/>
    <w:rsid w:val="00F1525D"/>
    <w:rsid w:val="00F17C69"/>
    <w:rsid w:val="00F2046E"/>
    <w:rsid w:val="00F20DE2"/>
    <w:rsid w:val="00F212CE"/>
    <w:rsid w:val="00F22C05"/>
    <w:rsid w:val="00F22E05"/>
    <w:rsid w:val="00F23D0B"/>
    <w:rsid w:val="00F30BF9"/>
    <w:rsid w:val="00F317BC"/>
    <w:rsid w:val="00F37BD3"/>
    <w:rsid w:val="00F44BD7"/>
    <w:rsid w:val="00F44D8E"/>
    <w:rsid w:val="00F45160"/>
    <w:rsid w:val="00F46F96"/>
    <w:rsid w:val="00F50FB9"/>
    <w:rsid w:val="00F5194B"/>
    <w:rsid w:val="00F54E91"/>
    <w:rsid w:val="00F55FC3"/>
    <w:rsid w:val="00F63554"/>
    <w:rsid w:val="00F6570D"/>
    <w:rsid w:val="00F659D7"/>
    <w:rsid w:val="00F67EE4"/>
    <w:rsid w:val="00F70DF9"/>
    <w:rsid w:val="00F71A0A"/>
    <w:rsid w:val="00F71ECF"/>
    <w:rsid w:val="00F7276E"/>
    <w:rsid w:val="00F73453"/>
    <w:rsid w:val="00F73645"/>
    <w:rsid w:val="00F74860"/>
    <w:rsid w:val="00F771E2"/>
    <w:rsid w:val="00F80CF7"/>
    <w:rsid w:val="00F813ED"/>
    <w:rsid w:val="00F82FA6"/>
    <w:rsid w:val="00F84BF0"/>
    <w:rsid w:val="00F91AF8"/>
    <w:rsid w:val="00F9385B"/>
    <w:rsid w:val="00F9464F"/>
    <w:rsid w:val="00F94F9B"/>
    <w:rsid w:val="00F978FC"/>
    <w:rsid w:val="00FA0F0A"/>
    <w:rsid w:val="00FA1B95"/>
    <w:rsid w:val="00FA2386"/>
    <w:rsid w:val="00FA2AAB"/>
    <w:rsid w:val="00FA5511"/>
    <w:rsid w:val="00FA64C7"/>
    <w:rsid w:val="00FA767A"/>
    <w:rsid w:val="00FB2689"/>
    <w:rsid w:val="00FB393F"/>
    <w:rsid w:val="00FB6166"/>
    <w:rsid w:val="00FC1210"/>
    <w:rsid w:val="00FC44DC"/>
    <w:rsid w:val="00FC4E91"/>
    <w:rsid w:val="00FC567C"/>
    <w:rsid w:val="00FC59C7"/>
    <w:rsid w:val="00FC67EC"/>
    <w:rsid w:val="00FC712C"/>
    <w:rsid w:val="00FD2071"/>
    <w:rsid w:val="00FD49F4"/>
    <w:rsid w:val="00FD6DEA"/>
    <w:rsid w:val="00FE187B"/>
    <w:rsid w:val="00FE190A"/>
    <w:rsid w:val="00FE3B5C"/>
    <w:rsid w:val="00FE65FF"/>
    <w:rsid w:val="00FF06A0"/>
    <w:rsid w:val="00FF0DFB"/>
    <w:rsid w:val="00FF12CA"/>
    <w:rsid w:val="00FF14B1"/>
    <w:rsid w:val="00FF36FB"/>
    <w:rsid w:val="00FF47A0"/>
    <w:rsid w:val="00FF497F"/>
    <w:rsid w:val="00FF78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6422C"/>
  </w:style>
  <w:style w:type="paragraph" w:styleId="Nagwek1">
    <w:name w:val="heading 1"/>
    <w:basedOn w:val="Normalny"/>
    <w:next w:val="Tekstpodstawowy"/>
    <w:link w:val="Nagwek1Znak"/>
    <w:qFormat/>
    <w:rsid w:val="00770574"/>
    <w:pPr>
      <w:keepNext/>
      <w:numPr>
        <w:numId w:val="1"/>
      </w:numPr>
      <w:suppressAutoHyphens/>
      <w:spacing w:before="280" w:after="119" w:line="240" w:lineRule="auto"/>
      <w:outlineLvl w:val="0"/>
    </w:pPr>
    <w:rPr>
      <w:rFonts w:ascii="Times New Roman" w:eastAsia="Times New Roman" w:hAnsi="Times New Roman" w:cs="Times New Roman"/>
      <w:b/>
      <w:bCs/>
      <w:kern w:val="1"/>
      <w:sz w:val="48"/>
      <w:szCs w:val="48"/>
      <w:lang w:eastAsia="ar-SA"/>
    </w:rPr>
  </w:style>
  <w:style w:type="paragraph" w:styleId="Nagwek2">
    <w:name w:val="heading 2"/>
    <w:basedOn w:val="Normalny"/>
    <w:next w:val="Tekstpodstawowy"/>
    <w:link w:val="Nagwek2Znak"/>
    <w:qFormat/>
    <w:rsid w:val="00770574"/>
    <w:pPr>
      <w:keepNext/>
      <w:numPr>
        <w:ilvl w:val="1"/>
        <w:numId w:val="1"/>
      </w:numPr>
      <w:suppressAutoHyphens/>
      <w:spacing w:before="280" w:after="119" w:line="240" w:lineRule="auto"/>
      <w:outlineLvl w:val="1"/>
    </w:pPr>
    <w:rPr>
      <w:rFonts w:ascii="Times New Roman" w:eastAsia="Times New Roman" w:hAnsi="Times New Roman" w:cs="Times New Roman"/>
      <w:b/>
      <w:bCs/>
      <w:sz w:val="36"/>
      <w:szCs w:val="36"/>
      <w:lang w:eastAsia="ar-SA"/>
    </w:rPr>
  </w:style>
  <w:style w:type="paragraph" w:styleId="Nagwek3">
    <w:name w:val="heading 3"/>
    <w:basedOn w:val="Normalny"/>
    <w:next w:val="Tekstpodstawowy"/>
    <w:link w:val="Nagwek3Znak"/>
    <w:qFormat/>
    <w:rsid w:val="00770574"/>
    <w:pPr>
      <w:keepNext/>
      <w:numPr>
        <w:ilvl w:val="2"/>
        <w:numId w:val="1"/>
      </w:numPr>
      <w:suppressAutoHyphens/>
      <w:spacing w:before="280" w:after="119" w:line="240" w:lineRule="auto"/>
      <w:outlineLvl w:val="2"/>
    </w:pPr>
    <w:rPr>
      <w:rFonts w:ascii="Times New Roman" w:eastAsia="Times New Roman" w:hAnsi="Times New Roman" w:cs="Times New Roman"/>
      <w:b/>
      <w:bCs/>
      <w:sz w:val="27"/>
      <w:szCs w:val="27"/>
      <w:lang w:eastAsia="ar-SA"/>
    </w:rPr>
  </w:style>
  <w:style w:type="paragraph" w:styleId="Nagwek4">
    <w:name w:val="heading 4"/>
    <w:basedOn w:val="Normalny"/>
    <w:next w:val="Tekstpodstawowy"/>
    <w:link w:val="Nagwek4Znak"/>
    <w:qFormat/>
    <w:rsid w:val="00770574"/>
    <w:pPr>
      <w:keepNext/>
      <w:numPr>
        <w:ilvl w:val="3"/>
        <w:numId w:val="1"/>
      </w:numPr>
      <w:suppressAutoHyphens/>
      <w:spacing w:before="280" w:after="119" w:line="240" w:lineRule="auto"/>
      <w:outlineLvl w:val="3"/>
    </w:pPr>
    <w:rPr>
      <w:rFonts w:ascii="Times New Roman" w:eastAsia="Times New Roman" w:hAnsi="Times New Roman" w:cs="Times New Roman"/>
      <w:b/>
      <w:bCs/>
      <w:sz w:val="24"/>
      <w:szCs w:val="24"/>
      <w:lang w:eastAsia="ar-SA"/>
    </w:rPr>
  </w:style>
  <w:style w:type="paragraph" w:styleId="Nagwek5">
    <w:name w:val="heading 5"/>
    <w:basedOn w:val="Normalny"/>
    <w:next w:val="Tekstpodstawowy"/>
    <w:link w:val="Nagwek5Znak"/>
    <w:qFormat/>
    <w:rsid w:val="00770574"/>
    <w:pPr>
      <w:keepNext/>
      <w:numPr>
        <w:ilvl w:val="4"/>
        <w:numId w:val="1"/>
      </w:numPr>
      <w:suppressAutoHyphens/>
      <w:spacing w:before="280" w:after="119" w:line="240" w:lineRule="auto"/>
      <w:outlineLvl w:val="4"/>
    </w:pPr>
    <w:rPr>
      <w:rFonts w:ascii="Times New Roman" w:eastAsia="Times New Roman" w:hAnsi="Times New Roman" w:cs="Times New Roman"/>
      <w:b/>
      <w:bCs/>
      <w:sz w:val="20"/>
      <w:szCs w:val="20"/>
      <w:lang w:eastAsia="ar-SA"/>
    </w:rPr>
  </w:style>
  <w:style w:type="paragraph" w:styleId="Nagwek9">
    <w:name w:val="heading 9"/>
    <w:basedOn w:val="Normalny"/>
    <w:next w:val="Normalny"/>
    <w:link w:val="Nagwek9Znak"/>
    <w:qFormat/>
    <w:rsid w:val="00050909"/>
    <w:pPr>
      <w:keepNext/>
      <w:numPr>
        <w:numId w:val="29"/>
      </w:numPr>
      <w:spacing w:after="0" w:line="240" w:lineRule="auto"/>
      <w:outlineLvl w:val="8"/>
    </w:pPr>
    <w:rPr>
      <w:rFonts w:ascii="Times New Roman" w:eastAsia="Times New Roman" w:hAnsi="Times New Roman" w:cs="Times New Roman"/>
      <w:b/>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C5181"/>
    <w:pPr>
      <w:ind w:left="720"/>
      <w:contextualSpacing/>
    </w:pPr>
  </w:style>
  <w:style w:type="paragraph" w:customStyle="1" w:styleId="pkt">
    <w:name w:val="pkt"/>
    <w:basedOn w:val="Normalny"/>
    <w:rsid w:val="00167C91"/>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nhideWhenUsed/>
    <w:rsid w:val="00167C91"/>
    <w:pPr>
      <w:spacing w:after="120"/>
    </w:pPr>
  </w:style>
  <w:style w:type="character" w:customStyle="1" w:styleId="TekstpodstawowyZnak">
    <w:name w:val="Tekst podstawowy Znak"/>
    <w:basedOn w:val="Domylnaczcionkaakapitu"/>
    <w:link w:val="Tekstpodstawowy"/>
    <w:uiPriority w:val="99"/>
    <w:rsid w:val="00167C91"/>
  </w:style>
  <w:style w:type="paragraph" w:styleId="Tekstprzypisudolnego">
    <w:name w:val="footnote text"/>
    <w:basedOn w:val="Normalny"/>
    <w:link w:val="TekstprzypisudolnegoZnak"/>
    <w:rsid w:val="005849E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5849ED"/>
    <w:rPr>
      <w:rFonts w:ascii="Times New Roman" w:eastAsia="Times New Roman" w:hAnsi="Times New Roman" w:cs="Times New Roman"/>
      <w:sz w:val="20"/>
      <w:szCs w:val="20"/>
      <w:lang w:eastAsia="pl-PL"/>
    </w:rPr>
  </w:style>
  <w:style w:type="character" w:styleId="Odwoanieprzypisudolnego">
    <w:name w:val="footnote reference"/>
    <w:rsid w:val="002B6FDB"/>
    <w:rPr>
      <w:vertAlign w:val="superscript"/>
    </w:rPr>
  </w:style>
  <w:style w:type="character" w:styleId="Hipercze">
    <w:name w:val="Hyperlink"/>
    <w:basedOn w:val="Domylnaczcionkaakapitu"/>
    <w:unhideWhenUsed/>
    <w:rsid w:val="00725808"/>
    <w:rPr>
      <w:color w:val="0000FF" w:themeColor="hyperlink"/>
      <w:u w:val="single"/>
    </w:rPr>
  </w:style>
  <w:style w:type="paragraph" w:styleId="Tekstpodstawowywcity">
    <w:name w:val="Body Text Indent"/>
    <w:basedOn w:val="Normalny"/>
    <w:link w:val="TekstpodstawowywcityZnak"/>
    <w:uiPriority w:val="99"/>
    <w:semiHidden/>
    <w:unhideWhenUsed/>
    <w:rsid w:val="00A02A8C"/>
    <w:pPr>
      <w:spacing w:after="120"/>
      <w:ind w:left="283"/>
    </w:pPr>
  </w:style>
  <w:style w:type="character" w:customStyle="1" w:styleId="TekstpodstawowywcityZnak">
    <w:name w:val="Tekst podstawowy wcięty Znak"/>
    <w:basedOn w:val="Domylnaczcionkaakapitu"/>
    <w:link w:val="Tekstpodstawowywcity"/>
    <w:uiPriority w:val="99"/>
    <w:semiHidden/>
    <w:rsid w:val="00A02A8C"/>
  </w:style>
  <w:style w:type="paragraph" w:customStyle="1" w:styleId="Default">
    <w:name w:val="Default"/>
    <w:rsid w:val="00F50FB9"/>
    <w:pPr>
      <w:suppressAutoHyphens/>
      <w:autoSpaceDE w:val="0"/>
      <w:spacing w:after="0" w:line="240" w:lineRule="auto"/>
    </w:pPr>
    <w:rPr>
      <w:rFonts w:ascii="Calibri" w:eastAsia="Arial" w:hAnsi="Calibri" w:cs="Calibri"/>
      <w:color w:val="000000"/>
      <w:sz w:val="24"/>
      <w:szCs w:val="24"/>
      <w:lang w:eastAsia="ar-SA"/>
    </w:rPr>
  </w:style>
  <w:style w:type="paragraph" w:styleId="Nagwek">
    <w:name w:val="header"/>
    <w:basedOn w:val="Normalny"/>
    <w:link w:val="NagwekZnak"/>
    <w:unhideWhenUsed/>
    <w:rsid w:val="00F212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12CE"/>
  </w:style>
  <w:style w:type="paragraph" w:styleId="Stopka">
    <w:name w:val="footer"/>
    <w:basedOn w:val="Normalny"/>
    <w:link w:val="StopkaZnak"/>
    <w:unhideWhenUsed/>
    <w:rsid w:val="00F212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12CE"/>
  </w:style>
  <w:style w:type="paragraph" w:styleId="Tekstdymka">
    <w:name w:val="Balloon Text"/>
    <w:basedOn w:val="Normalny"/>
    <w:link w:val="TekstdymkaZnak"/>
    <w:unhideWhenUsed/>
    <w:rsid w:val="00F212C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F212CE"/>
    <w:rPr>
      <w:rFonts w:ascii="Tahoma" w:hAnsi="Tahoma" w:cs="Tahoma"/>
      <w:sz w:val="16"/>
      <w:szCs w:val="16"/>
    </w:rPr>
  </w:style>
  <w:style w:type="character" w:customStyle="1" w:styleId="Nagwek1Znak">
    <w:name w:val="Nagłówek 1 Znak"/>
    <w:basedOn w:val="Domylnaczcionkaakapitu"/>
    <w:link w:val="Nagwek1"/>
    <w:rsid w:val="00770574"/>
    <w:rPr>
      <w:rFonts w:ascii="Times New Roman" w:eastAsia="Times New Roman" w:hAnsi="Times New Roman" w:cs="Times New Roman"/>
      <w:b/>
      <w:bCs/>
      <w:kern w:val="1"/>
      <w:sz w:val="48"/>
      <w:szCs w:val="48"/>
      <w:lang w:eastAsia="ar-SA"/>
    </w:rPr>
  </w:style>
  <w:style w:type="character" w:customStyle="1" w:styleId="Nagwek2Znak">
    <w:name w:val="Nagłówek 2 Znak"/>
    <w:basedOn w:val="Domylnaczcionkaakapitu"/>
    <w:link w:val="Nagwek2"/>
    <w:rsid w:val="00770574"/>
    <w:rPr>
      <w:rFonts w:ascii="Times New Roman" w:eastAsia="Times New Roman" w:hAnsi="Times New Roman" w:cs="Times New Roman"/>
      <w:b/>
      <w:bCs/>
      <w:sz w:val="36"/>
      <w:szCs w:val="36"/>
      <w:lang w:eastAsia="ar-SA"/>
    </w:rPr>
  </w:style>
  <w:style w:type="character" w:customStyle="1" w:styleId="Nagwek3Znak">
    <w:name w:val="Nagłówek 3 Znak"/>
    <w:basedOn w:val="Domylnaczcionkaakapitu"/>
    <w:link w:val="Nagwek3"/>
    <w:rsid w:val="00770574"/>
    <w:rPr>
      <w:rFonts w:ascii="Times New Roman" w:eastAsia="Times New Roman" w:hAnsi="Times New Roman" w:cs="Times New Roman"/>
      <w:b/>
      <w:bCs/>
      <w:sz w:val="27"/>
      <w:szCs w:val="27"/>
      <w:lang w:eastAsia="ar-SA"/>
    </w:rPr>
  </w:style>
  <w:style w:type="character" w:customStyle="1" w:styleId="Nagwek4Znak">
    <w:name w:val="Nagłówek 4 Znak"/>
    <w:basedOn w:val="Domylnaczcionkaakapitu"/>
    <w:link w:val="Nagwek4"/>
    <w:rsid w:val="00770574"/>
    <w:rPr>
      <w:rFonts w:ascii="Times New Roman" w:eastAsia="Times New Roman" w:hAnsi="Times New Roman" w:cs="Times New Roman"/>
      <w:b/>
      <w:bCs/>
      <w:sz w:val="24"/>
      <w:szCs w:val="24"/>
      <w:lang w:eastAsia="ar-SA"/>
    </w:rPr>
  </w:style>
  <w:style w:type="character" w:customStyle="1" w:styleId="Nagwek5Znak">
    <w:name w:val="Nagłówek 5 Znak"/>
    <w:basedOn w:val="Domylnaczcionkaakapitu"/>
    <w:link w:val="Nagwek5"/>
    <w:rsid w:val="00770574"/>
    <w:rPr>
      <w:rFonts w:ascii="Times New Roman" w:eastAsia="Times New Roman" w:hAnsi="Times New Roman" w:cs="Times New Roman"/>
      <w:b/>
      <w:bCs/>
      <w:sz w:val="20"/>
      <w:szCs w:val="20"/>
      <w:lang w:eastAsia="ar-SA"/>
    </w:rPr>
  </w:style>
  <w:style w:type="numbering" w:customStyle="1" w:styleId="Bezlisty1">
    <w:name w:val="Bez listy1"/>
    <w:next w:val="Bezlisty"/>
    <w:semiHidden/>
    <w:rsid w:val="00770574"/>
  </w:style>
  <w:style w:type="character" w:customStyle="1" w:styleId="WW8Num6z0">
    <w:name w:val="WW8Num6z0"/>
    <w:rsid w:val="00770574"/>
    <w:rPr>
      <w:rFonts w:ascii="Symbol" w:hAnsi="Symbol" w:cs="StarSymbol"/>
      <w:sz w:val="18"/>
      <w:szCs w:val="18"/>
    </w:rPr>
  </w:style>
  <w:style w:type="character" w:customStyle="1" w:styleId="WW8Num7z0">
    <w:name w:val="WW8Num7z0"/>
    <w:rsid w:val="00770574"/>
    <w:rPr>
      <w:rFonts w:ascii="Symbol" w:hAnsi="Symbol" w:cs="StarSymbol"/>
      <w:sz w:val="18"/>
      <w:szCs w:val="18"/>
    </w:rPr>
  </w:style>
  <w:style w:type="character" w:customStyle="1" w:styleId="Absatz-Standardschriftart">
    <w:name w:val="Absatz-Standardschriftart"/>
    <w:rsid w:val="00770574"/>
  </w:style>
  <w:style w:type="character" w:customStyle="1" w:styleId="WW-Absatz-Standardschriftart">
    <w:name w:val="WW-Absatz-Standardschriftart"/>
    <w:rsid w:val="00770574"/>
  </w:style>
  <w:style w:type="character" w:customStyle="1" w:styleId="WW-Absatz-Standardschriftart1">
    <w:name w:val="WW-Absatz-Standardschriftart1"/>
    <w:rsid w:val="00770574"/>
  </w:style>
  <w:style w:type="character" w:customStyle="1" w:styleId="WW-Absatz-Standardschriftart11">
    <w:name w:val="WW-Absatz-Standardschriftart11"/>
    <w:rsid w:val="00770574"/>
  </w:style>
  <w:style w:type="character" w:customStyle="1" w:styleId="WW8Num5z0">
    <w:name w:val="WW8Num5z0"/>
    <w:rsid w:val="00770574"/>
    <w:rPr>
      <w:rFonts w:ascii="Symbol" w:hAnsi="Symbol" w:cs="StarSymbol"/>
      <w:sz w:val="18"/>
      <w:szCs w:val="18"/>
    </w:rPr>
  </w:style>
  <w:style w:type="character" w:customStyle="1" w:styleId="WW-Absatz-Standardschriftart111">
    <w:name w:val="WW-Absatz-Standardschriftart111"/>
    <w:rsid w:val="00770574"/>
  </w:style>
  <w:style w:type="character" w:customStyle="1" w:styleId="WW-Absatz-Standardschriftart1111">
    <w:name w:val="WW-Absatz-Standardschriftart1111"/>
    <w:rsid w:val="00770574"/>
  </w:style>
  <w:style w:type="character" w:customStyle="1" w:styleId="WW-Absatz-Standardschriftart11111">
    <w:name w:val="WW-Absatz-Standardschriftart11111"/>
    <w:rsid w:val="00770574"/>
  </w:style>
  <w:style w:type="character" w:customStyle="1" w:styleId="WW-Absatz-Standardschriftart111111">
    <w:name w:val="WW-Absatz-Standardschriftart111111"/>
    <w:rsid w:val="00770574"/>
  </w:style>
  <w:style w:type="character" w:customStyle="1" w:styleId="WW-Absatz-Standardschriftart1111111">
    <w:name w:val="WW-Absatz-Standardschriftart1111111"/>
    <w:rsid w:val="00770574"/>
  </w:style>
  <w:style w:type="character" w:customStyle="1" w:styleId="WW-Absatz-Standardschriftart11111111">
    <w:name w:val="WW-Absatz-Standardschriftart11111111"/>
    <w:rsid w:val="00770574"/>
  </w:style>
  <w:style w:type="character" w:customStyle="1" w:styleId="WW-Absatz-Standardschriftart111111111">
    <w:name w:val="WW-Absatz-Standardschriftart111111111"/>
    <w:rsid w:val="00770574"/>
  </w:style>
  <w:style w:type="character" w:customStyle="1" w:styleId="WW-Absatz-Standardschriftart1111111111">
    <w:name w:val="WW-Absatz-Standardschriftart1111111111"/>
    <w:rsid w:val="00770574"/>
  </w:style>
  <w:style w:type="character" w:customStyle="1" w:styleId="WW-Absatz-Standardschriftart11111111111">
    <w:name w:val="WW-Absatz-Standardschriftart11111111111"/>
    <w:rsid w:val="00770574"/>
  </w:style>
  <w:style w:type="character" w:customStyle="1" w:styleId="WW-Absatz-Standardschriftart111111111111">
    <w:name w:val="WW-Absatz-Standardschriftart111111111111"/>
    <w:rsid w:val="00770574"/>
  </w:style>
  <w:style w:type="character" w:customStyle="1" w:styleId="WW-Absatz-Standardschriftart1111111111111">
    <w:name w:val="WW-Absatz-Standardschriftart1111111111111"/>
    <w:rsid w:val="00770574"/>
  </w:style>
  <w:style w:type="character" w:customStyle="1" w:styleId="WW-Absatz-Standardschriftart11111111111111">
    <w:name w:val="WW-Absatz-Standardschriftart11111111111111"/>
    <w:rsid w:val="00770574"/>
  </w:style>
  <w:style w:type="character" w:customStyle="1" w:styleId="WW-Absatz-Standardschriftart111111111111111">
    <w:name w:val="WW-Absatz-Standardschriftart111111111111111"/>
    <w:rsid w:val="00770574"/>
  </w:style>
  <w:style w:type="character" w:customStyle="1" w:styleId="WW-Absatz-Standardschriftart1111111111111111">
    <w:name w:val="WW-Absatz-Standardschriftart1111111111111111"/>
    <w:rsid w:val="00770574"/>
  </w:style>
  <w:style w:type="character" w:customStyle="1" w:styleId="WW-Absatz-Standardschriftart11111111111111111">
    <w:name w:val="WW-Absatz-Standardschriftart11111111111111111"/>
    <w:rsid w:val="00770574"/>
  </w:style>
  <w:style w:type="character" w:customStyle="1" w:styleId="WW-Absatz-Standardschriftart111111111111111111">
    <w:name w:val="WW-Absatz-Standardschriftart111111111111111111"/>
    <w:rsid w:val="00770574"/>
  </w:style>
  <w:style w:type="character" w:customStyle="1" w:styleId="WW-Absatz-Standardschriftart1111111111111111111">
    <w:name w:val="WW-Absatz-Standardschriftart1111111111111111111"/>
    <w:rsid w:val="00770574"/>
  </w:style>
  <w:style w:type="character" w:customStyle="1" w:styleId="WW-Absatz-Standardschriftart11111111111111111111">
    <w:name w:val="WW-Absatz-Standardschriftart11111111111111111111"/>
    <w:rsid w:val="00770574"/>
  </w:style>
  <w:style w:type="character" w:customStyle="1" w:styleId="WW-Absatz-Standardschriftart111111111111111111111">
    <w:name w:val="WW-Absatz-Standardschriftart111111111111111111111"/>
    <w:rsid w:val="00770574"/>
  </w:style>
  <w:style w:type="character" w:customStyle="1" w:styleId="WW-Absatz-Standardschriftart1111111111111111111111">
    <w:name w:val="WW-Absatz-Standardschriftart1111111111111111111111"/>
    <w:rsid w:val="00770574"/>
  </w:style>
  <w:style w:type="character" w:customStyle="1" w:styleId="WW-Absatz-Standardschriftart11111111111111111111111">
    <w:name w:val="WW-Absatz-Standardschriftart11111111111111111111111"/>
    <w:rsid w:val="00770574"/>
  </w:style>
  <w:style w:type="character" w:customStyle="1" w:styleId="WW-Absatz-Standardschriftart111111111111111111111111">
    <w:name w:val="WW-Absatz-Standardschriftart111111111111111111111111"/>
    <w:rsid w:val="00770574"/>
  </w:style>
  <w:style w:type="character" w:customStyle="1" w:styleId="WW-Absatz-Standardschriftart1111111111111111111111111">
    <w:name w:val="WW-Absatz-Standardschriftart1111111111111111111111111"/>
    <w:rsid w:val="00770574"/>
  </w:style>
  <w:style w:type="character" w:customStyle="1" w:styleId="WW-Absatz-Standardschriftart11111111111111111111111111">
    <w:name w:val="WW-Absatz-Standardschriftart11111111111111111111111111"/>
    <w:rsid w:val="00770574"/>
  </w:style>
  <w:style w:type="character" w:customStyle="1" w:styleId="WW-Absatz-Standardschriftart111111111111111111111111111">
    <w:name w:val="WW-Absatz-Standardschriftart111111111111111111111111111"/>
    <w:rsid w:val="00770574"/>
  </w:style>
  <w:style w:type="character" w:customStyle="1" w:styleId="WW-Absatz-Standardschriftart1111111111111111111111111111">
    <w:name w:val="WW-Absatz-Standardschriftart1111111111111111111111111111"/>
    <w:rsid w:val="00770574"/>
  </w:style>
  <w:style w:type="character" w:customStyle="1" w:styleId="WW-Absatz-Standardschriftart11111111111111111111111111111">
    <w:name w:val="WW-Absatz-Standardschriftart11111111111111111111111111111"/>
    <w:rsid w:val="00770574"/>
  </w:style>
  <w:style w:type="character" w:customStyle="1" w:styleId="WW-Absatz-Standardschriftart111111111111111111111111111111">
    <w:name w:val="WW-Absatz-Standardschriftart111111111111111111111111111111"/>
    <w:rsid w:val="00770574"/>
  </w:style>
  <w:style w:type="character" w:customStyle="1" w:styleId="WW-Absatz-Standardschriftart1111111111111111111111111111111">
    <w:name w:val="WW-Absatz-Standardschriftart1111111111111111111111111111111"/>
    <w:rsid w:val="00770574"/>
  </w:style>
  <w:style w:type="character" w:customStyle="1" w:styleId="WW-Absatz-Standardschriftart11111111111111111111111111111111">
    <w:name w:val="WW-Absatz-Standardschriftart11111111111111111111111111111111"/>
    <w:rsid w:val="00770574"/>
  </w:style>
  <w:style w:type="character" w:customStyle="1" w:styleId="WW-Absatz-Standardschriftart111111111111111111111111111111111">
    <w:name w:val="WW-Absatz-Standardschriftart111111111111111111111111111111111"/>
    <w:rsid w:val="00770574"/>
  </w:style>
  <w:style w:type="character" w:customStyle="1" w:styleId="WW8Num4z0">
    <w:name w:val="WW8Num4z0"/>
    <w:rsid w:val="00770574"/>
    <w:rPr>
      <w:rFonts w:ascii="Symbol" w:hAnsi="Symbol" w:cs="StarSymbol"/>
      <w:sz w:val="18"/>
      <w:szCs w:val="18"/>
    </w:rPr>
  </w:style>
  <w:style w:type="character" w:customStyle="1" w:styleId="WW-Absatz-Standardschriftart1111111111111111111111111111111111">
    <w:name w:val="WW-Absatz-Standardschriftart1111111111111111111111111111111111"/>
    <w:rsid w:val="00770574"/>
  </w:style>
  <w:style w:type="character" w:customStyle="1" w:styleId="WW-Absatz-Standardschriftart11111111111111111111111111111111111">
    <w:name w:val="WW-Absatz-Standardschriftart11111111111111111111111111111111111"/>
    <w:rsid w:val="00770574"/>
  </w:style>
  <w:style w:type="character" w:customStyle="1" w:styleId="Domylnaczcionkaakapitu1">
    <w:name w:val="Domyślna czcionka akapitu1"/>
    <w:rsid w:val="00770574"/>
  </w:style>
  <w:style w:type="character" w:customStyle="1" w:styleId="Znakinumeracji">
    <w:name w:val="Znaki numeracji"/>
    <w:rsid w:val="00770574"/>
  </w:style>
  <w:style w:type="character" w:customStyle="1" w:styleId="Symbolewypunktowania">
    <w:name w:val="Symbole wypunktowania"/>
    <w:rsid w:val="00770574"/>
    <w:rPr>
      <w:rFonts w:ascii="StarSymbol" w:eastAsia="StarSymbol" w:hAnsi="StarSymbol" w:cs="StarSymbol"/>
      <w:sz w:val="18"/>
      <w:szCs w:val="18"/>
    </w:rPr>
  </w:style>
  <w:style w:type="paragraph" w:customStyle="1" w:styleId="Nagwek10">
    <w:name w:val="Nagłówek1"/>
    <w:basedOn w:val="Normalny"/>
    <w:next w:val="Tekstpodstawowy"/>
    <w:rsid w:val="00770574"/>
    <w:pPr>
      <w:keepNext/>
      <w:suppressAutoHyphens/>
      <w:spacing w:before="240" w:after="120"/>
    </w:pPr>
    <w:rPr>
      <w:rFonts w:ascii="Arial" w:eastAsia="Lucida Sans Unicode" w:hAnsi="Arial" w:cs="Tahoma"/>
      <w:sz w:val="28"/>
      <w:szCs w:val="28"/>
      <w:lang w:eastAsia="ar-SA"/>
    </w:rPr>
  </w:style>
  <w:style w:type="paragraph" w:styleId="Lista">
    <w:name w:val="List"/>
    <w:basedOn w:val="Tekstpodstawowy"/>
    <w:rsid w:val="00770574"/>
    <w:pPr>
      <w:suppressAutoHyphens/>
    </w:pPr>
    <w:rPr>
      <w:rFonts w:ascii="Calibri" w:eastAsia="Calibri" w:hAnsi="Calibri" w:cs="Tahoma"/>
      <w:lang w:eastAsia="ar-SA"/>
    </w:rPr>
  </w:style>
  <w:style w:type="paragraph" w:customStyle="1" w:styleId="Podpis1">
    <w:name w:val="Podpis1"/>
    <w:basedOn w:val="Normalny"/>
    <w:rsid w:val="00770574"/>
    <w:pPr>
      <w:suppressLineNumbers/>
      <w:suppressAutoHyphens/>
      <w:spacing w:before="120" w:after="120"/>
    </w:pPr>
    <w:rPr>
      <w:rFonts w:ascii="Calibri" w:eastAsia="Calibri" w:hAnsi="Calibri" w:cs="Tahoma"/>
      <w:i/>
      <w:iCs/>
      <w:sz w:val="24"/>
      <w:szCs w:val="24"/>
      <w:lang w:eastAsia="ar-SA"/>
    </w:rPr>
  </w:style>
  <w:style w:type="paragraph" w:customStyle="1" w:styleId="Indeks">
    <w:name w:val="Indeks"/>
    <w:basedOn w:val="Normalny"/>
    <w:rsid w:val="00770574"/>
    <w:pPr>
      <w:suppressLineNumbers/>
      <w:suppressAutoHyphens/>
    </w:pPr>
    <w:rPr>
      <w:rFonts w:ascii="Calibri" w:eastAsia="Calibri" w:hAnsi="Calibri" w:cs="Tahoma"/>
      <w:lang w:eastAsia="ar-SA"/>
    </w:rPr>
  </w:style>
  <w:style w:type="paragraph" w:styleId="NormalnyWeb">
    <w:name w:val="Normal (Web)"/>
    <w:basedOn w:val="Normalny"/>
    <w:rsid w:val="00770574"/>
    <w:pPr>
      <w:suppressAutoHyphens/>
      <w:spacing w:before="280" w:after="119" w:line="240" w:lineRule="auto"/>
    </w:pPr>
    <w:rPr>
      <w:rFonts w:ascii="Times New Roman" w:eastAsia="Times New Roman" w:hAnsi="Times New Roman" w:cs="Times New Roman"/>
      <w:sz w:val="24"/>
      <w:szCs w:val="24"/>
      <w:lang w:eastAsia="ar-SA"/>
    </w:rPr>
  </w:style>
  <w:style w:type="paragraph" w:customStyle="1" w:styleId="Zawartotabeli">
    <w:name w:val="Zawartość tabeli"/>
    <w:basedOn w:val="Normalny"/>
    <w:rsid w:val="00770574"/>
    <w:pPr>
      <w:suppressLineNumbers/>
      <w:suppressAutoHyphens/>
    </w:pPr>
    <w:rPr>
      <w:rFonts w:ascii="Calibri" w:eastAsia="Calibri" w:hAnsi="Calibri" w:cs="Calibri"/>
      <w:lang w:eastAsia="ar-SA"/>
    </w:rPr>
  </w:style>
  <w:style w:type="paragraph" w:customStyle="1" w:styleId="Nagwektabeli">
    <w:name w:val="Nagłówek tabeli"/>
    <w:basedOn w:val="Zawartotabeli"/>
    <w:rsid w:val="00770574"/>
    <w:pPr>
      <w:jc w:val="center"/>
    </w:pPr>
    <w:rPr>
      <w:b/>
      <w:bCs/>
    </w:rPr>
  </w:style>
  <w:style w:type="character" w:styleId="Numerstrony">
    <w:name w:val="page number"/>
    <w:basedOn w:val="Domylnaczcionkaakapitu"/>
    <w:rsid w:val="00770574"/>
  </w:style>
  <w:style w:type="paragraph" w:styleId="Legenda">
    <w:name w:val="caption"/>
    <w:basedOn w:val="Normalny"/>
    <w:next w:val="Normalny"/>
    <w:qFormat/>
    <w:rsid w:val="00770574"/>
    <w:pPr>
      <w:spacing w:after="0" w:line="360" w:lineRule="auto"/>
      <w:ind w:left="709"/>
    </w:pPr>
    <w:rPr>
      <w:rFonts w:ascii="Times New Roman" w:eastAsia="Times New Roman" w:hAnsi="Times New Roman" w:cs="Times New Roman"/>
      <w:sz w:val="24"/>
      <w:szCs w:val="20"/>
      <w:lang w:eastAsia="pl-PL"/>
    </w:rPr>
  </w:style>
  <w:style w:type="table" w:styleId="Tabela-Siatka">
    <w:name w:val="Table Grid"/>
    <w:basedOn w:val="Standardowy"/>
    <w:uiPriority w:val="59"/>
    <w:rsid w:val="007B2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semiHidden/>
    <w:unhideWhenUsed/>
    <w:rsid w:val="00C3608D"/>
    <w:pPr>
      <w:spacing w:after="120"/>
    </w:pPr>
    <w:rPr>
      <w:sz w:val="16"/>
      <w:szCs w:val="16"/>
    </w:rPr>
  </w:style>
  <w:style w:type="character" w:customStyle="1" w:styleId="Tekstpodstawowy3Znak">
    <w:name w:val="Tekst podstawowy 3 Znak"/>
    <w:basedOn w:val="Domylnaczcionkaakapitu"/>
    <w:link w:val="Tekstpodstawowy3"/>
    <w:uiPriority w:val="99"/>
    <w:semiHidden/>
    <w:rsid w:val="00C3608D"/>
    <w:rPr>
      <w:sz w:val="16"/>
      <w:szCs w:val="16"/>
    </w:rPr>
  </w:style>
  <w:style w:type="paragraph" w:styleId="Tekstpodstawowywcity3">
    <w:name w:val="Body Text Indent 3"/>
    <w:basedOn w:val="Normalny"/>
    <w:link w:val="Tekstpodstawowywcity3Znak"/>
    <w:uiPriority w:val="99"/>
    <w:semiHidden/>
    <w:unhideWhenUsed/>
    <w:rsid w:val="00C3608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3608D"/>
    <w:rPr>
      <w:sz w:val="16"/>
      <w:szCs w:val="16"/>
    </w:rPr>
  </w:style>
  <w:style w:type="character" w:customStyle="1" w:styleId="Nagwek9Znak">
    <w:name w:val="Nagłówek 9 Znak"/>
    <w:basedOn w:val="Domylnaczcionkaakapitu"/>
    <w:link w:val="Nagwek9"/>
    <w:rsid w:val="00050909"/>
    <w:rPr>
      <w:rFonts w:ascii="Times New Roman" w:eastAsia="Times New Roman" w:hAnsi="Times New Roman" w:cs="Times New Roman"/>
      <w:b/>
      <w:szCs w:val="20"/>
      <w:lang w:val="x-none" w:eastAsia="x-none"/>
    </w:rPr>
  </w:style>
  <w:style w:type="paragraph" w:customStyle="1" w:styleId="Application1">
    <w:name w:val="Application1"/>
    <w:basedOn w:val="Nagwek1"/>
    <w:next w:val="Normalny"/>
    <w:rsid w:val="00050909"/>
    <w:pPr>
      <w:pageBreakBefore/>
      <w:widowControl w:val="0"/>
      <w:numPr>
        <w:numId w:val="31"/>
      </w:numPr>
      <w:suppressAutoHyphens w:val="0"/>
      <w:spacing w:before="0" w:after="480"/>
    </w:pPr>
    <w:rPr>
      <w:rFonts w:ascii="Arial" w:hAnsi="Arial" w:cs="Arial"/>
      <w:caps/>
      <w:kern w:val="28"/>
      <w:sz w:val="28"/>
      <w:szCs w:val="28"/>
      <w:lang w:val="en-GB" w:eastAsia="pl-PL"/>
    </w:rPr>
  </w:style>
  <w:style w:type="paragraph" w:customStyle="1" w:styleId="numerowanie">
    <w:name w:val="numerowanie"/>
    <w:basedOn w:val="Normalny"/>
    <w:autoRedefine/>
    <w:rsid w:val="00050909"/>
    <w:pPr>
      <w:numPr>
        <w:ilvl w:val="2"/>
        <w:numId w:val="32"/>
      </w:numPr>
      <w:tabs>
        <w:tab w:val="left" w:pos="851"/>
      </w:tabs>
      <w:spacing w:before="120" w:after="120" w:line="360" w:lineRule="auto"/>
      <w:jc w:val="both"/>
    </w:pPr>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6422C"/>
  </w:style>
  <w:style w:type="paragraph" w:styleId="Nagwek1">
    <w:name w:val="heading 1"/>
    <w:basedOn w:val="Normalny"/>
    <w:next w:val="Tekstpodstawowy"/>
    <w:link w:val="Nagwek1Znak"/>
    <w:qFormat/>
    <w:rsid w:val="00770574"/>
    <w:pPr>
      <w:keepNext/>
      <w:numPr>
        <w:numId w:val="1"/>
      </w:numPr>
      <w:suppressAutoHyphens/>
      <w:spacing w:before="280" w:after="119" w:line="240" w:lineRule="auto"/>
      <w:outlineLvl w:val="0"/>
    </w:pPr>
    <w:rPr>
      <w:rFonts w:ascii="Times New Roman" w:eastAsia="Times New Roman" w:hAnsi="Times New Roman" w:cs="Times New Roman"/>
      <w:b/>
      <w:bCs/>
      <w:kern w:val="1"/>
      <w:sz w:val="48"/>
      <w:szCs w:val="48"/>
      <w:lang w:eastAsia="ar-SA"/>
    </w:rPr>
  </w:style>
  <w:style w:type="paragraph" w:styleId="Nagwek2">
    <w:name w:val="heading 2"/>
    <w:basedOn w:val="Normalny"/>
    <w:next w:val="Tekstpodstawowy"/>
    <w:link w:val="Nagwek2Znak"/>
    <w:qFormat/>
    <w:rsid w:val="00770574"/>
    <w:pPr>
      <w:keepNext/>
      <w:numPr>
        <w:ilvl w:val="1"/>
        <w:numId w:val="1"/>
      </w:numPr>
      <w:suppressAutoHyphens/>
      <w:spacing w:before="280" w:after="119" w:line="240" w:lineRule="auto"/>
      <w:outlineLvl w:val="1"/>
    </w:pPr>
    <w:rPr>
      <w:rFonts w:ascii="Times New Roman" w:eastAsia="Times New Roman" w:hAnsi="Times New Roman" w:cs="Times New Roman"/>
      <w:b/>
      <w:bCs/>
      <w:sz w:val="36"/>
      <w:szCs w:val="36"/>
      <w:lang w:eastAsia="ar-SA"/>
    </w:rPr>
  </w:style>
  <w:style w:type="paragraph" w:styleId="Nagwek3">
    <w:name w:val="heading 3"/>
    <w:basedOn w:val="Normalny"/>
    <w:next w:val="Tekstpodstawowy"/>
    <w:link w:val="Nagwek3Znak"/>
    <w:qFormat/>
    <w:rsid w:val="00770574"/>
    <w:pPr>
      <w:keepNext/>
      <w:numPr>
        <w:ilvl w:val="2"/>
        <w:numId w:val="1"/>
      </w:numPr>
      <w:suppressAutoHyphens/>
      <w:spacing w:before="280" w:after="119" w:line="240" w:lineRule="auto"/>
      <w:outlineLvl w:val="2"/>
    </w:pPr>
    <w:rPr>
      <w:rFonts w:ascii="Times New Roman" w:eastAsia="Times New Roman" w:hAnsi="Times New Roman" w:cs="Times New Roman"/>
      <w:b/>
      <w:bCs/>
      <w:sz w:val="27"/>
      <w:szCs w:val="27"/>
      <w:lang w:eastAsia="ar-SA"/>
    </w:rPr>
  </w:style>
  <w:style w:type="paragraph" w:styleId="Nagwek4">
    <w:name w:val="heading 4"/>
    <w:basedOn w:val="Normalny"/>
    <w:next w:val="Tekstpodstawowy"/>
    <w:link w:val="Nagwek4Znak"/>
    <w:qFormat/>
    <w:rsid w:val="00770574"/>
    <w:pPr>
      <w:keepNext/>
      <w:numPr>
        <w:ilvl w:val="3"/>
        <w:numId w:val="1"/>
      </w:numPr>
      <w:suppressAutoHyphens/>
      <w:spacing w:before="280" w:after="119" w:line="240" w:lineRule="auto"/>
      <w:outlineLvl w:val="3"/>
    </w:pPr>
    <w:rPr>
      <w:rFonts w:ascii="Times New Roman" w:eastAsia="Times New Roman" w:hAnsi="Times New Roman" w:cs="Times New Roman"/>
      <w:b/>
      <w:bCs/>
      <w:sz w:val="24"/>
      <w:szCs w:val="24"/>
      <w:lang w:eastAsia="ar-SA"/>
    </w:rPr>
  </w:style>
  <w:style w:type="paragraph" w:styleId="Nagwek5">
    <w:name w:val="heading 5"/>
    <w:basedOn w:val="Normalny"/>
    <w:next w:val="Tekstpodstawowy"/>
    <w:link w:val="Nagwek5Znak"/>
    <w:qFormat/>
    <w:rsid w:val="00770574"/>
    <w:pPr>
      <w:keepNext/>
      <w:numPr>
        <w:ilvl w:val="4"/>
        <w:numId w:val="1"/>
      </w:numPr>
      <w:suppressAutoHyphens/>
      <w:spacing w:before="280" w:after="119" w:line="240" w:lineRule="auto"/>
      <w:outlineLvl w:val="4"/>
    </w:pPr>
    <w:rPr>
      <w:rFonts w:ascii="Times New Roman" w:eastAsia="Times New Roman" w:hAnsi="Times New Roman" w:cs="Times New Roman"/>
      <w:b/>
      <w:bCs/>
      <w:sz w:val="20"/>
      <w:szCs w:val="20"/>
      <w:lang w:eastAsia="ar-SA"/>
    </w:rPr>
  </w:style>
  <w:style w:type="paragraph" w:styleId="Nagwek9">
    <w:name w:val="heading 9"/>
    <w:basedOn w:val="Normalny"/>
    <w:next w:val="Normalny"/>
    <w:link w:val="Nagwek9Znak"/>
    <w:qFormat/>
    <w:rsid w:val="00050909"/>
    <w:pPr>
      <w:keepNext/>
      <w:numPr>
        <w:numId w:val="29"/>
      </w:numPr>
      <w:spacing w:after="0" w:line="240" w:lineRule="auto"/>
      <w:outlineLvl w:val="8"/>
    </w:pPr>
    <w:rPr>
      <w:rFonts w:ascii="Times New Roman" w:eastAsia="Times New Roman" w:hAnsi="Times New Roman" w:cs="Times New Roman"/>
      <w:b/>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C5181"/>
    <w:pPr>
      <w:ind w:left="720"/>
      <w:contextualSpacing/>
    </w:pPr>
  </w:style>
  <w:style w:type="paragraph" w:customStyle="1" w:styleId="pkt">
    <w:name w:val="pkt"/>
    <w:basedOn w:val="Normalny"/>
    <w:rsid w:val="00167C91"/>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nhideWhenUsed/>
    <w:rsid w:val="00167C91"/>
    <w:pPr>
      <w:spacing w:after="120"/>
    </w:pPr>
  </w:style>
  <w:style w:type="character" w:customStyle="1" w:styleId="TekstpodstawowyZnak">
    <w:name w:val="Tekst podstawowy Znak"/>
    <w:basedOn w:val="Domylnaczcionkaakapitu"/>
    <w:link w:val="Tekstpodstawowy"/>
    <w:uiPriority w:val="99"/>
    <w:rsid w:val="00167C91"/>
  </w:style>
  <w:style w:type="paragraph" w:styleId="Tekstprzypisudolnego">
    <w:name w:val="footnote text"/>
    <w:basedOn w:val="Normalny"/>
    <w:link w:val="TekstprzypisudolnegoZnak"/>
    <w:rsid w:val="005849E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5849ED"/>
    <w:rPr>
      <w:rFonts w:ascii="Times New Roman" w:eastAsia="Times New Roman" w:hAnsi="Times New Roman" w:cs="Times New Roman"/>
      <w:sz w:val="20"/>
      <w:szCs w:val="20"/>
      <w:lang w:eastAsia="pl-PL"/>
    </w:rPr>
  </w:style>
  <w:style w:type="character" w:styleId="Odwoanieprzypisudolnego">
    <w:name w:val="footnote reference"/>
    <w:rsid w:val="002B6FDB"/>
    <w:rPr>
      <w:vertAlign w:val="superscript"/>
    </w:rPr>
  </w:style>
  <w:style w:type="character" w:styleId="Hipercze">
    <w:name w:val="Hyperlink"/>
    <w:basedOn w:val="Domylnaczcionkaakapitu"/>
    <w:unhideWhenUsed/>
    <w:rsid w:val="00725808"/>
    <w:rPr>
      <w:color w:val="0000FF" w:themeColor="hyperlink"/>
      <w:u w:val="single"/>
    </w:rPr>
  </w:style>
  <w:style w:type="paragraph" w:styleId="Tekstpodstawowywcity">
    <w:name w:val="Body Text Indent"/>
    <w:basedOn w:val="Normalny"/>
    <w:link w:val="TekstpodstawowywcityZnak"/>
    <w:uiPriority w:val="99"/>
    <w:semiHidden/>
    <w:unhideWhenUsed/>
    <w:rsid w:val="00A02A8C"/>
    <w:pPr>
      <w:spacing w:after="120"/>
      <w:ind w:left="283"/>
    </w:pPr>
  </w:style>
  <w:style w:type="character" w:customStyle="1" w:styleId="TekstpodstawowywcityZnak">
    <w:name w:val="Tekst podstawowy wcięty Znak"/>
    <w:basedOn w:val="Domylnaczcionkaakapitu"/>
    <w:link w:val="Tekstpodstawowywcity"/>
    <w:uiPriority w:val="99"/>
    <w:semiHidden/>
    <w:rsid w:val="00A02A8C"/>
  </w:style>
  <w:style w:type="paragraph" w:customStyle="1" w:styleId="Default">
    <w:name w:val="Default"/>
    <w:rsid w:val="00F50FB9"/>
    <w:pPr>
      <w:suppressAutoHyphens/>
      <w:autoSpaceDE w:val="0"/>
      <w:spacing w:after="0" w:line="240" w:lineRule="auto"/>
    </w:pPr>
    <w:rPr>
      <w:rFonts w:ascii="Calibri" w:eastAsia="Arial" w:hAnsi="Calibri" w:cs="Calibri"/>
      <w:color w:val="000000"/>
      <w:sz w:val="24"/>
      <w:szCs w:val="24"/>
      <w:lang w:eastAsia="ar-SA"/>
    </w:rPr>
  </w:style>
  <w:style w:type="paragraph" w:styleId="Nagwek">
    <w:name w:val="header"/>
    <w:basedOn w:val="Normalny"/>
    <w:link w:val="NagwekZnak"/>
    <w:unhideWhenUsed/>
    <w:rsid w:val="00F212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12CE"/>
  </w:style>
  <w:style w:type="paragraph" w:styleId="Stopka">
    <w:name w:val="footer"/>
    <w:basedOn w:val="Normalny"/>
    <w:link w:val="StopkaZnak"/>
    <w:unhideWhenUsed/>
    <w:rsid w:val="00F212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12CE"/>
  </w:style>
  <w:style w:type="paragraph" w:styleId="Tekstdymka">
    <w:name w:val="Balloon Text"/>
    <w:basedOn w:val="Normalny"/>
    <w:link w:val="TekstdymkaZnak"/>
    <w:unhideWhenUsed/>
    <w:rsid w:val="00F212C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F212CE"/>
    <w:rPr>
      <w:rFonts w:ascii="Tahoma" w:hAnsi="Tahoma" w:cs="Tahoma"/>
      <w:sz w:val="16"/>
      <w:szCs w:val="16"/>
    </w:rPr>
  </w:style>
  <w:style w:type="character" w:customStyle="1" w:styleId="Nagwek1Znak">
    <w:name w:val="Nagłówek 1 Znak"/>
    <w:basedOn w:val="Domylnaczcionkaakapitu"/>
    <w:link w:val="Nagwek1"/>
    <w:rsid w:val="00770574"/>
    <w:rPr>
      <w:rFonts w:ascii="Times New Roman" w:eastAsia="Times New Roman" w:hAnsi="Times New Roman" w:cs="Times New Roman"/>
      <w:b/>
      <w:bCs/>
      <w:kern w:val="1"/>
      <w:sz w:val="48"/>
      <w:szCs w:val="48"/>
      <w:lang w:eastAsia="ar-SA"/>
    </w:rPr>
  </w:style>
  <w:style w:type="character" w:customStyle="1" w:styleId="Nagwek2Znak">
    <w:name w:val="Nagłówek 2 Znak"/>
    <w:basedOn w:val="Domylnaczcionkaakapitu"/>
    <w:link w:val="Nagwek2"/>
    <w:rsid w:val="00770574"/>
    <w:rPr>
      <w:rFonts w:ascii="Times New Roman" w:eastAsia="Times New Roman" w:hAnsi="Times New Roman" w:cs="Times New Roman"/>
      <w:b/>
      <w:bCs/>
      <w:sz w:val="36"/>
      <w:szCs w:val="36"/>
      <w:lang w:eastAsia="ar-SA"/>
    </w:rPr>
  </w:style>
  <w:style w:type="character" w:customStyle="1" w:styleId="Nagwek3Znak">
    <w:name w:val="Nagłówek 3 Znak"/>
    <w:basedOn w:val="Domylnaczcionkaakapitu"/>
    <w:link w:val="Nagwek3"/>
    <w:rsid w:val="00770574"/>
    <w:rPr>
      <w:rFonts w:ascii="Times New Roman" w:eastAsia="Times New Roman" w:hAnsi="Times New Roman" w:cs="Times New Roman"/>
      <w:b/>
      <w:bCs/>
      <w:sz w:val="27"/>
      <w:szCs w:val="27"/>
      <w:lang w:eastAsia="ar-SA"/>
    </w:rPr>
  </w:style>
  <w:style w:type="character" w:customStyle="1" w:styleId="Nagwek4Znak">
    <w:name w:val="Nagłówek 4 Znak"/>
    <w:basedOn w:val="Domylnaczcionkaakapitu"/>
    <w:link w:val="Nagwek4"/>
    <w:rsid w:val="00770574"/>
    <w:rPr>
      <w:rFonts w:ascii="Times New Roman" w:eastAsia="Times New Roman" w:hAnsi="Times New Roman" w:cs="Times New Roman"/>
      <w:b/>
      <w:bCs/>
      <w:sz w:val="24"/>
      <w:szCs w:val="24"/>
      <w:lang w:eastAsia="ar-SA"/>
    </w:rPr>
  </w:style>
  <w:style w:type="character" w:customStyle="1" w:styleId="Nagwek5Znak">
    <w:name w:val="Nagłówek 5 Znak"/>
    <w:basedOn w:val="Domylnaczcionkaakapitu"/>
    <w:link w:val="Nagwek5"/>
    <w:rsid w:val="00770574"/>
    <w:rPr>
      <w:rFonts w:ascii="Times New Roman" w:eastAsia="Times New Roman" w:hAnsi="Times New Roman" w:cs="Times New Roman"/>
      <w:b/>
      <w:bCs/>
      <w:sz w:val="20"/>
      <w:szCs w:val="20"/>
      <w:lang w:eastAsia="ar-SA"/>
    </w:rPr>
  </w:style>
  <w:style w:type="numbering" w:customStyle="1" w:styleId="Bezlisty1">
    <w:name w:val="Bez listy1"/>
    <w:next w:val="Bezlisty"/>
    <w:semiHidden/>
    <w:rsid w:val="00770574"/>
  </w:style>
  <w:style w:type="character" w:customStyle="1" w:styleId="WW8Num6z0">
    <w:name w:val="WW8Num6z0"/>
    <w:rsid w:val="00770574"/>
    <w:rPr>
      <w:rFonts w:ascii="Symbol" w:hAnsi="Symbol" w:cs="StarSymbol"/>
      <w:sz w:val="18"/>
      <w:szCs w:val="18"/>
    </w:rPr>
  </w:style>
  <w:style w:type="character" w:customStyle="1" w:styleId="WW8Num7z0">
    <w:name w:val="WW8Num7z0"/>
    <w:rsid w:val="00770574"/>
    <w:rPr>
      <w:rFonts w:ascii="Symbol" w:hAnsi="Symbol" w:cs="StarSymbol"/>
      <w:sz w:val="18"/>
      <w:szCs w:val="18"/>
    </w:rPr>
  </w:style>
  <w:style w:type="character" w:customStyle="1" w:styleId="Absatz-Standardschriftart">
    <w:name w:val="Absatz-Standardschriftart"/>
    <w:rsid w:val="00770574"/>
  </w:style>
  <w:style w:type="character" w:customStyle="1" w:styleId="WW-Absatz-Standardschriftart">
    <w:name w:val="WW-Absatz-Standardschriftart"/>
    <w:rsid w:val="00770574"/>
  </w:style>
  <w:style w:type="character" w:customStyle="1" w:styleId="WW-Absatz-Standardschriftart1">
    <w:name w:val="WW-Absatz-Standardschriftart1"/>
    <w:rsid w:val="00770574"/>
  </w:style>
  <w:style w:type="character" w:customStyle="1" w:styleId="WW-Absatz-Standardschriftart11">
    <w:name w:val="WW-Absatz-Standardschriftart11"/>
    <w:rsid w:val="00770574"/>
  </w:style>
  <w:style w:type="character" w:customStyle="1" w:styleId="WW8Num5z0">
    <w:name w:val="WW8Num5z0"/>
    <w:rsid w:val="00770574"/>
    <w:rPr>
      <w:rFonts w:ascii="Symbol" w:hAnsi="Symbol" w:cs="StarSymbol"/>
      <w:sz w:val="18"/>
      <w:szCs w:val="18"/>
    </w:rPr>
  </w:style>
  <w:style w:type="character" w:customStyle="1" w:styleId="WW-Absatz-Standardschriftart111">
    <w:name w:val="WW-Absatz-Standardschriftart111"/>
    <w:rsid w:val="00770574"/>
  </w:style>
  <w:style w:type="character" w:customStyle="1" w:styleId="WW-Absatz-Standardschriftart1111">
    <w:name w:val="WW-Absatz-Standardschriftart1111"/>
    <w:rsid w:val="00770574"/>
  </w:style>
  <w:style w:type="character" w:customStyle="1" w:styleId="WW-Absatz-Standardschriftart11111">
    <w:name w:val="WW-Absatz-Standardschriftart11111"/>
    <w:rsid w:val="00770574"/>
  </w:style>
  <w:style w:type="character" w:customStyle="1" w:styleId="WW-Absatz-Standardschriftart111111">
    <w:name w:val="WW-Absatz-Standardschriftart111111"/>
    <w:rsid w:val="00770574"/>
  </w:style>
  <w:style w:type="character" w:customStyle="1" w:styleId="WW-Absatz-Standardschriftart1111111">
    <w:name w:val="WW-Absatz-Standardschriftart1111111"/>
    <w:rsid w:val="00770574"/>
  </w:style>
  <w:style w:type="character" w:customStyle="1" w:styleId="WW-Absatz-Standardschriftart11111111">
    <w:name w:val="WW-Absatz-Standardschriftart11111111"/>
    <w:rsid w:val="00770574"/>
  </w:style>
  <w:style w:type="character" w:customStyle="1" w:styleId="WW-Absatz-Standardschriftart111111111">
    <w:name w:val="WW-Absatz-Standardschriftart111111111"/>
    <w:rsid w:val="00770574"/>
  </w:style>
  <w:style w:type="character" w:customStyle="1" w:styleId="WW-Absatz-Standardschriftart1111111111">
    <w:name w:val="WW-Absatz-Standardschriftart1111111111"/>
    <w:rsid w:val="00770574"/>
  </w:style>
  <w:style w:type="character" w:customStyle="1" w:styleId="WW-Absatz-Standardschriftart11111111111">
    <w:name w:val="WW-Absatz-Standardschriftart11111111111"/>
    <w:rsid w:val="00770574"/>
  </w:style>
  <w:style w:type="character" w:customStyle="1" w:styleId="WW-Absatz-Standardschriftart111111111111">
    <w:name w:val="WW-Absatz-Standardschriftart111111111111"/>
    <w:rsid w:val="00770574"/>
  </w:style>
  <w:style w:type="character" w:customStyle="1" w:styleId="WW-Absatz-Standardschriftart1111111111111">
    <w:name w:val="WW-Absatz-Standardschriftart1111111111111"/>
    <w:rsid w:val="00770574"/>
  </w:style>
  <w:style w:type="character" w:customStyle="1" w:styleId="WW-Absatz-Standardschriftart11111111111111">
    <w:name w:val="WW-Absatz-Standardschriftart11111111111111"/>
    <w:rsid w:val="00770574"/>
  </w:style>
  <w:style w:type="character" w:customStyle="1" w:styleId="WW-Absatz-Standardschriftart111111111111111">
    <w:name w:val="WW-Absatz-Standardschriftart111111111111111"/>
    <w:rsid w:val="00770574"/>
  </w:style>
  <w:style w:type="character" w:customStyle="1" w:styleId="WW-Absatz-Standardschriftart1111111111111111">
    <w:name w:val="WW-Absatz-Standardschriftart1111111111111111"/>
    <w:rsid w:val="00770574"/>
  </w:style>
  <w:style w:type="character" w:customStyle="1" w:styleId="WW-Absatz-Standardschriftart11111111111111111">
    <w:name w:val="WW-Absatz-Standardschriftart11111111111111111"/>
    <w:rsid w:val="00770574"/>
  </w:style>
  <w:style w:type="character" w:customStyle="1" w:styleId="WW-Absatz-Standardschriftart111111111111111111">
    <w:name w:val="WW-Absatz-Standardschriftart111111111111111111"/>
    <w:rsid w:val="00770574"/>
  </w:style>
  <w:style w:type="character" w:customStyle="1" w:styleId="WW-Absatz-Standardschriftart1111111111111111111">
    <w:name w:val="WW-Absatz-Standardschriftart1111111111111111111"/>
    <w:rsid w:val="00770574"/>
  </w:style>
  <w:style w:type="character" w:customStyle="1" w:styleId="WW-Absatz-Standardschriftart11111111111111111111">
    <w:name w:val="WW-Absatz-Standardschriftart11111111111111111111"/>
    <w:rsid w:val="00770574"/>
  </w:style>
  <w:style w:type="character" w:customStyle="1" w:styleId="WW-Absatz-Standardschriftart111111111111111111111">
    <w:name w:val="WW-Absatz-Standardschriftart111111111111111111111"/>
    <w:rsid w:val="00770574"/>
  </w:style>
  <w:style w:type="character" w:customStyle="1" w:styleId="WW-Absatz-Standardschriftart1111111111111111111111">
    <w:name w:val="WW-Absatz-Standardschriftart1111111111111111111111"/>
    <w:rsid w:val="00770574"/>
  </w:style>
  <w:style w:type="character" w:customStyle="1" w:styleId="WW-Absatz-Standardschriftart11111111111111111111111">
    <w:name w:val="WW-Absatz-Standardschriftart11111111111111111111111"/>
    <w:rsid w:val="00770574"/>
  </w:style>
  <w:style w:type="character" w:customStyle="1" w:styleId="WW-Absatz-Standardschriftart111111111111111111111111">
    <w:name w:val="WW-Absatz-Standardschriftart111111111111111111111111"/>
    <w:rsid w:val="00770574"/>
  </w:style>
  <w:style w:type="character" w:customStyle="1" w:styleId="WW-Absatz-Standardschriftart1111111111111111111111111">
    <w:name w:val="WW-Absatz-Standardschriftart1111111111111111111111111"/>
    <w:rsid w:val="00770574"/>
  </w:style>
  <w:style w:type="character" w:customStyle="1" w:styleId="WW-Absatz-Standardschriftart11111111111111111111111111">
    <w:name w:val="WW-Absatz-Standardschriftart11111111111111111111111111"/>
    <w:rsid w:val="00770574"/>
  </w:style>
  <w:style w:type="character" w:customStyle="1" w:styleId="WW-Absatz-Standardschriftart111111111111111111111111111">
    <w:name w:val="WW-Absatz-Standardschriftart111111111111111111111111111"/>
    <w:rsid w:val="00770574"/>
  </w:style>
  <w:style w:type="character" w:customStyle="1" w:styleId="WW-Absatz-Standardschriftart1111111111111111111111111111">
    <w:name w:val="WW-Absatz-Standardschriftart1111111111111111111111111111"/>
    <w:rsid w:val="00770574"/>
  </w:style>
  <w:style w:type="character" w:customStyle="1" w:styleId="WW-Absatz-Standardschriftart11111111111111111111111111111">
    <w:name w:val="WW-Absatz-Standardschriftart11111111111111111111111111111"/>
    <w:rsid w:val="00770574"/>
  </w:style>
  <w:style w:type="character" w:customStyle="1" w:styleId="WW-Absatz-Standardschriftart111111111111111111111111111111">
    <w:name w:val="WW-Absatz-Standardschriftart111111111111111111111111111111"/>
    <w:rsid w:val="00770574"/>
  </w:style>
  <w:style w:type="character" w:customStyle="1" w:styleId="WW-Absatz-Standardschriftart1111111111111111111111111111111">
    <w:name w:val="WW-Absatz-Standardschriftart1111111111111111111111111111111"/>
    <w:rsid w:val="00770574"/>
  </w:style>
  <w:style w:type="character" w:customStyle="1" w:styleId="WW-Absatz-Standardschriftart11111111111111111111111111111111">
    <w:name w:val="WW-Absatz-Standardschriftart11111111111111111111111111111111"/>
    <w:rsid w:val="00770574"/>
  </w:style>
  <w:style w:type="character" w:customStyle="1" w:styleId="WW-Absatz-Standardschriftart111111111111111111111111111111111">
    <w:name w:val="WW-Absatz-Standardschriftart111111111111111111111111111111111"/>
    <w:rsid w:val="00770574"/>
  </w:style>
  <w:style w:type="character" w:customStyle="1" w:styleId="WW8Num4z0">
    <w:name w:val="WW8Num4z0"/>
    <w:rsid w:val="00770574"/>
    <w:rPr>
      <w:rFonts w:ascii="Symbol" w:hAnsi="Symbol" w:cs="StarSymbol"/>
      <w:sz w:val="18"/>
      <w:szCs w:val="18"/>
    </w:rPr>
  </w:style>
  <w:style w:type="character" w:customStyle="1" w:styleId="WW-Absatz-Standardschriftart1111111111111111111111111111111111">
    <w:name w:val="WW-Absatz-Standardschriftart1111111111111111111111111111111111"/>
    <w:rsid w:val="00770574"/>
  </w:style>
  <w:style w:type="character" w:customStyle="1" w:styleId="WW-Absatz-Standardschriftart11111111111111111111111111111111111">
    <w:name w:val="WW-Absatz-Standardschriftart11111111111111111111111111111111111"/>
    <w:rsid w:val="00770574"/>
  </w:style>
  <w:style w:type="character" w:customStyle="1" w:styleId="Domylnaczcionkaakapitu1">
    <w:name w:val="Domyślna czcionka akapitu1"/>
    <w:rsid w:val="00770574"/>
  </w:style>
  <w:style w:type="character" w:customStyle="1" w:styleId="Znakinumeracji">
    <w:name w:val="Znaki numeracji"/>
    <w:rsid w:val="00770574"/>
  </w:style>
  <w:style w:type="character" w:customStyle="1" w:styleId="Symbolewypunktowania">
    <w:name w:val="Symbole wypunktowania"/>
    <w:rsid w:val="00770574"/>
    <w:rPr>
      <w:rFonts w:ascii="StarSymbol" w:eastAsia="StarSymbol" w:hAnsi="StarSymbol" w:cs="StarSymbol"/>
      <w:sz w:val="18"/>
      <w:szCs w:val="18"/>
    </w:rPr>
  </w:style>
  <w:style w:type="paragraph" w:customStyle="1" w:styleId="Nagwek10">
    <w:name w:val="Nagłówek1"/>
    <w:basedOn w:val="Normalny"/>
    <w:next w:val="Tekstpodstawowy"/>
    <w:rsid w:val="00770574"/>
    <w:pPr>
      <w:keepNext/>
      <w:suppressAutoHyphens/>
      <w:spacing w:before="240" w:after="120"/>
    </w:pPr>
    <w:rPr>
      <w:rFonts w:ascii="Arial" w:eastAsia="Lucida Sans Unicode" w:hAnsi="Arial" w:cs="Tahoma"/>
      <w:sz w:val="28"/>
      <w:szCs w:val="28"/>
      <w:lang w:eastAsia="ar-SA"/>
    </w:rPr>
  </w:style>
  <w:style w:type="paragraph" w:styleId="Lista">
    <w:name w:val="List"/>
    <w:basedOn w:val="Tekstpodstawowy"/>
    <w:rsid w:val="00770574"/>
    <w:pPr>
      <w:suppressAutoHyphens/>
    </w:pPr>
    <w:rPr>
      <w:rFonts w:ascii="Calibri" w:eastAsia="Calibri" w:hAnsi="Calibri" w:cs="Tahoma"/>
      <w:lang w:eastAsia="ar-SA"/>
    </w:rPr>
  </w:style>
  <w:style w:type="paragraph" w:customStyle="1" w:styleId="Podpis1">
    <w:name w:val="Podpis1"/>
    <w:basedOn w:val="Normalny"/>
    <w:rsid w:val="00770574"/>
    <w:pPr>
      <w:suppressLineNumbers/>
      <w:suppressAutoHyphens/>
      <w:spacing w:before="120" w:after="120"/>
    </w:pPr>
    <w:rPr>
      <w:rFonts w:ascii="Calibri" w:eastAsia="Calibri" w:hAnsi="Calibri" w:cs="Tahoma"/>
      <w:i/>
      <w:iCs/>
      <w:sz w:val="24"/>
      <w:szCs w:val="24"/>
      <w:lang w:eastAsia="ar-SA"/>
    </w:rPr>
  </w:style>
  <w:style w:type="paragraph" w:customStyle="1" w:styleId="Indeks">
    <w:name w:val="Indeks"/>
    <w:basedOn w:val="Normalny"/>
    <w:rsid w:val="00770574"/>
    <w:pPr>
      <w:suppressLineNumbers/>
      <w:suppressAutoHyphens/>
    </w:pPr>
    <w:rPr>
      <w:rFonts w:ascii="Calibri" w:eastAsia="Calibri" w:hAnsi="Calibri" w:cs="Tahoma"/>
      <w:lang w:eastAsia="ar-SA"/>
    </w:rPr>
  </w:style>
  <w:style w:type="paragraph" w:styleId="NormalnyWeb">
    <w:name w:val="Normal (Web)"/>
    <w:basedOn w:val="Normalny"/>
    <w:rsid w:val="00770574"/>
    <w:pPr>
      <w:suppressAutoHyphens/>
      <w:spacing w:before="280" w:after="119" w:line="240" w:lineRule="auto"/>
    </w:pPr>
    <w:rPr>
      <w:rFonts w:ascii="Times New Roman" w:eastAsia="Times New Roman" w:hAnsi="Times New Roman" w:cs="Times New Roman"/>
      <w:sz w:val="24"/>
      <w:szCs w:val="24"/>
      <w:lang w:eastAsia="ar-SA"/>
    </w:rPr>
  </w:style>
  <w:style w:type="paragraph" w:customStyle="1" w:styleId="Zawartotabeli">
    <w:name w:val="Zawartość tabeli"/>
    <w:basedOn w:val="Normalny"/>
    <w:rsid w:val="00770574"/>
    <w:pPr>
      <w:suppressLineNumbers/>
      <w:suppressAutoHyphens/>
    </w:pPr>
    <w:rPr>
      <w:rFonts w:ascii="Calibri" w:eastAsia="Calibri" w:hAnsi="Calibri" w:cs="Calibri"/>
      <w:lang w:eastAsia="ar-SA"/>
    </w:rPr>
  </w:style>
  <w:style w:type="paragraph" w:customStyle="1" w:styleId="Nagwektabeli">
    <w:name w:val="Nagłówek tabeli"/>
    <w:basedOn w:val="Zawartotabeli"/>
    <w:rsid w:val="00770574"/>
    <w:pPr>
      <w:jc w:val="center"/>
    </w:pPr>
    <w:rPr>
      <w:b/>
      <w:bCs/>
    </w:rPr>
  </w:style>
  <w:style w:type="character" w:styleId="Numerstrony">
    <w:name w:val="page number"/>
    <w:basedOn w:val="Domylnaczcionkaakapitu"/>
    <w:rsid w:val="00770574"/>
  </w:style>
  <w:style w:type="paragraph" w:styleId="Legenda">
    <w:name w:val="caption"/>
    <w:basedOn w:val="Normalny"/>
    <w:next w:val="Normalny"/>
    <w:qFormat/>
    <w:rsid w:val="00770574"/>
    <w:pPr>
      <w:spacing w:after="0" w:line="360" w:lineRule="auto"/>
      <w:ind w:left="709"/>
    </w:pPr>
    <w:rPr>
      <w:rFonts w:ascii="Times New Roman" w:eastAsia="Times New Roman" w:hAnsi="Times New Roman" w:cs="Times New Roman"/>
      <w:sz w:val="24"/>
      <w:szCs w:val="20"/>
      <w:lang w:eastAsia="pl-PL"/>
    </w:rPr>
  </w:style>
  <w:style w:type="table" w:styleId="Tabela-Siatka">
    <w:name w:val="Table Grid"/>
    <w:basedOn w:val="Standardowy"/>
    <w:uiPriority w:val="59"/>
    <w:rsid w:val="007B2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semiHidden/>
    <w:unhideWhenUsed/>
    <w:rsid w:val="00C3608D"/>
    <w:pPr>
      <w:spacing w:after="120"/>
    </w:pPr>
    <w:rPr>
      <w:sz w:val="16"/>
      <w:szCs w:val="16"/>
    </w:rPr>
  </w:style>
  <w:style w:type="character" w:customStyle="1" w:styleId="Tekstpodstawowy3Znak">
    <w:name w:val="Tekst podstawowy 3 Znak"/>
    <w:basedOn w:val="Domylnaczcionkaakapitu"/>
    <w:link w:val="Tekstpodstawowy3"/>
    <w:uiPriority w:val="99"/>
    <w:semiHidden/>
    <w:rsid w:val="00C3608D"/>
    <w:rPr>
      <w:sz w:val="16"/>
      <w:szCs w:val="16"/>
    </w:rPr>
  </w:style>
  <w:style w:type="paragraph" w:styleId="Tekstpodstawowywcity3">
    <w:name w:val="Body Text Indent 3"/>
    <w:basedOn w:val="Normalny"/>
    <w:link w:val="Tekstpodstawowywcity3Znak"/>
    <w:uiPriority w:val="99"/>
    <w:semiHidden/>
    <w:unhideWhenUsed/>
    <w:rsid w:val="00C3608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3608D"/>
    <w:rPr>
      <w:sz w:val="16"/>
      <w:szCs w:val="16"/>
    </w:rPr>
  </w:style>
  <w:style w:type="character" w:customStyle="1" w:styleId="Nagwek9Znak">
    <w:name w:val="Nagłówek 9 Znak"/>
    <w:basedOn w:val="Domylnaczcionkaakapitu"/>
    <w:link w:val="Nagwek9"/>
    <w:rsid w:val="00050909"/>
    <w:rPr>
      <w:rFonts w:ascii="Times New Roman" w:eastAsia="Times New Roman" w:hAnsi="Times New Roman" w:cs="Times New Roman"/>
      <w:b/>
      <w:szCs w:val="20"/>
      <w:lang w:val="x-none" w:eastAsia="x-none"/>
    </w:rPr>
  </w:style>
  <w:style w:type="paragraph" w:customStyle="1" w:styleId="Application1">
    <w:name w:val="Application1"/>
    <w:basedOn w:val="Nagwek1"/>
    <w:next w:val="Normalny"/>
    <w:rsid w:val="00050909"/>
    <w:pPr>
      <w:pageBreakBefore/>
      <w:widowControl w:val="0"/>
      <w:numPr>
        <w:numId w:val="31"/>
      </w:numPr>
      <w:suppressAutoHyphens w:val="0"/>
      <w:spacing w:before="0" w:after="480"/>
    </w:pPr>
    <w:rPr>
      <w:rFonts w:ascii="Arial" w:hAnsi="Arial" w:cs="Arial"/>
      <w:caps/>
      <w:kern w:val="28"/>
      <w:sz w:val="28"/>
      <w:szCs w:val="28"/>
      <w:lang w:val="en-GB" w:eastAsia="pl-PL"/>
    </w:rPr>
  </w:style>
  <w:style w:type="paragraph" w:customStyle="1" w:styleId="numerowanie">
    <w:name w:val="numerowanie"/>
    <w:basedOn w:val="Normalny"/>
    <w:autoRedefine/>
    <w:rsid w:val="00050909"/>
    <w:pPr>
      <w:numPr>
        <w:ilvl w:val="2"/>
        <w:numId w:val="32"/>
      </w:numPr>
      <w:tabs>
        <w:tab w:val="left" w:pos="851"/>
      </w:tabs>
      <w:spacing w:before="120" w:after="120" w:line="360" w:lineRule="auto"/>
      <w:jc w:val="both"/>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77129">
      <w:bodyDiv w:val="1"/>
      <w:marLeft w:val="0"/>
      <w:marRight w:val="0"/>
      <w:marTop w:val="0"/>
      <w:marBottom w:val="0"/>
      <w:divBdr>
        <w:top w:val="none" w:sz="0" w:space="0" w:color="auto"/>
        <w:left w:val="none" w:sz="0" w:space="0" w:color="auto"/>
        <w:bottom w:val="none" w:sz="0" w:space="0" w:color="auto"/>
        <w:right w:val="none" w:sz="0" w:space="0" w:color="auto"/>
      </w:divBdr>
    </w:div>
    <w:div w:id="142434254">
      <w:bodyDiv w:val="1"/>
      <w:marLeft w:val="0"/>
      <w:marRight w:val="0"/>
      <w:marTop w:val="0"/>
      <w:marBottom w:val="0"/>
      <w:divBdr>
        <w:top w:val="none" w:sz="0" w:space="0" w:color="auto"/>
        <w:left w:val="none" w:sz="0" w:space="0" w:color="auto"/>
        <w:bottom w:val="none" w:sz="0" w:space="0" w:color="auto"/>
        <w:right w:val="none" w:sz="0" w:space="0" w:color="auto"/>
      </w:divBdr>
    </w:div>
    <w:div w:id="660277302">
      <w:bodyDiv w:val="1"/>
      <w:marLeft w:val="0"/>
      <w:marRight w:val="0"/>
      <w:marTop w:val="0"/>
      <w:marBottom w:val="0"/>
      <w:divBdr>
        <w:top w:val="none" w:sz="0" w:space="0" w:color="auto"/>
        <w:left w:val="none" w:sz="0" w:space="0" w:color="auto"/>
        <w:bottom w:val="none" w:sz="0" w:space="0" w:color="auto"/>
        <w:right w:val="none" w:sz="0" w:space="0" w:color="auto"/>
      </w:divBdr>
    </w:div>
    <w:div w:id="888154720">
      <w:bodyDiv w:val="1"/>
      <w:marLeft w:val="0"/>
      <w:marRight w:val="0"/>
      <w:marTop w:val="0"/>
      <w:marBottom w:val="0"/>
      <w:divBdr>
        <w:top w:val="none" w:sz="0" w:space="0" w:color="auto"/>
        <w:left w:val="none" w:sz="0" w:space="0" w:color="auto"/>
        <w:bottom w:val="none" w:sz="0" w:space="0" w:color="auto"/>
        <w:right w:val="none" w:sz="0" w:space="0" w:color="auto"/>
      </w:divBdr>
    </w:div>
    <w:div w:id="1179664116">
      <w:bodyDiv w:val="1"/>
      <w:marLeft w:val="0"/>
      <w:marRight w:val="0"/>
      <w:marTop w:val="0"/>
      <w:marBottom w:val="0"/>
      <w:divBdr>
        <w:top w:val="none" w:sz="0" w:space="0" w:color="auto"/>
        <w:left w:val="none" w:sz="0" w:space="0" w:color="auto"/>
        <w:bottom w:val="none" w:sz="0" w:space="0" w:color="auto"/>
        <w:right w:val="none" w:sz="0" w:space="0" w:color="auto"/>
      </w:divBdr>
    </w:div>
    <w:div w:id="1571689638">
      <w:bodyDiv w:val="1"/>
      <w:marLeft w:val="0"/>
      <w:marRight w:val="0"/>
      <w:marTop w:val="0"/>
      <w:marBottom w:val="0"/>
      <w:divBdr>
        <w:top w:val="none" w:sz="0" w:space="0" w:color="auto"/>
        <w:left w:val="none" w:sz="0" w:space="0" w:color="auto"/>
        <w:bottom w:val="none" w:sz="0" w:space="0" w:color="auto"/>
        <w:right w:val="none" w:sz="0" w:space="0" w:color="auto"/>
      </w:divBdr>
    </w:div>
    <w:div w:id="1639724386">
      <w:bodyDiv w:val="1"/>
      <w:marLeft w:val="0"/>
      <w:marRight w:val="0"/>
      <w:marTop w:val="0"/>
      <w:marBottom w:val="0"/>
      <w:divBdr>
        <w:top w:val="none" w:sz="0" w:space="0" w:color="auto"/>
        <w:left w:val="none" w:sz="0" w:space="0" w:color="auto"/>
        <w:bottom w:val="none" w:sz="0" w:space="0" w:color="auto"/>
        <w:right w:val="none" w:sz="0" w:space="0" w:color="auto"/>
      </w:divBdr>
    </w:div>
    <w:div w:id="1877741853">
      <w:bodyDiv w:val="1"/>
      <w:marLeft w:val="0"/>
      <w:marRight w:val="0"/>
      <w:marTop w:val="0"/>
      <w:marBottom w:val="0"/>
      <w:divBdr>
        <w:top w:val="none" w:sz="0" w:space="0" w:color="auto"/>
        <w:left w:val="none" w:sz="0" w:space="0" w:color="auto"/>
        <w:bottom w:val="none" w:sz="0" w:space="0" w:color="auto"/>
        <w:right w:val="none" w:sz="0" w:space="0" w:color="auto"/>
      </w:divBdr>
    </w:div>
    <w:div w:id="2072271924">
      <w:bodyDiv w:val="1"/>
      <w:marLeft w:val="0"/>
      <w:marRight w:val="0"/>
      <w:marTop w:val="0"/>
      <w:marBottom w:val="0"/>
      <w:divBdr>
        <w:top w:val="none" w:sz="0" w:space="0" w:color="auto"/>
        <w:left w:val="none" w:sz="0" w:space="0" w:color="auto"/>
        <w:bottom w:val="none" w:sz="0" w:space="0" w:color="auto"/>
        <w:right w:val="none" w:sz="0" w:space="0" w:color="auto"/>
      </w:divBdr>
    </w:div>
    <w:div w:id="211585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ratusz@szprotaw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EDC9B-7A1E-4136-A77E-32A1DC5FE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5820</TotalTime>
  <Pages>26</Pages>
  <Words>12166</Words>
  <Characters>72999</Characters>
  <Application>Microsoft Office Word</Application>
  <DocSecurity>0</DocSecurity>
  <Lines>608</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Rzeszutek Marek</dc:creator>
  <cp:keywords/>
  <dc:description/>
  <cp:lastModifiedBy>Rzeszutek Marek</cp:lastModifiedBy>
  <cp:revision>1671</cp:revision>
  <cp:lastPrinted>2017-05-19T08:58:00Z</cp:lastPrinted>
  <dcterms:created xsi:type="dcterms:W3CDTF">2016-09-06T10:23:00Z</dcterms:created>
  <dcterms:modified xsi:type="dcterms:W3CDTF">2019-01-11T08:49:00Z</dcterms:modified>
</cp:coreProperties>
</file>