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D34EAB">
      <w:pPr>
        <w:spacing w:after="0" w:line="240" w:lineRule="auto"/>
        <w:ind w:hanging="426"/>
        <w:jc w:val="center"/>
        <w:rPr>
          <w:rFonts w:ascii="Arial" w:eastAsia="Times New Roman" w:hAnsi="Arial" w:cs="Arial"/>
          <w:lang w:eastAsia="pl-PL"/>
        </w:rPr>
      </w:pPr>
    </w:p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D26B8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sprawy: </w:t>
      </w:r>
      <w:bookmarkStart w:id="0" w:name="_GoBack"/>
      <w:bookmarkEnd w:id="0"/>
      <w:r>
        <w:rPr>
          <w:rFonts w:ascii="Arial" w:eastAsia="Times New Roman" w:hAnsi="Arial" w:cs="Arial"/>
          <w:lang w:eastAsia="pl-PL"/>
        </w:rPr>
        <w:t>ZP.271.7.2019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872AD5" w:rsidRP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 w:rsidRPr="00872AD5"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WYDZIAŁ INWESTYCYJNY</w:t>
      </w:r>
    </w:p>
    <w:p w:rsidR="00872AD5" w:rsidRDefault="00872AD5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2C63C2" w:rsidRPr="00872AD5" w:rsidRDefault="002C63C2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E214A8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późn</w:t>
      </w:r>
      <w:r w:rsidR="00D30533">
        <w:rPr>
          <w:rFonts w:ascii="Arial" w:hAnsi="Arial" w:cs="Arial"/>
          <w:color w:val="000000"/>
          <w:sz w:val="20"/>
          <w:szCs w:val="20"/>
        </w:rPr>
        <w:t>.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zm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FF47A0" w:rsidP="00FF47A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„</w:t>
      </w:r>
      <w:r w:rsidR="00C91405">
        <w:rPr>
          <w:rFonts w:ascii="Arial" w:eastAsia="Times New Roman" w:hAnsi="Arial" w:cs="Arial"/>
          <w:b/>
          <w:lang w:eastAsia="pl-PL"/>
        </w:rPr>
        <w:t>Modernizacja ulicy Różanej w Szprotawie</w:t>
      </w:r>
      <w:r w:rsidR="0008678D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C91405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kwiecień</w:t>
      </w:r>
      <w:r w:rsidR="00E214A8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B95BA4" w:rsidRPr="00C7362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6A395A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A395A">
        <w:rPr>
          <w:rFonts w:ascii="Arial" w:eastAsia="Times New Roman" w:hAnsi="Arial" w:cs="Arial"/>
          <w:bCs/>
          <w:sz w:val="20"/>
          <w:szCs w:val="20"/>
          <w:lang w:eastAsia="ar-SA"/>
        </w:rPr>
        <w:t>NIP 924-10-00-696</w:t>
      </w:r>
    </w:p>
    <w:p w:rsidR="00B50652" w:rsidRPr="00A938EB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A938EB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hyperlink r:id="rId9" w:history="1">
        <w:r w:rsidRPr="00A938EB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B95BA4" w:rsidRPr="00A938EB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2A3B39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późn. zm</w:t>
      </w:r>
      <w:r w:rsidRPr="00373735"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C7362B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C7362B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2.3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185B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koniec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C7362B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1405" w:rsidRDefault="009D23D7" w:rsidP="00703D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17B2">
        <w:rPr>
          <w:rFonts w:ascii="Arial" w:hAnsi="Arial" w:cs="Arial"/>
          <w:b/>
          <w:color w:val="000000"/>
          <w:sz w:val="20"/>
          <w:szCs w:val="20"/>
        </w:rPr>
        <w:t>3</w:t>
      </w:r>
      <w:r w:rsidR="00BA7FFA" w:rsidRPr="007917B2">
        <w:rPr>
          <w:rFonts w:ascii="Arial" w:hAnsi="Arial" w:cs="Arial"/>
          <w:b/>
          <w:color w:val="000000"/>
          <w:sz w:val="20"/>
          <w:szCs w:val="20"/>
        </w:rPr>
        <w:t>.1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</w:p>
    <w:p w:rsidR="00703D85" w:rsidRDefault="00147FD8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03D85" w:rsidRPr="00C91405" w:rsidRDefault="00C91405" w:rsidP="00703D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91405">
        <w:rPr>
          <w:rFonts w:ascii="Arial" w:eastAsia="Times New Roman" w:hAnsi="Arial" w:cs="Arial"/>
          <w:sz w:val="20"/>
          <w:szCs w:val="20"/>
          <w:lang w:eastAsia="pl-PL"/>
        </w:rPr>
        <w:t>Modernizacja ulicy Różanej w Szprotawie</w:t>
      </w:r>
    </w:p>
    <w:p w:rsidR="00297B5B" w:rsidRPr="00833EBA" w:rsidRDefault="00297B5B" w:rsidP="00223C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B5B" w:rsidRPr="00833EBA" w:rsidRDefault="00954DD1" w:rsidP="00833EBA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33EBA">
        <w:rPr>
          <w:rFonts w:ascii="Arial" w:hAnsi="Arial" w:cs="Arial"/>
          <w:b/>
          <w:color w:val="000000"/>
          <w:sz w:val="20"/>
          <w:szCs w:val="20"/>
        </w:rPr>
        <w:t xml:space="preserve">Zakres przedmiotu zamówienia: </w:t>
      </w:r>
    </w:p>
    <w:p w:rsidR="00833EBA" w:rsidRDefault="00833EBA" w:rsidP="00833EBA">
      <w:pPr>
        <w:tabs>
          <w:tab w:val="left" w:pos="364"/>
        </w:tabs>
        <w:spacing w:after="0" w:line="0" w:lineRule="atLeast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A84B3C" w:rsidRDefault="00833EBA" w:rsidP="00A84B3C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B3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są roboty budowlane  związane z </w:t>
      </w:r>
      <w:r w:rsidR="00A84B3C" w:rsidRPr="00A84B3C">
        <w:rPr>
          <w:rFonts w:ascii="Arial" w:eastAsia="Times New Roman" w:hAnsi="Arial" w:cs="Arial"/>
          <w:sz w:val="20"/>
          <w:szCs w:val="20"/>
          <w:lang w:eastAsia="pl-PL"/>
        </w:rPr>
        <w:t xml:space="preserve"> przebudowa drogi gminnej, ulicy Różanej w Szpro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>tawie na długości około 145mb.</w:t>
      </w:r>
      <w:r w:rsidR="00A84B3C" w:rsidRPr="00A84B3C">
        <w:rPr>
          <w:rFonts w:ascii="Arial" w:eastAsia="Times New Roman" w:hAnsi="Arial" w:cs="Arial"/>
          <w:sz w:val="20"/>
          <w:szCs w:val="20"/>
          <w:lang w:eastAsia="pl-PL"/>
        </w:rPr>
        <w:t xml:space="preserve"> Podstawowy zakres inwestycji obejmuje budowę nawierzchni jezdni w istniejących liniach rozgraniczających o nawierzchni z betonowej kostki brukowej grubości 8 cm wraz z rozbudową istniejącego odwodnienia pasa drogowego oraz budowę chodników wraz ze zjazdami do posesji oraz dojściami do furtek z betonowej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 kostki brukowej na podbudowie </w:t>
      </w:r>
      <w:r w:rsidR="00A84B3C" w:rsidRPr="00A84B3C">
        <w:rPr>
          <w:rFonts w:ascii="Arial" w:eastAsia="Times New Roman" w:hAnsi="Arial" w:cs="Arial"/>
          <w:sz w:val="20"/>
          <w:szCs w:val="20"/>
          <w:lang w:eastAsia="pl-PL"/>
        </w:rPr>
        <w:t xml:space="preserve"> kruszywa łamanego. Inwestycja zlokalizowana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 jest w miejscowości Szprotawa.</w:t>
      </w:r>
    </w:p>
    <w:p w:rsidR="00A84B3C" w:rsidRPr="00A84B3C" w:rsidRDefault="00A84B3C" w:rsidP="00A84B3C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Szczegółowy opis przedmiotu zamówienia  przedstawiony jest w uproszczonej dokumentacji technicznej  oraz specyfikacji technicznej wykonania i odbioru robót  - dokumenty te stanowią załączniki do SIWZ.</w:t>
      </w:r>
    </w:p>
    <w:p w:rsidR="00703D85" w:rsidRPr="00A84B3C" w:rsidRDefault="00703D85" w:rsidP="00A84B3C">
      <w:pPr>
        <w:tabs>
          <w:tab w:val="left" w:pos="364"/>
        </w:tabs>
        <w:spacing w:after="0" w:line="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A666FF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3.3</w:t>
      </w:r>
      <w:r w:rsidR="00455014">
        <w:rPr>
          <w:rFonts w:ascii="Arial" w:eastAsia="Calibri" w:hAnsi="Arial" w:cs="Arial"/>
          <w:b/>
          <w:sz w:val="20"/>
          <w:szCs w:val="20"/>
        </w:rPr>
        <w:t xml:space="preserve">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lastRenderedPageBreak/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08678D" w:rsidRPr="00094EFB" w:rsidRDefault="0008678D" w:rsidP="0008678D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08678D" w:rsidRPr="0008678D" w:rsidRDefault="00A666FF" w:rsidP="0008678D">
      <w:p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3.4</w:t>
      </w:r>
      <w:r w:rsidR="0008678D" w:rsidRPr="0008678D">
        <w:rPr>
          <w:rFonts w:ascii="Arial" w:eastAsia="Calibri" w:hAnsi="Arial" w:cs="Arial"/>
          <w:b/>
          <w:sz w:val="20"/>
          <w:szCs w:val="20"/>
        </w:rPr>
        <w:t>.</w:t>
      </w:r>
      <w:r w:rsidR="0008678D" w:rsidRPr="0008678D">
        <w:rPr>
          <w:rFonts w:ascii="Arial" w:eastAsia="SimSun" w:hAnsi="Arial" w:cs="Arial"/>
        </w:rPr>
        <w:t xml:space="preserve"> </w:t>
      </w:r>
      <w:r w:rsidR="0008678D" w:rsidRPr="000867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”;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posiada Pani/Pan: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lastRenderedPageBreak/>
        <w:t xml:space="preserve">na podstawie art. 16 RODO prawo do sprostowania Pani/Pana danych osobowych </w:t>
      </w:r>
      <w:r w:rsidRPr="000867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08678D">
        <w:rPr>
          <w:rFonts w:ascii="Arial" w:eastAsia="Calibri" w:hAnsi="Arial" w:cs="Arial"/>
          <w:sz w:val="20"/>
          <w:szCs w:val="20"/>
        </w:rPr>
        <w:t>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nie przysługuje Pani/Panu: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0867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8678D">
        <w:rPr>
          <w:rFonts w:ascii="Arial" w:eastAsia="Calibri" w:hAnsi="Arial" w:cs="Arial"/>
          <w:sz w:val="20"/>
          <w:szCs w:val="20"/>
        </w:rPr>
        <w:t>.</w:t>
      </w:r>
      <w:r w:rsidRPr="000867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08678D" w:rsidRPr="0008678D" w:rsidRDefault="0008678D" w:rsidP="0008678D">
      <w:pPr>
        <w:suppressAutoHyphens/>
        <w:spacing w:after="0" w:line="360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:rsidR="006501E7" w:rsidRPr="00094EFB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D30B25">
        <w:rPr>
          <w:rFonts w:ascii="Arial" w:hAnsi="Arial" w:cs="Arial"/>
          <w:color w:val="000000"/>
          <w:sz w:val="20"/>
          <w:szCs w:val="20"/>
        </w:rPr>
        <w:t>w ciągu 3 miesięcy  od momentu podpisania umowy.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CC233B" w:rsidRDefault="00CC233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775A73" w:rsidRDefault="00B43CDA" w:rsidP="00775A73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775A73" w:rsidRPr="0079394E" w:rsidRDefault="00775A73" w:rsidP="00775A73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2198C">
        <w:rPr>
          <w:rFonts w:ascii="Arial" w:eastAsia="Times New Roman" w:hAnsi="Arial" w:cs="Arial"/>
          <w:b/>
          <w:sz w:val="20"/>
          <w:szCs w:val="20"/>
          <w:lang w:eastAsia="pl-PL"/>
        </w:rPr>
        <w:t>200</w:t>
      </w:r>
      <w:r w:rsidR="00275CD5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5231E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40C5D" w:rsidRPr="00AF6FC7" w:rsidRDefault="00C40C5D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CDA" w:rsidRPr="00AF6FC7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C40C5D" w:rsidRPr="00AF6FC7" w:rsidRDefault="00C40C5D" w:rsidP="00C40C5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9129F" w:rsidRDefault="00C40C5D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B176EA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9B4AED" w:rsidRPr="009B4AE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</w:t>
      </w:r>
      <w:r w:rsidR="00E51605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, o wartości nie niższej niż  250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 xml:space="preserve"> 000 zł brutto, polegającą </w:t>
      </w:r>
      <w:r w:rsidR="006B69F8">
        <w:rPr>
          <w:rFonts w:ascii="Arial" w:eastAsia="Times New Roman" w:hAnsi="Arial" w:cs="Arial"/>
          <w:sz w:val="20"/>
          <w:szCs w:val="20"/>
          <w:lang w:eastAsia="zh-CN"/>
        </w:rPr>
        <w:t>na budo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wie, przebudowie</w:t>
      </w:r>
      <w:r w:rsidR="00EF4762">
        <w:rPr>
          <w:rFonts w:ascii="Arial" w:eastAsia="Times New Roman" w:hAnsi="Arial" w:cs="Arial"/>
          <w:sz w:val="20"/>
          <w:szCs w:val="20"/>
          <w:lang w:eastAsia="zh-CN"/>
        </w:rPr>
        <w:t xml:space="preserve">, modernizacji  lub 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remoncie drogi w za</w:t>
      </w:r>
      <w:r w:rsidR="00EF4762">
        <w:rPr>
          <w:rFonts w:ascii="Arial" w:eastAsia="Times New Roman" w:hAnsi="Arial" w:cs="Arial"/>
          <w:sz w:val="20"/>
          <w:szCs w:val="20"/>
          <w:lang w:eastAsia="zh-CN"/>
        </w:rPr>
        <w:t>kresie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EF4762">
        <w:rPr>
          <w:rFonts w:ascii="Arial" w:eastAsia="Times New Roman" w:hAnsi="Arial" w:cs="Arial"/>
          <w:sz w:val="20"/>
          <w:szCs w:val="20"/>
          <w:lang w:eastAsia="zh-CN"/>
        </w:rPr>
        <w:t xml:space="preserve"> nawierzchni jezdni z kostki betonowej  oraz 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chodnika</w:t>
      </w:r>
      <w:r w:rsidR="00EF4762">
        <w:rPr>
          <w:rFonts w:ascii="Arial" w:eastAsia="Times New Roman" w:hAnsi="Arial" w:cs="Arial"/>
          <w:sz w:val="20"/>
          <w:szCs w:val="20"/>
          <w:lang w:eastAsia="zh-CN"/>
        </w:rPr>
        <w:t xml:space="preserve"> z kostki betonowej.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 xml:space="preserve">. </w:t>
      </w:r>
    </w:p>
    <w:p w:rsidR="0098273E" w:rsidRPr="009B4AED" w:rsidRDefault="00C40C5D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410151" w:rsidRPr="00DF4F9A" w:rsidRDefault="00204DDC" w:rsidP="004101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-kierownikiem robót</w:t>
      </w:r>
      <w:r w:rsidR="0098273E" w:rsidRPr="00DF4F9A">
        <w:rPr>
          <w:rFonts w:ascii="Arial" w:hAnsi="Arial" w:cs="Arial"/>
          <w:sz w:val="20"/>
          <w:szCs w:val="20"/>
        </w:rPr>
        <w:t xml:space="preserve">, </w:t>
      </w:r>
      <w:r w:rsidR="00410151">
        <w:rPr>
          <w:rFonts w:ascii="Arial" w:hAnsi="Arial" w:cs="Arial"/>
          <w:sz w:val="20"/>
          <w:szCs w:val="20"/>
        </w:rPr>
        <w:t>posiadający</w:t>
      </w:r>
      <w:r w:rsidR="00410151" w:rsidRPr="00DF4F9A">
        <w:rPr>
          <w:rFonts w:ascii="Arial" w:hAnsi="Arial" w:cs="Arial"/>
          <w:sz w:val="20"/>
          <w:szCs w:val="20"/>
        </w:rPr>
        <w:t xml:space="preserve"> uprawnienia budowlane do kierowania</w:t>
      </w:r>
      <w:r w:rsidR="00410151">
        <w:rPr>
          <w:rFonts w:ascii="Arial" w:hAnsi="Arial" w:cs="Arial"/>
          <w:sz w:val="20"/>
          <w:szCs w:val="20"/>
        </w:rPr>
        <w:t xml:space="preserve"> robotami  w specjalności drogowej </w:t>
      </w:r>
      <w:r w:rsidR="00410151" w:rsidRPr="00DF4F9A">
        <w:rPr>
          <w:rFonts w:ascii="Arial" w:hAnsi="Arial" w:cs="Arial"/>
          <w:sz w:val="20"/>
          <w:szCs w:val="20"/>
        </w:rPr>
        <w:t xml:space="preserve"> umożliwiającymi pełnienie funkcji kierownika budowy dla realizacji przedmiotu zamówienia, oraz</w:t>
      </w:r>
      <w:r w:rsidR="00410151">
        <w:rPr>
          <w:rFonts w:ascii="Arial" w:hAnsi="Arial" w:cs="Arial"/>
          <w:sz w:val="20"/>
          <w:szCs w:val="20"/>
        </w:rPr>
        <w:t xml:space="preserve"> </w:t>
      </w:r>
      <w:r w:rsidR="00410151" w:rsidRPr="00DF4F9A">
        <w:rPr>
          <w:rFonts w:ascii="Arial" w:hAnsi="Arial" w:cs="Arial"/>
          <w:sz w:val="20"/>
          <w:szCs w:val="20"/>
        </w:rPr>
        <w:t>posiada</w:t>
      </w:r>
      <w:r w:rsidR="00410151">
        <w:rPr>
          <w:rFonts w:ascii="Arial" w:hAnsi="Arial" w:cs="Arial"/>
          <w:sz w:val="20"/>
          <w:szCs w:val="20"/>
        </w:rPr>
        <w:t>jącą</w:t>
      </w:r>
      <w:r w:rsidR="00410151" w:rsidRPr="00DF4F9A">
        <w:rPr>
          <w:rFonts w:ascii="Arial" w:hAnsi="Arial" w:cs="Arial"/>
          <w:sz w:val="20"/>
          <w:szCs w:val="20"/>
        </w:rPr>
        <w:t xml:space="preserve"> aktualne zaświadczenie o przynależności do Okręgowej Izby Inżynierów Budownictwa,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</w:t>
      </w:r>
      <w:r w:rsidR="00683842">
        <w:rPr>
          <w:rFonts w:ascii="Arial" w:hAnsi="Arial" w:cs="Arial"/>
          <w:color w:val="000000"/>
          <w:sz w:val="20"/>
          <w:szCs w:val="20"/>
        </w:rPr>
        <w:t>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813ED" w:rsidRDefault="0006422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W celu potwierdzenia</w:t>
      </w:r>
      <w:r w:rsidR="00F813ED">
        <w:rPr>
          <w:rFonts w:ascii="Arial" w:hAnsi="Arial" w:cs="Arial"/>
          <w:color w:val="000000"/>
          <w:sz w:val="20"/>
          <w:szCs w:val="20"/>
        </w:rPr>
        <w:t xml:space="preserve"> braku podstaw wykluczenia wykonawcy z udziału w postępowaniu Wykonawca przedkłada:</w:t>
      </w:r>
    </w:p>
    <w:p w:rsidR="00B06CBB" w:rsidRDefault="00B06CB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 w:rsidR="00CE4A38"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 w:rsidR="00CE4A38"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 w:rsidR="00CE4A38"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 w:rsidR="00CE4A38"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 w:rsidR="00CE4A38"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 w:rsidR="00CE4A38"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 w:rsidR="00CE4A38"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 w:rsidR="00CE4A38"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 w:rsidR="00CE4A38"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F813ED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lastRenderedPageBreak/>
        <w:t>w sprawie spłat tych należności wraz z ewentu</w:t>
      </w:r>
      <w:r w:rsidR="00CE4A38"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 w:rsidR="00CE4A38"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 w:rsidR="00CE4A38"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F813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51061" w:rsidRPr="00C70AA2" w:rsidRDefault="0085106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E6422C" w:rsidRPr="00C70AA2" w:rsidRDefault="00E6422C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 w:rsidR="0010247B">
        <w:rPr>
          <w:rFonts w:ascii="Arial" w:hAnsi="Arial" w:cs="Arial"/>
          <w:color w:val="000000"/>
          <w:sz w:val="20"/>
          <w:szCs w:val="20"/>
        </w:rPr>
        <w:t>,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załączniku nr I.1 do SIWZ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2B4270" w:rsidRPr="00C70AA2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F00A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DE5003">
        <w:rPr>
          <w:rFonts w:ascii="Arial" w:hAnsi="Arial" w:cs="Arial"/>
          <w:color w:val="000000"/>
          <w:sz w:val="20"/>
          <w:szCs w:val="20"/>
        </w:rPr>
        <w:t>nie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073A20" w:rsidRPr="00C70AA2" w:rsidRDefault="00073A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  <w:r w:rsidR="00380801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000,00 zł </w:t>
      </w:r>
      <w:r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 w:rsidR="000353AD">
        <w:rPr>
          <w:rFonts w:ascii="Arial" w:hAnsi="Arial" w:cs="Arial"/>
          <w:color w:val="000000"/>
          <w:sz w:val="20"/>
          <w:szCs w:val="20"/>
        </w:rPr>
        <w:t xml:space="preserve"> trzy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</w:t>
      </w:r>
      <w:r w:rsidR="000353AD">
        <w:rPr>
          <w:rFonts w:ascii="Arial" w:hAnsi="Arial" w:cs="Arial"/>
          <w:color w:val="000000"/>
          <w:sz w:val="20"/>
          <w:szCs w:val="20"/>
        </w:rPr>
        <w:t xml:space="preserve"> tysiące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złotych 00/100).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5A1F79" w:rsidRPr="005A1F79">
        <w:rPr>
          <w:rFonts w:ascii="Arial" w:hAnsi="Arial" w:cs="Arial"/>
          <w:b/>
          <w:szCs w:val="24"/>
        </w:rPr>
        <w:t xml:space="preserve"> </w:t>
      </w:r>
      <w:r w:rsidR="00D44EB4" w:rsidRPr="00D44EB4">
        <w:rPr>
          <w:rFonts w:ascii="Arial" w:eastAsia="Times New Roman" w:hAnsi="Arial" w:cs="Arial"/>
          <w:b/>
          <w:sz w:val="20"/>
          <w:szCs w:val="20"/>
          <w:lang w:eastAsia="pl-PL"/>
        </w:rPr>
        <w:t>Modernizacja ulicy Różanej w Szprotawie</w:t>
      </w:r>
      <w:r w:rsidR="00D44EB4">
        <w:rPr>
          <w:rFonts w:ascii="Arial" w:eastAsia="Times New Roman" w:hAnsi="Arial" w:cs="Arial"/>
          <w:b/>
          <w:lang w:eastAsia="pl-PL"/>
        </w:rPr>
        <w:t xml:space="preserve">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lastRenderedPageBreak/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C70AA2">
        <w:rPr>
          <w:rFonts w:ascii="Arial" w:hAnsi="Arial" w:cs="Arial"/>
          <w:b/>
          <w:sz w:val="20"/>
          <w:szCs w:val="20"/>
        </w:rPr>
        <w:t xml:space="preserve"> </w:t>
      </w:r>
    </w:p>
    <w:p w:rsidR="00460A41" w:rsidRPr="00C70AA2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3803" w:rsidRDefault="001C5CFF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Oferta przetargowa na zadanie pn</w:t>
      </w:r>
      <w:r w:rsidR="00D233A1">
        <w:rPr>
          <w:rFonts w:ascii="Arial" w:hAnsi="Arial" w:cs="Arial"/>
          <w:b/>
          <w:sz w:val="20"/>
          <w:szCs w:val="20"/>
        </w:rPr>
        <w:t>.</w:t>
      </w:r>
      <w:r w:rsidR="00D233A1" w:rsidRPr="00D233A1">
        <w:rPr>
          <w:rFonts w:ascii="Arial" w:eastAsia="Times New Roman" w:hAnsi="Arial" w:cs="Arial"/>
          <w:b/>
          <w:lang w:eastAsia="pl-PL"/>
        </w:rPr>
        <w:t xml:space="preserve"> </w:t>
      </w:r>
      <w:r w:rsidR="00D233A1" w:rsidRPr="00D233A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D233A1" w:rsidRPr="00D233A1">
        <w:rPr>
          <w:rFonts w:ascii="Arial" w:eastAsia="Times New Roman" w:hAnsi="Arial" w:cs="Arial"/>
          <w:b/>
          <w:sz w:val="20"/>
          <w:szCs w:val="20"/>
          <w:lang w:eastAsia="pl-PL"/>
        </w:rPr>
        <w:t>Modernizacja ulicy Różanej w Szprotawie</w:t>
      </w:r>
      <w:r w:rsidR="00D233A1" w:rsidRPr="00D233A1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5E1403" w:rsidRPr="005E1403">
        <w:rPr>
          <w:rFonts w:ascii="Arial" w:eastAsia="Times New Roman" w:hAnsi="Arial" w:cs="Arial"/>
          <w:b/>
          <w:lang w:eastAsia="pl-PL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 dopiskiem:</w:t>
      </w:r>
    </w:p>
    <w:p w:rsidR="00E23803" w:rsidRDefault="00E23803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E23803" w:rsidRDefault="009D2185" w:rsidP="009D21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E25E71">
        <w:rPr>
          <w:rFonts w:ascii="Arial" w:hAnsi="Arial" w:cs="Arial"/>
          <w:b/>
          <w:bCs/>
          <w:color w:val="000000"/>
          <w:sz w:val="20"/>
          <w:szCs w:val="20"/>
        </w:rPr>
        <w:t>12:15 dnia 09  maja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 xml:space="preserve">  2019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E25E71">
        <w:rPr>
          <w:rFonts w:ascii="Arial" w:hAnsi="Arial" w:cs="Arial"/>
          <w:b/>
          <w:color w:val="000000"/>
          <w:sz w:val="20"/>
          <w:szCs w:val="20"/>
        </w:rPr>
        <w:t>09</w:t>
      </w:r>
      <w:r w:rsidR="00E25E71">
        <w:rPr>
          <w:rFonts w:ascii="Arial" w:hAnsi="Arial" w:cs="Arial"/>
          <w:b/>
          <w:bCs/>
          <w:color w:val="000000"/>
          <w:sz w:val="20"/>
          <w:szCs w:val="20"/>
        </w:rPr>
        <w:t xml:space="preserve">  maja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lastRenderedPageBreak/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0808B8">
        <w:rPr>
          <w:rFonts w:ascii="Arial" w:hAnsi="Arial" w:cs="Arial"/>
          <w:b/>
          <w:bCs/>
          <w:color w:val="000000"/>
          <w:sz w:val="20"/>
          <w:szCs w:val="20"/>
        </w:rPr>
        <w:t xml:space="preserve">09  maja 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808B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>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B72EE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F5194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2F4DAD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</w:t>
      </w:r>
      <w:r w:rsidR="00F5194B">
        <w:rPr>
          <w:rFonts w:ascii="Arial" w:hAnsi="Arial" w:cs="Arial"/>
          <w:color w:val="000000"/>
          <w:sz w:val="20"/>
          <w:szCs w:val="20"/>
        </w:rPr>
        <w:t>ancji  - 60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 miesiące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zostanie uznana za niezgodną z zapisami SIWZ. Oferta z te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em gwarancji dłuższym niż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u gwarancji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Pr="00C70AA2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C3608D" w:rsidRPr="00C3608D" w:rsidRDefault="00C3608D" w:rsidP="00C3608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Wniesione zabezpieczenie należytego wykonania kontraktu przez Wykonawców wspólnie ubiegających się o zamówienie w postaci gwarancji lub poręczenia musi wyraźnie 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E4117E" w:rsidRDefault="00C3608D" w:rsidP="00E4117E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 Udzielanie wyjaśnień: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  <w:r w:rsidR="00A938EB">
        <w:rPr>
          <w:rFonts w:ascii="Arial" w:eastAsia="Times New Roman" w:hAnsi="Arial" w:cs="Arial"/>
          <w:sz w:val="20"/>
          <w:szCs w:val="20"/>
          <w:lang w:eastAsia="pl-PL"/>
        </w:rPr>
        <w:t>, Upr</w:t>
      </w:r>
      <w:r w:rsidR="00710363">
        <w:rPr>
          <w:rFonts w:ascii="Arial" w:eastAsia="Times New Roman" w:hAnsi="Arial" w:cs="Arial"/>
          <w:sz w:val="20"/>
          <w:szCs w:val="20"/>
          <w:lang w:eastAsia="pl-PL"/>
        </w:rPr>
        <w:t>oszczona Dokumentacja projektowa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050909" w:rsidRDefault="00050909" w:rsidP="00B74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710363">
        <w:rPr>
          <w:rFonts w:ascii="Arial" w:eastAsia="Times New Roman" w:hAnsi="Arial" w:cs="Arial"/>
          <w:b/>
          <w:lang w:val="x-none" w:eastAsia="x-none"/>
        </w:rPr>
        <w:t>.:</w:t>
      </w:r>
      <w:r w:rsidR="00D02FEE" w:rsidRPr="00710363">
        <w:rPr>
          <w:rFonts w:ascii="Arial" w:eastAsia="Times New Roman" w:hAnsi="Arial" w:cs="Arial"/>
          <w:b/>
          <w:lang w:eastAsia="pl-PL"/>
        </w:rPr>
        <w:t xml:space="preserve"> </w:t>
      </w:r>
      <w:r w:rsidR="00B740DB">
        <w:rPr>
          <w:rFonts w:ascii="Arial" w:eastAsia="Times New Roman" w:hAnsi="Arial" w:cs="Arial"/>
          <w:b/>
          <w:lang w:eastAsia="pl-PL"/>
        </w:rPr>
        <w:t>Modernizacja ulicy Różanej w Szprotawie</w:t>
      </w:r>
    </w:p>
    <w:p w:rsidR="00050909" w:rsidRPr="003568B7" w:rsidRDefault="00050909" w:rsidP="003568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lastRenderedPageBreak/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Pr="00273B23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 ……… miesięcy.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4"/>
          <w:lang w:eastAsia="pl-PL"/>
        </w:rPr>
        <w:t>Deklarowany okres nie dotyczy sieci strukturalnej na która wykonawca udzieli gwarancja 25 letniej producenta sieci strukturalnej.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AD2422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94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Pr="003B0A9C" w:rsidRDefault="00613645" w:rsidP="003B0A9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74320" w:rsidRPr="009A558B">
        <w:rPr>
          <w:rFonts w:ascii="Arial" w:hAnsi="Arial" w:cs="Arial"/>
          <w:b/>
          <w:sz w:val="28"/>
          <w:szCs w:val="28"/>
        </w:rPr>
        <w:t>„</w:t>
      </w:r>
      <w:r w:rsidR="001D00BF">
        <w:rPr>
          <w:rFonts w:ascii="Arial" w:eastAsia="Times New Roman" w:hAnsi="Arial" w:cs="Arial"/>
          <w:b/>
          <w:lang w:eastAsia="pl-PL"/>
        </w:rPr>
        <w:t>Modernizacja ulicy Różanej w Szprotawie</w:t>
      </w:r>
      <w:r w:rsidR="00774320" w:rsidRPr="009A558B">
        <w:rPr>
          <w:rFonts w:ascii="Arial" w:hAnsi="Arial" w:cs="Arial"/>
          <w:b/>
          <w:sz w:val="28"/>
          <w:szCs w:val="28"/>
        </w:rPr>
        <w:t>”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A14EE1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r., poz. 1</w:t>
      </w:r>
      <w:r w:rsidR="00A73974">
        <w:rPr>
          <w:rFonts w:ascii="Arial" w:hAnsi="Arial" w:cs="Arial"/>
          <w:color w:val="000000"/>
          <w:sz w:val="20"/>
          <w:szCs w:val="20"/>
        </w:rPr>
        <w:t>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</w:t>
      </w:r>
      <w:r w:rsidR="00A14EE1">
        <w:rPr>
          <w:rFonts w:ascii="Arial" w:eastAsia="Times New Roman" w:hAnsi="Arial" w:cs="Arial"/>
          <w:sz w:val="20"/>
          <w:szCs w:val="20"/>
          <w:lang w:eastAsia="pl-PL"/>
        </w:rPr>
        <w:t>ości wymienione w pkt 5.2.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D24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5F68" w:rsidRDefault="00D15F6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751F9" w:rsidRDefault="005751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A25DF" w:rsidRDefault="006A25DF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C36221" w:rsidRDefault="00C36221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A14EE1" w:rsidRDefault="00A14EE1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A14EE1" w:rsidRDefault="00A14EE1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C36221" w:rsidRDefault="00C36221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C36221" w:rsidRDefault="00C36221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9A558B" w:rsidRDefault="002B6FDB" w:rsidP="00AD24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  <w:r w:rsidR="00EE3A32" w:rsidRPr="009A558B">
        <w:rPr>
          <w:rFonts w:ascii="Arial" w:hAnsi="Arial" w:cs="Arial"/>
          <w:b/>
          <w:sz w:val="20"/>
          <w:szCs w:val="20"/>
        </w:rPr>
        <w:t>„</w:t>
      </w:r>
      <w:r w:rsidR="001D00BF">
        <w:rPr>
          <w:rFonts w:ascii="Arial" w:eastAsia="Times New Roman" w:hAnsi="Arial" w:cs="Arial"/>
          <w:b/>
          <w:lang w:eastAsia="pl-PL"/>
        </w:rPr>
        <w:t>Modernizacja ulicy Różanej w Szprotawie</w:t>
      </w:r>
      <w:r w:rsidR="005A1F79">
        <w:rPr>
          <w:rFonts w:ascii="Arial" w:hAnsi="Arial" w:cs="Arial"/>
          <w:b/>
          <w:szCs w:val="24"/>
        </w:rPr>
        <w:t>.</w:t>
      </w:r>
      <w:r w:rsidR="00EE3A32" w:rsidRPr="009A558B">
        <w:rPr>
          <w:rFonts w:ascii="Arial" w:hAnsi="Arial" w:cs="Arial"/>
          <w:b/>
          <w:sz w:val="20"/>
          <w:szCs w:val="20"/>
        </w:rPr>
        <w:t>”</w:t>
      </w:r>
      <w:r w:rsidRPr="009A55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94749A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94749A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94749A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94749A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003936" w:rsidRDefault="00003936" w:rsidP="002B68DC">
      <w:pPr>
        <w:spacing w:after="0" w:line="240" w:lineRule="auto"/>
        <w:rPr>
          <w:rFonts w:ascii="Arial" w:eastAsia="Times New Roman" w:hAnsi="Arial" w:cs="Arial"/>
          <w:noProof/>
          <w:lang w:eastAsia="pl-PL"/>
        </w:rPr>
      </w:pPr>
    </w:p>
    <w:p w:rsidR="00DF407C" w:rsidRPr="00F9385B" w:rsidRDefault="00DF407C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Pr="00F9385B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osoby, które będą uczestniczyć w 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7140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B68DC" w:rsidRPr="00F9385B" w:rsidSect="00FA2AAB">
      <w:pgSz w:w="11907" w:h="16839" w:code="9"/>
      <w:pgMar w:top="709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9A" w:rsidRDefault="0094749A" w:rsidP="005849ED">
      <w:pPr>
        <w:spacing w:after="0" w:line="240" w:lineRule="auto"/>
      </w:pPr>
      <w:r>
        <w:separator/>
      </w:r>
    </w:p>
  </w:endnote>
  <w:endnote w:type="continuationSeparator" w:id="0">
    <w:p w:rsidR="0094749A" w:rsidRDefault="0094749A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8D" w:rsidRDefault="000867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780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08678D" w:rsidRDefault="0008678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8D" w:rsidRDefault="000867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780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8678D" w:rsidRDefault="0008678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9A" w:rsidRDefault="0094749A" w:rsidP="005849ED">
      <w:pPr>
        <w:spacing w:after="0" w:line="240" w:lineRule="auto"/>
      </w:pPr>
      <w:r>
        <w:separator/>
      </w:r>
    </w:p>
  </w:footnote>
  <w:footnote w:type="continuationSeparator" w:id="0">
    <w:p w:rsidR="0094749A" w:rsidRDefault="0094749A" w:rsidP="005849ED">
      <w:pPr>
        <w:spacing w:after="0" w:line="240" w:lineRule="auto"/>
      </w:pPr>
      <w:r>
        <w:continuationSeparator/>
      </w:r>
    </w:p>
  </w:footnote>
  <w:footnote w:id="1">
    <w:p w:rsidR="0008678D" w:rsidRPr="00337A15" w:rsidRDefault="0008678D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08678D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08678D" w:rsidRDefault="0008678D" w:rsidP="00B85920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08678D" w:rsidRPr="00AA0B68" w:rsidRDefault="0008678D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08678D" w:rsidRDefault="0008678D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08678D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08678D" w:rsidRDefault="0008678D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08678D" w:rsidRPr="00AA0B68" w:rsidRDefault="0008678D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08678D" w:rsidRDefault="000867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hybridMultilevel"/>
    <w:tmpl w:val="46E87CC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2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5C97A8E"/>
    <w:multiLevelType w:val="hybridMultilevel"/>
    <w:tmpl w:val="00A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32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7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8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8C7AE6"/>
    <w:multiLevelType w:val="multilevel"/>
    <w:tmpl w:val="29D66B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42"/>
  </w:num>
  <w:num w:numId="5">
    <w:abstractNumId w:val="46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  <w:num w:numId="12">
    <w:abstractNumId w:val="13"/>
  </w:num>
  <w:num w:numId="13">
    <w:abstractNumId w:val="14"/>
  </w:num>
  <w:num w:numId="14">
    <w:abstractNumId w:val="15"/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33"/>
  </w:num>
  <w:num w:numId="20">
    <w:abstractNumId w:val="32"/>
  </w:num>
  <w:num w:numId="21">
    <w:abstractNumId w:val="21"/>
  </w:num>
  <w:num w:numId="22">
    <w:abstractNumId w:val="43"/>
  </w:num>
  <w:num w:numId="23">
    <w:abstractNumId w:val="31"/>
  </w:num>
  <w:num w:numId="24">
    <w:abstractNumId w:val="38"/>
  </w:num>
  <w:num w:numId="25">
    <w:abstractNumId w:val="44"/>
  </w:num>
  <w:num w:numId="26">
    <w:abstractNumId w:val="25"/>
  </w:num>
  <w:num w:numId="27">
    <w:abstractNumId w:val="30"/>
  </w:num>
  <w:num w:numId="28">
    <w:abstractNumId w:val="18"/>
  </w:num>
  <w:num w:numId="29">
    <w:abstractNumId w:val="19"/>
  </w:num>
  <w:num w:numId="30">
    <w:abstractNumId w:val="45"/>
  </w:num>
  <w:num w:numId="31">
    <w:abstractNumId w:val="29"/>
  </w:num>
  <w:num w:numId="32">
    <w:abstractNumId w:val="40"/>
  </w:num>
  <w:num w:numId="33">
    <w:abstractNumId w:val="34"/>
  </w:num>
  <w:num w:numId="34">
    <w:abstractNumId w:val="17"/>
  </w:num>
  <w:num w:numId="35">
    <w:abstractNumId w:val="27"/>
  </w:num>
  <w:num w:numId="36">
    <w:abstractNumId w:val="24"/>
  </w:num>
  <w:num w:numId="37">
    <w:abstractNumId w:val="35"/>
  </w:num>
  <w:num w:numId="38">
    <w:abstractNumId w:val="36"/>
  </w:num>
  <w:num w:numId="39">
    <w:abstractNumId w:val="22"/>
  </w:num>
  <w:num w:numId="40">
    <w:abstractNumId w:val="0"/>
    <w:lvlOverride w:ilvl="0">
      <w:startOverride w:val="4"/>
    </w:lvlOverride>
  </w:num>
  <w:num w:numId="41">
    <w:abstractNumId w:val="1"/>
  </w:num>
  <w:num w:numId="42">
    <w:abstractNumId w:val="2"/>
  </w:num>
  <w:num w:numId="43">
    <w:abstractNumId w:val="4"/>
  </w:num>
  <w:num w:numId="44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4117"/>
    <w:rsid w:val="000243A3"/>
    <w:rsid w:val="00032997"/>
    <w:rsid w:val="0003380C"/>
    <w:rsid w:val="00033930"/>
    <w:rsid w:val="00033F61"/>
    <w:rsid w:val="00034FEA"/>
    <w:rsid w:val="000353AD"/>
    <w:rsid w:val="00035FD6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47802"/>
    <w:rsid w:val="00050458"/>
    <w:rsid w:val="00050909"/>
    <w:rsid w:val="000515E0"/>
    <w:rsid w:val="00054505"/>
    <w:rsid w:val="000552B7"/>
    <w:rsid w:val="00057E78"/>
    <w:rsid w:val="00057FC9"/>
    <w:rsid w:val="0006422A"/>
    <w:rsid w:val="00064C37"/>
    <w:rsid w:val="0007187F"/>
    <w:rsid w:val="00071DC8"/>
    <w:rsid w:val="00073A20"/>
    <w:rsid w:val="00073CE1"/>
    <w:rsid w:val="000745BB"/>
    <w:rsid w:val="00075A04"/>
    <w:rsid w:val="000808B8"/>
    <w:rsid w:val="00080A7C"/>
    <w:rsid w:val="0008678D"/>
    <w:rsid w:val="00087069"/>
    <w:rsid w:val="00092462"/>
    <w:rsid w:val="00092DB6"/>
    <w:rsid w:val="00094EFB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B5580"/>
    <w:rsid w:val="000C0E6F"/>
    <w:rsid w:val="000C2151"/>
    <w:rsid w:val="000C3E2A"/>
    <w:rsid w:val="000C607E"/>
    <w:rsid w:val="000D066A"/>
    <w:rsid w:val="000D2136"/>
    <w:rsid w:val="000D2E28"/>
    <w:rsid w:val="000D3AF3"/>
    <w:rsid w:val="000D45A3"/>
    <w:rsid w:val="000D470F"/>
    <w:rsid w:val="000E0841"/>
    <w:rsid w:val="000E218B"/>
    <w:rsid w:val="000E5E42"/>
    <w:rsid w:val="000E78A0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31C2"/>
    <w:rsid w:val="00113B43"/>
    <w:rsid w:val="00116E48"/>
    <w:rsid w:val="00120053"/>
    <w:rsid w:val="00120C7B"/>
    <w:rsid w:val="00122381"/>
    <w:rsid w:val="00131876"/>
    <w:rsid w:val="00131C08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60098"/>
    <w:rsid w:val="001603FD"/>
    <w:rsid w:val="0016045E"/>
    <w:rsid w:val="00160BBF"/>
    <w:rsid w:val="00160EE2"/>
    <w:rsid w:val="00165A9A"/>
    <w:rsid w:val="00167C91"/>
    <w:rsid w:val="00171260"/>
    <w:rsid w:val="0017181B"/>
    <w:rsid w:val="001751DE"/>
    <w:rsid w:val="00184226"/>
    <w:rsid w:val="00184FE7"/>
    <w:rsid w:val="001850D7"/>
    <w:rsid w:val="00185B09"/>
    <w:rsid w:val="0018661E"/>
    <w:rsid w:val="00190829"/>
    <w:rsid w:val="00192432"/>
    <w:rsid w:val="00193A8A"/>
    <w:rsid w:val="00193F31"/>
    <w:rsid w:val="001968E8"/>
    <w:rsid w:val="00197278"/>
    <w:rsid w:val="001A07C2"/>
    <w:rsid w:val="001A1E5D"/>
    <w:rsid w:val="001A1FCB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C7E3E"/>
    <w:rsid w:val="001D00BF"/>
    <w:rsid w:val="001D0A2E"/>
    <w:rsid w:val="001D39A7"/>
    <w:rsid w:val="001D735E"/>
    <w:rsid w:val="001E0478"/>
    <w:rsid w:val="001E0DA9"/>
    <w:rsid w:val="001E1361"/>
    <w:rsid w:val="001E2D9E"/>
    <w:rsid w:val="001E4A7C"/>
    <w:rsid w:val="001E6C20"/>
    <w:rsid w:val="001E6E50"/>
    <w:rsid w:val="001F00A4"/>
    <w:rsid w:val="001F0D53"/>
    <w:rsid w:val="001F3CBD"/>
    <w:rsid w:val="001F527A"/>
    <w:rsid w:val="001F663D"/>
    <w:rsid w:val="001F685E"/>
    <w:rsid w:val="001F691D"/>
    <w:rsid w:val="001F6E24"/>
    <w:rsid w:val="001F717F"/>
    <w:rsid w:val="001F7968"/>
    <w:rsid w:val="001F7DDC"/>
    <w:rsid w:val="0020088C"/>
    <w:rsid w:val="00201003"/>
    <w:rsid w:val="00203671"/>
    <w:rsid w:val="00204DDC"/>
    <w:rsid w:val="00206C5D"/>
    <w:rsid w:val="002103BE"/>
    <w:rsid w:val="00210BCA"/>
    <w:rsid w:val="00210EC3"/>
    <w:rsid w:val="002130C9"/>
    <w:rsid w:val="00214A82"/>
    <w:rsid w:val="00215D5E"/>
    <w:rsid w:val="00216B2C"/>
    <w:rsid w:val="00216B3E"/>
    <w:rsid w:val="002221CF"/>
    <w:rsid w:val="00223C97"/>
    <w:rsid w:val="00224E57"/>
    <w:rsid w:val="00227FC6"/>
    <w:rsid w:val="00232234"/>
    <w:rsid w:val="002349F4"/>
    <w:rsid w:val="00236138"/>
    <w:rsid w:val="00236D03"/>
    <w:rsid w:val="00237249"/>
    <w:rsid w:val="00241E30"/>
    <w:rsid w:val="0024301C"/>
    <w:rsid w:val="00243793"/>
    <w:rsid w:val="00243820"/>
    <w:rsid w:val="0024427A"/>
    <w:rsid w:val="002464DE"/>
    <w:rsid w:val="0024768A"/>
    <w:rsid w:val="00247D54"/>
    <w:rsid w:val="00250D04"/>
    <w:rsid w:val="00251D9B"/>
    <w:rsid w:val="0025720A"/>
    <w:rsid w:val="0026095C"/>
    <w:rsid w:val="00262A50"/>
    <w:rsid w:val="0027159C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5999"/>
    <w:rsid w:val="00286B80"/>
    <w:rsid w:val="00287BF3"/>
    <w:rsid w:val="0029192E"/>
    <w:rsid w:val="00292BEB"/>
    <w:rsid w:val="00296762"/>
    <w:rsid w:val="00297783"/>
    <w:rsid w:val="00297B5B"/>
    <w:rsid w:val="002A3B39"/>
    <w:rsid w:val="002A4821"/>
    <w:rsid w:val="002A54BE"/>
    <w:rsid w:val="002B1D80"/>
    <w:rsid w:val="002B2C46"/>
    <w:rsid w:val="002B4270"/>
    <w:rsid w:val="002B53BA"/>
    <w:rsid w:val="002B643E"/>
    <w:rsid w:val="002B67BB"/>
    <w:rsid w:val="002B68DC"/>
    <w:rsid w:val="002B6FDB"/>
    <w:rsid w:val="002B73BF"/>
    <w:rsid w:val="002C1289"/>
    <w:rsid w:val="002C24BA"/>
    <w:rsid w:val="002C2D16"/>
    <w:rsid w:val="002C36B9"/>
    <w:rsid w:val="002C63C2"/>
    <w:rsid w:val="002C6BBC"/>
    <w:rsid w:val="002D15DA"/>
    <w:rsid w:val="002D3AF0"/>
    <w:rsid w:val="002D56B2"/>
    <w:rsid w:val="002D5C27"/>
    <w:rsid w:val="002E0DED"/>
    <w:rsid w:val="002E2430"/>
    <w:rsid w:val="002F07F8"/>
    <w:rsid w:val="002F190A"/>
    <w:rsid w:val="002F3CE0"/>
    <w:rsid w:val="002F4DAD"/>
    <w:rsid w:val="00301CF9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4B5A"/>
    <w:rsid w:val="00325CCD"/>
    <w:rsid w:val="00325CE8"/>
    <w:rsid w:val="00326E30"/>
    <w:rsid w:val="00331998"/>
    <w:rsid w:val="00331DB6"/>
    <w:rsid w:val="00331E4E"/>
    <w:rsid w:val="00332452"/>
    <w:rsid w:val="0033408E"/>
    <w:rsid w:val="00335AF6"/>
    <w:rsid w:val="00336F93"/>
    <w:rsid w:val="00337189"/>
    <w:rsid w:val="00337203"/>
    <w:rsid w:val="003429A3"/>
    <w:rsid w:val="00346B60"/>
    <w:rsid w:val="0035110C"/>
    <w:rsid w:val="00352529"/>
    <w:rsid w:val="003568B7"/>
    <w:rsid w:val="00361980"/>
    <w:rsid w:val="00362A38"/>
    <w:rsid w:val="00363B16"/>
    <w:rsid w:val="00365359"/>
    <w:rsid w:val="003678F5"/>
    <w:rsid w:val="00367FDC"/>
    <w:rsid w:val="003710D2"/>
    <w:rsid w:val="00372034"/>
    <w:rsid w:val="003728F1"/>
    <w:rsid w:val="00373735"/>
    <w:rsid w:val="0038062A"/>
    <w:rsid w:val="00380801"/>
    <w:rsid w:val="003817EB"/>
    <w:rsid w:val="0038199C"/>
    <w:rsid w:val="00390616"/>
    <w:rsid w:val="00390618"/>
    <w:rsid w:val="00392C13"/>
    <w:rsid w:val="00396C69"/>
    <w:rsid w:val="003A1EDA"/>
    <w:rsid w:val="003A38E9"/>
    <w:rsid w:val="003A5EC4"/>
    <w:rsid w:val="003A70F9"/>
    <w:rsid w:val="003B0A9C"/>
    <w:rsid w:val="003B1D93"/>
    <w:rsid w:val="003B236A"/>
    <w:rsid w:val="003B5007"/>
    <w:rsid w:val="003B5829"/>
    <w:rsid w:val="003B5B23"/>
    <w:rsid w:val="003C04C2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0151"/>
    <w:rsid w:val="004112A5"/>
    <w:rsid w:val="00412C59"/>
    <w:rsid w:val="00416C33"/>
    <w:rsid w:val="00417587"/>
    <w:rsid w:val="00421AAE"/>
    <w:rsid w:val="00421C9F"/>
    <w:rsid w:val="004220D6"/>
    <w:rsid w:val="004239DE"/>
    <w:rsid w:val="00431262"/>
    <w:rsid w:val="00431983"/>
    <w:rsid w:val="00431FC7"/>
    <w:rsid w:val="00433274"/>
    <w:rsid w:val="00433467"/>
    <w:rsid w:val="004355F9"/>
    <w:rsid w:val="004368EA"/>
    <w:rsid w:val="00436C0B"/>
    <w:rsid w:val="0044049C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60A41"/>
    <w:rsid w:val="004616D1"/>
    <w:rsid w:val="00462B18"/>
    <w:rsid w:val="00462D59"/>
    <w:rsid w:val="00462E72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5DE9"/>
    <w:rsid w:val="004A4DD4"/>
    <w:rsid w:val="004B010E"/>
    <w:rsid w:val="004B0A47"/>
    <w:rsid w:val="004B4154"/>
    <w:rsid w:val="004B430C"/>
    <w:rsid w:val="004B458B"/>
    <w:rsid w:val="004B5C43"/>
    <w:rsid w:val="004B5D35"/>
    <w:rsid w:val="004C0A95"/>
    <w:rsid w:val="004C0CB9"/>
    <w:rsid w:val="004C1A9F"/>
    <w:rsid w:val="004C1BBB"/>
    <w:rsid w:val="004C5222"/>
    <w:rsid w:val="004C7E54"/>
    <w:rsid w:val="004D00F2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76F"/>
    <w:rsid w:val="004F3C34"/>
    <w:rsid w:val="00500877"/>
    <w:rsid w:val="005011FB"/>
    <w:rsid w:val="0050166C"/>
    <w:rsid w:val="00502430"/>
    <w:rsid w:val="0050432E"/>
    <w:rsid w:val="005051E2"/>
    <w:rsid w:val="00511E92"/>
    <w:rsid w:val="00511EAD"/>
    <w:rsid w:val="00513AA4"/>
    <w:rsid w:val="00514FB1"/>
    <w:rsid w:val="00516E00"/>
    <w:rsid w:val="005208E4"/>
    <w:rsid w:val="00523BF0"/>
    <w:rsid w:val="0053101C"/>
    <w:rsid w:val="00531FBF"/>
    <w:rsid w:val="00533C08"/>
    <w:rsid w:val="00537B88"/>
    <w:rsid w:val="00537F42"/>
    <w:rsid w:val="0054115E"/>
    <w:rsid w:val="00542E34"/>
    <w:rsid w:val="00543E73"/>
    <w:rsid w:val="00544FCE"/>
    <w:rsid w:val="00545132"/>
    <w:rsid w:val="00545EA2"/>
    <w:rsid w:val="00551B89"/>
    <w:rsid w:val="00552C29"/>
    <w:rsid w:val="0055748C"/>
    <w:rsid w:val="005629ED"/>
    <w:rsid w:val="00563741"/>
    <w:rsid w:val="005642C1"/>
    <w:rsid w:val="00566D1E"/>
    <w:rsid w:val="00573E4E"/>
    <w:rsid w:val="005751F9"/>
    <w:rsid w:val="005755CA"/>
    <w:rsid w:val="005769F6"/>
    <w:rsid w:val="005817EC"/>
    <w:rsid w:val="005819AC"/>
    <w:rsid w:val="005822B7"/>
    <w:rsid w:val="00583CFD"/>
    <w:rsid w:val="005846E4"/>
    <w:rsid w:val="005849ED"/>
    <w:rsid w:val="00587130"/>
    <w:rsid w:val="005876EE"/>
    <w:rsid w:val="00587EF3"/>
    <w:rsid w:val="00590898"/>
    <w:rsid w:val="00591FA3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C07FC"/>
    <w:rsid w:val="005C08AC"/>
    <w:rsid w:val="005C0DBE"/>
    <w:rsid w:val="005C0F2D"/>
    <w:rsid w:val="005C165C"/>
    <w:rsid w:val="005C1A92"/>
    <w:rsid w:val="005C3362"/>
    <w:rsid w:val="005C48E1"/>
    <w:rsid w:val="005C5979"/>
    <w:rsid w:val="005C5CFF"/>
    <w:rsid w:val="005C6113"/>
    <w:rsid w:val="005C6857"/>
    <w:rsid w:val="005D2E12"/>
    <w:rsid w:val="005D592F"/>
    <w:rsid w:val="005D6FE3"/>
    <w:rsid w:val="005E0C51"/>
    <w:rsid w:val="005E1403"/>
    <w:rsid w:val="005E1AFF"/>
    <w:rsid w:val="005E1B6D"/>
    <w:rsid w:val="005E1DA3"/>
    <w:rsid w:val="005E2138"/>
    <w:rsid w:val="005E23D6"/>
    <w:rsid w:val="005E35FE"/>
    <w:rsid w:val="005E4C86"/>
    <w:rsid w:val="005F2362"/>
    <w:rsid w:val="005F49C2"/>
    <w:rsid w:val="005F7171"/>
    <w:rsid w:val="005F7301"/>
    <w:rsid w:val="006003F0"/>
    <w:rsid w:val="006116BF"/>
    <w:rsid w:val="0061234A"/>
    <w:rsid w:val="00613645"/>
    <w:rsid w:val="00613FB8"/>
    <w:rsid w:val="0061593B"/>
    <w:rsid w:val="00620C43"/>
    <w:rsid w:val="0062349C"/>
    <w:rsid w:val="00624CF1"/>
    <w:rsid w:val="006266B0"/>
    <w:rsid w:val="0063062A"/>
    <w:rsid w:val="00631DFB"/>
    <w:rsid w:val="00632286"/>
    <w:rsid w:val="00632C6F"/>
    <w:rsid w:val="00632D0C"/>
    <w:rsid w:val="00632ED1"/>
    <w:rsid w:val="006355FA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2EB4"/>
    <w:rsid w:val="00665AB0"/>
    <w:rsid w:val="00666F70"/>
    <w:rsid w:val="006701C4"/>
    <w:rsid w:val="006736E7"/>
    <w:rsid w:val="00674602"/>
    <w:rsid w:val="00683842"/>
    <w:rsid w:val="00690BC1"/>
    <w:rsid w:val="00692011"/>
    <w:rsid w:val="00692358"/>
    <w:rsid w:val="00696397"/>
    <w:rsid w:val="00697FAA"/>
    <w:rsid w:val="006A0BAA"/>
    <w:rsid w:val="006A1100"/>
    <w:rsid w:val="006A11CD"/>
    <w:rsid w:val="006A1CB5"/>
    <w:rsid w:val="006A21D3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B69F8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C40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0363"/>
    <w:rsid w:val="007116ED"/>
    <w:rsid w:val="00712719"/>
    <w:rsid w:val="007140C9"/>
    <w:rsid w:val="007159D8"/>
    <w:rsid w:val="007202A1"/>
    <w:rsid w:val="00720936"/>
    <w:rsid w:val="00721E0A"/>
    <w:rsid w:val="007246B7"/>
    <w:rsid w:val="0072525A"/>
    <w:rsid w:val="00725808"/>
    <w:rsid w:val="0072586F"/>
    <w:rsid w:val="00727917"/>
    <w:rsid w:val="00731584"/>
    <w:rsid w:val="007317EC"/>
    <w:rsid w:val="00736774"/>
    <w:rsid w:val="00736B2F"/>
    <w:rsid w:val="007376F1"/>
    <w:rsid w:val="00740AD4"/>
    <w:rsid w:val="00742E01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7A2A"/>
    <w:rsid w:val="00770574"/>
    <w:rsid w:val="00774320"/>
    <w:rsid w:val="00775A6E"/>
    <w:rsid w:val="00775A73"/>
    <w:rsid w:val="00777BA1"/>
    <w:rsid w:val="00781800"/>
    <w:rsid w:val="00782659"/>
    <w:rsid w:val="0078411C"/>
    <w:rsid w:val="00784E0E"/>
    <w:rsid w:val="007854BC"/>
    <w:rsid w:val="007917B2"/>
    <w:rsid w:val="007924EF"/>
    <w:rsid w:val="0079394E"/>
    <w:rsid w:val="00794C25"/>
    <w:rsid w:val="00795278"/>
    <w:rsid w:val="00796964"/>
    <w:rsid w:val="00797EFC"/>
    <w:rsid w:val="007A04CE"/>
    <w:rsid w:val="007A0793"/>
    <w:rsid w:val="007A305B"/>
    <w:rsid w:val="007A73FC"/>
    <w:rsid w:val="007B2CDC"/>
    <w:rsid w:val="007B7B96"/>
    <w:rsid w:val="007C5207"/>
    <w:rsid w:val="007C7801"/>
    <w:rsid w:val="007C7ED6"/>
    <w:rsid w:val="007D03A1"/>
    <w:rsid w:val="007D3C4F"/>
    <w:rsid w:val="007D3D07"/>
    <w:rsid w:val="007D7A41"/>
    <w:rsid w:val="007E1A0F"/>
    <w:rsid w:val="007E1E4C"/>
    <w:rsid w:val="007E353A"/>
    <w:rsid w:val="007E4F79"/>
    <w:rsid w:val="007E4FBA"/>
    <w:rsid w:val="007E5A6C"/>
    <w:rsid w:val="007F0342"/>
    <w:rsid w:val="007F05ED"/>
    <w:rsid w:val="007F17A6"/>
    <w:rsid w:val="007F3906"/>
    <w:rsid w:val="007F5C49"/>
    <w:rsid w:val="007F61B9"/>
    <w:rsid w:val="007F790C"/>
    <w:rsid w:val="00800284"/>
    <w:rsid w:val="00802365"/>
    <w:rsid w:val="0080306F"/>
    <w:rsid w:val="00811EC4"/>
    <w:rsid w:val="00813BE6"/>
    <w:rsid w:val="00814F5E"/>
    <w:rsid w:val="00815EB6"/>
    <w:rsid w:val="0082023D"/>
    <w:rsid w:val="00821CB3"/>
    <w:rsid w:val="00821E72"/>
    <w:rsid w:val="008237A9"/>
    <w:rsid w:val="0082391A"/>
    <w:rsid w:val="00823AAC"/>
    <w:rsid w:val="00825203"/>
    <w:rsid w:val="0082531C"/>
    <w:rsid w:val="008279AD"/>
    <w:rsid w:val="00830AA9"/>
    <w:rsid w:val="00832A9D"/>
    <w:rsid w:val="00833EBA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FDC"/>
    <w:rsid w:val="008548DE"/>
    <w:rsid w:val="00860432"/>
    <w:rsid w:val="0087088B"/>
    <w:rsid w:val="00872018"/>
    <w:rsid w:val="00872AD5"/>
    <w:rsid w:val="00873BF8"/>
    <w:rsid w:val="00876032"/>
    <w:rsid w:val="008776AA"/>
    <w:rsid w:val="008802E8"/>
    <w:rsid w:val="00881D4E"/>
    <w:rsid w:val="008825AF"/>
    <w:rsid w:val="00884C0D"/>
    <w:rsid w:val="00891054"/>
    <w:rsid w:val="00892241"/>
    <w:rsid w:val="00892811"/>
    <w:rsid w:val="008A03F1"/>
    <w:rsid w:val="008A24F3"/>
    <w:rsid w:val="008A319E"/>
    <w:rsid w:val="008A503E"/>
    <w:rsid w:val="008A6432"/>
    <w:rsid w:val="008A6635"/>
    <w:rsid w:val="008B37BD"/>
    <w:rsid w:val="008B409A"/>
    <w:rsid w:val="008B47FA"/>
    <w:rsid w:val="008B73DC"/>
    <w:rsid w:val="008C020E"/>
    <w:rsid w:val="008C29E2"/>
    <w:rsid w:val="008C46EF"/>
    <w:rsid w:val="008C556B"/>
    <w:rsid w:val="008C5779"/>
    <w:rsid w:val="008C7245"/>
    <w:rsid w:val="008C7A9E"/>
    <w:rsid w:val="008D26B8"/>
    <w:rsid w:val="008D2981"/>
    <w:rsid w:val="008D495D"/>
    <w:rsid w:val="008D532F"/>
    <w:rsid w:val="008E13EC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4988"/>
    <w:rsid w:val="008F4ED7"/>
    <w:rsid w:val="008F53B1"/>
    <w:rsid w:val="008F7313"/>
    <w:rsid w:val="009004D8"/>
    <w:rsid w:val="0090068D"/>
    <w:rsid w:val="00904129"/>
    <w:rsid w:val="00904F1F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4068E"/>
    <w:rsid w:val="00942D19"/>
    <w:rsid w:val="0094749A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74466"/>
    <w:rsid w:val="0098273E"/>
    <w:rsid w:val="009867C6"/>
    <w:rsid w:val="0099365F"/>
    <w:rsid w:val="00993C1F"/>
    <w:rsid w:val="00994CB7"/>
    <w:rsid w:val="0099635E"/>
    <w:rsid w:val="009966DA"/>
    <w:rsid w:val="009A558B"/>
    <w:rsid w:val="009A5E44"/>
    <w:rsid w:val="009B1B94"/>
    <w:rsid w:val="009B4AED"/>
    <w:rsid w:val="009B7FAF"/>
    <w:rsid w:val="009C0527"/>
    <w:rsid w:val="009C35EB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F40"/>
    <w:rsid w:val="00A070BD"/>
    <w:rsid w:val="00A07FDC"/>
    <w:rsid w:val="00A10717"/>
    <w:rsid w:val="00A14EE1"/>
    <w:rsid w:val="00A16DE6"/>
    <w:rsid w:val="00A21363"/>
    <w:rsid w:val="00A22368"/>
    <w:rsid w:val="00A23DF6"/>
    <w:rsid w:val="00A2785C"/>
    <w:rsid w:val="00A27F4F"/>
    <w:rsid w:val="00A33FE4"/>
    <w:rsid w:val="00A340D6"/>
    <w:rsid w:val="00A36878"/>
    <w:rsid w:val="00A42AC9"/>
    <w:rsid w:val="00A44C94"/>
    <w:rsid w:val="00A455EE"/>
    <w:rsid w:val="00A464FC"/>
    <w:rsid w:val="00A466D1"/>
    <w:rsid w:val="00A47E29"/>
    <w:rsid w:val="00A52AED"/>
    <w:rsid w:val="00A60F13"/>
    <w:rsid w:val="00A611AA"/>
    <w:rsid w:val="00A628A0"/>
    <w:rsid w:val="00A66309"/>
    <w:rsid w:val="00A666FF"/>
    <w:rsid w:val="00A66DFA"/>
    <w:rsid w:val="00A70128"/>
    <w:rsid w:val="00A70167"/>
    <w:rsid w:val="00A721BA"/>
    <w:rsid w:val="00A73974"/>
    <w:rsid w:val="00A75CF6"/>
    <w:rsid w:val="00A818C3"/>
    <w:rsid w:val="00A840F2"/>
    <w:rsid w:val="00A84B3C"/>
    <w:rsid w:val="00A862A8"/>
    <w:rsid w:val="00A86667"/>
    <w:rsid w:val="00A91ABE"/>
    <w:rsid w:val="00A9330B"/>
    <w:rsid w:val="00A938EB"/>
    <w:rsid w:val="00A962B7"/>
    <w:rsid w:val="00A966BE"/>
    <w:rsid w:val="00AA0773"/>
    <w:rsid w:val="00AA08FE"/>
    <w:rsid w:val="00AA2FB2"/>
    <w:rsid w:val="00AA5EC1"/>
    <w:rsid w:val="00AA780C"/>
    <w:rsid w:val="00AB02BA"/>
    <w:rsid w:val="00AB7F24"/>
    <w:rsid w:val="00AC1555"/>
    <w:rsid w:val="00AC16F2"/>
    <w:rsid w:val="00AC2890"/>
    <w:rsid w:val="00AC4019"/>
    <w:rsid w:val="00AC5181"/>
    <w:rsid w:val="00AD0C69"/>
    <w:rsid w:val="00AD18F0"/>
    <w:rsid w:val="00AD2422"/>
    <w:rsid w:val="00AD4405"/>
    <w:rsid w:val="00AD630A"/>
    <w:rsid w:val="00AE48A4"/>
    <w:rsid w:val="00AE5BD1"/>
    <w:rsid w:val="00AF0868"/>
    <w:rsid w:val="00AF2706"/>
    <w:rsid w:val="00AF6FC7"/>
    <w:rsid w:val="00AF7306"/>
    <w:rsid w:val="00AF7557"/>
    <w:rsid w:val="00B007A2"/>
    <w:rsid w:val="00B03237"/>
    <w:rsid w:val="00B04927"/>
    <w:rsid w:val="00B05BB1"/>
    <w:rsid w:val="00B06CBB"/>
    <w:rsid w:val="00B076F5"/>
    <w:rsid w:val="00B10FBE"/>
    <w:rsid w:val="00B11460"/>
    <w:rsid w:val="00B1239B"/>
    <w:rsid w:val="00B129E7"/>
    <w:rsid w:val="00B144DA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40E5F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5FF2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2EE7"/>
    <w:rsid w:val="00B732A9"/>
    <w:rsid w:val="00B738AE"/>
    <w:rsid w:val="00B740DB"/>
    <w:rsid w:val="00B7460D"/>
    <w:rsid w:val="00B75631"/>
    <w:rsid w:val="00B7639C"/>
    <w:rsid w:val="00B772B9"/>
    <w:rsid w:val="00B82234"/>
    <w:rsid w:val="00B8256F"/>
    <w:rsid w:val="00B8435C"/>
    <w:rsid w:val="00B85920"/>
    <w:rsid w:val="00B87916"/>
    <w:rsid w:val="00B908C8"/>
    <w:rsid w:val="00B92EC2"/>
    <w:rsid w:val="00B93EAE"/>
    <w:rsid w:val="00B95BA4"/>
    <w:rsid w:val="00B96008"/>
    <w:rsid w:val="00BA1E26"/>
    <w:rsid w:val="00BA26FF"/>
    <w:rsid w:val="00BA5821"/>
    <w:rsid w:val="00BA7FFA"/>
    <w:rsid w:val="00BB3025"/>
    <w:rsid w:val="00BB314B"/>
    <w:rsid w:val="00BB3461"/>
    <w:rsid w:val="00BB4BF0"/>
    <w:rsid w:val="00BB628A"/>
    <w:rsid w:val="00BC0989"/>
    <w:rsid w:val="00BC1E15"/>
    <w:rsid w:val="00BC28F4"/>
    <w:rsid w:val="00BC392E"/>
    <w:rsid w:val="00BC3C48"/>
    <w:rsid w:val="00BC6B42"/>
    <w:rsid w:val="00BD3C34"/>
    <w:rsid w:val="00BD49E8"/>
    <w:rsid w:val="00BE1240"/>
    <w:rsid w:val="00BE5630"/>
    <w:rsid w:val="00BE59D2"/>
    <w:rsid w:val="00BF0E20"/>
    <w:rsid w:val="00BF13A8"/>
    <w:rsid w:val="00BF22C5"/>
    <w:rsid w:val="00BF4346"/>
    <w:rsid w:val="00BF7567"/>
    <w:rsid w:val="00C01B4C"/>
    <w:rsid w:val="00C04777"/>
    <w:rsid w:val="00C04E86"/>
    <w:rsid w:val="00C0530E"/>
    <w:rsid w:val="00C07078"/>
    <w:rsid w:val="00C07D2D"/>
    <w:rsid w:val="00C10369"/>
    <w:rsid w:val="00C10638"/>
    <w:rsid w:val="00C12571"/>
    <w:rsid w:val="00C12A49"/>
    <w:rsid w:val="00C13728"/>
    <w:rsid w:val="00C13FE8"/>
    <w:rsid w:val="00C16391"/>
    <w:rsid w:val="00C16B97"/>
    <w:rsid w:val="00C17464"/>
    <w:rsid w:val="00C2186E"/>
    <w:rsid w:val="00C2198C"/>
    <w:rsid w:val="00C23C09"/>
    <w:rsid w:val="00C26D4B"/>
    <w:rsid w:val="00C3062A"/>
    <w:rsid w:val="00C3111D"/>
    <w:rsid w:val="00C31770"/>
    <w:rsid w:val="00C32C93"/>
    <w:rsid w:val="00C34AAD"/>
    <w:rsid w:val="00C35212"/>
    <w:rsid w:val="00C3608D"/>
    <w:rsid w:val="00C36221"/>
    <w:rsid w:val="00C37182"/>
    <w:rsid w:val="00C37242"/>
    <w:rsid w:val="00C40C5D"/>
    <w:rsid w:val="00C421F6"/>
    <w:rsid w:val="00C44FEE"/>
    <w:rsid w:val="00C45C52"/>
    <w:rsid w:val="00C46222"/>
    <w:rsid w:val="00C46722"/>
    <w:rsid w:val="00C47AB9"/>
    <w:rsid w:val="00C525C0"/>
    <w:rsid w:val="00C538B3"/>
    <w:rsid w:val="00C546E5"/>
    <w:rsid w:val="00C55460"/>
    <w:rsid w:val="00C55D7C"/>
    <w:rsid w:val="00C57194"/>
    <w:rsid w:val="00C61A71"/>
    <w:rsid w:val="00C61D87"/>
    <w:rsid w:val="00C6202D"/>
    <w:rsid w:val="00C63F69"/>
    <w:rsid w:val="00C643AC"/>
    <w:rsid w:val="00C64EC4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1405"/>
    <w:rsid w:val="00C920A5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4D79"/>
    <w:rsid w:val="00CB7026"/>
    <w:rsid w:val="00CB74BC"/>
    <w:rsid w:val="00CC1C96"/>
    <w:rsid w:val="00CC233B"/>
    <w:rsid w:val="00CC61BD"/>
    <w:rsid w:val="00CD048D"/>
    <w:rsid w:val="00CD0C8E"/>
    <w:rsid w:val="00CD1AA7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33A1"/>
    <w:rsid w:val="00D24687"/>
    <w:rsid w:val="00D24AB8"/>
    <w:rsid w:val="00D25FFA"/>
    <w:rsid w:val="00D30533"/>
    <w:rsid w:val="00D30B25"/>
    <w:rsid w:val="00D31B3D"/>
    <w:rsid w:val="00D34EAB"/>
    <w:rsid w:val="00D37836"/>
    <w:rsid w:val="00D40BF7"/>
    <w:rsid w:val="00D41604"/>
    <w:rsid w:val="00D42AAA"/>
    <w:rsid w:val="00D44026"/>
    <w:rsid w:val="00D44EB4"/>
    <w:rsid w:val="00D45632"/>
    <w:rsid w:val="00D45DAE"/>
    <w:rsid w:val="00D4604F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67E8"/>
    <w:rsid w:val="00D775CE"/>
    <w:rsid w:val="00D80CD3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675E"/>
    <w:rsid w:val="00DC5BE0"/>
    <w:rsid w:val="00DC6EE8"/>
    <w:rsid w:val="00DC7BD2"/>
    <w:rsid w:val="00DD0090"/>
    <w:rsid w:val="00DD0A2D"/>
    <w:rsid w:val="00DD4126"/>
    <w:rsid w:val="00DE0042"/>
    <w:rsid w:val="00DE1536"/>
    <w:rsid w:val="00DE5003"/>
    <w:rsid w:val="00DE71C5"/>
    <w:rsid w:val="00DE78FB"/>
    <w:rsid w:val="00DE7921"/>
    <w:rsid w:val="00DF04A9"/>
    <w:rsid w:val="00DF0BA3"/>
    <w:rsid w:val="00DF3E49"/>
    <w:rsid w:val="00DF407C"/>
    <w:rsid w:val="00DF4F9A"/>
    <w:rsid w:val="00E01877"/>
    <w:rsid w:val="00E03805"/>
    <w:rsid w:val="00E06C05"/>
    <w:rsid w:val="00E06F8E"/>
    <w:rsid w:val="00E110D3"/>
    <w:rsid w:val="00E1311B"/>
    <w:rsid w:val="00E13194"/>
    <w:rsid w:val="00E14398"/>
    <w:rsid w:val="00E16A93"/>
    <w:rsid w:val="00E20AFE"/>
    <w:rsid w:val="00E211EE"/>
    <w:rsid w:val="00E214A8"/>
    <w:rsid w:val="00E23803"/>
    <w:rsid w:val="00E24C15"/>
    <w:rsid w:val="00E24FAE"/>
    <w:rsid w:val="00E250DD"/>
    <w:rsid w:val="00E2516B"/>
    <w:rsid w:val="00E25E71"/>
    <w:rsid w:val="00E26105"/>
    <w:rsid w:val="00E339B2"/>
    <w:rsid w:val="00E33AA3"/>
    <w:rsid w:val="00E376E2"/>
    <w:rsid w:val="00E4117E"/>
    <w:rsid w:val="00E41EA4"/>
    <w:rsid w:val="00E43547"/>
    <w:rsid w:val="00E4409C"/>
    <w:rsid w:val="00E445BC"/>
    <w:rsid w:val="00E449C7"/>
    <w:rsid w:val="00E450DF"/>
    <w:rsid w:val="00E45762"/>
    <w:rsid w:val="00E45B39"/>
    <w:rsid w:val="00E51605"/>
    <w:rsid w:val="00E544C0"/>
    <w:rsid w:val="00E55A90"/>
    <w:rsid w:val="00E57295"/>
    <w:rsid w:val="00E6422C"/>
    <w:rsid w:val="00E7275D"/>
    <w:rsid w:val="00E75407"/>
    <w:rsid w:val="00E75CDB"/>
    <w:rsid w:val="00E7699C"/>
    <w:rsid w:val="00E81436"/>
    <w:rsid w:val="00E81E6C"/>
    <w:rsid w:val="00E82955"/>
    <w:rsid w:val="00E85002"/>
    <w:rsid w:val="00E85066"/>
    <w:rsid w:val="00E86737"/>
    <w:rsid w:val="00E90171"/>
    <w:rsid w:val="00E91640"/>
    <w:rsid w:val="00E9299F"/>
    <w:rsid w:val="00EA0171"/>
    <w:rsid w:val="00EA045F"/>
    <w:rsid w:val="00EA0477"/>
    <w:rsid w:val="00EA13B9"/>
    <w:rsid w:val="00EA305D"/>
    <w:rsid w:val="00EA3F65"/>
    <w:rsid w:val="00EA5DE0"/>
    <w:rsid w:val="00EA6796"/>
    <w:rsid w:val="00EB0070"/>
    <w:rsid w:val="00EB1699"/>
    <w:rsid w:val="00EB19B3"/>
    <w:rsid w:val="00EB46E7"/>
    <w:rsid w:val="00EC2ED9"/>
    <w:rsid w:val="00EC37C5"/>
    <w:rsid w:val="00EC4355"/>
    <w:rsid w:val="00EC5D87"/>
    <w:rsid w:val="00EC6E78"/>
    <w:rsid w:val="00ED6BDF"/>
    <w:rsid w:val="00EE0245"/>
    <w:rsid w:val="00EE3A32"/>
    <w:rsid w:val="00EF05FB"/>
    <w:rsid w:val="00EF1234"/>
    <w:rsid w:val="00EF3BA5"/>
    <w:rsid w:val="00EF4762"/>
    <w:rsid w:val="00EF5535"/>
    <w:rsid w:val="00EF6301"/>
    <w:rsid w:val="00F000F0"/>
    <w:rsid w:val="00F00BA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0DE2"/>
    <w:rsid w:val="00F212CE"/>
    <w:rsid w:val="00F22C05"/>
    <w:rsid w:val="00F22E05"/>
    <w:rsid w:val="00F23D0B"/>
    <w:rsid w:val="00F30BF9"/>
    <w:rsid w:val="00F317BC"/>
    <w:rsid w:val="00F37BD3"/>
    <w:rsid w:val="00F44BD7"/>
    <w:rsid w:val="00F44D8E"/>
    <w:rsid w:val="00F45160"/>
    <w:rsid w:val="00F46F96"/>
    <w:rsid w:val="00F50FB9"/>
    <w:rsid w:val="00F5194B"/>
    <w:rsid w:val="00F54E91"/>
    <w:rsid w:val="00F55FC3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771E2"/>
    <w:rsid w:val="00F80CF7"/>
    <w:rsid w:val="00F813ED"/>
    <w:rsid w:val="00F82FA6"/>
    <w:rsid w:val="00F84BF0"/>
    <w:rsid w:val="00F91AF8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393F"/>
    <w:rsid w:val="00FB6166"/>
    <w:rsid w:val="00FC121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65FF"/>
    <w:rsid w:val="00FF06A0"/>
    <w:rsid w:val="00FF0DFB"/>
    <w:rsid w:val="00FF12CA"/>
    <w:rsid w:val="00FF14B1"/>
    <w:rsid w:val="00FF36FB"/>
    <w:rsid w:val="00FF47A0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B7D8-E7BE-49DF-AE3D-41B0085A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5913</TotalTime>
  <Pages>25</Pages>
  <Words>11827</Words>
  <Characters>70967</Characters>
  <Application>Microsoft Office Word</Application>
  <DocSecurity>0</DocSecurity>
  <Lines>591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1699</cp:revision>
  <cp:lastPrinted>2017-05-19T08:58:00Z</cp:lastPrinted>
  <dcterms:created xsi:type="dcterms:W3CDTF">2016-09-06T10:23:00Z</dcterms:created>
  <dcterms:modified xsi:type="dcterms:W3CDTF">2019-04-24T08:45:00Z</dcterms:modified>
</cp:coreProperties>
</file>