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C71" w:rsidRDefault="00470C71" w:rsidP="00D34EAB">
      <w:pPr>
        <w:spacing w:after="0" w:line="240" w:lineRule="auto"/>
        <w:ind w:hanging="426"/>
        <w:jc w:val="center"/>
        <w:rPr>
          <w:rFonts w:ascii="Arial" w:eastAsia="Times New Roman" w:hAnsi="Arial" w:cs="Arial"/>
          <w:lang w:eastAsia="pl-PL"/>
        </w:rPr>
      </w:pPr>
    </w:p>
    <w:p w:rsidR="00470C71" w:rsidRDefault="00470C71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7E28EE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Numer sprawy: ZP.271.22</w:t>
      </w:r>
      <w:r w:rsidR="008D26B8">
        <w:rPr>
          <w:rFonts w:ascii="Arial" w:eastAsia="Times New Roman" w:hAnsi="Arial" w:cs="Arial"/>
          <w:lang w:eastAsia="pl-PL"/>
        </w:rPr>
        <w:t>.2019</w:t>
      </w: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872AD5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  <w:t>GMINA SZPROTAWA</w:t>
      </w:r>
    </w:p>
    <w:p w:rsidR="002C63C2" w:rsidRPr="00872AD5" w:rsidRDefault="0099617D" w:rsidP="00872AD5">
      <w:pPr>
        <w:tabs>
          <w:tab w:val="left" w:pos="3175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ab/>
      </w:r>
    </w:p>
    <w:p w:rsidR="00872AD5" w:rsidRPr="00872AD5" w:rsidRDefault="00872AD5" w:rsidP="00872AD5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72AD5">
        <w:rPr>
          <w:rFonts w:ascii="Arial" w:eastAsia="Times New Roman" w:hAnsi="Arial" w:cs="Arial"/>
          <w:b/>
          <w:sz w:val="20"/>
          <w:szCs w:val="24"/>
          <w:lang w:eastAsia="pl-PL"/>
        </w:rPr>
        <w:t>PROCEDURA UDZIELENIA ZAMÓWIENIA PUBLICZNEGO</w:t>
      </w:r>
    </w:p>
    <w:p w:rsid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Pr="00BC3C48" w:rsidRDefault="00872AD5" w:rsidP="00BC3C4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prowadzona w trybie przetargu nieograniczonego na podstawie przepisów ustawy Prawo zamówień publicznych (</w:t>
      </w:r>
      <w:r w:rsidR="00E214A8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373735" w:rsidRPr="00373735">
        <w:rPr>
          <w:rFonts w:ascii="Arial" w:hAnsi="Arial" w:cs="Arial"/>
          <w:color w:val="000000"/>
          <w:sz w:val="20"/>
          <w:szCs w:val="20"/>
        </w:rPr>
        <w:t xml:space="preserve"> z późn</w:t>
      </w:r>
      <w:r w:rsidR="00D30533">
        <w:rPr>
          <w:rFonts w:ascii="Arial" w:hAnsi="Arial" w:cs="Arial"/>
          <w:color w:val="000000"/>
          <w:sz w:val="20"/>
          <w:szCs w:val="20"/>
        </w:rPr>
        <w:t>.</w:t>
      </w:r>
      <w:r w:rsidR="00373735" w:rsidRPr="00373735">
        <w:rPr>
          <w:rFonts w:ascii="Arial" w:hAnsi="Arial" w:cs="Arial"/>
          <w:color w:val="000000"/>
          <w:sz w:val="20"/>
          <w:szCs w:val="20"/>
        </w:rPr>
        <w:t>zm</w:t>
      </w:r>
      <w:r>
        <w:rPr>
          <w:rFonts w:ascii="Verdana" w:hAnsi="Verdana" w:cs="Verdana"/>
          <w:sz w:val="20"/>
          <w:szCs w:val="20"/>
        </w:rPr>
        <w:t>.)</w:t>
      </w:r>
      <w:r w:rsidR="00BC3C48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 procedurze poniżej równowartości kwoty 5.225 000 euro</w:t>
      </w: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Pr="00B95BA4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B95BA4">
        <w:rPr>
          <w:rFonts w:ascii="Arial" w:eastAsia="Times New Roman" w:hAnsi="Arial" w:cs="Arial"/>
          <w:b/>
          <w:sz w:val="32"/>
          <w:szCs w:val="32"/>
          <w:lang w:eastAsia="pl-PL"/>
        </w:rPr>
        <w:t>SPECYFIKACJA ISTOTNYCH WARUNKÓW ZAMÓWIENIA</w:t>
      </w:r>
    </w:p>
    <w:p w:rsid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Pr="00B95BA4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872AD5" w:rsidP="00B95BA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PRZEDMIOT ZAMÓWIENIA</w:t>
      </w:r>
    </w:p>
    <w:p w:rsidR="00A16DE6" w:rsidRPr="00B95BA4" w:rsidRDefault="00A16DE6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8F3BE9" w:rsidRDefault="00FF47A0" w:rsidP="008E276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F3BE9">
        <w:rPr>
          <w:rFonts w:ascii="Arial" w:eastAsia="Times New Roman" w:hAnsi="Arial" w:cs="Arial"/>
          <w:b/>
          <w:lang w:eastAsia="pl-PL"/>
        </w:rPr>
        <w:t>„</w:t>
      </w:r>
      <w:r w:rsidR="008F3BE9" w:rsidRPr="008F3BE9">
        <w:rPr>
          <w:rFonts w:ascii="Arial" w:hAnsi="Arial" w:cs="Arial"/>
          <w:b/>
          <w:sz w:val="28"/>
          <w:szCs w:val="28"/>
        </w:rPr>
        <w:t>Remont pokrycia dachu wraz z wymianą i wzmocnieniem elementów konstrukcji więźby dachowej budynku Ratusza Miejskiego w Szprotawie – Etap</w:t>
      </w:r>
      <w:r w:rsidR="00EC0344">
        <w:rPr>
          <w:rFonts w:ascii="Arial" w:hAnsi="Arial" w:cs="Arial"/>
          <w:b/>
          <w:sz w:val="28"/>
          <w:szCs w:val="28"/>
        </w:rPr>
        <w:t xml:space="preserve"> I </w:t>
      </w:r>
      <w:r w:rsidRPr="008F3BE9">
        <w:rPr>
          <w:rFonts w:ascii="Arial" w:eastAsia="Times New Roman" w:hAnsi="Arial" w:cs="Arial"/>
          <w:b/>
          <w:lang w:eastAsia="pl-PL"/>
        </w:rPr>
        <w:t>”</w:t>
      </w:r>
    </w:p>
    <w:p w:rsidR="00B95BA4" w:rsidRPr="00B95BA4" w:rsidRDefault="00B95BA4" w:rsidP="008E276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B95BA4" w:rsidRPr="00B95BA4" w:rsidRDefault="00B95BA4" w:rsidP="008E276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B95BA4" w:rsidRPr="00B95BA4" w:rsidRDefault="00B95BA4" w:rsidP="008E276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C920A5" w:rsidRDefault="00B95BA4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B95BA4"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                               </w:t>
      </w: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Pr="00872AD5" w:rsidRDefault="00551B89" w:rsidP="00551B89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7E28EE" w:rsidP="00FC71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Lipiec</w:t>
      </w:r>
      <w:r w:rsidR="00E214A8">
        <w:rPr>
          <w:rFonts w:ascii="Arial" w:hAnsi="Arial" w:cs="Arial"/>
          <w:b/>
          <w:bCs/>
          <w:color w:val="000000"/>
          <w:sz w:val="20"/>
          <w:szCs w:val="20"/>
        </w:rPr>
        <w:t xml:space="preserve"> 2019</w:t>
      </w: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72AD5" w:rsidRDefault="00872AD5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A73FC" w:rsidRDefault="007A73FC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99617D" w:rsidRDefault="0099617D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99617D" w:rsidRDefault="0099617D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364E0" w:rsidRDefault="006364E0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F9464F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F9464F">
        <w:rPr>
          <w:rFonts w:ascii="Arial" w:hAnsi="Arial" w:cs="Arial"/>
          <w:b/>
          <w:bCs/>
          <w:color w:val="000000"/>
        </w:rPr>
        <w:t>Instrukcja dla wykonawców</w:t>
      </w:r>
    </w:p>
    <w:p w:rsidR="00F9464F" w:rsidRDefault="00F9464F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D14BEB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1.</w:t>
      </w:r>
      <w:r w:rsidR="007159D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Zamawiający:</w:t>
      </w:r>
    </w:p>
    <w:p w:rsidR="00B95BA4" w:rsidRPr="00C7362B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</w:p>
    <w:p w:rsidR="00B95BA4" w:rsidRDefault="007159D8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Gmina</w:t>
      </w:r>
      <w:r w:rsidR="00B95BA4" w:rsidRPr="00C7362B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Szprotawa ul. Rynek 45, 67 - 300 Szprotawa</w:t>
      </w:r>
    </w:p>
    <w:p w:rsidR="00D14BEB" w:rsidRDefault="00D14BEB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D14BEB" w:rsidRPr="006A395A" w:rsidRDefault="00D14BEB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6A395A">
        <w:rPr>
          <w:rFonts w:ascii="Arial" w:eastAsia="Times New Roman" w:hAnsi="Arial" w:cs="Arial"/>
          <w:bCs/>
          <w:sz w:val="20"/>
          <w:szCs w:val="20"/>
          <w:lang w:eastAsia="ar-SA"/>
        </w:rPr>
        <w:t>NIP 924-10-00-696</w:t>
      </w:r>
    </w:p>
    <w:p w:rsidR="00B50652" w:rsidRPr="00A938EB" w:rsidRDefault="00B50652" w:rsidP="00B50652">
      <w:pPr>
        <w:keepNext/>
        <w:suppressAutoHyphens/>
        <w:spacing w:before="280" w:after="119" w:line="240" w:lineRule="auto"/>
        <w:rPr>
          <w:rFonts w:ascii="Arial" w:eastAsia="Times New Roman" w:hAnsi="Arial" w:cs="Arial"/>
          <w:bCs/>
          <w:sz w:val="20"/>
          <w:szCs w:val="20"/>
          <w:lang w:val="en-US" w:eastAsia="ar-SA"/>
        </w:rPr>
      </w:pPr>
      <w:r w:rsidRPr="00A938EB">
        <w:rPr>
          <w:rFonts w:ascii="Arial" w:eastAsia="Times New Roman" w:hAnsi="Arial" w:cs="Arial"/>
          <w:bCs/>
          <w:sz w:val="20"/>
          <w:szCs w:val="20"/>
          <w:lang w:val="en-US" w:eastAsia="ar-SA"/>
        </w:rPr>
        <w:t xml:space="preserve">Fax 068/3762220,    e- mail: </w:t>
      </w:r>
      <w:r w:rsidR="00D36E73">
        <w:fldChar w:fldCharType="begin"/>
      </w:r>
      <w:r w:rsidR="00D36E73" w:rsidRPr="00E5007F">
        <w:rPr>
          <w:lang w:val="en-US"/>
        </w:rPr>
        <w:instrText xml:space="preserve"> HYPERLINK "mailto:ratusz@szprotawa.pl" </w:instrText>
      </w:r>
      <w:r w:rsidR="00D36E73">
        <w:fldChar w:fldCharType="separate"/>
      </w:r>
      <w:r w:rsidRPr="00A938EB">
        <w:rPr>
          <w:rFonts w:ascii="Arial" w:eastAsia="Times New Roman" w:hAnsi="Arial" w:cs="Arial"/>
          <w:bCs/>
          <w:color w:val="000080"/>
          <w:sz w:val="20"/>
          <w:szCs w:val="20"/>
          <w:u w:val="single"/>
          <w:lang w:val="en-US" w:eastAsia="ar-SA"/>
        </w:rPr>
        <w:t>ratusz@szprotawa.pl</w:t>
      </w:r>
      <w:r w:rsidR="00D36E73">
        <w:rPr>
          <w:rFonts w:ascii="Arial" w:eastAsia="Times New Roman" w:hAnsi="Arial" w:cs="Arial"/>
          <w:bCs/>
          <w:color w:val="000080"/>
          <w:sz w:val="20"/>
          <w:szCs w:val="20"/>
          <w:u w:val="single"/>
          <w:lang w:val="en-US" w:eastAsia="ar-SA"/>
        </w:rPr>
        <w:fldChar w:fldCharType="end"/>
      </w:r>
    </w:p>
    <w:p w:rsidR="00B95BA4" w:rsidRPr="00A938EB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>2. Tryb postępowania</w:t>
      </w:r>
    </w:p>
    <w:p w:rsidR="006E13CD" w:rsidRPr="00C7362B" w:rsidRDefault="006E13C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 xml:space="preserve">zamówień publicznych </w:t>
      </w:r>
      <w:r w:rsidRPr="00C7362B">
        <w:rPr>
          <w:rFonts w:ascii="Arial" w:hAnsi="Arial" w:cs="Arial"/>
          <w:color w:val="000000"/>
          <w:sz w:val="20"/>
          <w:szCs w:val="20"/>
        </w:rPr>
        <w:t>(</w:t>
      </w:r>
      <w:r w:rsidR="002A3B39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373735" w:rsidRPr="00373735">
        <w:rPr>
          <w:rFonts w:ascii="Arial" w:hAnsi="Arial" w:cs="Arial"/>
          <w:color w:val="000000"/>
          <w:sz w:val="20"/>
          <w:szCs w:val="20"/>
        </w:rPr>
        <w:t xml:space="preserve"> z późn. zm</w:t>
      </w:r>
      <w:r w:rsidRPr="00373735">
        <w:rPr>
          <w:rFonts w:ascii="Arial" w:hAnsi="Arial" w:cs="Arial"/>
          <w:color w:val="000000"/>
          <w:sz w:val="20"/>
          <w:szCs w:val="20"/>
        </w:rPr>
        <w:t>.).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362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362B"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>Prawo zamówień publicznych</w:t>
      </w:r>
      <w:r w:rsidRPr="00C7362B"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Pr="00C7362B" w:rsidRDefault="00704155" w:rsidP="007041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>2.3</w:t>
      </w:r>
      <w:r w:rsidR="00AC5181" w:rsidRPr="00C7362B">
        <w:rPr>
          <w:rFonts w:ascii="Arial" w:hAnsi="Arial" w:cs="Arial"/>
          <w:color w:val="000000"/>
          <w:sz w:val="20"/>
          <w:szCs w:val="20"/>
        </w:rPr>
        <w:t>. Specyfikacji Istotnych Warunków Zamówienia, zwanej dalej SIWZ.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2.4. Zgodnie z art. 9 ustawy </w:t>
      </w:r>
      <w:proofErr w:type="spellStart"/>
      <w:r w:rsidRPr="00C7362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362B"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 xml:space="preserve">w języku polskim </w:t>
      </w:r>
      <w:r w:rsidRPr="00C7362B"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 w:rsidRPr="00C7362B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185B09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2.5. Zgodnie z art. 14 ust. 2 ustawy </w:t>
      </w:r>
      <w:proofErr w:type="spellStart"/>
      <w:r w:rsidRPr="00C7362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362B"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koniec</w:t>
      </w: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362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na sobotę lub dzień ustawowo wolny od pracy</w:t>
      </w:r>
      <w:r w:rsidRPr="00C7362B">
        <w:rPr>
          <w:rFonts w:ascii="Arial" w:hAnsi="Arial" w:cs="Arial"/>
          <w:color w:val="000000"/>
          <w:sz w:val="20"/>
          <w:szCs w:val="20"/>
        </w:rPr>
        <w:t>, termin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dnia następnego</w:t>
      </w: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362B"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297B5B" w:rsidRPr="00297B5B" w:rsidRDefault="00297B5B" w:rsidP="00297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7B5B" w:rsidRPr="00094EFB" w:rsidRDefault="00297B5B" w:rsidP="00297B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094EFB">
        <w:rPr>
          <w:rFonts w:ascii="Arial" w:hAnsi="Arial" w:cs="Arial"/>
          <w:bCs/>
          <w:color w:val="000000"/>
          <w:sz w:val="20"/>
          <w:szCs w:val="20"/>
        </w:rPr>
        <w:t>CPV zamówienia: 45000000-7 Roboty budowlane</w:t>
      </w:r>
    </w:p>
    <w:p w:rsidR="00094EFB" w:rsidRPr="00094EFB" w:rsidRDefault="00094EFB" w:rsidP="00297B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91405" w:rsidRDefault="009D23D7" w:rsidP="00703D8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917B2">
        <w:rPr>
          <w:rFonts w:ascii="Arial" w:hAnsi="Arial" w:cs="Arial"/>
          <w:b/>
          <w:color w:val="000000"/>
          <w:sz w:val="20"/>
          <w:szCs w:val="20"/>
        </w:rPr>
        <w:t>3</w:t>
      </w:r>
      <w:r w:rsidR="00BA7FFA" w:rsidRPr="007917B2">
        <w:rPr>
          <w:rFonts w:ascii="Arial" w:hAnsi="Arial" w:cs="Arial"/>
          <w:b/>
          <w:color w:val="000000"/>
          <w:sz w:val="20"/>
          <w:szCs w:val="20"/>
        </w:rPr>
        <w:t>.1</w:t>
      </w:r>
      <w:r w:rsidR="00BA7FFA" w:rsidRPr="00094EFB">
        <w:rPr>
          <w:rFonts w:ascii="Arial" w:hAnsi="Arial" w:cs="Arial"/>
          <w:color w:val="000000"/>
          <w:sz w:val="20"/>
          <w:szCs w:val="20"/>
        </w:rPr>
        <w:t xml:space="preserve"> </w:t>
      </w:r>
      <w:r w:rsidR="00BA7FFA" w:rsidRPr="008447AB">
        <w:rPr>
          <w:rFonts w:ascii="Arial" w:hAnsi="Arial" w:cs="Arial"/>
          <w:b/>
          <w:color w:val="000000"/>
          <w:sz w:val="20"/>
          <w:szCs w:val="20"/>
        </w:rPr>
        <w:t>Nazwa przedmiotu zamówienia</w:t>
      </w:r>
    </w:p>
    <w:p w:rsidR="00703D85" w:rsidRDefault="00147FD8" w:rsidP="00703D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47F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297B5B" w:rsidRPr="008F3BE9" w:rsidRDefault="008F3BE9" w:rsidP="00223C97">
      <w:pPr>
        <w:spacing w:after="0" w:line="240" w:lineRule="auto"/>
        <w:jc w:val="both"/>
        <w:rPr>
          <w:rFonts w:ascii="Arial" w:hAnsi="Arial" w:cs="Arial"/>
        </w:rPr>
      </w:pPr>
      <w:r w:rsidRPr="008F3BE9">
        <w:rPr>
          <w:rFonts w:ascii="Arial" w:hAnsi="Arial" w:cs="Arial"/>
        </w:rPr>
        <w:t>Remont pokrycia dachu wraz z wymianą i wzmocnieniem elementów konstrukcji więźby dachowej budynku Ratusza Miejskiego w Szprotawie – Etap I</w:t>
      </w:r>
    </w:p>
    <w:p w:rsidR="008F3BE9" w:rsidRPr="008F3BE9" w:rsidRDefault="008F3BE9" w:rsidP="00223C9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97B5B" w:rsidRPr="00833EBA" w:rsidRDefault="00954DD1" w:rsidP="00833EBA">
      <w:pPr>
        <w:pStyle w:val="Akapitzlist"/>
        <w:numPr>
          <w:ilvl w:val="1"/>
          <w:numId w:val="44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33EBA">
        <w:rPr>
          <w:rFonts w:ascii="Arial" w:hAnsi="Arial" w:cs="Arial"/>
          <w:b/>
          <w:color w:val="000000"/>
          <w:sz w:val="20"/>
          <w:szCs w:val="20"/>
        </w:rPr>
        <w:t xml:space="preserve">Zakres przedmiotu zamówienia: </w:t>
      </w:r>
    </w:p>
    <w:p w:rsidR="00833EBA" w:rsidRDefault="00833EBA" w:rsidP="00833EBA">
      <w:pPr>
        <w:tabs>
          <w:tab w:val="left" w:pos="364"/>
        </w:tabs>
        <w:spacing w:after="0" w:line="0" w:lineRule="atLeast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FB2AD8" w:rsidRPr="00FB2AD8" w:rsidRDefault="00833EBA" w:rsidP="00FB2A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84B3C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   </w:t>
      </w:r>
      <w:r w:rsidR="00A84B3C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są </w:t>
      </w:r>
      <w:r w:rsidR="002D0F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84B3C">
        <w:rPr>
          <w:rFonts w:ascii="Arial" w:eastAsia="Times New Roman" w:hAnsi="Arial" w:cs="Arial"/>
          <w:sz w:val="20"/>
          <w:szCs w:val="20"/>
          <w:lang w:eastAsia="pl-PL"/>
        </w:rPr>
        <w:t xml:space="preserve">roboty budowlane  związane </w:t>
      </w:r>
      <w:r w:rsidR="00995FBC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A84B3C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="00A84B3C" w:rsidRPr="00A84B3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B2AD8">
        <w:rPr>
          <w:rFonts w:ascii="Helvetica" w:hAnsi="Helvetica" w:cs="Helvetica"/>
        </w:rPr>
        <w:t>wymian</w:t>
      </w:r>
      <w:r w:rsidR="00FB2AD8">
        <w:rPr>
          <w:rFonts w:ascii="Arial" w:hAnsi="Arial" w:cs="Arial"/>
        </w:rPr>
        <w:t xml:space="preserve">ą </w:t>
      </w:r>
      <w:r w:rsidR="00FB2AD8">
        <w:rPr>
          <w:rFonts w:ascii="Helvetica" w:hAnsi="Helvetica" w:cs="Helvetica"/>
        </w:rPr>
        <w:t>pokrycia dachowego z dachówki ceramicznej karpiówki na dachówk</w:t>
      </w:r>
      <w:r w:rsidR="00FB2AD8">
        <w:rPr>
          <w:rFonts w:ascii="Arial" w:hAnsi="Arial" w:cs="Arial"/>
        </w:rPr>
        <w:t xml:space="preserve">ę </w:t>
      </w:r>
      <w:r w:rsidR="00FB2AD8">
        <w:rPr>
          <w:rFonts w:ascii="Helvetica" w:hAnsi="Helvetica" w:cs="Helvetica"/>
        </w:rPr>
        <w:t>ceramiczn</w:t>
      </w:r>
      <w:r w:rsidR="00FB2AD8">
        <w:rPr>
          <w:rFonts w:ascii="Arial" w:hAnsi="Arial" w:cs="Arial"/>
        </w:rPr>
        <w:t xml:space="preserve">ą </w:t>
      </w:r>
      <w:r w:rsidR="00FB2AD8">
        <w:rPr>
          <w:rFonts w:ascii="Helvetica" w:hAnsi="Helvetica" w:cs="Helvetica"/>
        </w:rPr>
        <w:t>karpiówk</w:t>
      </w:r>
      <w:r w:rsidR="00FB2AD8">
        <w:rPr>
          <w:rFonts w:ascii="Arial" w:hAnsi="Arial" w:cs="Arial"/>
        </w:rPr>
        <w:t xml:space="preserve">ę </w:t>
      </w:r>
      <w:r w:rsidR="00FB2AD8">
        <w:rPr>
          <w:rFonts w:ascii="Helvetica" w:hAnsi="Helvetica" w:cs="Helvetica"/>
        </w:rPr>
        <w:t xml:space="preserve">o podobnych parametrach, </w:t>
      </w:r>
      <w:r w:rsidR="00FB2AD8">
        <w:rPr>
          <w:rFonts w:ascii="Arial" w:hAnsi="Arial" w:cs="Arial"/>
        </w:rPr>
        <w:t xml:space="preserve"> </w:t>
      </w:r>
      <w:r w:rsidR="00FB2AD8">
        <w:rPr>
          <w:rFonts w:ascii="Helvetica" w:hAnsi="Helvetica" w:cs="Helvetica"/>
        </w:rPr>
        <w:t xml:space="preserve">Zakres zamówienia obejmuje </w:t>
      </w:r>
      <w:r w:rsidR="00FB2AD8">
        <w:rPr>
          <w:rFonts w:ascii="Arial" w:hAnsi="Arial" w:cs="Arial"/>
        </w:rPr>
        <w:t xml:space="preserve"> </w:t>
      </w:r>
      <w:r w:rsidR="00FB2AD8">
        <w:rPr>
          <w:rFonts w:ascii="Helvetica" w:hAnsi="Helvetica" w:cs="Helvetica"/>
        </w:rPr>
        <w:t>wzmocnienie konstrukcji wi</w:t>
      </w:r>
      <w:r w:rsidR="00FB2AD8">
        <w:rPr>
          <w:rFonts w:ascii="Arial" w:hAnsi="Arial" w:cs="Arial"/>
        </w:rPr>
        <w:t>ęź</w:t>
      </w:r>
      <w:r w:rsidR="00FB2AD8">
        <w:rPr>
          <w:rFonts w:ascii="Helvetica" w:hAnsi="Helvetica" w:cs="Helvetica"/>
        </w:rPr>
        <w:t>by dachowej poprzez obustronne nabicie deskami</w:t>
      </w:r>
      <w:r w:rsidR="00FB2AD8">
        <w:rPr>
          <w:rFonts w:ascii="Arial" w:hAnsi="Arial" w:cs="Arial"/>
        </w:rPr>
        <w:t xml:space="preserve"> </w:t>
      </w:r>
      <w:r w:rsidR="00FB2AD8">
        <w:rPr>
          <w:rFonts w:ascii="Helvetica" w:hAnsi="Helvetica" w:cs="Helvetica"/>
        </w:rPr>
        <w:t>istniej</w:t>
      </w:r>
      <w:r w:rsidR="00FB2AD8">
        <w:rPr>
          <w:rFonts w:ascii="Arial" w:hAnsi="Arial" w:cs="Arial"/>
        </w:rPr>
        <w:t>ą</w:t>
      </w:r>
      <w:r w:rsidR="00FB2AD8">
        <w:rPr>
          <w:rFonts w:ascii="Helvetica" w:hAnsi="Helvetica" w:cs="Helvetica"/>
        </w:rPr>
        <w:t>cych krokwi dachowych, oraz wymian</w:t>
      </w:r>
      <w:r w:rsidR="00FB2AD8">
        <w:rPr>
          <w:rFonts w:ascii="Arial" w:hAnsi="Arial" w:cs="Arial"/>
        </w:rPr>
        <w:t xml:space="preserve">ę </w:t>
      </w:r>
      <w:r w:rsidR="00FB2AD8">
        <w:rPr>
          <w:rFonts w:ascii="Helvetica" w:hAnsi="Helvetica" w:cs="Helvetica"/>
        </w:rPr>
        <w:t>elementów, których stan wskazuje na uszkodzenia</w:t>
      </w:r>
      <w:r w:rsidR="00FB2AD8">
        <w:rPr>
          <w:rFonts w:ascii="Arial" w:hAnsi="Arial" w:cs="Arial"/>
        </w:rPr>
        <w:t xml:space="preserve"> </w:t>
      </w:r>
      <w:r w:rsidR="00FB2AD8">
        <w:rPr>
          <w:rFonts w:ascii="Helvetica" w:hAnsi="Helvetica" w:cs="Helvetica"/>
        </w:rPr>
        <w:t>biologiczne z uwagi na nieszczelno</w:t>
      </w:r>
      <w:r w:rsidR="00FB2AD8">
        <w:rPr>
          <w:rFonts w:ascii="Arial" w:hAnsi="Arial" w:cs="Arial"/>
        </w:rPr>
        <w:t xml:space="preserve">ść </w:t>
      </w:r>
      <w:r w:rsidR="00FB2AD8">
        <w:rPr>
          <w:rFonts w:ascii="Helvetica" w:hAnsi="Helvetica" w:cs="Helvetica"/>
        </w:rPr>
        <w:t>pokrycia dachu.</w:t>
      </w:r>
    </w:p>
    <w:p w:rsidR="00FB2AD8" w:rsidRDefault="00FB2AD8" w:rsidP="00A84B3C">
      <w:pPr>
        <w:spacing w:line="312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4B3C" w:rsidRPr="00A84B3C" w:rsidRDefault="00A84B3C" w:rsidP="00A84B3C">
      <w:pPr>
        <w:spacing w:line="312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Szczegółowy opis przedmiotu zamówienia  p</w:t>
      </w:r>
      <w:r w:rsidR="00096CD9">
        <w:rPr>
          <w:rFonts w:ascii="Arial" w:eastAsia="Times New Roman" w:hAnsi="Arial" w:cs="Arial"/>
          <w:sz w:val="20"/>
          <w:szCs w:val="20"/>
          <w:lang w:eastAsia="pl-PL"/>
        </w:rPr>
        <w:t xml:space="preserve">rzedstawiony jest w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96CD9">
        <w:rPr>
          <w:rFonts w:ascii="Arial" w:eastAsia="Times New Roman" w:hAnsi="Arial" w:cs="Arial"/>
          <w:sz w:val="20"/>
          <w:szCs w:val="20"/>
          <w:lang w:eastAsia="pl-PL"/>
        </w:rPr>
        <w:t xml:space="preserve">przedmiarze robót, </w:t>
      </w:r>
      <w:r>
        <w:rPr>
          <w:rFonts w:ascii="Arial" w:eastAsia="Times New Roman" w:hAnsi="Arial" w:cs="Arial"/>
          <w:sz w:val="20"/>
          <w:szCs w:val="20"/>
          <w:lang w:eastAsia="pl-PL"/>
        </w:rPr>
        <w:t>dokumentacji technicznej  oraz specyfikacji technicznej wykonania i odbioru robót  - dokumenty te stanowią załączniki do SIWZ.</w:t>
      </w:r>
    </w:p>
    <w:p w:rsidR="00703D85" w:rsidRPr="00A84B3C" w:rsidRDefault="00703D85" w:rsidP="00A84B3C">
      <w:pPr>
        <w:tabs>
          <w:tab w:val="left" w:pos="364"/>
        </w:tabs>
        <w:spacing w:after="0" w:line="0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703D85" w:rsidRDefault="00703D85" w:rsidP="00223C97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246F1" w:rsidRPr="00094EFB" w:rsidRDefault="00A666FF" w:rsidP="00223C97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3.3</w:t>
      </w:r>
      <w:r w:rsidR="00455014">
        <w:rPr>
          <w:rFonts w:ascii="Arial" w:eastAsia="Calibri" w:hAnsi="Arial" w:cs="Arial"/>
          <w:b/>
          <w:sz w:val="20"/>
          <w:szCs w:val="20"/>
        </w:rPr>
        <w:t xml:space="preserve"> </w:t>
      </w:r>
      <w:r w:rsidR="00AE48A4"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="003246F1" w:rsidRPr="00094EFB">
        <w:rPr>
          <w:rFonts w:ascii="Arial" w:eastAsia="Calibri" w:hAnsi="Arial" w:cs="Arial"/>
          <w:b/>
          <w:sz w:val="20"/>
          <w:szCs w:val="20"/>
        </w:rPr>
        <w:t>Wymogi dotyczące  zatrudnienia pracowników do wykonywania przedmiotu zamówienia:</w:t>
      </w:r>
    </w:p>
    <w:p w:rsidR="00712719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Times New Roman" w:hAnsi="Arial" w:cs="Arial"/>
          <w:sz w:val="20"/>
          <w:szCs w:val="20"/>
          <w:lang w:eastAsia="pl-PL"/>
        </w:rPr>
        <w:t>Zamawiający wymaga  aby wykonawca lub podwykonawca w momencie podpisania umowy zatrudniał  do realizacji przed</w:t>
      </w:r>
      <w:r w:rsidR="00712719" w:rsidRPr="00094EFB">
        <w:rPr>
          <w:rFonts w:ascii="Arial" w:eastAsia="Times New Roman" w:hAnsi="Arial" w:cs="Arial"/>
          <w:sz w:val="20"/>
          <w:szCs w:val="20"/>
          <w:lang w:eastAsia="pl-PL"/>
        </w:rPr>
        <w:t xml:space="preserve">miotu zamówienia </w:t>
      </w:r>
      <w:r w:rsidR="00D00B18">
        <w:rPr>
          <w:rFonts w:ascii="Arial" w:eastAsia="Times New Roman" w:hAnsi="Arial" w:cs="Arial"/>
          <w:sz w:val="20"/>
          <w:szCs w:val="20"/>
          <w:lang w:eastAsia="pl-PL"/>
        </w:rPr>
        <w:t xml:space="preserve"> oso</w:t>
      </w:r>
      <w:r w:rsidR="00337203" w:rsidRPr="00D00B18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="00D00B18" w:rsidRPr="00D00B18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D00B18">
        <w:rPr>
          <w:rFonts w:ascii="Arial" w:eastAsia="Times New Roman" w:hAnsi="Arial" w:cs="Arial"/>
          <w:sz w:val="20"/>
          <w:szCs w:val="20"/>
          <w:lang w:eastAsia="pl-PL"/>
        </w:rPr>
        <w:t xml:space="preserve"> które będą wykonywać zamówienie </w:t>
      </w:r>
      <w:r w:rsidRPr="00094EFB">
        <w:rPr>
          <w:rFonts w:ascii="Arial" w:eastAsia="Times New Roman" w:hAnsi="Arial" w:cs="Arial"/>
          <w:sz w:val="20"/>
          <w:szCs w:val="20"/>
          <w:lang w:eastAsia="pl-PL"/>
        </w:rPr>
        <w:t xml:space="preserve">na podstawie umowy o pracę, </w:t>
      </w: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żądania oświadczeń i dokumentów w zakresie potwierdzenia spełniania ww. wymogów i dokonywania ich oceny,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żądania wyjaśnień w przypadku wątpliwości w zakresie potwierdzenia spełniania ww. wymogów,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lastRenderedPageBreak/>
        <w:t>przeprowadzania kontroli na miejscu wykonywania świadczenia.</w:t>
      </w:r>
    </w:p>
    <w:p w:rsidR="003246F1" w:rsidRPr="00094EFB" w:rsidRDefault="003246F1" w:rsidP="00223C97">
      <w:pPr>
        <w:spacing w:after="0" w:line="240" w:lineRule="auto"/>
        <w:ind w:left="144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5E2138">
        <w:rPr>
          <w:rFonts w:ascii="Arial" w:eastAsia="Calibri" w:hAnsi="Arial" w:cs="Arial"/>
          <w:sz w:val="20"/>
          <w:szCs w:val="20"/>
        </w:rPr>
        <w:t>oświadczenie wykonawcy lub podwykonawcy</w:t>
      </w:r>
      <w:r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94EFB">
        <w:rPr>
          <w:rFonts w:ascii="Arial" w:eastAsia="Calibri" w:hAnsi="Arial" w:cs="Arial"/>
          <w:sz w:val="20"/>
          <w:szCs w:val="20"/>
        </w:rPr>
        <w:t>o zatrudnieniu na podstawie umowy o pracę osób wykonujących czynności, których dotyczy wezwanie zamawiającego.</w:t>
      </w:r>
      <w:r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94EFB">
        <w:rPr>
          <w:rFonts w:ascii="Arial" w:eastAsia="Calibri" w:hAnsi="Arial" w:cs="Arial"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094EFB">
        <w:rPr>
          <w:rFonts w:ascii="Arial" w:eastAsia="Calibri" w:hAnsi="Arial" w:cs="Arial"/>
          <w:i/>
          <w:sz w:val="20"/>
          <w:szCs w:val="20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zidentyfikowania;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094EFB">
        <w:rPr>
          <w:rFonts w:ascii="Arial" w:eastAsia="Calibri" w:hAnsi="Arial" w:cs="Arial"/>
          <w:i/>
          <w:sz w:val="20"/>
          <w:szCs w:val="20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 xml:space="preserve">Z tytułu niespełnienia przez wykonawcę lub podwykonawcę wymogu zatrudnienia na podstawie umowy o pracę osób wykonujących wskazane w punkcie 1 czynności zamawiający przewiduje sankcję w postaci rozwiązania umowy z wykonawcą.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:rsidR="003246F1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08678D" w:rsidRPr="00094EFB" w:rsidRDefault="0008678D" w:rsidP="0008678D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08678D" w:rsidRPr="0008678D" w:rsidRDefault="00A666FF" w:rsidP="0008678D">
      <w:p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3.4</w:t>
      </w:r>
      <w:r w:rsidR="0008678D" w:rsidRPr="0008678D">
        <w:rPr>
          <w:rFonts w:ascii="Arial" w:eastAsia="Calibri" w:hAnsi="Arial" w:cs="Arial"/>
          <w:b/>
          <w:sz w:val="20"/>
          <w:szCs w:val="20"/>
        </w:rPr>
        <w:t>.</w:t>
      </w:r>
      <w:r w:rsidR="0008678D" w:rsidRPr="0008678D">
        <w:rPr>
          <w:rFonts w:ascii="Arial" w:eastAsia="SimSun" w:hAnsi="Arial" w:cs="Arial"/>
        </w:rPr>
        <w:t xml:space="preserve"> </w:t>
      </w:r>
      <w:r w:rsidR="0008678D" w:rsidRPr="0008678D">
        <w:rPr>
          <w:rFonts w:ascii="Arial" w:eastAsia="Calibri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administratorem Pani/Pana danych osobowych jest Burmistrz Szprotawy, ul. Rynek 45, 67-300 Szprotawa,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kontakt z Inspektorem Ochrony Danych: iod@szprotawa-um.pl, tel. 68 3760777, listownie: ul. Rynek 45, 67-300 Szprotawa,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Pani/Pana dane osobowe przetwarzane będą na podstawie art. 6 ust. 1 lit. c</w:t>
      </w:r>
      <w:r w:rsidRPr="0008678D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08678D">
        <w:rPr>
          <w:rFonts w:ascii="Arial" w:eastAsia="Calibri" w:hAnsi="Arial" w:cs="Arial"/>
          <w:sz w:val="20"/>
          <w:szCs w:val="20"/>
        </w:rPr>
        <w:t xml:space="preserve">RODO w celu przeprowadzenia niniejszego postępowania o udzielenie zamówienia publicznego </w:t>
      </w:r>
      <w:r w:rsidRPr="0008678D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08678D">
        <w:rPr>
          <w:rFonts w:ascii="Arial" w:eastAsia="Calibri" w:hAnsi="Arial" w:cs="Arial"/>
          <w:sz w:val="20"/>
          <w:szCs w:val="20"/>
        </w:rPr>
        <w:t>prowadzonego w trybie przetargu nieograniczonego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0867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8678D">
        <w:rPr>
          <w:rFonts w:ascii="Arial" w:eastAsia="Calibri" w:hAnsi="Arial" w:cs="Arial"/>
          <w:sz w:val="20"/>
          <w:szCs w:val="20"/>
        </w:rPr>
        <w:t xml:space="preserve">”;  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0867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8678D">
        <w:rPr>
          <w:rFonts w:ascii="Arial" w:eastAsia="Calibri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867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8678D">
        <w:rPr>
          <w:rFonts w:ascii="Arial" w:eastAsia="Calibri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867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8678D">
        <w:rPr>
          <w:rFonts w:ascii="Arial" w:eastAsia="Calibri" w:hAnsi="Arial" w:cs="Arial"/>
          <w:sz w:val="20"/>
          <w:szCs w:val="20"/>
        </w:rPr>
        <w:t xml:space="preserve">;  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posiada Pani/Pan:</w:t>
      </w:r>
    </w:p>
    <w:p w:rsidR="0008678D" w:rsidRPr="0008678D" w:rsidRDefault="0008678D" w:rsidP="0008678D">
      <w:pPr>
        <w:numPr>
          <w:ilvl w:val="0"/>
          <w:numId w:val="38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lastRenderedPageBreak/>
        <w:t>na podstawie art. 15 RODO prawo dostępu do danych osobowych Pani/Pana dotyczących;</w:t>
      </w:r>
    </w:p>
    <w:p w:rsidR="0008678D" w:rsidRPr="0008678D" w:rsidRDefault="0008678D" w:rsidP="0008678D">
      <w:pPr>
        <w:numPr>
          <w:ilvl w:val="0"/>
          <w:numId w:val="38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na podstawie art. 16 RODO prawo do sprostowania Pani/Pana danych osobowych </w:t>
      </w:r>
      <w:r w:rsidRPr="0008678D">
        <w:rPr>
          <w:rFonts w:ascii="Arial" w:eastAsia="Calibri" w:hAnsi="Arial" w:cs="Arial"/>
          <w:b/>
          <w:sz w:val="20"/>
          <w:szCs w:val="20"/>
          <w:vertAlign w:val="superscript"/>
        </w:rPr>
        <w:t>**</w:t>
      </w:r>
      <w:r w:rsidRPr="0008678D">
        <w:rPr>
          <w:rFonts w:ascii="Arial" w:eastAsia="Calibri" w:hAnsi="Arial" w:cs="Arial"/>
          <w:sz w:val="20"/>
          <w:szCs w:val="20"/>
        </w:rPr>
        <w:t>;</w:t>
      </w:r>
    </w:p>
    <w:p w:rsidR="0008678D" w:rsidRPr="0008678D" w:rsidRDefault="0008678D" w:rsidP="0008678D">
      <w:pPr>
        <w:numPr>
          <w:ilvl w:val="0"/>
          <w:numId w:val="38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08678D" w:rsidRPr="0008678D" w:rsidRDefault="0008678D" w:rsidP="0008678D">
      <w:pPr>
        <w:numPr>
          <w:ilvl w:val="0"/>
          <w:numId w:val="38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nie przysługuje Pani/Panu:</w:t>
      </w:r>
    </w:p>
    <w:p w:rsidR="0008678D" w:rsidRPr="0008678D" w:rsidRDefault="0008678D" w:rsidP="0008678D">
      <w:pPr>
        <w:numPr>
          <w:ilvl w:val="0"/>
          <w:numId w:val="39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w związku z art. 17 ust. 3 lit. b, d lub e RODO prawo do usunięcia danych osobowych;</w:t>
      </w:r>
    </w:p>
    <w:p w:rsidR="0008678D" w:rsidRPr="0008678D" w:rsidRDefault="0008678D" w:rsidP="0008678D">
      <w:pPr>
        <w:numPr>
          <w:ilvl w:val="0"/>
          <w:numId w:val="39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prawo do przenoszenia danych osobowych, o którym mowa w art. 20 RODO;</w:t>
      </w:r>
    </w:p>
    <w:p w:rsidR="0008678D" w:rsidRPr="0008678D" w:rsidRDefault="0008678D" w:rsidP="0008678D">
      <w:pPr>
        <w:numPr>
          <w:ilvl w:val="0"/>
          <w:numId w:val="39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08678D">
        <w:rPr>
          <w:rFonts w:ascii="Arial" w:eastAsia="Calibri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08678D">
        <w:rPr>
          <w:rFonts w:ascii="Arial" w:eastAsia="Calibri" w:hAnsi="Arial" w:cs="Arial"/>
          <w:sz w:val="20"/>
          <w:szCs w:val="20"/>
        </w:rPr>
        <w:t>.</w:t>
      </w:r>
      <w:r w:rsidRPr="0008678D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08678D" w:rsidRPr="0008678D" w:rsidRDefault="0008678D" w:rsidP="0008678D">
      <w:pPr>
        <w:suppressAutoHyphens/>
        <w:spacing w:after="0" w:line="360" w:lineRule="auto"/>
        <w:jc w:val="both"/>
        <w:rPr>
          <w:rFonts w:ascii="Arial" w:eastAsia="Calibri" w:hAnsi="Arial" w:cs="Arial"/>
          <w:i/>
          <w:iCs/>
          <w:sz w:val="20"/>
          <w:szCs w:val="20"/>
        </w:rPr>
      </w:pPr>
    </w:p>
    <w:p w:rsidR="006501E7" w:rsidRPr="00094EFB" w:rsidRDefault="006501E7" w:rsidP="00FC4E9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85066">
        <w:rPr>
          <w:rFonts w:ascii="Arial" w:hAnsi="Arial" w:cs="Arial"/>
          <w:b/>
          <w:bCs/>
          <w:color w:val="000000"/>
          <w:sz w:val="20"/>
          <w:szCs w:val="20"/>
        </w:rPr>
        <w:t>4. Okres, w którym realizowane bę</w:t>
      </w:r>
      <w:r w:rsidR="001A5FD1"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564D79" w:rsidRPr="00564D79">
        <w:rPr>
          <w:rFonts w:ascii="Arial" w:hAnsi="Arial" w:cs="Arial"/>
          <w:bCs/>
          <w:color w:val="000000"/>
          <w:sz w:val="20"/>
          <w:szCs w:val="20"/>
        </w:rPr>
        <w:t>od podpisania umowy</w:t>
      </w:r>
      <w:r w:rsidR="00564D7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8121C">
        <w:rPr>
          <w:rFonts w:ascii="Arial" w:hAnsi="Arial" w:cs="Arial"/>
          <w:color w:val="000000"/>
          <w:sz w:val="20"/>
          <w:szCs w:val="20"/>
        </w:rPr>
        <w:t xml:space="preserve"> do 30.11</w:t>
      </w:r>
      <w:r w:rsidR="00564D79">
        <w:rPr>
          <w:rFonts w:ascii="Arial" w:hAnsi="Arial" w:cs="Arial"/>
          <w:color w:val="000000"/>
          <w:sz w:val="20"/>
          <w:szCs w:val="20"/>
        </w:rPr>
        <w:t>.2019r</w:t>
      </w: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5. Podstawy wykluczenia i warunki udziału w postępowaniu </w:t>
      </w:r>
      <w:r w:rsidRPr="00E85066"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85066">
        <w:rPr>
          <w:rFonts w:ascii="Arial" w:hAnsi="Arial" w:cs="Arial"/>
          <w:color w:val="000000"/>
          <w:sz w:val="20"/>
          <w:szCs w:val="20"/>
        </w:rPr>
        <w:t>ubiegać się Wykonawcy</w:t>
      </w:r>
      <w:r w:rsidR="00F23D0B">
        <w:rPr>
          <w:rFonts w:ascii="Arial" w:hAnsi="Arial" w:cs="Arial"/>
          <w:color w:val="000000"/>
          <w:sz w:val="20"/>
          <w:szCs w:val="20"/>
        </w:rPr>
        <w:t>:</w:t>
      </w:r>
    </w:p>
    <w:p w:rsidR="00CC233B" w:rsidRDefault="00CC233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23D0B" w:rsidRDefault="00F23D0B" w:rsidP="00F23D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3062A">
        <w:rPr>
          <w:rFonts w:ascii="Arial" w:hAnsi="Arial" w:cs="Arial"/>
          <w:bCs/>
          <w:color w:val="000000"/>
          <w:sz w:val="20"/>
          <w:szCs w:val="20"/>
        </w:rPr>
        <w:t xml:space="preserve">oraz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F23D0B" w:rsidRPr="00F23D0B" w:rsidRDefault="00F23D0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udziału w postępowaniu umożliwiające realizację zamówienia na odpowiednim poziomie odnośnie:</w:t>
      </w:r>
    </w:p>
    <w:p w:rsidR="00B43CDA" w:rsidRPr="00AF6FC7" w:rsidRDefault="00B43CDA" w:rsidP="00171260">
      <w:pPr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C40C5D" w:rsidRDefault="00B43CDA" w:rsidP="00F4149E">
      <w:pPr>
        <w:numPr>
          <w:ilvl w:val="0"/>
          <w:numId w:val="15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>sytuacji ekonomicznej lub finansowej,</w:t>
      </w:r>
    </w:p>
    <w:p w:rsidR="00FC39B0" w:rsidRPr="00F4149E" w:rsidRDefault="00FC39B0" w:rsidP="00FC39B0">
      <w:p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39B0">
        <w:rPr>
          <w:rFonts w:ascii="Arial" w:eastAsia="Times New Roman" w:hAnsi="Arial" w:cs="Arial"/>
          <w:sz w:val="20"/>
          <w:szCs w:val="20"/>
          <w:lang w:eastAsia="pl-PL"/>
        </w:rPr>
        <w:t>-Posiadanie środków finansowych lub  zdolności kredyt</w:t>
      </w:r>
      <w:r>
        <w:rPr>
          <w:rFonts w:ascii="Arial" w:eastAsia="Times New Roman" w:hAnsi="Arial" w:cs="Arial"/>
          <w:sz w:val="20"/>
          <w:szCs w:val="20"/>
          <w:lang w:eastAsia="pl-PL"/>
        </w:rPr>
        <w:t>owej w wysokości co najmniej 300</w:t>
      </w:r>
      <w:r w:rsidRPr="00FC39B0">
        <w:rPr>
          <w:rFonts w:ascii="Arial" w:eastAsia="Times New Roman" w:hAnsi="Arial" w:cs="Arial"/>
          <w:sz w:val="20"/>
          <w:szCs w:val="20"/>
          <w:lang w:eastAsia="pl-PL"/>
        </w:rPr>
        <w:t xml:space="preserve"> 000  zł.</w:t>
      </w:r>
    </w:p>
    <w:p w:rsidR="00B43CDA" w:rsidRPr="00AF6FC7" w:rsidRDefault="00B43CDA" w:rsidP="000B1C8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="000B1C80"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</w:t>
      </w: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c)   </w:t>
      </w:r>
      <w:r w:rsidR="000B1C80"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AF6FC7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</w:t>
      </w:r>
    </w:p>
    <w:p w:rsidR="00C40C5D" w:rsidRPr="00AF6FC7" w:rsidRDefault="00C40C5D" w:rsidP="00C40C5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hAnsi="Arial" w:cs="Arial"/>
          <w:b/>
          <w:bCs/>
          <w:color w:val="000000"/>
          <w:sz w:val="20"/>
          <w:szCs w:val="20"/>
        </w:rPr>
      </w:pPr>
      <w:r w:rsidRPr="00AF6FC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AF6FC7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D9129F" w:rsidRDefault="00C40C5D" w:rsidP="00BE56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posiadanie wiedzy i doświadczenia</w:t>
      </w:r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tj</w:t>
      </w:r>
      <w:proofErr w:type="spellEnd"/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:</w:t>
      </w:r>
      <w:r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r w:rsidR="00BE5630" w:rsidRPr="00AF6FC7">
        <w:rPr>
          <w:rFonts w:ascii="Arial" w:hAnsi="Arial" w:cs="Arial"/>
          <w:sz w:val="20"/>
          <w:szCs w:val="20"/>
        </w:rPr>
        <w:t>w okresie ostatnich pięciu lat przed upływem terminu składania ofert, a jeżeli okres prowadzenia działalności jest krótszy - w tym okresie, wykonał należycie</w:t>
      </w:r>
      <w:r w:rsidR="004D572E">
        <w:rPr>
          <w:rFonts w:ascii="Arial" w:hAnsi="Arial" w:cs="Arial"/>
          <w:sz w:val="20"/>
          <w:szCs w:val="20"/>
        </w:rPr>
        <w:t>:</w:t>
      </w:r>
    </w:p>
    <w:p w:rsidR="00BE5630" w:rsidRPr="00AF6FC7" w:rsidRDefault="00BE5630" w:rsidP="00BE56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F6FC7">
        <w:rPr>
          <w:rFonts w:ascii="Arial" w:hAnsi="Arial" w:cs="Arial"/>
          <w:sz w:val="20"/>
          <w:szCs w:val="20"/>
        </w:rPr>
        <w:t xml:space="preserve"> </w:t>
      </w:r>
    </w:p>
    <w:p w:rsidR="00BE5630" w:rsidRPr="009B4AED" w:rsidRDefault="00B176EA" w:rsidP="009B4AED">
      <w:pPr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9394E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9B4AED" w:rsidRPr="009B4AED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9B4AED" w:rsidRPr="009B4AED">
        <w:rPr>
          <w:rFonts w:ascii="Arial" w:eastAsia="Times New Roman" w:hAnsi="Arial" w:cs="Arial"/>
          <w:sz w:val="20"/>
          <w:szCs w:val="20"/>
          <w:lang w:eastAsia="zh-CN"/>
        </w:rPr>
        <w:t>Wykonawca musi wykazać, że wykonał w okresie ostatnich 5 lat przed upływem terminu składania ofert, a jeżeli okres prowadzenia działalności jest krótszy – w tym okresie, co najmniej 1 zamówienie (</w:t>
      </w:r>
      <w:r w:rsidR="00B82234">
        <w:rPr>
          <w:rFonts w:ascii="Arial" w:eastAsia="Times New Roman" w:hAnsi="Arial" w:cs="Arial"/>
          <w:sz w:val="20"/>
          <w:szCs w:val="20"/>
          <w:lang w:eastAsia="zh-CN"/>
        </w:rPr>
        <w:t xml:space="preserve">umowa na </w:t>
      </w:r>
      <w:r w:rsidR="009B4AED" w:rsidRPr="009B4AED">
        <w:rPr>
          <w:rFonts w:ascii="Arial" w:eastAsia="Times New Roman" w:hAnsi="Arial" w:cs="Arial"/>
          <w:sz w:val="20"/>
          <w:szCs w:val="20"/>
          <w:lang w:eastAsia="zh-CN"/>
        </w:rPr>
        <w:t>robotę budowlaną</w:t>
      </w:r>
      <w:r w:rsidR="00E51605">
        <w:rPr>
          <w:rFonts w:ascii="Arial" w:eastAsia="Times New Roman" w:hAnsi="Arial" w:cs="Arial"/>
          <w:sz w:val="20"/>
          <w:szCs w:val="20"/>
          <w:lang w:eastAsia="zh-CN"/>
        </w:rPr>
        <w:t>)</w:t>
      </w:r>
      <w:r w:rsidR="00086437">
        <w:rPr>
          <w:rFonts w:ascii="Arial" w:eastAsia="Times New Roman" w:hAnsi="Arial" w:cs="Arial"/>
          <w:sz w:val="20"/>
          <w:szCs w:val="20"/>
          <w:lang w:eastAsia="zh-CN"/>
        </w:rPr>
        <w:t>, o</w:t>
      </w:r>
      <w:r w:rsidR="00234D53">
        <w:rPr>
          <w:rFonts w:ascii="Arial" w:eastAsia="Times New Roman" w:hAnsi="Arial" w:cs="Arial"/>
          <w:sz w:val="20"/>
          <w:szCs w:val="20"/>
          <w:lang w:eastAsia="zh-CN"/>
        </w:rPr>
        <w:t xml:space="preserve"> wartości nie niższej niż  4</w:t>
      </w:r>
      <w:r w:rsidR="00086437">
        <w:rPr>
          <w:rFonts w:ascii="Arial" w:eastAsia="Times New Roman" w:hAnsi="Arial" w:cs="Arial"/>
          <w:sz w:val="20"/>
          <w:szCs w:val="20"/>
          <w:lang w:eastAsia="zh-CN"/>
        </w:rPr>
        <w:t>00</w:t>
      </w:r>
      <w:r w:rsidR="009B4AED" w:rsidRPr="009B4AED">
        <w:rPr>
          <w:rFonts w:ascii="Arial" w:eastAsia="Times New Roman" w:hAnsi="Arial" w:cs="Arial"/>
          <w:sz w:val="20"/>
          <w:szCs w:val="20"/>
          <w:lang w:eastAsia="zh-CN"/>
        </w:rPr>
        <w:t xml:space="preserve"> 000 zł brutto,</w:t>
      </w:r>
      <w:r w:rsidR="003A1F8F">
        <w:rPr>
          <w:rFonts w:ascii="Arial" w:eastAsia="Times New Roman" w:hAnsi="Arial" w:cs="Arial"/>
          <w:sz w:val="20"/>
          <w:szCs w:val="20"/>
          <w:lang w:eastAsia="zh-CN"/>
        </w:rPr>
        <w:t xml:space="preserve"> obejmujące </w:t>
      </w:r>
      <w:r w:rsidR="009B4AED" w:rsidRPr="009B4AED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="00F4149E">
        <w:rPr>
          <w:rFonts w:ascii="Arial" w:eastAsia="Times New Roman" w:hAnsi="Arial" w:cs="Arial"/>
          <w:sz w:val="20"/>
          <w:szCs w:val="20"/>
          <w:lang w:eastAsia="zh-CN"/>
        </w:rPr>
        <w:t>b</w:t>
      </w:r>
      <w:r w:rsidR="003A1F8F">
        <w:rPr>
          <w:rFonts w:ascii="Arial" w:eastAsia="Times New Roman" w:hAnsi="Arial" w:cs="Arial"/>
          <w:sz w:val="20"/>
          <w:szCs w:val="20"/>
          <w:lang w:eastAsia="zh-CN"/>
        </w:rPr>
        <w:t>udowę  lub remont lub modernizację</w:t>
      </w:r>
      <w:r w:rsidR="00086437">
        <w:rPr>
          <w:rFonts w:ascii="Arial" w:eastAsia="Times New Roman" w:hAnsi="Arial" w:cs="Arial"/>
          <w:sz w:val="20"/>
          <w:szCs w:val="20"/>
          <w:lang w:eastAsia="zh-CN"/>
        </w:rPr>
        <w:t xml:space="preserve"> pokrycia dachowego z dachówki ceramic</w:t>
      </w:r>
      <w:r w:rsidR="00192BDD">
        <w:rPr>
          <w:rFonts w:ascii="Arial" w:eastAsia="Times New Roman" w:hAnsi="Arial" w:cs="Arial"/>
          <w:sz w:val="20"/>
          <w:szCs w:val="20"/>
          <w:lang w:eastAsia="zh-CN"/>
        </w:rPr>
        <w:t>z</w:t>
      </w:r>
      <w:r w:rsidR="00086437">
        <w:rPr>
          <w:rFonts w:ascii="Arial" w:eastAsia="Times New Roman" w:hAnsi="Arial" w:cs="Arial"/>
          <w:sz w:val="20"/>
          <w:szCs w:val="20"/>
          <w:lang w:eastAsia="zh-CN"/>
        </w:rPr>
        <w:t>nej</w:t>
      </w:r>
      <w:r w:rsidR="00192BDD">
        <w:rPr>
          <w:rFonts w:ascii="Arial" w:eastAsia="Times New Roman" w:hAnsi="Arial" w:cs="Arial"/>
          <w:sz w:val="20"/>
          <w:szCs w:val="20"/>
          <w:lang w:eastAsia="zh-CN"/>
        </w:rPr>
        <w:t xml:space="preserve"> na obiekcie użyteczności publicznej</w:t>
      </w:r>
      <w:r w:rsidR="00F4149E">
        <w:rPr>
          <w:rFonts w:ascii="Arial" w:eastAsia="Times New Roman" w:hAnsi="Arial" w:cs="Arial"/>
          <w:sz w:val="20"/>
          <w:szCs w:val="20"/>
          <w:lang w:eastAsia="zh-CN"/>
        </w:rPr>
        <w:t>.</w:t>
      </w:r>
    </w:p>
    <w:p w:rsidR="0098273E" w:rsidRPr="009B4AED" w:rsidRDefault="00C40C5D" w:rsidP="009B4AED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dysponowanie odpowiednim potencjałem technicznym oraz osobami zdolnymi do wykonania  zamówienia</w:t>
      </w:r>
      <w:r w:rsidR="000174A7"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:</w:t>
      </w:r>
      <w:r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r w:rsidR="000D45A3" w:rsidRPr="00DF4F9A">
        <w:rPr>
          <w:rFonts w:ascii="Arial" w:eastAsia="Times New Roman" w:hAnsi="Arial" w:cs="Arial"/>
          <w:sz w:val="20"/>
          <w:szCs w:val="20"/>
          <w:lang w:eastAsia="pl-PL"/>
        </w:rPr>
        <w:t>Wykonawca musi dysponować  przynajmniej następującymi osobami z uprawnieniami:</w:t>
      </w:r>
    </w:p>
    <w:p w:rsidR="00410151" w:rsidRPr="00DF4F9A" w:rsidRDefault="00204DDC" w:rsidP="004101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-kierownikiem robót</w:t>
      </w:r>
      <w:r w:rsidR="0098273E" w:rsidRPr="00DF4F9A">
        <w:rPr>
          <w:rFonts w:ascii="Arial" w:hAnsi="Arial" w:cs="Arial"/>
          <w:sz w:val="20"/>
          <w:szCs w:val="20"/>
        </w:rPr>
        <w:t xml:space="preserve">, </w:t>
      </w:r>
      <w:r w:rsidR="00410151">
        <w:rPr>
          <w:rFonts w:ascii="Arial" w:hAnsi="Arial" w:cs="Arial"/>
          <w:sz w:val="20"/>
          <w:szCs w:val="20"/>
        </w:rPr>
        <w:t>posiadający</w:t>
      </w:r>
      <w:r w:rsidR="00410151" w:rsidRPr="00DF4F9A">
        <w:rPr>
          <w:rFonts w:ascii="Arial" w:hAnsi="Arial" w:cs="Arial"/>
          <w:sz w:val="20"/>
          <w:szCs w:val="20"/>
        </w:rPr>
        <w:t xml:space="preserve"> uprawnienia budowlane do kierowania</w:t>
      </w:r>
      <w:r w:rsidR="00410151">
        <w:rPr>
          <w:rFonts w:ascii="Arial" w:hAnsi="Arial" w:cs="Arial"/>
          <w:sz w:val="20"/>
          <w:szCs w:val="20"/>
        </w:rPr>
        <w:t xml:space="preserve"> r</w:t>
      </w:r>
      <w:r w:rsidR="00F4149E">
        <w:rPr>
          <w:rFonts w:ascii="Arial" w:hAnsi="Arial" w:cs="Arial"/>
          <w:sz w:val="20"/>
          <w:szCs w:val="20"/>
        </w:rPr>
        <w:t>obota</w:t>
      </w:r>
      <w:r w:rsidR="00192BDD">
        <w:rPr>
          <w:rFonts w:ascii="Arial" w:hAnsi="Arial" w:cs="Arial"/>
          <w:sz w:val="20"/>
          <w:szCs w:val="20"/>
        </w:rPr>
        <w:t>mi  w specjalności konstrukcyjnej</w:t>
      </w:r>
      <w:r w:rsidR="00410151" w:rsidRPr="00DF4F9A">
        <w:rPr>
          <w:rFonts w:ascii="Arial" w:hAnsi="Arial" w:cs="Arial"/>
          <w:sz w:val="20"/>
          <w:szCs w:val="20"/>
        </w:rPr>
        <w:t xml:space="preserve"> umożliwiającymi pełnienie funkcji kierownika budowy dla realizacji przedmiotu zamówienia, oraz</w:t>
      </w:r>
      <w:r w:rsidR="00410151">
        <w:rPr>
          <w:rFonts w:ascii="Arial" w:hAnsi="Arial" w:cs="Arial"/>
          <w:sz w:val="20"/>
          <w:szCs w:val="20"/>
        </w:rPr>
        <w:t xml:space="preserve"> </w:t>
      </w:r>
      <w:r w:rsidR="00410151" w:rsidRPr="00DF4F9A">
        <w:rPr>
          <w:rFonts w:ascii="Arial" w:hAnsi="Arial" w:cs="Arial"/>
          <w:sz w:val="20"/>
          <w:szCs w:val="20"/>
        </w:rPr>
        <w:t>posiada</w:t>
      </w:r>
      <w:r w:rsidR="00410151">
        <w:rPr>
          <w:rFonts w:ascii="Arial" w:hAnsi="Arial" w:cs="Arial"/>
          <w:sz w:val="20"/>
          <w:szCs w:val="20"/>
        </w:rPr>
        <w:t>jącą</w:t>
      </w:r>
      <w:r w:rsidR="00410151" w:rsidRPr="00DF4F9A">
        <w:rPr>
          <w:rFonts w:ascii="Arial" w:hAnsi="Arial" w:cs="Arial"/>
          <w:sz w:val="20"/>
          <w:szCs w:val="20"/>
        </w:rPr>
        <w:t xml:space="preserve"> aktualne zaświadczenie o przynależności do Okręgowej Izby Inżynierów Budownictwa,</w:t>
      </w:r>
    </w:p>
    <w:p w:rsidR="0098273E" w:rsidRPr="00DF4F9A" w:rsidRDefault="0098273E" w:rsidP="00982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31FBF" w:rsidRPr="00DF4F9A" w:rsidRDefault="00531FBF" w:rsidP="00531F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>
        <w:rPr>
          <w:rFonts w:ascii="Arial" w:hAnsi="Arial" w:cs="Arial"/>
          <w:color w:val="000000"/>
          <w:sz w:val="20"/>
          <w:szCs w:val="20"/>
        </w:rPr>
        <w:t xml:space="preserve">na podstawie art. 24 ust. 1 i 5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 zachowaniem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24 ust. 7-10 i 12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związku z brakiem podstaw do wykluczenia z uwagi na nw.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okoliczności: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będący osobą fizyczną, którego prawomocnie skazano za przestępstwo: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 którym mowa w art. 165a, art. 181–188, art. 189a, art. 218–221, art. 228–230a, art. 250a, art.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258 lub art. 270–309 ustawy z dnia 6 czerwca 1997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Kodeks karny </w:t>
      </w:r>
      <w:r>
        <w:rPr>
          <w:rFonts w:ascii="Arial" w:hAnsi="Arial" w:cs="Arial"/>
          <w:color w:val="000000"/>
          <w:sz w:val="20"/>
          <w:szCs w:val="20"/>
        </w:rPr>
        <w:t>(Dz. U. poz. 553, z późn.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zm.) lub art. 46 lub art. 48 ustawy z dnia 25 czerwca 2010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sporcie </w:t>
      </w:r>
      <w:r>
        <w:rPr>
          <w:rFonts w:ascii="Arial" w:hAnsi="Arial" w:cs="Arial"/>
          <w:color w:val="000000"/>
          <w:sz w:val="20"/>
          <w:szCs w:val="20"/>
        </w:rPr>
        <w:t>(Dz. U.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176),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 charakterze terrorystycznym, o którym mowa w art. 115 § 20 ustawy z dnia 6 czerwca 1997 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karny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skarbowe,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o którym mowa w art. 9 lub art. 10 ustawy z dnia 15 czerwca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skutkach powierzania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wykonywania pracy cudzoziemcom przebywaj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cym wbrew przepisom na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Rzeczypospolitej Polskiej </w:t>
      </w:r>
      <w:r>
        <w:rPr>
          <w:rFonts w:ascii="Arial" w:hAnsi="Arial" w:cs="Arial"/>
          <w:color w:val="000000"/>
          <w:sz w:val="20"/>
          <w:szCs w:val="20"/>
        </w:rPr>
        <w:t>(Dz. U. poz. 769);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3) wykonawca, jeżeli urzędującego członka jego organu zarządzającego lub nadzorczego,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wspólnika spółki w spółce jawnej lub partnerskiej albo komplementariusza w spółce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komandytowej lub komandytowo-akcyjnej lub prokurenta prawomocnie skazano 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przestępstwo, o którym mowa w pkt 5.2.1)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wykonawca, wobec którego wydano prawomocny wyrok sądu lub ostateczną decyzję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administracyjną o zaleganiu z uiszczeniem podatków, opłat lub składek na ubezpieczenia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społeczne lub zdrowotne, chyba że wykonawca dokonał płatności należnych podatków, opłat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składek na ubezpieczenia społeczne lub zdrowotne wraz z odsetkami lub grzywnami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zawarł wiążące porozumienie w sprawie spłaty tych należności;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wykonawca, który w wyniku zamierzonego działania lub rażącego niedbalstwa wprowadził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w błąd przy przedstawieniu informacji, że nie podlega wykluczeniu, spełnia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udziału w postępowaniu lub obiektywne i niedyskryminacyjne kryteria selekcji, lub który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zataił te informacje lub nie jest w stanie przedstawić wymaganych dokumentów;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wykonawca, który w wyniku lekkomyślności lub niedbalstwa przedstawił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wprowadzające w błąd zamawiającego, mogące mieć istotny wpływ na decyzje podejmowane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wykonawca, który bezprawnie wpływał lub próbował wpłynąć na czynności zamawiającego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pozyskać informacje poufne, mogące dać mu przewagę w postępowaniu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wykonawca, który brał udział w przygotowaniu postępowania o udzielenie zamówienia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którego pracownik, a także osoba wykonująca pracę na podstawie umowy zlecenia, o dzieło,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agencyjnej lub innej umowy o świadczenie usług, brał udział w przygotowaniu takiego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chyba że spowodowane tym zakłócenie konkurencji może być wyeliminowane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inny sposób niż przez wykluczenie wykonawcy z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wykonawca, który z innymi wykonawcami zawarł porozumienie mające na celu zakłócenie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konkurencji między wykonawcami w postępowaniu o udzielenie zamówienia, co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 stanie wykazać za pomocą stosownych środków dowodowych;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wykonawca będącego podmiotem zbiorowym, wobec którego sąd orzekł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zamówienia publiczne na podstawie ustawy z dnia 28 października 2002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odpowiedzialno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podmiotów zbiorowych za czyny zabronione pod gro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ź</w:t>
      </w:r>
      <w:r>
        <w:rPr>
          <w:rFonts w:ascii="Arial" w:hAnsi="Arial" w:cs="Arial"/>
          <w:i/>
          <w:iCs/>
          <w:color w:val="000000"/>
          <w:sz w:val="20"/>
          <w:szCs w:val="20"/>
        </w:rPr>
        <w:t>b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kary </w:t>
      </w:r>
      <w:r>
        <w:rPr>
          <w:rFonts w:ascii="Arial" w:hAnsi="Arial" w:cs="Arial"/>
          <w:color w:val="000000"/>
          <w:sz w:val="20"/>
          <w:szCs w:val="20"/>
        </w:rPr>
        <w:t>(Dz. U. z 2015 r. poz. 1212, 1844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1855 oraz z 2016 r. poz. 437 i 544);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wykonawca, wobec którego orzeczono tytułem środka zapobiegawczego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wykonawców, którzy należąc do tej samej grupy kapitałowej, w rozumieniu ustawy z dnia 16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 2015 r. poz. 184, 1618 i 1634),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odrębne oferty, oferty częściowe lub wnioski o dopuszczenie do udziału w postępowaniu,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chyba że wykażą, że istniejące między nimi powiązania nie prowadzą do zakłócenia konkurencji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wykonawca w stosunku do którego otwarto likwidację, w zatwierdzonym przez sąd układzie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postępowaniu restrukturyzacyjnym jest przewidziane zaspokojenie wierzycieli przez likwidację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jego majątku lub sąd zarządził likwidację jego majątku w trybie art. 332 ust. 1 ustawy z dnia 15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maja 2015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restrukturyzacyjne </w:t>
      </w:r>
      <w:r>
        <w:rPr>
          <w:rFonts w:ascii="Arial" w:hAnsi="Arial" w:cs="Arial"/>
          <w:color w:val="000000"/>
          <w:sz w:val="20"/>
          <w:szCs w:val="20"/>
        </w:rPr>
        <w:t>(Dz. U. z 2015 r. poz. 978, 1259, 1513, 1830 i 1844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 2016 r. poz. 615) lub którego upadłość ogłoszono, z wyjątkiem wykonawcy, który po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ogłoszeniu upadłości zawarł układ zatwierdzony prawomocnym postanowieniem sądu,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układ nie przewiduje zaspokojenia wierzycieli przez likwidację majątku upadłego, chyba że sąd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zarządził likwidację jego majątku w trybie art. 366 ust. 1 ustawy z dnia 28 lutego 2003 r. –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Prawo upadło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ciowe </w:t>
      </w:r>
      <w:r>
        <w:rPr>
          <w:rFonts w:ascii="Arial" w:hAnsi="Arial" w:cs="Arial"/>
          <w:color w:val="000000"/>
          <w:sz w:val="20"/>
          <w:szCs w:val="20"/>
        </w:rPr>
        <w:t>(Dz. U. z 2015 r. poz. 233, 978, 1166, 1259 i 1844 oraz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615).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</w:t>
      </w:r>
      <w:r w:rsidR="007E1E4C">
        <w:rPr>
          <w:rFonts w:ascii="Arial" w:hAnsi="Arial" w:cs="Arial"/>
          <w:color w:val="000000"/>
          <w:sz w:val="20"/>
          <w:szCs w:val="20"/>
        </w:rPr>
        <w:t>h wyszczególnionych w pkt 7.1.</w:t>
      </w:r>
      <w:r>
        <w:rPr>
          <w:rFonts w:ascii="Arial" w:hAnsi="Arial" w:cs="Arial"/>
          <w:color w:val="000000"/>
          <w:sz w:val="20"/>
          <w:szCs w:val="20"/>
        </w:rPr>
        <w:t xml:space="preserve">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A840F2" w:rsidRDefault="00AC5181" w:rsidP="00A840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A840F2" w:rsidRPr="00A840F2" w:rsidRDefault="00A840F2" w:rsidP="00A840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840F2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</w:t>
      </w:r>
      <w:r w:rsidRPr="00A840F2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podmiotów, w szczególności przedstawiając zobowiązanie tych podmiotów do oddania mu do dyspozycji niezbędnych zasobów na potrzeby realizacji zamówienia. 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wypełniony formularz oferty</w:t>
      </w:r>
      <w:r w:rsidR="00F978F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913620" w:rsidRDefault="0091362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kosztorys ofertowy</w:t>
      </w:r>
      <w:r w:rsidR="00EB46E7">
        <w:rPr>
          <w:rFonts w:ascii="Arial" w:hAnsi="Arial" w:cs="Arial"/>
          <w:color w:val="000000"/>
          <w:sz w:val="20"/>
          <w:szCs w:val="20"/>
        </w:rPr>
        <w:t xml:space="preserve"> wg</w:t>
      </w:r>
      <w:r w:rsidR="008B47FA">
        <w:rPr>
          <w:rFonts w:ascii="Arial" w:hAnsi="Arial" w:cs="Arial"/>
          <w:color w:val="000000"/>
          <w:sz w:val="20"/>
          <w:szCs w:val="20"/>
        </w:rPr>
        <w:t xml:space="preserve"> </w:t>
      </w:r>
      <w:r w:rsidR="00491891">
        <w:rPr>
          <w:rFonts w:ascii="Arial" w:hAnsi="Arial" w:cs="Arial"/>
          <w:color w:val="000000"/>
          <w:sz w:val="20"/>
          <w:szCs w:val="20"/>
        </w:rPr>
        <w:t>-</w:t>
      </w:r>
      <w:r w:rsidR="00EB46E7" w:rsidRPr="00FF0DFB">
        <w:rPr>
          <w:rFonts w:ascii="Arial" w:hAnsi="Arial" w:cs="Arial"/>
          <w:b/>
          <w:color w:val="000000"/>
          <w:sz w:val="20"/>
          <w:szCs w:val="20"/>
        </w:rPr>
        <w:t xml:space="preserve"> załącznika</w:t>
      </w:r>
      <w:r w:rsidR="00EB46E7">
        <w:rPr>
          <w:rFonts w:ascii="Arial" w:hAnsi="Arial" w:cs="Arial"/>
          <w:color w:val="000000"/>
          <w:sz w:val="20"/>
          <w:szCs w:val="20"/>
        </w:rPr>
        <w:t xml:space="preserve"> </w:t>
      </w:r>
      <w:r w:rsidR="00EB46E7" w:rsidRPr="00EB46E7">
        <w:rPr>
          <w:rFonts w:ascii="Arial" w:hAnsi="Arial" w:cs="Arial"/>
          <w:b/>
          <w:color w:val="000000"/>
          <w:sz w:val="20"/>
          <w:szCs w:val="20"/>
        </w:rPr>
        <w:t>I.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EC6E7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C6E78" w:rsidRPr="00A86667">
        <w:rPr>
          <w:rFonts w:ascii="Arial" w:hAnsi="Arial" w:cs="Arial"/>
          <w:color w:val="000000"/>
          <w:sz w:val="20"/>
          <w:szCs w:val="20"/>
        </w:rPr>
        <w:t>do SIWZ</w:t>
      </w:r>
    </w:p>
    <w:p w:rsidR="00AC5181" w:rsidRDefault="00832A9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AC5181">
        <w:rPr>
          <w:rFonts w:ascii="Arial" w:hAnsi="Arial" w:cs="Arial"/>
          <w:color w:val="000000"/>
          <w:sz w:val="20"/>
          <w:szCs w:val="20"/>
        </w:rPr>
        <w:t>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C546E5">
        <w:rPr>
          <w:rFonts w:ascii="Arial" w:hAnsi="Arial" w:cs="Arial"/>
          <w:b/>
          <w:bCs/>
          <w:color w:val="000000"/>
          <w:sz w:val="20"/>
          <w:szCs w:val="20"/>
        </w:rPr>
        <w:t>cznika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832A9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AC5181">
        <w:rPr>
          <w:rFonts w:ascii="Arial" w:hAnsi="Arial" w:cs="Arial"/>
          <w:color w:val="000000"/>
          <w:sz w:val="20"/>
          <w:szCs w:val="20"/>
        </w:rPr>
        <w:t>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AC5181" w:rsidRPr="00D17B08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bez wezwania w terminie 3 dni od zamies</w:t>
      </w:r>
      <w:r w:rsidR="00D17B08">
        <w:rPr>
          <w:rFonts w:ascii="Arial" w:hAnsi="Arial" w:cs="Arial"/>
          <w:color w:val="000000"/>
          <w:sz w:val="20"/>
          <w:szCs w:val="20"/>
        </w:rPr>
        <w:t xml:space="preserve">zczenia na stronie internetowej </w:t>
      </w:r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oferta została najwyżej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oceniona</w:t>
      </w:r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736B2F" w:rsidRPr="00C70AA2" w:rsidRDefault="00736B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36B2F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36E73">
        <w:rPr>
          <w:rFonts w:ascii="Arial" w:eastAsia="Times New Roman" w:hAnsi="Arial" w:cs="Arial"/>
          <w:i/>
          <w:color w:val="000000"/>
          <w:sz w:val="20"/>
          <w:szCs w:val="20"/>
          <w:highlight w:val="white"/>
          <w:lang w:eastAsia="pl-PL"/>
        </w:rPr>
        <w:t xml:space="preserve">7.3.1 </w:t>
      </w:r>
      <w:r w:rsidRPr="00D36E73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W celu potwierdzenia, że wykonawca posiada niezbędną wiedzę oraz doświadczenie, wykonawca</w:t>
      </w: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składa następujące dokumenty:</w:t>
      </w:r>
    </w:p>
    <w:p w:rsidR="00A10717" w:rsidRPr="00C70AA2" w:rsidRDefault="00A10717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-wykaz </w:t>
      </w:r>
      <w:r w:rsidR="003203A9">
        <w:rPr>
          <w:rFonts w:ascii="Arial" w:eastAsia="Times New Roman" w:hAnsi="Arial" w:cs="Arial"/>
          <w:sz w:val="20"/>
          <w:szCs w:val="20"/>
          <w:lang w:eastAsia="pl-PL"/>
        </w:rPr>
        <w:t>wykonanych w okresie ostatnich 5 lat robót budowlanych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0247B">
        <w:rPr>
          <w:rFonts w:ascii="Arial" w:eastAsia="Times New Roman" w:hAnsi="Arial" w:cs="Arial"/>
          <w:sz w:val="20"/>
          <w:szCs w:val="20"/>
          <w:lang w:eastAsia="pl-PL"/>
        </w:rPr>
        <w:t>( z uwzględnieniem rozdziału 5.1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SIWZ), a jeżeli okres prowadzenia działalności jest krótszy - w tym o</w:t>
      </w:r>
      <w:r w:rsidR="00C47AB9">
        <w:rPr>
          <w:rFonts w:ascii="Arial" w:eastAsia="Times New Roman" w:hAnsi="Arial" w:cs="Arial"/>
          <w:sz w:val="20"/>
          <w:szCs w:val="20"/>
          <w:lang w:eastAsia="pl-PL"/>
        </w:rPr>
        <w:t>kresie, z podaniem ich zakresu i wartości brutto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oraz daty i m</w:t>
      </w:r>
      <w:r w:rsidR="00EA6796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iejsca wykonania. </w:t>
      </w:r>
      <w:r w:rsidR="00EA6796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>Załącznik nr III.1</w:t>
      </w:r>
      <w:r w:rsidR="008524C3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z załączeniem dokumentów potwierdzających, że roboty te zostały wykonane należycie (referencje). Referencje muszą umożliwiać ich weryfikację, zawierać nr telefonu do osoby wystawiającej;</w:t>
      </w: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7.3.2 W celu potwierdzenia, że wykonawca posiada potencjał techniczny, a także dysponuje osobami zdolnymi do wykonania zamówienia, wykonawca składa następujące dokumenty:</w:t>
      </w:r>
    </w:p>
    <w:p w:rsidR="00736B2F" w:rsidRPr="00C70AA2" w:rsidRDefault="00736B2F" w:rsidP="00736B2F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-Wykaz personelu </w:t>
      </w:r>
      <w:r w:rsidR="00EA6796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="00EA6796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>Załączni</w:t>
      </w:r>
      <w:r w:rsidR="00C6202D">
        <w:rPr>
          <w:rFonts w:ascii="Arial" w:eastAsia="Times New Roman" w:hAnsi="Arial" w:cs="Arial"/>
          <w:b/>
          <w:sz w:val="20"/>
          <w:szCs w:val="20"/>
          <w:lang w:eastAsia="pl-PL"/>
        </w:rPr>
        <w:t>k III.2</w:t>
      </w:r>
      <w:r w:rsidR="008524C3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851061" w:rsidRPr="00C70AA2" w:rsidRDefault="0085106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752CE" w:rsidRDefault="001752CE" w:rsidP="001752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7.3.3 W celu potwierdzenia, że wykonawca znajduje się w sytuacji ekonomicznej i finansowej zapewniającej wykonanie zamówienia, składa następujące dokumenty:</w:t>
      </w:r>
    </w:p>
    <w:p w:rsidR="001752CE" w:rsidRPr="000E5E42" w:rsidRDefault="001752CE" w:rsidP="00175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752CE" w:rsidRPr="000E5E42" w:rsidRDefault="001752CE" w:rsidP="001752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   informację z banku lub spółdzielczej kasy oszczędnościowo kredytowej potwierdzającą wysokość posiadanych środków finansowych lub zdolność kredytową wykonawcy w okresie  nie wcześniejszym niż 1 miesiąc  przed upływem terminu składania ofert z uwzględnieniem wymogów opisanych w punkcie 5.1 SIWZ.  </w:t>
      </w:r>
    </w:p>
    <w:p w:rsidR="001752CE" w:rsidRPr="00C70AA2" w:rsidRDefault="001752CE" w:rsidP="001752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52CE" w:rsidRPr="00C70AA2" w:rsidRDefault="001752CE" w:rsidP="001752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752CE" w:rsidRDefault="001752CE" w:rsidP="001752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7.3.4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bookmarkStart w:id="0" w:name="_GoBack"/>
      <w:r>
        <w:rPr>
          <w:rFonts w:ascii="Arial" w:hAnsi="Arial" w:cs="Arial"/>
          <w:color w:val="000000"/>
          <w:sz w:val="20"/>
          <w:szCs w:val="20"/>
        </w:rPr>
        <w:t>W celu potwierdzenia braku podstaw wykluczenia wykonawcy z udziału w postępowaniu Wykonawca przedkłada:</w:t>
      </w:r>
    </w:p>
    <w:p w:rsidR="001752CE" w:rsidRDefault="001752CE" w:rsidP="001752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752CE" w:rsidRPr="00B06CBB" w:rsidRDefault="001752CE" w:rsidP="001752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06CBB">
        <w:rPr>
          <w:rFonts w:ascii="Arial" w:hAnsi="Arial" w:cs="Arial"/>
          <w:sz w:val="20"/>
          <w:szCs w:val="20"/>
        </w:rPr>
        <w:t>zaświadczenie właściwego naczelnika urzę</w:t>
      </w:r>
      <w:r>
        <w:rPr>
          <w:rFonts w:ascii="Arial" w:hAnsi="Arial" w:cs="Arial"/>
          <w:sz w:val="20"/>
          <w:szCs w:val="20"/>
        </w:rPr>
        <w:t xml:space="preserve">du skarbowego potwierdzającego, </w:t>
      </w:r>
      <w:r w:rsidRPr="00B06CBB">
        <w:rPr>
          <w:rFonts w:ascii="Arial" w:hAnsi="Arial" w:cs="Arial"/>
          <w:sz w:val="20"/>
          <w:szCs w:val="20"/>
        </w:rPr>
        <w:t>że Wykonawca nie zalega z opłacaniem podatków,</w:t>
      </w:r>
      <w:r>
        <w:rPr>
          <w:rFonts w:ascii="Arial" w:hAnsi="Arial" w:cs="Arial"/>
          <w:sz w:val="20"/>
          <w:szCs w:val="20"/>
        </w:rPr>
        <w:t xml:space="preserve"> wystawionego nie wcześniej niż </w:t>
      </w:r>
      <w:r w:rsidRPr="00B06CBB">
        <w:rPr>
          <w:rFonts w:ascii="Arial" w:hAnsi="Arial" w:cs="Arial"/>
          <w:sz w:val="20"/>
          <w:szCs w:val="20"/>
        </w:rPr>
        <w:t>3 miesiące przed upływem terminu składa</w:t>
      </w:r>
      <w:r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</w:t>
      </w:r>
      <w:r>
        <w:rPr>
          <w:rFonts w:ascii="Arial" w:hAnsi="Arial" w:cs="Arial"/>
          <w:sz w:val="20"/>
          <w:szCs w:val="20"/>
        </w:rPr>
        <w:t xml:space="preserve">orozumienie z właściwym organem </w:t>
      </w:r>
      <w:r w:rsidRPr="00B06CBB">
        <w:rPr>
          <w:rFonts w:ascii="Arial" w:hAnsi="Arial" w:cs="Arial"/>
          <w:sz w:val="20"/>
          <w:szCs w:val="20"/>
        </w:rPr>
        <w:t>podatkowym w sprawie spłat tych należności wraz z ewentualnymi odsetkami lub</w:t>
      </w:r>
    </w:p>
    <w:p w:rsidR="001752CE" w:rsidRDefault="001752CE" w:rsidP="001752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grzywnami, w szczególności uzyskał przewidziane prawem z</w:t>
      </w:r>
      <w:r>
        <w:rPr>
          <w:rFonts w:ascii="Arial" w:hAnsi="Arial" w:cs="Arial"/>
          <w:sz w:val="20"/>
          <w:szCs w:val="20"/>
        </w:rPr>
        <w:t xml:space="preserve">wolnienie, odroczenie </w:t>
      </w:r>
      <w:r w:rsidRPr="00B06CBB">
        <w:rPr>
          <w:rFonts w:ascii="Arial" w:hAnsi="Arial" w:cs="Arial"/>
          <w:sz w:val="20"/>
          <w:szCs w:val="20"/>
        </w:rPr>
        <w:t xml:space="preserve">lub rozłożenie na raty zaległych płatności lub </w:t>
      </w:r>
      <w:r>
        <w:rPr>
          <w:rFonts w:ascii="Arial" w:hAnsi="Arial" w:cs="Arial"/>
          <w:sz w:val="20"/>
          <w:szCs w:val="20"/>
        </w:rPr>
        <w:t xml:space="preserve">wstrzymanie w całości wykonania </w:t>
      </w:r>
      <w:r w:rsidRPr="00B06CBB">
        <w:rPr>
          <w:rFonts w:ascii="Arial" w:hAnsi="Arial" w:cs="Arial"/>
          <w:sz w:val="20"/>
          <w:szCs w:val="20"/>
        </w:rPr>
        <w:t xml:space="preserve">decyzji właściwego organu; (w zakresie art. 24 ust. 1 pkt 8 ustawy </w:t>
      </w:r>
      <w:proofErr w:type="spellStart"/>
      <w:r w:rsidRPr="00B06CBB">
        <w:rPr>
          <w:rFonts w:ascii="Arial" w:hAnsi="Arial" w:cs="Arial"/>
          <w:sz w:val="20"/>
          <w:szCs w:val="20"/>
        </w:rPr>
        <w:t>Pzp</w:t>
      </w:r>
      <w:proofErr w:type="spellEnd"/>
      <w:r w:rsidRPr="00B06CBB">
        <w:rPr>
          <w:rFonts w:ascii="Arial" w:hAnsi="Arial" w:cs="Arial"/>
          <w:sz w:val="20"/>
          <w:szCs w:val="20"/>
        </w:rPr>
        <w:t>)</w:t>
      </w:r>
    </w:p>
    <w:p w:rsidR="001752CE" w:rsidRPr="00B06CBB" w:rsidRDefault="001752CE" w:rsidP="001752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752CE" w:rsidRPr="00B06CBB" w:rsidRDefault="001752CE" w:rsidP="001752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06CBB">
        <w:rPr>
          <w:rFonts w:ascii="Arial" w:hAnsi="Arial" w:cs="Arial"/>
          <w:sz w:val="20"/>
          <w:szCs w:val="20"/>
        </w:rPr>
        <w:t>zaświadczenie właściwej terenowej jednostki org</w:t>
      </w:r>
      <w:r>
        <w:rPr>
          <w:rFonts w:ascii="Arial" w:hAnsi="Arial" w:cs="Arial"/>
          <w:sz w:val="20"/>
          <w:szCs w:val="20"/>
        </w:rPr>
        <w:t xml:space="preserve">anizacyjnej Zakładu Ubezpieczeń </w:t>
      </w:r>
      <w:r w:rsidRPr="00B06CBB">
        <w:rPr>
          <w:rFonts w:ascii="Arial" w:hAnsi="Arial" w:cs="Arial"/>
          <w:sz w:val="20"/>
          <w:szCs w:val="20"/>
        </w:rPr>
        <w:t>Społecznych lub Kasy Rolniczego Ubezpi</w:t>
      </w:r>
      <w:r>
        <w:rPr>
          <w:rFonts w:ascii="Arial" w:hAnsi="Arial" w:cs="Arial"/>
          <w:sz w:val="20"/>
          <w:szCs w:val="20"/>
        </w:rPr>
        <w:t xml:space="preserve">eczenia Społecznego albo innego </w:t>
      </w:r>
      <w:r w:rsidRPr="00B06CBB">
        <w:rPr>
          <w:rFonts w:ascii="Arial" w:hAnsi="Arial" w:cs="Arial"/>
          <w:sz w:val="20"/>
          <w:szCs w:val="20"/>
        </w:rPr>
        <w:t>dokumentu potwierdzającego, że Wykonawca nie zalega z opłacaniem składek na</w:t>
      </w:r>
      <w:r>
        <w:rPr>
          <w:rFonts w:ascii="Arial" w:hAnsi="Arial" w:cs="Arial"/>
          <w:sz w:val="20"/>
          <w:szCs w:val="20"/>
        </w:rPr>
        <w:t xml:space="preserve"> </w:t>
      </w:r>
      <w:r w:rsidRPr="00B06CBB">
        <w:rPr>
          <w:rFonts w:ascii="Arial" w:hAnsi="Arial" w:cs="Arial"/>
          <w:sz w:val="20"/>
          <w:szCs w:val="20"/>
        </w:rPr>
        <w:t xml:space="preserve">ubezpieczenia społeczne lub zdrowotne, </w:t>
      </w:r>
      <w:r w:rsidRPr="00B06CBB">
        <w:rPr>
          <w:rFonts w:ascii="Arial" w:hAnsi="Arial" w:cs="Arial"/>
          <w:sz w:val="20"/>
          <w:szCs w:val="20"/>
        </w:rPr>
        <w:lastRenderedPageBreak/>
        <w:t>w</w:t>
      </w:r>
      <w:r>
        <w:rPr>
          <w:rFonts w:ascii="Arial" w:hAnsi="Arial" w:cs="Arial"/>
          <w:sz w:val="20"/>
          <w:szCs w:val="20"/>
        </w:rPr>
        <w:t xml:space="preserve">ystawionego nie wcześniej niż 3 </w:t>
      </w:r>
      <w:r w:rsidRPr="00B06CBB">
        <w:rPr>
          <w:rFonts w:ascii="Arial" w:hAnsi="Arial" w:cs="Arial"/>
          <w:sz w:val="20"/>
          <w:szCs w:val="20"/>
        </w:rPr>
        <w:t>miesiące przed upływem terminu składa</w:t>
      </w:r>
      <w:r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porozumienie z właściwym organem</w:t>
      </w:r>
    </w:p>
    <w:p w:rsidR="001752CE" w:rsidRDefault="001752CE" w:rsidP="001752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w sprawie spłat tych należności wraz z ewentu</w:t>
      </w:r>
      <w:r>
        <w:rPr>
          <w:rFonts w:ascii="Arial" w:hAnsi="Arial" w:cs="Arial"/>
          <w:sz w:val="20"/>
          <w:szCs w:val="20"/>
        </w:rPr>
        <w:t xml:space="preserve">alnymi odsetkami lub grzywnami, </w:t>
      </w:r>
      <w:r w:rsidRPr="00B06CBB">
        <w:rPr>
          <w:rFonts w:ascii="Arial" w:hAnsi="Arial" w:cs="Arial"/>
          <w:sz w:val="20"/>
          <w:szCs w:val="20"/>
        </w:rPr>
        <w:t>w szczególności uzyskał przewidziane pr</w:t>
      </w:r>
      <w:r>
        <w:rPr>
          <w:rFonts w:ascii="Arial" w:hAnsi="Arial" w:cs="Arial"/>
          <w:sz w:val="20"/>
          <w:szCs w:val="20"/>
        </w:rPr>
        <w:t xml:space="preserve">awem zwolnienie, odroczenie lub </w:t>
      </w:r>
      <w:r w:rsidRPr="00B06CBB">
        <w:rPr>
          <w:rFonts w:ascii="Arial" w:hAnsi="Arial" w:cs="Arial"/>
          <w:sz w:val="20"/>
          <w:szCs w:val="20"/>
        </w:rPr>
        <w:t>rozłożenie na raty zaległych płatności lub wstrzyma</w:t>
      </w:r>
      <w:r>
        <w:rPr>
          <w:rFonts w:ascii="Arial" w:hAnsi="Arial" w:cs="Arial"/>
          <w:sz w:val="20"/>
          <w:szCs w:val="20"/>
        </w:rPr>
        <w:t xml:space="preserve">nie w całości wykonania decyzji </w:t>
      </w:r>
      <w:r w:rsidRPr="00B06CBB">
        <w:rPr>
          <w:rFonts w:ascii="Arial" w:hAnsi="Arial" w:cs="Arial"/>
          <w:sz w:val="20"/>
          <w:szCs w:val="20"/>
        </w:rPr>
        <w:t xml:space="preserve">właściwego organu; (w zakresie art. 24 ust. 1 pkt 8 ustawy </w:t>
      </w:r>
      <w:proofErr w:type="spellStart"/>
      <w:r w:rsidRPr="00B06CBB">
        <w:rPr>
          <w:rFonts w:ascii="Arial" w:hAnsi="Arial" w:cs="Arial"/>
          <w:sz w:val="20"/>
          <w:szCs w:val="20"/>
        </w:rPr>
        <w:t>Pzp</w:t>
      </w:r>
      <w:proofErr w:type="spellEnd"/>
      <w:r w:rsidRPr="00B06CBB">
        <w:rPr>
          <w:rFonts w:ascii="Arial" w:hAnsi="Arial" w:cs="Arial"/>
          <w:sz w:val="20"/>
          <w:szCs w:val="20"/>
        </w:rPr>
        <w:t>)</w:t>
      </w:r>
    </w:p>
    <w:p w:rsidR="001752CE" w:rsidRPr="00B06CBB" w:rsidRDefault="001752CE" w:rsidP="001752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752CE" w:rsidRPr="00C70AA2" w:rsidRDefault="001752CE" w:rsidP="001752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</w:t>
      </w:r>
      <w:r w:rsidRPr="00C70AA2">
        <w:rPr>
          <w:rFonts w:ascii="Arial" w:hAnsi="Arial" w:cs="Arial"/>
          <w:color w:val="000000"/>
          <w:sz w:val="20"/>
          <w:szCs w:val="20"/>
        </w:rPr>
        <w:t>dpis z właściwego rejestru lub z centralnej ewidencji i informacji o działalności gospodarczej,</w:t>
      </w:r>
    </w:p>
    <w:p w:rsidR="001752CE" w:rsidRPr="00C70AA2" w:rsidRDefault="001752CE" w:rsidP="001752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1752CE" w:rsidRPr="00C70AA2" w:rsidRDefault="001752CE" w:rsidP="001752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podstaw do wykluczenia na podstawie art. 24 ust. 5 pkt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bookmarkEnd w:id="0"/>
    <w:p w:rsidR="001752CE" w:rsidRPr="00C70AA2" w:rsidRDefault="001752CE" w:rsidP="001752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45C52" w:rsidRDefault="00C45C5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2785C" w:rsidRPr="00C70AA2" w:rsidRDefault="00A2785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 ofertą </w:t>
      </w:r>
      <w:r w:rsidRPr="00C70AA2"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C08AC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SIWZ –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 w:rsidRPr="00C70AA2"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D17B0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D17B08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28.4) SIWZ </w:t>
      </w:r>
      <w:r w:rsidRPr="00C70AA2">
        <w:rPr>
          <w:rFonts w:ascii="Arial" w:hAnsi="Arial" w:cs="Arial"/>
          <w:color w:val="000000"/>
          <w:sz w:val="20"/>
          <w:szCs w:val="20"/>
        </w:rPr>
        <w:t>składają wszyscy Wykonawcy,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</w:p>
    <w:p w:rsidR="009510C1" w:rsidRPr="00C70AA2" w:rsidRDefault="00AC5181" w:rsidP="008F4988">
      <w:pPr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  <w:r w:rsidR="00E6422C" w:rsidRPr="00C70AA2">
        <w:rPr>
          <w:rFonts w:ascii="Arial" w:hAnsi="Arial" w:cs="Arial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 w:rsidRPr="00C70AA2"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 w:rsidRPr="00C70AA2"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E6422C" w:rsidRPr="00C70AA2" w:rsidRDefault="00AC5181" w:rsidP="00E64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  <w:r w:rsidR="00E6422C" w:rsidRPr="00C70A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6422C" w:rsidRPr="00C70AA2">
        <w:rPr>
          <w:rFonts w:ascii="Arial" w:hAnsi="Arial" w:cs="Arial"/>
          <w:color w:val="000000"/>
          <w:sz w:val="20"/>
          <w:szCs w:val="20"/>
        </w:rPr>
        <w:t>Zamawiający dopuszcza złożenie niniejszych dokumentów łącznie z ofertą.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lub ekonomicznej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innych podmiotów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44049C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="00594C24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SIWZ, z zastrzeżeniem pkt 7.4. i 8 - 9 SIWZ;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podwykonawcom</w:t>
      </w:r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44049C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8. Dokumenty i oświadczenia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B34410" w:rsidRPr="00C70AA2" w:rsidRDefault="00B3441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E449C7" w:rsidRPr="00E449C7" w:rsidRDefault="00F71ECF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Polskiej, zamiast dokumentów, o których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mowa w </w:t>
      </w:r>
      <w:r w:rsidR="00CE64C6" w:rsidRPr="00C70AA2">
        <w:rPr>
          <w:rFonts w:ascii="Arial" w:hAnsi="Arial" w:cs="Arial"/>
          <w:b/>
          <w:bCs/>
          <w:color w:val="000000"/>
          <w:sz w:val="20"/>
          <w:szCs w:val="20"/>
        </w:rPr>
        <w:t>pkt 7.3.</w:t>
      </w:r>
      <w:r w:rsidR="009171B5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 w:rsidR="00E449C7" w:rsidRPr="00E449C7">
        <w:rPr>
          <w:rFonts w:ascii="Arial" w:hAnsi="Arial" w:cs="Arial"/>
          <w:sz w:val="20"/>
          <w:szCs w:val="20"/>
        </w:rPr>
        <w:t>składa dokument lub dokumenty wystawione w kr</w:t>
      </w:r>
      <w:r w:rsidR="00E449C7">
        <w:rPr>
          <w:rFonts w:ascii="Arial" w:hAnsi="Arial" w:cs="Arial"/>
          <w:sz w:val="20"/>
          <w:szCs w:val="20"/>
        </w:rPr>
        <w:t xml:space="preserve">aju, w którym </w:t>
      </w:r>
      <w:r w:rsidR="00E449C7" w:rsidRPr="00E449C7">
        <w:rPr>
          <w:rFonts w:ascii="Arial" w:hAnsi="Arial" w:cs="Arial"/>
          <w:sz w:val="20"/>
          <w:szCs w:val="20"/>
        </w:rPr>
        <w:t>ma siedzibę lub miejsce zamieszkania, potwierdzające odpowiednio, że:</w:t>
      </w:r>
    </w:p>
    <w:p w:rsidR="00E449C7" w:rsidRPr="00E449C7" w:rsidRDefault="00E449C7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1) nie otwarto jego likwidacji ani nie ogłoszono upadłości,</w:t>
      </w:r>
    </w:p>
    <w:p w:rsidR="00E449C7" w:rsidRPr="00E449C7" w:rsidRDefault="00E449C7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2) nie zalega z opłacaniem podatków, opłat, skł</w:t>
      </w:r>
      <w:r>
        <w:rPr>
          <w:rFonts w:ascii="Arial" w:hAnsi="Arial" w:cs="Arial"/>
          <w:sz w:val="20"/>
          <w:szCs w:val="20"/>
        </w:rPr>
        <w:t xml:space="preserve">adek na ubezpieczenie społeczne </w:t>
      </w:r>
      <w:r w:rsidRPr="00E449C7">
        <w:rPr>
          <w:rFonts w:ascii="Arial" w:hAnsi="Arial" w:cs="Arial"/>
          <w:sz w:val="20"/>
          <w:szCs w:val="20"/>
        </w:rPr>
        <w:t>lub zdrowotne albo, że zawarł porozumienie z wł</w:t>
      </w:r>
      <w:r>
        <w:rPr>
          <w:rFonts w:ascii="Arial" w:hAnsi="Arial" w:cs="Arial"/>
          <w:sz w:val="20"/>
          <w:szCs w:val="20"/>
        </w:rPr>
        <w:t xml:space="preserve">aściwym organem w sprawie spłat </w:t>
      </w:r>
      <w:r w:rsidRPr="00E449C7">
        <w:rPr>
          <w:rFonts w:ascii="Arial" w:hAnsi="Arial" w:cs="Arial"/>
          <w:sz w:val="20"/>
          <w:szCs w:val="20"/>
        </w:rPr>
        <w:t>tych należności wraz z ewentualnymi odsetkami</w:t>
      </w:r>
      <w:r>
        <w:rPr>
          <w:rFonts w:ascii="Arial" w:hAnsi="Arial" w:cs="Arial"/>
          <w:sz w:val="20"/>
          <w:szCs w:val="20"/>
        </w:rPr>
        <w:t xml:space="preserve"> lub grzywnami, w szczególności </w:t>
      </w:r>
      <w:r w:rsidRPr="00E449C7">
        <w:rPr>
          <w:rFonts w:ascii="Arial" w:hAnsi="Arial" w:cs="Arial"/>
          <w:sz w:val="20"/>
          <w:szCs w:val="20"/>
        </w:rPr>
        <w:t>uzyskał przewidziane prawem zwolnienie, od</w:t>
      </w:r>
      <w:r>
        <w:rPr>
          <w:rFonts w:ascii="Arial" w:hAnsi="Arial" w:cs="Arial"/>
          <w:sz w:val="20"/>
          <w:szCs w:val="20"/>
        </w:rPr>
        <w:t xml:space="preserve">roczenie lub rozłożenie na raty </w:t>
      </w:r>
      <w:r w:rsidRPr="00E449C7">
        <w:rPr>
          <w:rFonts w:ascii="Arial" w:hAnsi="Arial" w:cs="Arial"/>
          <w:sz w:val="20"/>
          <w:szCs w:val="20"/>
        </w:rPr>
        <w:t>zaległych płatności lub wstrzymanie w całości wykonania decyzji właściwego</w:t>
      </w:r>
    </w:p>
    <w:p w:rsidR="00AC5181" w:rsidRPr="00C70AA2" w:rsidRDefault="00E449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organu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AC5181" w:rsidRPr="00E449C7">
        <w:rPr>
          <w:rFonts w:ascii="Arial" w:hAnsi="Arial" w:cs="Arial"/>
          <w:color w:val="000000"/>
          <w:sz w:val="20"/>
          <w:szCs w:val="20"/>
        </w:rPr>
        <w:t>Dokumenty powinny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8.2. Jeżeli w kraju, w którym Wykonawca ma siedzibę lub miejsce zamieszkania lub miejsce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ma osoba, której dokument dotyczy, nie wydaje się dokumentów, o których mowa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8.1. SIWZ, zastępuje się je dokumentem zawierającym odpowiednio oświadczenie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wykonawcy, ze wskazaniem osoby albo osób uprawnionych do jego reprezentacji, lub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oświadczenie osoby, której dokument miał dotyczyć, złożone przed notariuszem lub organem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sądowym, administracyjnym albo organem samorządu zawodowego lub gospodarczego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właściwym ze względu na siedzibę lub miejsce zamieszkania Wykonawcy lub miejsce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tej osoby. Dokumenty i oświadczenia powinny być wystawione nie wcześniej niż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 miesięcy przed upływem terminu składania ofert, zgodnie z wymaganiami pkt 8.1.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9. Forma dokumentów i oświadczeń: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9966DA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10247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</w:t>
      </w:r>
      <w:r w:rsidR="0010247B">
        <w:rPr>
          <w:rFonts w:ascii="Arial" w:hAnsi="Arial" w:cs="Arial"/>
          <w:b/>
          <w:bCs/>
          <w:color w:val="000000"/>
          <w:sz w:val="20"/>
          <w:szCs w:val="20"/>
        </w:rPr>
        <w:t>ceny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(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jednostkowe ryczałtowe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)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 w:rsidR="0010247B">
        <w:rPr>
          <w:rFonts w:ascii="Arial" w:hAnsi="Arial" w:cs="Arial"/>
          <w:color w:val="000000"/>
          <w:sz w:val="20"/>
          <w:szCs w:val="20"/>
        </w:rPr>
        <w:t>, uwzględniają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należny podatek VAT, </w:t>
      </w:r>
      <w:r w:rsidR="0010247B">
        <w:rPr>
          <w:rFonts w:ascii="Arial" w:hAnsi="Arial" w:cs="Arial"/>
          <w:color w:val="000000"/>
          <w:sz w:val="20"/>
          <w:szCs w:val="20"/>
        </w:rPr>
        <w:t>muszą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obejmować cały przedmiot zamówienia wy</w:t>
      </w:r>
      <w:r w:rsidR="00040729" w:rsidRPr="00C70AA2">
        <w:rPr>
          <w:rFonts w:ascii="Arial" w:hAnsi="Arial" w:cs="Arial"/>
          <w:color w:val="000000"/>
          <w:sz w:val="20"/>
          <w:szCs w:val="20"/>
        </w:rPr>
        <w:t>ceniony w oparciu o szczegółowy opis zamówienia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danej pozycji.</w:t>
      </w:r>
      <w:r w:rsidR="00040729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Pr="00C70AA2" w:rsidRDefault="00AC5181" w:rsidP="0010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przedmiotu zamówienia jest stała przez cały okres trwania umowy</w:t>
      </w:r>
      <w:r w:rsidR="0010247B">
        <w:rPr>
          <w:rFonts w:ascii="Arial" w:hAnsi="Arial" w:cs="Arial"/>
          <w:color w:val="000000"/>
          <w:sz w:val="20"/>
          <w:szCs w:val="20"/>
        </w:rPr>
        <w:t>.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cena oferty obejmować będzie wyrażoną w jednostkach pieniężnych i podlegającą zapłacie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z wykonaniem 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danego </w:t>
      </w:r>
      <w:r w:rsidRPr="00C70AA2"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 w:rsidRPr="00C70AA2"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załączniku nr I.1 do SIWZ </w:t>
      </w:r>
      <w:r w:rsidRPr="00C70AA2">
        <w:rPr>
          <w:rFonts w:ascii="Arial" w:hAnsi="Arial" w:cs="Arial"/>
          <w:color w:val="000000"/>
          <w:sz w:val="20"/>
          <w:szCs w:val="20"/>
        </w:rPr>
        <w:t>musi być podana cyfrą,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 w:rsidRPr="00C70AA2"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obowiązku podatkowego, wskazując nazwę (rodzaj) towaru lub usługi, których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dostawa lub świadczenie będzie prowadzić do jego powstania, oraz wskazując ich wartość bez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jedna oferta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, od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jednego podmiotu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 w:rsidRPr="00C70AA2"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832A9D">
        <w:rPr>
          <w:rFonts w:ascii="Arial" w:hAnsi="Arial" w:cs="Arial"/>
          <w:b/>
          <w:bCs/>
          <w:color w:val="000000"/>
          <w:sz w:val="20"/>
          <w:szCs w:val="20"/>
        </w:rPr>
        <w:t>.1.3</w:t>
      </w:r>
      <w:r w:rsidR="00E130A1">
        <w:rPr>
          <w:rFonts w:ascii="Arial" w:hAnsi="Arial" w:cs="Arial"/>
          <w:b/>
          <w:bCs/>
          <w:color w:val="000000"/>
          <w:sz w:val="20"/>
          <w:szCs w:val="20"/>
        </w:rPr>
        <w:t xml:space="preserve">), 7.2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CE6848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wypełniając formularz oferty (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załącznik nr I.1 do SIWZ</w:t>
      </w:r>
      <w:r w:rsidRPr="00C70AA2"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wymaga zawarcia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 w:rsidRPr="00C70AA2"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Pr="00C70AA2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14. Zamówienia polegające na powtórz</w:t>
      </w:r>
      <w:r w:rsidR="00BD49E8">
        <w:rPr>
          <w:rFonts w:ascii="Arial" w:hAnsi="Arial" w:cs="Arial"/>
          <w:b/>
          <w:bCs/>
          <w:color w:val="000000"/>
          <w:sz w:val="20"/>
          <w:szCs w:val="20"/>
        </w:rPr>
        <w:t>eniu podobnych robót budowlanych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17. Oferty częściowe:</w:t>
      </w:r>
    </w:p>
    <w:p w:rsidR="00AC5181" w:rsidRPr="00C70AA2" w:rsidRDefault="004355F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</w:t>
      </w:r>
      <w:r w:rsidR="00BD49E8">
        <w:rPr>
          <w:rFonts w:ascii="Arial" w:hAnsi="Arial" w:cs="Arial"/>
          <w:color w:val="000000"/>
          <w:sz w:val="20"/>
          <w:szCs w:val="20"/>
        </w:rPr>
        <w:t xml:space="preserve"> </w:t>
      </w:r>
      <w:r w:rsidR="00DE5003">
        <w:rPr>
          <w:rFonts w:ascii="Arial" w:hAnsi="Arial" w:cs="Arial"/>
          <w:color w:val="000000"/>
          <w:sz w:val="20"/>
          <w:szCs w:val="20"/>
        </w:rPr>
        <w:t>nie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dopuszcza możliwości składania ofert częściowych.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19. Oferty wariantowe: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załącznika nr I.1 do SIWZ </w:t>
      </w:r>
      <w:r w:rsidRPr="00C70AA2">
        <w:rPr>
          <w:rFonts w:ascii="Arial" w:hAnsi="Arial" w:cs="Arial"/>
          <w:color w:val="000000"/>
          <w:sz w:val="20"/>
          <w:szCs w:val="20"/>
        </w:rPr>
        <w:t>oraz załączniki do oferty powinny być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zapisana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każda zapisana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podpisana albo zaparafowana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trwale spięta</w:t>
      </w:r>
      <w:r w:rsidRPr="002814D7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073A20" w:rsidRPr="00094EFB" w:rsidRDefault="00073A20" w:rsidP="00073A20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9)</w:t>
      </w:r>
      <w:r w:rsidRPr="00094EFB">
        <w:rPr>
          <w:rFonts w:ascii="Arial" w:hAnsi="Arial" w:cs="Arial"/>
          <w:sz w:val="20"/>
          <w:szCs w:val="20"/>
        </w:rPr>
        <w:t xml:space="preserve">Wykonawca ponosi wszelkie koszty związane z przygotowaniem i złożeniem oferty. Zaleca się, aby Wykonawca zdobył wszystkie informacje, które mogą być dla niego istotne do przygotowania oferty i podpisania umowy. Zamawiający nie przewiduje zwrotu kosztów udziału w postępowaniu z wyjątkiem sytuacji, o której mowa w art. 93 ust. 4 ustawy Pzp. 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21. Okres związania ofertą: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 w:rsidRPr="00C70AA2"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22. Ogląd miejsca zamówienia:</w:t>
      </w:r>
    </w:p>
    <w:p w:rsidR="00AC5181" w:rsidRPr="00C70AA2" w:rsidRDefault="00C8377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Wskazane jest wykonanie</w:t>
      </w:r>
      <w:r w:rsidR="001C1B4A">
        <w:rPr>
          <w:rFonts w:ascii="Arial" w:hAnsi="Arial" w:cs="Arial"/>
          <w:color w:val="000000"/>
          <w:sz w:val="20"/>
          <w:szCs w:val="20"/>
        </w:rPr>
        <w:t xml:space="preserve"> oględzin miejsc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="001C1B4A">
        <w:rPr>
          <w:rFonts w:ascii="Arial" w:hAnsi="Arial" w:cs="Arial"/>
          <w:color w:val="000000"/>
          <w:sz w:val="20"/>
          <w:szCs w:val="20"/>
        </w:rPr>
        <w:t xml:space="preserve"> robót budowlanych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1. Wykonawca zobowiązany jest wnieść wadium zgodnie z art. 45 ustawy Pzp </w:t>
      </w:r>
      <w:r w:rsidRPr="00587EF3">
        <w:rPr>
          <w:rFonts w:ascii="Arial" w:hAnsi="Arial" w:cs="Arial"/>
          <w:b/>
          <w:bCs/>
          <w:color w:val="000000"/>
          <w:sz w:val="20"/>
          <w:szCs w:val="20"/>
        </w:rPr>
        <w:t xml:space="preserve">w wysokości: </w:t>
      </w:r>
      <w:r w:rsidR="00020879">
        <w:rPr>
          <w:rFonts w:ascii="Arial" w:hAnsi="Arial" w:cs="Arial"/>
          <w:b/>
          <w:bCs/>
          <w:color w:val="000000"/>
          <w:sz w:val="20"/>
          <w:szCs w:val="20"/>
        </w:rPr>
        <w:t>10</w:t>
      </w: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 xml:space="preserve">000,00 zł </w:t>
      </w:r>
      <w:r w:rsidRPr="00587EF3">
        <w:rPr>
          <w:rFonts w:ascii="Arial" w:hAnsi="Arial" w:cs="Arial"/>
          <w:color w:val="000000"/>
          <w:sz w:val="20"/>
          <w:szCs w:val="20"/>
        </w:rPr>
        <w:t xml:space="preserve">(słownie: </w:t>
      </w:r>
      <w:r w:rsidR="00020879">
        <w:rPr>
          <w:rFonts w:ascii="Arial" w:hAnsi="Arial" w:cs="Arial"/>
          <w:color w:val="000000"/>
          <w:sz w:val="20"/>
          <w:szCs w:val="20"/>
        </w:rPr>
        <w:t xml:space="preserve"> dziesięć</w:t>
      </w:r>
      <w:r w:rsidR="00380801">
        <w:rPr>
          <w:rFonts w:ascii="Arial" w:hAnsi="Arial" w:cs="Arial"/>
          <w:color w:val="000000"/>
          <w:sz w:val="20"/>
          <w:szCs w:val="20"/>
        </w:rPr>
        <w:t xml:space="preserve"> </w:t>
      </w:r>
      <w:r w:rsidR="00020879">
        <w:rPr>
          <w:rFonts w:ascii="Arial" w:hAnsi="Arial" w:cs="Arial"/>
          <w:color w:val="000000"/>
          <w:sz w:val="20"/>
          <w:szCs w:val="20"/>
        </w:rPr>
        <w:t xml:space="preserve"> tysięcy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złotych 00/100).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2. Wadium można wnieść w formie: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pieniężnej;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poręczeniach bankowych lub poręczeniach spółdzielczej kasy oszczędnościowo-kredytowej, z tym, że poręczenie kasy jest poręczeniem pieniężnym;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gwarancjach bankowych;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gwarancjach ubezpieczeniowych;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- poręczenia udzielanego przez podmioty, o których mowa w art. 6b ust. 5 pkt 2 ustawy z dnia 9 listopada 2000 r. o utworzeniu Polskiej Agencji Rozwoju Przedsiębiorczości (</w:t>
      </w:r>
      <w:proofErr w:type="spellStart"/>
      <w:r w:rsidRPr="00C32C93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Pr="00C32C93">
        <w:rPr>
          <w:rFonts w:ascii="Arial" w:hAnsi="Arial" w:cs="Arial"/>
          <w:color w:val="000000"/>
          <w:sz w:val="20"/>
          <w:szCs w:val="20"/>
        </w:rPr>
        <w:t xml:space="preserve">. Dz. U. z 2014 r., poz. 1804 oraz z 2015 r. poz. 978 i 1240). </w:t>
      </w:r>
    </w:p>
    <w:p w:rsidR="00C32C93" w:rsidRPr="00587EF3" w:rsidRDefault="00C32C93" w:rsidP="00C32C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3. Wadium wniesione w formie pieniężnej należy wpłacić na rachunek Zamawiającego:</w:t>
      </w:r>
      <w:r w:rsidRPr="00587EF3">
        <w:rPr>
          <w:rFonts w:ascii="Arial" w:hAnsi="Arial" w:cs="Arial"/>
          <w:sz w:val="20"/>
          <w:szCs w:val="20"/>
        </w:rPr>
        <w:t xml:space="preserve"> </w:t>
      </w:r>
    </w:p>
    <w:p w:rsidR="00C32C93" w:rsidRPr="00C32C93" w:rsidRDefault="00C32C93" w:rsidP="00C32C9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7EF3">
        <w:rPr>
          <w:rFonts w:ascii="Arial" w:hAnsi="Arial" w:cs="Arial"/>
          <w:sz w:val="20"/>
          <w:szCs w:val="20"/>
        </w:rPr>
        <w:t xml:space="preserve">Nr rachunku: </w:t>
      </w:r>
      <w:r w:rsidRPr="00C45C52">
        <w:rPr>
          <w:rFonts w:ascii="Arial" w:hAnsi="Arial" w:cs="Arial"/>
          <w:b/>
          <w:sz w:val="20"/>
          <w:szCs w:val="20"/>
        </w:rPr>
        <w:t>14 1020 5402 0000 0002 0268 0403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z dopiskiem </w:t>
      </w: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>wadium w postępowaniu</w:t>
      </w:r>
      <w:r w:rsidRPr="00587EF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587EF3">
        <w:rPr>
          <w:rFonts w:ascii="Arial" w:hAnsi="Arial" w:cs="Arial"/>
          <w:b/>
          <w:bCs/>
          <w:color w:val="000000"/>
          <w:sz w:val="20"/>
          <w:szCs w:val="20"/>
        </w:rPr>
        <w:t>pn</w:t>
      </w:r>
      <w:proofErr w:type="spellEnd"/>
      <w:r w:rsidRPr="00587EF3">
        <w:rPr>
          <w:rFonts w:ascii="Arial" w:hAnsi="Arial" w:cs="Arial"/>
          <w:b/>
          <w:bCs/>
          <w:color w:val="000000"/>
          <w:sz w:val="20"/>
          <w:szCs w:val="20"/>
        </w:rPr>
        <w:t>:</w:t>
      </w:r>
      <w:r w:rsidR="00A06933" w:rsidRPr="00A06933">
        <w:rPr>
          <w:rFonts w:ascii="Arial" w:eastAsia="Times New Roman" w:hAnsi="Arial" w:cs="Arial"/>
          <w:b/>
          <w:lang w:eastAsia="pl-PL"/>
        </w:rPr>
        <w:t xml:space="preserve"> </w:t>
      </w:r>
      <w:r w:rsidR="00C46DB8" w:rsidRPr="00C46DB8">
        <w:rPr>
          <w:rFonts w:ascii="Arial" w:hAnsi="Arial" w:cs="Arial"/>
          <w:b/>
          <w:sz w:val="20"/>
          <w:szCs w:val="20"/>
        </w:rPr>
        <w:t>Remont pokrycia dachu wraz z wymianą i wzmocnieniem elementów konstrukcji więźby dachowej budynku Ratusza Miejskiego w Szprotawie – Etap I</w:t>
      </w:r>
      <w:r w:rsidR="00C46DB8">
        <w:rPr>
          <w:sz w:val="28"/>
          <w:szCs w:val="28"/>
        </w:rPr>
        <w:t xml:space="preserve">  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kserokopię potwierdzenia przelewu załączyć do oferty.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 W przypadku składania przez Wykonawcę wadium w formie gwarancji, powinna ona być sporządzona zgodnie z obowiązującym prawem i powinna zawierać następujące elementy: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4.1.Nazwę dającego zlecenie (Wykonawcy), nazwę beneficjenta gwarancji (Zamawiającego), nazwę gwaranta (banku lub instytucji ubezpieczeniowej udzielających gwarancji) oraz wskazanie ich siedzib,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4.2. Określenie wierzytelności, która ma być zabezpieczona gwarancją,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4.3. Kwotę gwarancji,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4.4. Termin ważności gwarancji,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 xml:space="preserve">4.5 Zobowiązanie Gwaranta do: 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zapłacenia kwoty gwarancji na pierwsze pisemne żądanie Zamawiającego zawierające oświadczenie, iż Wykonawca, którego ofertę wybrano: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4.5.1 Odmówił podpisania umowy na warunkach określonych w ofercie.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4.5.2 Nie wniósł zabezpieczenia należytego wykonania umowy.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lastRenderedPageBreak/>
        <w:t xml:space="preserve">4.5.3 Zawarcie umowy w sprawie zamówienia publicznego stało się niemożliwe z przyczyn leżących po stronie Wykonawcy; a także w sytuacji, gdy Wykonawca w odpowiedzi na wezwanie, o którym mowa w art. 26 ust. 3 i 3a ustawy Pzp, z przyczyn leżących po jego stronie, nie złożył oświadczeń lub dokumentów potwierdzających okoliczności, o których mowa w art. 25 ust. 1 ustawy Pzp, oświadczenia, o którym mowa w art. 25a ust. 1 ustawy Pzp, pełnomocnictw lub nie wyraził zgody na poprawienie omyłki, o której mowa w art. 87 ust. 2 pkt 3 ustawy Pzp, co spowodowało brak możliwości wybrania oferty złożonej przez Wykonawcę jako najkorzystniejszej. </w:t>
      </w:r>
    </w:p>
    <w:p w:rsidR="00C32C93" w:rsidRPr="00C32C93" w:rsidRDefault="00C32C93" w:rsidP="00C32C93">
      <w:pPr>
        <w:autoSpaceDE w:val="0"/>
        <w:autoSpaceDN w:val="0"/>
        <w:adjustRightInd w:val="0"/>
        <w:spacing w:after="23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5. Wadium musi być wniesione przed upływem terminu składania ofert</w:t>
      </w:r>
      <w:r w:rsidR="00587EF3">
        <w:rPr>
          <w:rFonts w:ascii="Arial" w:hAnsi="Arial" w:cs="Arial"/>
          <w:color w:val="000000"/>
          <w:sz w:val="20"/>
          <w:szCs w:val="20"/>
        </w:rPr>
        <w:t>.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32C93" w:rsidRPr="00C32C93" w:rsidRDefault="00C32C93" w:rsidP="00587EF3">
      <w:pPr>
        <w:tabs>
          <w:tab w:val="left" w:pos="284"/>
          <w:tab w:val="left" w:pos="47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587EF3">
        <w:rPr>
          <w:rFonts w:ascii="Arial" w:eastAsia="Times New Roman" w:hAnsi="Arial" w:cs="Arial"/>
          <w:sz w:val="20"/>
          <w:szCs w:val="20"/>
          <w:lang w:eastAsia="pl-PL"/>
        </w:rPr>
        <w:t xml:space="preserve">Wadium wnoszone w innych  niż pieniądz dopuszczonych przez Zamawiającego formach należy złożyć w siedzibie Zamawiającego: Biuro Obsługi Klienta/parter przed upływem terminu składania ofert. Wadium wnoszone w innych dopuszczonych przez Zamawiającego formach można w </w:t>
      </w:r>
      <w:r w:rsidR="004C5222" w:rsidRPr="00587EF3">
        <w:rPr>
          <w:rFonts w:ascii="Arial" w:eastAsia="Times New Roman" w:hAnsi="Arial" w:cs="Arial"/>
          <w:sz w:val="20"/>
          <w:szCs w:val="20"/>
          <w:lang w:eastAsia="pl-PL"/>
        </w:rPr>
        <w:t xml:space="preserve">oryginale dołączyć do </w:t>
      </w:r>
      <w:r w:rsidRPr="00587EF3">
        <w:rPr>
          <w:rFonts w:ascii="Arial" w:eastAsia="Times New Roman" w:hAnsi="Arial" w:cs="Arial"/>
          <w:sz w:val="20"/>
          <w:szCs w:val="20"/>
          <w:lang w:eastAsia="pl-PL"/>
        </w:rPr>
        <w:t>of</w:t>
      </w:r>
      <w:r w:rsidR="004C5222" w:rsidRPr="00587EF3">
        <w:rPr>
          <w:rFonts w:ascii="Arial" w:eastAsia="Times New Roman" w:hAnsi="Arial" w:cs="Arial"/>
          <w:sz w:val="20"/>
          <w:szCs w:val="20"/>
          <w:lang w:eastAsia="pl-PL"/>
        </w:rPr>
        <w:t>erty.</w:t>
      </w:r>
      <w:r w:rsidR="00587EF3" w:rsidRPr="00C32C93">
        <w:rPr>
          <w:rFonts w:ascii="Arial" w:hAnsi="Arial" w:cs="Arial"/>
          <w:sz w:val="20"/>
          <w:szCs w:val="20"/>
        </w:rPr>
        <w:t xml:space="preserve">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7. Wniesienie wadium w pieniądzu za pomocą przelewu bankowego, Zamawiający będzie uważał za skuteczne tylko wówczas, gdy bank prowadzący rachunek Zamawiającego potwierdzi, że otrzymał taki przelew przed upływem terminu składania ofert.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W wymienionym przypadku dołączenie do oferty kopii polecenia przelewu wystawionego przez Wykonawcę nie jest warunkiem wystarczającym do stwierdzenia przez Zamawiającego terminowego wniesienia wadium przez Wykonawcę.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8. Dokumenty, o których mowa w ust. 2, muszą obejmować swym zakresem wszelkie roszczenia Zamawiającego z tytułu wystąpienia zdarzeń, o których mowa w art. 46 ust. 5 ustawy Pzp, a także w przypadku określonym w art. 46 ust. 4a, przy czym w przypadku gdy Wykonawcy wspólnie ubiegają się o udzielenie zamówienia, dokumenty te muszą obejmować swym zakresem wszelkie roszczenia Zamawiającego z tytułu związanych z postępowaniem o udzielenie zamówienia działań lub zaniechań każdego z nich.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9. Zamawiający dokona zwrotu wadium wszystkim Wykonawcom niezwłocznie po wyborze oferty najkorzystniejszej lub unieważnieniu postępowania, z wyjątkiem Wykonawcy, którego oferta została wybrana jako najkorzystniejsza, z zastrzeżeniem art. 46 ust. 4a ustawy Pzp.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 Zamawiający zatrzymuje wadium wraz z odsetkami, jeżeli Wykonawca, którego oferta została wybrana: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10.1. Odmówi podpisania umowy na warunkach określonych w ofercie;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10.2. Nie wniósł zabezpieczenia należytego wykonania umowy jeżeli jest ono wymagane w SIWZ;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10.3. Zawarcie umowy w sprawie zamówienia publicznego stało się niemożliwe z przyczyn leżących po stronie Wykonawcy;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10.4. Wykonawca w odpowiedzi na wezwanie, o którym mowa w art. 26 ust. 3 i 3a ustawy Pzp, z przyczyn leżących po jego stronie, nie złożył oświadczeń lub dokumentów potwierdzających okoliczności, o których mowa w art. 25 ust. 1 ustawy Pzp, oświadczenia, o którym mowa w art. 25a ust. 1 ustawy Pzp, pełnomocnictw lub nie wyraził zgody na poprawienie omyłki, o której mowa w art. 87 ust. 2 pkt 3 ustawy Pzp, co spowodowało brak możliwości wybrania oferty złożonej przez Wykonawcę jako najkorzystniejszej.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32C93" w:rsidRPr="0099617D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87EF3">
        <w:rPr>
          <w:rFonts w:ascii="Arial" w:hAnsi="Arial" w:cs="Arial"/>
          <w:sz w:val="20"/>
          <w:szCs w:val="20"/>
        </w:rPr>
        <w:t>W przypadku wycofania oferty przed upływem terminu do jej składania, Zamawiający, na pisemny wniosek Wykonawcy, niezwłocznie zwróci wadium.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C70AA2">
        <w:rPr>
          <w:rFonts w:ascii="Arial" w:hAnsi="Arial" w:cs="Arial"/>
          <w:b/>
          <w:sz w:val="20"/>
          <w:szCs w:val="20"/>
        </w:rPr>
        <w:t xml:space="preserve"> </w:t>
      </w:r>
    </w:p>
    <w:p w:rsidR="00460A41" w:rsidRPr="00C70AA2" w:rsidRDefault="00460A4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E23803" w:rsidRDefault="001C5CFF" w:rsidP="009D218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Oferta przetargowa na zadanie pn</w:t>
      </w:r>
      <w:r w:rsidR="00D233A1">
        <w:rPr>
          <w:rFonts w:ascii="Arial" w:hAnsi="Arial" w:cs="Arial"/>
          <w:b/>
          <w:sz w:val="20"/>
          <w:szCs w:val="20"/>
        </w:rPr>
        <w:t>.</w:t>
      </w:r>
      <w:r w:rsidR="00D233A1" w:rsidRPr="00D233A1">
        <w:rPr>
          <w:rFonts w:ascii="Arial" w:eastAsia="Times New Roman" w:hAnsi="Arial" w:cs="Arial"/>
          <w:b/>
          <w:lang w:eastAsia="pl-PL"/>
        </w:rPr>
        <w:t xml:space="preserve"> </w:t>
      </w:r>
      <w:r w:rsidR="00D233A1" w:rsidRPr="00D233A1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E22CCB" w:rsidRPr="00E22CCB">
        <w:rPr>
          <w:rFonts w:ascii="Arial" w:hAnsi="Arial" w:cs="Arial"/>
          <w:b/>
          <w:sz w:val="20"/>
          <w:szCs w:val="20"/>
        </w:rPr>
        <w:t>Remont pokrycia dachu wraz z wymianą i wzmocnieniem elementów konstrukcji więźby dachowej budynku Ratusza Miejskiego w Szprotawie – Etap I</w:t>
      </w:r>
      <w:r w:rsidR="00D233A1" w:rsidRPr="00D233A1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5E1403" w:rsidRPr="005E1403">
        <w:rPr>
          <w:rFonts w:ascii="Arial" w:eastAsia="Times New Roman" w:hAnsi="Arial" w:cs="Arial"/>
          <w:b/>
          <w:lang w:eastAsia="pl-PL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z dopiskiem:</w:t>
      </w:r>
    </w:p>
    <w:p w:rsidR="00E23803" w:rsidRDefault="00E23803" w:rsidP="009D218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E23803" w:rsidRDefault="009D2185" w:rsidP="009D21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„Nie otwierać przed godziną </w:t>
      </w:r>
      <w:r w:rsidR="00775758">
        <w:rPr>
          <w:rFonts w:ascii="Arial" w:hAnsi="Arial" w:cs="Arial"/>
          <w:b/>
          <w:bCs/>
          <w:color w:val="000000"/>
          <w:sz w:val="20"/>
          <w:szCs w:val="20"/>
        </w:rPr>
        <w:t>12:15 dnia  02  sierpnia</w:t>
      </w:r>
      <w:r w:rsidR="005E1403">
        <w:rPr>
          <w:rFonts w:ascii="Arial" w:hAnsi="Arial" w:cs="Arial"/>
          <w:b/>
          <w:bCs/>
          <w:color w:val="000000"/>
          <w:sz w:val="20"/>
          <w:szCs w:val="20"/>
        </w:rPr>
        <w:t xml:space="preserve">  2019</w:t>
      </w:r>
      <w:r w:rsidR="00B007A2">
        <w:rPr>
          <w:rFonts w:ascii="Arial" w:hAnsi="Arial" w:cs="Arial"/>
          <w:b/>
          <w:bCs/>
          <w:color w:val="000000"/>
          <w:sz w:val="20"/>
          <w:szCs w:val="20"/>
        </w:rPr>
        <w:t>r.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”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 w:rsidRPr="00C70AA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 w:rsidRPr="00C70AA2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A73DA"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775758">
        <w:rPr>
          <w:rFonts w:ascii="Arial" w:hAnsi="Arial" w:cs="Arial"/>
          <w:b/>
          <w:color w:val="000000"/>
          <w:sz w:val="20"/>
          <w:szCs w:val="20"/>
        </w:rPr>
        <w:t>02</w:t>
      </w:r>
      <w:r w:rsidR="00775758">
        <w:rPr>
          <w:rFonts w:ascii="Arial" w:hAnsi="Arial" w:cs="Arial"/>
          <w:b/>
          <w:bCs/>
          <w:color w:val="000000"/>
          <w:sz w:val="20"/>
          <w:szCs w:val="20"/>
        </w:rPr>
        <w:t xml:space="preserve">  sierpnia</w:t>
      </w:r>
      <w:r w:rsidR="003B5B23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5E1403">
        <w:rPr>
          <w:rFonts w:ascii="Arial" w:hAnsi="Arial" w:cs="Arial"/>
          <w:b/>
          <w:bCs/>
          <w:color w:val="000000"/>
          <w:sz w:val="20"/>
          <w:szCs w:val="20"/>
        </w:rPr>
        <w:t>2019</w:t>
      </w:r>
      <w:r w:rsidR="008A6432">
        <w:rPr>
          <w:rFonts w:ascii="Arial" w:hAnsi="Arial" w:cs="Arial"/>
          <w:b/>
          <w:bCs/>
          <w:color w:val="000000"/>
          <w:sz w:val="20"/>
          <w:szCs w:val="20"/>
        </w:rPr>
        <w:t xml:space="preserve"> roku do godz. 12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 w:rsidRPr="00C70AA2"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4) </w:t>
      </w:r>
      <w:r w:rsidRPr="004B5C43">
        <w:rPr>
          <w:rFonts w:ascii="Arial" w:hAnsi="Arial" w:cs="Arial"/>
          <w:bCs/>
          <w:color w:val="000000"/>
          <w:sz w:val="20"/>
          <w:szCs w:val="20"/>
        </w:rPr>
        <w:t>Zamawiający nie bierze odpowiedzialności za niewłaściwe opakowanie oferty lub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złożenie jej w niewłaściwym miejscu</w:t>
      </w:r>
      <w:r w:rsidRPr="004B5C43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 xml:space="preserve">o zamówienie publiczne są jawne i podlegają udostępnieniu od chwili ich otwarcia, </w:t>
      </w:r>
      <w:r w:rsidRPr="004B5C43">
        <w:rPr>
          <w:rFonts w:ascii="Arial" w:hAnsi="Arial" w:cs="Arial"/>
          <w:bCs/>
          <w:color w:val="000000"/>
          <w:sz w:val="20"/>
          <w:szCs w:val="20"/>
        </w:rPr>
        <w:t>z wyjątkiem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informacji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Stosowne zastrzeżenie, spełniające ww. wymagania, Wykonawca winien złożyć wraz z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ofertą, w przeciwnym razie cała oferta zostanie ujawniona.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27. Zmiana lub wycofanie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wyłącznie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 w:rsidRPr="00C70AA2"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przed upływem terminu do składania ofert </w:t>
      </w:r>
      <w:r w:rsidRPr="00C70AA2"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775758">
        <w:rPr>
          <w:rFonts w:ascii="Arial" w:hAnsi="Arial" w:cs="Arial"/>
          <w:b/>
          <w:bCs/>
          <w:color w:val="000000"/>
          <w:sz w:val="20"/>
          <w:szCs w:val="20"/>
        </w:rPr>
        <w:t>02  sierpnia</w:t>
      </w:r>
      <w:r w:rsidR="005E1403">
        <w:rPr>
          <w:rFonts w:ascii="Arial" w:hAnsi="Arial" w:cs="Arial"/>
          <w:b/>
          <w:bCs/>
          <w:color w:val="000000"/>
          <w:sz w:val="20"/>
          <w:szCs w:val="20"/>
        </w:rPr>
        <w:t xml:space="preserve"> 2019</w:t>
      </w:r>
      <w:r w:rsidR="00FE65F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0808B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E65FF">
        <w:rPr>
          <w:rFonts w:ascii="Arial" w:hAnsi="Arial" w:cs="Arial"/>
          <w:b/>
          <w:bCs/>
          <w:color w:val="000000"/>
          <w:sz w:val="20"/>
          <w:szCs w:val="20"/>
        </w:rPr>
        <w:t>roku o godz. 12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 w:rsidRPr="00C70AA2"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</w:t>
      </w:r>
      <w:r w:rsidR="00D66EAE" w:rsidRPr="00C70AA2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stronie internetowej</w:t>
      </w:r>
      <w:r w:rsidR="005C08AC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5D592F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29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Tok oceny złożonych ofert</w:t>
      </w:r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ośw</w:t>
      </w:r>
      <w:r w:rsidR="00243820">
        <w:rPr>
          <w:rFonts w:ascii="Arial" w:hAnsi="Arial" w:cs="Arial"/>
          <w:color w:val="000000"/>
          <w:sz w:val="20"/>
          <w:szCs w:val="20"/>
        </w:rPr>
        <w:t xml:space="preserve">iadczeniu, o którym mowa w </w:t>
      </w:r>
      <w:r w:rsidR="00243820" w:rsidRPr="00782659">
        <w:rPr>
          <w:rFonts w:ascii="Arial" w:hAnsi="Arial" w:cs="Arial"/>
          <w:b/>
          <w:color w:val="000000"/>
          <w:sz w:val="20"/>
          <w:szCs w:val="20"/>
        </w:rPr>
        <w:t>7.1.3</w:t>
      </w:r>
      <w:r w:rsidRPr="00782659">
        <w:rPr>
          <w:rFonts w:ascii="Arial" w:hAnsi="Arial" w:cs="Arial"/>
          <w:b/>
          <w:color w:val="000000"/>
          <w:sz w:val="20"/>
          <w:szCs w:val="20"/>
        </w:rPr>
        <w:t>)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SIWZ, z zastrzeżeniem pkt 29.6)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43820">
        <w:rPr>
          <w:rFonts w:ascii="Arial" w:hAnsi="Arial" w:cs="Arial"/>
          <w:b/>
          <w:bCs/>
          <w:color w:val="000000"/>
          <w:sz w:val="20"/>
          <w:szCs w:val="20"/>
        </w:rPr>
        <w:t xml:space="preserve">,7.1.2 </w:t>
      </w:r>
      <w:r w:rsidR="008E292F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 w:rsidR="00243820">
        <w:rPr>
          <w:rFonts w:ascii="Arial" w:hAnsi="Arial" w:cs="Arial"/>
          <w:b/>
          <w:bCs/>
          <w:color w:val="000000"/>
          <w:sz w:val="20"/>
          <w:szCs w:val="20"/>
        </w:rPr>
        <w:t>7.1.4</w:t>
      </w:r>
      <w:r w:rsidRPr="00C70AA2"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wymaganego w pkt 7.1.2) SIWZ oświadczenia, oświadczenie to jest niekompletne, zawiera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AC5181" w:rsidRPr="00C70AA2" w:rsidRDefault="000B4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1. cena oferty „C” - 60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cenę (</w:t>
      </w:r>
      <w:r w:rsidR="00B2643E">
        <w:rPr>
          <w:rFonts w:ascii="Arial" w:hAnsi="Arial" w:cs="Arial"/>
          <w:color w:val="000000"/>
          <w:sz w:val="20"/>
          <w:szCs w:val="20"/>
        </w:rPr>
        <w:t xml:space="preserve">Razem </w:t>
      </w:r>
      <w:r w:rsidRPr="00C70AA2">
        <w:rPr>
          <w:rFonts w:ascii="Arial" w:hAnsi="Arial" w:cs="Arial"/>
          <w:color w:val="000000"/>
          <w:sz w:val="20"/>
          <w:szCs w:val="20"/>
        </w:rPr>
        <w:t>brutto</w:t>
      </w:r>
      <w:r w:rsidR="00B2643E">
        <w:rPr>
          <w:rFonts w:ascii="Arial" w:hAnsi="Arial" w:cs="Arial"/>
          <w:color w:val="000000"/>
          <w:sz w:val="20"/>
          <w:szCs w:val="20"/>
        </w:rPr>
        <w:t xml:space="preserve"> z formularza ofertowego</w:t>
      </w:r>
      <w:r w:rsidRPr="00C70AA2">
        <w:rPr>
          <w:rFonts w:ascii="Arial" w:hAnsi="Arial" w:cs="Arial"/>
          <w:color w:val="000000"/>
          <w:sz w:val="20"/>
          <w:szCs w:val="20"/>
        </w:rPr>
        <w:t>) za wykonanie przedmiotu zamówienia, pozostałe oferty uzyskają odpowiednio mniejszą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="000B463D" w:rsidRPr="00C70AA2">
        <w:rPr>
          <w:rFonts w:ascii="Arial" w:hAnsi="Arial" w:cs="Arial"/>
          <w:b/>
          <w:bCs/>
          <w:color w:val="000000"/>
          <w:sz w:val="20"/>
          <w:szCs w:val="20"/>
        </w:rPr>
        <w:t>60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%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z najniższą ceną (zł);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badanej (zł);</w:t>
      </w:r>
    </w:p>
    <w:p w:rsidR="00AC5181" w:rsidRPr="00C70AA2" w:rsidRDefault="000B4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60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% - waga kryterium „C”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</w:t>
      </w:r>
      <w:r w:rsidR="00C16B97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nych w </w:t>
      </w:r>
      <w:r w:rsidR="001414C0" w:rsidRPr="00C70AA2">
        <w:rPr>
          <w:rFonts w:ascii="Arial" w:hAnsi="Arial" w:cs="Arial"/>
          <w:b/>
          <w:bCs/>
          <w:color w:val="000000"/>
          <w:sz w:val="20"/>
          <w:szCs w:val="20"/>
        </w:rPr>
        <w:t>niniejszym kryterium to 60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87BF3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Termin gwarancji  „G</w:t>
      </w:r>
      <w:r w:rsidR="00144B49" w:rsidRPr="00C70AA2">
        <w:rPr>
          <w:rFonts w:ascii="Arial" w:hAnsi="Arial" w:cs="Arial"/>
          <w:b/>
          <w:bCs/>
          <w:color w:val="000000"/>
          <w:sz w:val="20"/>
          <w:szCs w:val="20"/>
        </w:rPr>
        <w:t>” - 40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Pr="00C70AA2" w:rsidRDefault="00AC5181" w:rsidP="008E2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</w:t>
      </w:r>
      <w:r w:rsidR="00287BF3">
        <w:rPr>
          <w:rFonts w:ascii="Arial" w:hAnsi="Arial" w:cs="Arial"/>
          <w:color w:val="000000"/>
          <w:sz w:val="20"/>
          <w:szCs w:val="20"/>
        </w:rPr>
        <w:t>yterium termin gwarancji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287BF3">
        <w:rPr>
          <w:rFonts w:ascii="Arial" w:hAnsi="Arial" w:cs="Arial"/>
          <w:color w:val="000000"/>
          <w:sz w:val="20"/>
          <w:szCs w:val="20"/>
        </w:rPr>
        <w:t>(„G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”) 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będzie punktowany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287BF3">
        <w:rPr>
          <w:rFonts w:ascii="Arial" w:hAnsi="Arial" w:cs="Arial"/>
          <w:color w:val="000000"/>
          <w:sz w:val="20"/>
          <w:szCs w:val="20"/>
        </w:rPr>
        <w:t>termin długości gwarancji</w:t>
      </w:r>
    </w:p>
    <w:p w:rsidR="00C16B97" w:rsidRPr="00C70AA2" w:rsidRDefault="00C16B97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970DF2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40</w:t>
      </w:r>
      <w:r w:rsidR="00707309">
        <w:rPr>
          <w:rFonts w:ascii="Arial" w:hAnsi="Arial" w:cs="Arial"/>
          <w:color w:val="000000"/>
          <w:sz w:val="20"/>
          <w:szCs w:val="20"/>
        </w:rPr>
        <w:t>% - waga kryterium termin gwarancji „G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>”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B72EE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- 24 miesiące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C16B97" w:rsidRPr="00C70AA2" w:rsidRDefault="00F5194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- 36</w:t>
      </w:r>
      <w:r w:rsidR="00B72EE7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 xml:space="preserve">- 50 </w:t>
      </w:r>
      <w:r w:rsidR="00707309">
        <w:rPr>
          <w:rFonts w:ascii="Arial" w:hAnsi="Arial" w:cs="Arial"/>
          <w:color w:val="000000"/>
          <w:sz w:val="20"/>
          <w:szCs w:val="20"/>
        </w:rPr>
        <w:t>pkt x 40% = 20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Pr="00C70AA2" w:rsidRDefault="002F4DAD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</w:t>
      </w:r>
      <w:r w:rsidR="00F5194B">
        <w:rPr>
          <w:rFonts w:ascii="Arial" w:hAnsi="Arial" w:cs="Arial"/>
          <w:color w:val="000000"/>
          <w:sz w:val="20"/>
          <w:szCs w:val="20"/>
        </w:rPr>
        <w:t>ancji  - 60</w:t>
      </w:r>
      <w:r w:rsidR="00B72EE7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>-100 pkt</w:t>
      </w:r>
      <w:r w:rsidR="00707309">
        <w:rPr>
          <w:rFonts w:ascii="Arial" w:hAnsi="Arial" w:cs="Arial"/>
          <w:color w:val="000000"/>
          <w:sz w:val="20"/>
          <w:szCs w:val="20"/>
        </w:rPr>
        <w:t xml:space="preserve"> x 40% = 4</w:t>
      </w:r>
      <w:r w:rsidR="00CE499A" w:rsidRPr="00C70AA2">
        <w:rPr>
          <w:rFonts w:ascii="Arial" w:hAnsi="Arial" w:cs="Arial"/>
          <w:color w:val="000000"/>
          <w:sz w:val="20"/>
          <w:szCs w:val="20"/>
        </w:rPr>
        <w:t>0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90412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Wykonawca oferuje w ofercie (w formularzu ofertowym) jeden z wyżej podanych terminów gwarancji. Oferta z te</w:t>
      </w:r>
      <w:r w:rsidR="00B72EE7">
        <w:rPr>
          <w:rFonts w:ascii="Arial" w:hAnsi="Arial" w:cs="Arial"/>
          <w:b/>
          <w:bCs/>
          <w:color w:val="000000"/>
          <w:sz w:val="20"/>
          <w:szCs w:val="20"/>
        </w:rPr>
        <w:t>rminem gwarancji krótszym niż 24 miesiące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zostanie uznana za niezgodną z zapisami SIWZ. Oferta z te</w:t>
      </w:r>
      <w:r w:rsidR="00E75CDB">
        <w:rPr>
          <w:rFonts w:ascii="Arial" w:hAnsi="Arial" w:cs="Arial"/>
          <w:b/>
          <w:bCs/>
          <w:color w:val="000000"/>
          <w:sz w:val="20"/>
          <w:szCs w:val="20"/>
        </w:rPr>
        <w:t>rmin</w:t>
      </w:r>
      <w:r w:rsidR="00B72EE7">
        <w:rPr>
          <w:rFonts w:ascii="Arial" w:hAnsi="Arial" w:cs="Arial"/>
          <w:b/>
          <w:bCs/>
          <w:color w:val="000000"/>
          <w:sz w:val="20"/>
          <w:szCs w:val="20"/>
        </w:rPr>
        <w:t>em gwarancji dłuższym niż 60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nie zostanie odrzucona ale  przy ocenie ofert  otrzyma  ilość punktów jak dla termin</w:t>
      </w:r>
      <w:r w:rsidR="00B72EE7">
        <w:rPr>
          <w:rFonts w:ascii="Arial" w:hAnsi="Arial" w:cs="Arial"/>
          <w:b/>
          <w:bCs/>
          <w:color w:val="000000"/>
          <w:sz w:val="20"/>
          <w:szCs w:val="20"/>
        </w:rPr>
        <w:t>u gwarancji 60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m-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cy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.   </w:t>
      </w:r>
    </w:p>
    <w:p w:rsidR="00D8707A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</w:t>
      </w:r>
      <w:r w:rsidR="00C7299F" w:rsidRPr="00C70AA2">
        <w:rPr>
          <w:rFonts w:ascii="Arial" w:hAnsi="Arial" w:cs="Arial"/>
          <w:b/>
          <w:bCs/>
          <w:color w:val="000000"/>
          <w:sz w:val="20"/>
          <w:szCs w:val="20"/>
        </w:rPr>
        <w:t>nych w niniejszym kryterium to 40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32. Oferta najwyżej oceniona: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punktów przyzna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EC37C5"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 +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Pr="00C70AA2" w:rsidRDefault="00EC37C5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Wykonawców, którzy złożyli oferty, o których który mowa w zdaniu poprzedzającym, jeżeli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Pr="00E14398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 w:rsidRPr="00E14398">
        <w:rPr>
          <w:rFonts w:ascii="Arial" w:hAnsi="Arial" w:cs="Arial"/>
          <w:bCs/>
          <w:color w:val="000000"/>
          <w:sz w:val="20"/>
          <w:szCs w:val="20"/>
        </w:rPr>
        <w:t>wyznaczonym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14398">
        <w:rPr>
          <w:rFonts w:ascii="Arial" w:hAnsi="Arial" w:cs="Arial"/>
          <w:bCs/>
          <w:color w:val="000000"/>
          <w:sz w:val="20"/>
          <w:szCs w:val="20"/>
        </w:rPr>
        <w:t>Zamawiającego</w:t>
      </w:r>
      <w:r w:rsidRPr="00C70AA2">
        <w:rPr>
          <w:rFonts w:ascii="Arial" w:hAnsi="Arial" w:cs="Arial"/>
          <w:color w:val="000000"/>
          <w:sz w:val="20"/>
          <w:szCs w:val="20"/>
        </w:rPr>
        <w:t>, nie krótszym niż 5 dni, zobowiązany jest do złożenia aktualnych na dzień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wymaganych dokumentów i oświadczeń, o </w:t>
      </w:r>
      <w:r w:rsidR="00C61A71">
        <w:rPr>
          <w:rFonts w:ascii="Arial" w:hAnsi="Arial" w:cs="Arial"/>
          <w:color w:val="000000"/>
          <w:sz w:val="20"/>
          <w:szCs w:val="20"/>
        </w:rPr>
        <w:t>których mowa w pkt 7.1.2) -7.1.5</w:t>
      </w:r>
      <w:r w:rsidRPr="00C70AA2">
        <w:rPr>
          <w:rFonts w:ascii="Arial" w:hAnsi="Arial" w:cs="Arial"/>
          <w:color w:val="000000"/>
          <w:sz w:val="20"/>
          <w:szCs w:val="20"/>
        </w:rPr>
        <w:t>) oraz 7.2. SIWZ,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33. Unieważnienie postępowania: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stronie interne</w:t>
      </w:r>
      <w:r w:rsidR="002A4821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Pr="00C70AA2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04584D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 w:rsidRPr="00C70AA2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Pr="00C70AA2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35. Informacja o formalnościach, jakie powinny zostać dopełnione po wyborze oferty w celu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przed podpisaniem umowy wymaga złożenia umowy regulującej współpracę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Wyłoniony Wykonawca zobowiązany jest przedłożyć Zamawiającemu przed podpisaniem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umowy: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kopię aktualnej polisy ubezpieczenia odpowiedzialności cywilnej w zakresie prowadzonej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działalności gospodarczej obejmującej okres realizacji i wartość zamówienia stanowiącą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załącznik do umowy. Ubezpieczenie OC winno obejmować również szkody wyrządzone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wszystkich podwykonawców,</w:t>
      </w:r>
    </w:p>
    <w:p w:rsidR="00AC5181" w:rsidRPr="00C70AA2" w:rsidRDefault="009C4460" w:rsidP="00C174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) oświadczenie potwierdzające zatrudnienie</w:t>
      </w:r>
      <w:r w:rsidR="00C17464">
        <w:rPr>
          <w:rFonts w:ascii="Arial" w:hAnsi="Arial" w:cs="Arial"/>
          <w:color w:val="000000"/>
          <w:sz w:val="20"/>
          <w:szCs w:val="20"/>
        </w:rPr>
        <w:t xml:space="preserve"> wymaganej ilości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osób na podstawie umowy o pracę</w:t>
      </w:r>
      <w:r w:rsidR="00C17464">
        <w:rPr>
          <w:rFonts w:ascii="Arial" w:hAnsi="Arial" w:cs="Arial"/>
          <w:color w:val="000000"/>
          <w:sz w:val="20"/>
          <w:szCs w:val="20"/>
        </w:rPr>
        <w:t>.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jeżeli Wykonawca, którego oferta została wybrana, uchyla się od zawarcia umowy w sprawie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 publicznego lub nie wnosi wymaganego zabezpieczenia należytego wykonania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umowy, Zamawiający może wybrać ofertę najkorzystniejszą spośród pozostałych ofert, bez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przeprowadzania ich ponownej oceny, chyba że zachodzą przesłanki unieważnienia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postępowania, o których mowa w art. 93 ust. 1 lub 1a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36. Zabezpieczenie należytego wykonania umowy:</w:t>
      </w:r>
    </w:p>
    <w:p w:rsidR="00C3608D" w:rsidRPr="00C70AA2" w:rsidRDefault="00C3608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3608D" w:rsidRPr="0099617D" w:rsidRDefault="00C3608D" w:rsidP="0099617D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Informacje ogólne.</w:t>
      </w:r>
    </w:p>
    <w:p w:rsidR="00C3608D" w:rsidRPr="00C3608D" w:rsidRDefault="00C3608D" w:rsidP="00C3608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Zabezpieczenie służy pokryciu roszczeń z tytułu niewykonania lub nienależytego wykonania Umowy. Jeżeli Wykonawca jest jednocześnie gwarantem, zabezpieczenie służy także pokryciu roszczeń z tytułu gwarancji jakości i rękojmi za wady.</w:t>
      </w:r>
    </w:p>
    <w:p w:rsidR="00C3608D" w:rsidRPr="00C3608D" w:rsidRDefault="00C3608D" w:rsidP="00C360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Wysokość zabezpieczenia należytego wykonania Umowy.</w:t>
      </w:r>
    </w:p>
    <w:p w:rsidR="00C3608D" w:rsidRPr="00C3608D" w:rsidRDefault="00C3608D" w:rsidP="00C360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numPr>
          <w:ilvl w:val="3"/>
          <w:numId w:val="22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Zamawiający ustala zabezpieczenie należytego wykonania Umowy zawartej w wyniku postępowania o udzielenie niniejszego zamówienia w wysokości </w:t>
      </w:r>
      <w:r w:rsidR="00AA2FB2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ceny brutto podanej w Formularzu Oferty,</w:t>
      </w:r>
    </w:p>
    <w:p w:rsidR="00C3608D" w:rsidRPr="00C3608D" w:rsidRDefault="00C3608D" w:rsidP="00C3608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3608D" w:rsidRPr="00C3608D" w:rsidRDefault="00C3608D" w:rsidP="00C3608D">
      <w:pPr>
        <w:numPr>
          <w:ilvl w:val="3"/>
          <w:numId w:val="22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Wybrany Wykonawca zobowiązany jest wnieść zabezpieczenie należytego wykonania przed podpisaniem Umowy.</w:t>
      </w:r>
    </w:p>
    <w:p w:rsidR="00C3608D" w:rsidRPr="00C3608D" w:rsidRDefault="00C3608D" w:rsidP="00C3608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608D" w:rsidRPr="00C3608D" w:rsidRDefault="00C3608D" w:rsidP="00C3608D">
      <w:pPr>
        <w:pStyle w:val="Akapitzlist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Forma zabezpieczenia należytego wykonania Umowy.</w:t>
      </w:r>
    </w:p>
    <w:p w:rsidR="00C3608D" w:rsidRPr="00C3608D" w:rsidRDefault="00C3608D" w:rsidP="00C3608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608D" w:rsidRPr="00C3608D" w:rsidRDefault="00C3608D" w:rsidP="00C3608D">
      <w:pPr>
        <w:numPr>
          <w:ilvl w:val="0"/>
          <w:numId w:val="23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Zabezpieczenie należytego wykonania Umowy może być wniesione według wyboru Wykonawcy w jednej lub w kilku następujących formach: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pieniądzu;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poręczeniach bankowych lub poręczeniach spółdzielczej kasy oszczędnościowo-kredytowej, z tym że zobowiązanie kasy jest zawsze zobowiązaniem pieniężnym;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gwarancjach bankowych;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gwarancjach ubezpieczeniowych;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poręczeniach udzielanych przez podmioty, o których mowa w art. 6b ust. 5 pkt 2 ustawy z dnia 9 listopada 2000 r. o utworzeniu Polskiej Agencji Rozwoju Przedsiębiorczości (tekst jedn. Dz. U 2007 r. Nr 42 poz. 275).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 zgodą Zamawiającego zabezpieczenie może być wniesione w formach określonych w art. 148 ust. 2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Zabezpieczenie wnoszone w pieniądzu Wykonawca wpłaci przelewem na następujący rachunek bankowy Zamawiającego: </w:t>
      </w:r>
      <w:r w:rsidRPr="00C3608D">
        <w:rPr>
          <w:rFonts w:ascii="Arial" w:eastAsia="Times New Roman" w:hAnsi="Arial" w:cs="Arial"/>
          <w:b/>
          <w:sz w:val="20"/>
          <w:szCs w:val="20"/>
        </w:rPr>
        <w:t>Nr rachunku: 14 1020 5402 0000 0002 0268 0403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W przypadku wniesienia wadium w pieniądzu Wykonawca może wyrazić zgodę na zaliczenie kwoty wadium na poczet zabezpieczenia. 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 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Zabezpieczenie należytego wykonania Kontraktu składane w formie gwarancji powinno spełniać  następujące wymagania: 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nazwę dającego zlecenie (Wykonawcy), beneficjenta gwarancji (Zamawiającego), gwaranta (banku lub instytucji ubezpieczeniowej udzielających gwarancji) oraz wskazanie ich siedzib,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dokładne przytoczenie nazwy i przedmiotu niniejszego postępowania, numer zamówienia nadany przez Zamawiającego,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precyzyjne określenie wierzytelności, która ma być zabezpieczona gwarancją,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kwotę gwarancji,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zobowiązania gwaranta do: nieodwołalnego i bezwarunkowego zapłacenia kwoty gwarancji na pierwsze pisemne żądanie Zamawiającego,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określenie miejsca rozstrzygania sporów w sądzie właściwym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dla Zamawiają</w:t>
      </w: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cego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zabezpieczenie winno być bezwarunkowe, nieodwołalne i płatne na pierwsze żądanie.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Zamawiający, w terminie trzech dni roboczych od otrzymania stosownego dokumentu (gwarancji, poręczenia), ma prawo zgłosić do niego zastrzeżenia lub potwierdzić przyjęcie dokumentu bez zastrzeżeń. Wykonawca winien wnieść Zamawiającemu stosowny dokument w terminie umożliwiającym Zamawiającemu wykonanie tego prawa. Nie zgłoszenie zastrzeżeń w terminie trzech dni roboczych od otrzymania dokumentu uważane będzie za przyjęcie dokumentu bez zastrzeżeń.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6)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Jeżeli Wykonawca, którego oferta została wybrana nie wniesie zabezpieczenia należytego wykonania Umowy, Zamawiający może wybrać najkorzystniejszą ofertę spośród pozostałych ofert stosownie do treści art. 94 ust. 2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3608D" w:rsidRPr="00C3608D" w:rsidRDefault="00C3608D" w:rsidP="00C3608D">
      <w:pPr>
        <w:tabs>
          <w:tab w:val="left" w:pos="360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7)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Do zmiany formy zabezpieczenia Umowy w trakcie realizacji Umowy stosuje się art. 149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Uwaga! 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Wniesione zabezpieczenie należytego wykonania kontraktu przez Wykonawców wspólnie ubiegających się o zamówienie w postaci gwarancji lub poręczenia musi wyraźnie wskazywać, iż jest ono wystawione na rzecz wszystkich podmiotów składających ofertę wspólną.</w:t>
      </w:r>
    </w:p>
    <w:p w:rsidR="00C3608D" w:rsidRPr="00C3608D" w:rsidRDefault="00C3608D" w:rsidP="00C3608D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99617D" w:rsidRDefault="00C3608D" w:rsidP="00C3608D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4117E">
        <w:rPr>
          <w:rFonts w:ascii="Arial" w:eastAsia="Times New Roman" w:hAnsi="Arial" w:cs="Arial"/>
          <w:b/>
          <w:sz w:val="20"/>
          <w:szCs w:val="20"/>
          <w:lang w:eastAsia="pl-PL"/>
        </w:rPr>
        <w:t>Zwrot zabezpieczenia należytego wykonania Umowy.</w:t>
      </w:r>
    </w:p>
    <w:p w:rsidR="00C3608D" w:rsidRPr="00C3608D" w:rsidRDefault="00C3608D" w:rsidP="00C3608D">
      <w:pPr>
        <w:shd w:val="clear" w:color="auto" w:fill="FFFFFF"/>
        <w:autoSpaceDE w:val="0"/>
        <w:autoSpaceDN w:val="0"/>
        <w:spacing w:before="120" w:after="0"/>
        <w:ind w:right="45"/>
        <w:jc w:val="both"/>
        <w:rPr>
          <w:rFonts w:ascii="Arial" w:eastAsia="Times New Roman" w:hAnsi="Arial" w:cs="Arial"/>
          <w:spacing w:val="-4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1) Zamawiający zwróci 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70 %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zabezpieczenia w terminie 30 dni od dnia wykonania zamówienia i uznania przez Zamawiającego za należycie wykonane. Zwrot ten polegać będzie na zwolnieniu zabezpieczenia należytego wykonania Umowy złożonego w formach przewidzianych w SIWZ,</w:t>
      </w:r>
    </w:p>
    <w:p w:rsidR="00674602" w:rsidRPr="00674602" w:rsidRDefault="00C3608D" w:rsidP="00C3608D">
      <w:pPr>
        <w:shd w:val="clear" w:color="auto" w:fill="FFFFFF"/>
        <w:autoSpaceDE w:val="0"/>
        <w:autoSpaceDN w:val="0"/>
        <w:spacing w:before="120" w:after="0"/>
        <w:ind w:right="45"/>
        <w:jc w:val="both"/>
        <w:rPr>
          <w:rFonts w:ascii="Arial" w:eastAsia="Times New Roman" w:hAnsi="Arial" w:cs="Arial"/>
          <w:spacing w:val="-4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pacing w:val="-4"/>
          <w:sz w:val="20"/>
          <w:szCs w:val="20"/>
          <w:lang w:eastAsia="pl-PL"/>
        </w:rPr>
        <w:t xml:space="preserve">2) 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Zamawiający pozostawi na zabezpieczenie roszczeń z tytułu gwarancji i  rękojmi kwotę wynoszącą 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30%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wysokości zabezpieczenia należytego wykonania Umowy w formach przewidzianych w SIWZ. Kwota, o której mowa w powyższym punkcie jest zwracana nie później niż w 15 dniu po upływie okresu gwarancji i rękojmi za wady.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37. Sposób porozumiewania się Zamawiającego z Wykonawcami: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formy pisemnej – złożenia oryginału pisma lub oświadczeń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dokumentów w formie określonej w pkt 9 oraz 10 SIWZ,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dla zachowania terminów określonych w postępowaniu Zamawiający </w:t>
      </w:r>
      <w:r w:rsidRPr="0064236E">
        <w:rPr>
          <w:rFonts w:ascii="Arial" w:hAnsi="Arial" w:cs="Arial"/>
          <w:bCs/>
          <w:color w:val="000000"/>
          <w:sz w:val="20"/>
          <w:szCs w:val="20"/>
        </w:rPr>
        <w:t>dopuszcza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możliwość</w:t>
      </w:r>
    </w:p>
    <w:p w:rsidR="00AC5181" w:rsidRPr="00D1162F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przekazania dokumentów, o których mowa w pkt 37.1) SIWZ </w:t>
      </w:r>
      <w:r w:rsidR="00D1162F" w:rsidRPr="0064236E">
        <w:rPr>
          <w:rFonts w:ascii="Arial" w:hAnsi="Arial" w:cs="Arial"/>
          <w:bCs/>
          <w:color w:val="000000"/>
          <w:sz w:val="20"/>
          <w:szCs w:val="20"/>
        </w:rPr>
        <w:t>drogą elektroniczną,</w:t>
      </w:r>
      <w:r w:rsidR="00D1162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37.3)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gif - pliki te, w celu zmniejszenia ich objętości mogą zostać</w:t>
      </w:r>
      <w:r w:rsidR="00D1162F">
        <w:rPr>
          <w:rFonts w:ascii="Arial" w:hAnsi="Arial" w:cs="Arial"/>
          <w:color w:val="000000"/>
          <w:sz w:val="20"/>
          <w:szCs w:val="20"/>
        </w:rPr>
        <w:t xml:space="preserve"> umieszczone w archiwum zip lub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ierdzeniem </w:t>
      </w:r>
      <w:r w:rsidRPr="00C70AA2"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ę za złożone w terminie, jeżeli </w:t>
      </w:r>
      <w:r w:rsidRPr="00C70AA2"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 przypadku błędnie podanego adresu, adresu e-mail lub braku komunikacji z Wykonawcą,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ponosi odpowiedzialności z tytułu nie o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trzymania informacji związanych </w:t>
      </w:r>
      <w:r w:rsidRPr="00C70AA2"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Zamawiający nie dopuszcza telefonicznego porozumiewania się z Wykonawcami;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38. Udzielanie wyjaśnień: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Wykonawca może zwrócić się </w:t>
      </w:r>
      <w:r w:rsidRPr="00472B76">
        <w:rPr>
          <w:rFonts w:ascii="Arial" w:hAnsi="Arial" w:cs="Arial"/>
          <w:bCs/>
          <w:color w:val="000000"/>
          <w:sz w:val="20"/>
          <w:szCs w:val="20"/>
        </w:rPr>
        <w:t>pisemnie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Zamawiający udzieli wyjaśnień pod warunkiem, że wniosek o 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wyjaśnienie treści SIWZ wpłynął </w:t>
      </w:r>
      <w:r w:rsidRPr="00C70AA2">
        <w:rPr>
          <w:rFonts w:ascii="Arial" w:hAnsi="Arial" w:cs="Arial"/>
          <w:color w:val="000000"/>
          <w:sz w:val="20"/>
          <w:szCs w:val="20"/>
        </w:rPr>
        <w:t>do Zamawiającego nie później niż do końca dnia, w kt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órym upływa połowa wyznaczonego </w:t>
      </w:r>
      <w:r w:rsidRPr="00C70AA2"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AC5181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 w:rsidRPr="00C70AA2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 w:rsidRPr="00472B76">
        <w:rPr>
          <w:rFonts w:ascii="Arial" w:hAnsi="Arial" w:cs="Arial"/>
          <w:bCs/>
          <w:color w:val="000000"/>
          <w:sz w:val="20"/>
          <w:szCs w:val="20"/>
        </w:rPr>
        <w:t>w sprawach organizacyjnych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Pr="00C70AA2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39. Zmiana treści SIWZ i ogłoszenia o zamówieniu: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C70AA2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Gminy Szprotawa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1A440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Zmiana treści SIWZ stanowi jej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2) Zamawiający przedłuży termin składania ofert, jeżeli w wyniku zmiany treści SIWZ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 stronie interne</w:t>
      </w:r>
      <w:r w:rsidR="00097BD9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C70AA2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 w:rsidRPr="00C70AA2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40. Środki ochrony prawnej: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C70AA2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na stronie interne</w:t>
      </w:r>
      <w:r w:rsidR="00A70167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1D87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13) na czynności o których mowa w pkt 41.1.12) SIWZ nie przysługuje odwołanie, z zastrzeżeniem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41.2. Skarga do sądu: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odwoławczego przysługuje skarga do sądu;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42. Waluta w jakiej mogą być prowadzone rozliczenia między Zamawiającym a Wykonawcą: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44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. Zmiany postanowień zawartej umowy: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</w:t>
      </w:r>
      <w:r w:rsidR="006D3456">
        <w:rPr>
          <w:rFonts w:ascii="Arial" w:hAnsi="Arial" w:cs="Arial"/>
          <w:b/>
          <w:bCs/>
          <w:color w:val="000000"/>
          <w:sz w:val="20"/>
          <w:szCs w:val="20"/>
        </w:rPr>
        <w:t>cznik nr I.4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45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. Inne postanowienia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Pr="00C70AA2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  <w:r w:rsidR="007F05ED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D3456" w:rsidRPr="00C70AA2" w:rsidRDefault="00FF12CA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 xml:space="preserve">znik nr  </w:t>
      </w:r>
      <w:r w:rsidR="005E23D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 xml:space="preserve">I.2 </w:t>
      </w:r>
      <w:r w:rsidR="005642C1">
        <w:rPr>
          <w:rFonts w:ascii="Arial" w:eastAsia="Times New Roman" w:hAnsi="Arial" w:cs="Arial"/>
          <w:sz w:val="20"/>
          <w:szCs w:val="20"/>
          <w:lang w:eastAsia="pl-PL"/>
        </w:rPr>
        <w:t xml:space="preserve">do SIWZ </w:t>
      </w:r>
      <w:r w:rsidR="005E23D6">
        <w:rPr>
          <w:rFonts w:ascii="Arial" w:eastAsia="Times New Roman" w:hAnsi="Arial" w:cs="Arial"/>
          <w:sz w:val="20"/>
          <w:szCs w:val="20"/>
          <w:lang w:eastAsia="pl-PL"/>
        </w:rPr>
        <w:t xml:space="preserve"> P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>rzedmiar robót</w:t>
      </w:r>
      <w:r w:rsidR="006003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5642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96964" w:rsidRPr="00C70AA2" w:rsidRDefault="006D3456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  I.3</w:t>
      </w:r>
      <w:r w:rsidR="00796964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do SIWZ Oświadczenie o spełnieniu warunków udziału w postepowaniu</w:t>
      </w:r>
    </w:p>
    <w:p w:rsidR="00796964" w:rsidRDefault="006D3456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I.4</w:t>
      </w:r>
      <w:r w:rsidR="000552B7">
        <w:rPr>
          <w:rFonts w:ascii="Arial" w:eastAsia="Times New Roman" w:hAnsi="Arial" w:cs="Arial"/>
          <w:sz w:val="20"/>
          <w:szCs w:val="20"/>
          <w:lang w:eastAsia="pl-PL"/>
        </w:rPr>
        <w:t xml:space="preserve"> do SIWZ Istotne postanowienia umowy</w:t>
      </w:r>
    </w:p>
    <w:p w:rsidR="006003F0" w:rsidRDefault="006003F0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I.5 do SIWZ</w:t>
      </w:r>
      <w:r w:rsidRPr="006003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924EF">
        <w:rPr>
          <w:rFonts w:ascii="Arial" w:eastAsia="Times New Roman" w:hAnsi="Arial" w:cs="Arial"/>
          <w:sz w:val="20"/>
          <w:szCs w:val="20"/>
          <w:lang w:eastAsia="pl-PL"/>
        </w:rPr>
        <w:t>–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STWIOR</w:t>
      </w:r>
      <w:r w:rsidR="00765E6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710363">
        <w:rPr>
          <w:rFonts w:ascii="Arial" w:eastAsia="Times New Roman" w:hAnsi="Arial" w:cs="Arial"/>
          <w:sz w:val="20"/>
          <w:szCs w:val="20"/>
          <w:lang w:eastAsia="pl-PL"/>
        </w:rPr>
        <w:t xml:space="preserve"> Dokumentacja projektowa</w:t>
      </w:r>
    </w:p>
    <w:p w:rsidR="00111628" w:rsidRDefault="00111628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 w:rsidRPr="00C70AA2"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1F527A" w:rsidRDefault="001F527A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</w:t>
      </w:r>
      <w:r w:rsidR="00073CE1">
        <w:rPr>
          <w:rFonts w:ascii="Arial" w:hAnsi="Arial" w:cs="Arial"/>
          <w:color w:val="000000"/>
          <w:sz w:val="20"/>
          <w:szCs w:val="20"/>
        </w:rPr>
        <w:t>nik III.1 Wykaz wykonanych robót budowlanych</w:t>
      </w:r>
    </w:p>
    <w:p w:rsidR="00CF6119" w:rsidRPr="00C70AA2" w:rsidRDefault="00073CE1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III.2</w:t>
      </w:r>
      <w:r w:rsidR="00F22C05">
        <w:rPr>
          <w:rFonts w:ascii="Arial" w:hAnsi="Arial" w:cs="Arial"/>
          <w:color w:val="000000"/>
          <w:sz w:val="20"/>
          <w:szCs w:val="20"/>
        </w:rPr>
        <w:t xml:space="preserve"> W</w:t>
      </w:r>
      <w:r w:rsidR="00CF6119">
        <w:rPr>
          <w:rFonts w:ascii="Arial" w:hAnsi="Arial" w:cs="Arial"/>
          <w:color w:val="000000"/>
          <w:sz w:val="20"/>
          <w:szCs w:val="20"/>
        </w:rPr>
        <w:t>ykaz  personelu wykonawcy</w:t>
      </w:r>
    </w:p>
    <w:p w:rsidR="00B05BB1" w:rsidRPr="00C70AA2" w:rsidRDefault="00B05B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Pr="00C70AA2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 w:rsidRPr="00C70AA2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Pr="00C70AA2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C778C" w:rsidRDefault="001C778C" w:rsidP="00D02FE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4129" w:rsidRDefault="0090412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0363" w:rsidRDefault="00710363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0363" w:rsidRDefault="00710363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65E6A" w:rsidRDefault="00765E6A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65E6A" w:rsidRDefault="00765E6A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65E6A" w:rsidRDefault="00765E6A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65E6A" w:rsidRDefault="00765E6A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65E6A" w:rsidRDefault="00765E6A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65E6A" w:rsidRDefault="00765E6A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65E6A" w:rsidRDefault="00765E6A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65E6A" w:rsidRDefault="00765E6A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65E6A" w:rsidRDefault="00765E6A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65E6A" w:rsidRDefault="00765E6A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65E6A" w:rsidRDefault="00765E6A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65E6A" w:rsidRDefault="00765E6A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65E6A" w:rsidRDefault="00765E6A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p w:rsidR="00050909" w:rsidRPr="00050909" w:rsidRDefault="00050909" w:rsidP="000509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Miejsce i data ……………………</w:t>
      </w: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NA WYKONANIE ZAMÓWIENIA </w:t>
      </w:r>
    </w:p>
    <w:p w:rsidR="00CF1396" w:rsidRDefault="00CF1396" w:rsidP="00050909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</w:rPr>
      </w:pP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</w:rPr>
      </w:pPr>
      <w:r w:rsidRPr="00050909">
        <w:rPr>
          <w:rFonts w:ascii="Times New Roman" w:eastAsia="Times New Roman" w:hAnsi="Times New Roman" w:cs="Arial"/>
          <w:sz w:val="20"/>
          <w:szCs w:val="20"/>
        </w:rPr>
        <w:t xml:space="preserve">Przetarg nieograniczony </w:t>
      </w:r>
    </w:p>
    <w:p w:rsidR="00050909" w:rsidRPr="00050909" w:rsidRDefault="00050909" w:rsidP="0005090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poniżej 5.225.000 EURO </w:t>
      </w:r>
    </w:p>
    <w:p w:rsidR="00050909" w:rsidRPr="003568B7" w:rsidRDefault="00050909" w:rsidP="00F579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p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n</w:t>
      </w:r>
      <w:proofErr w:type="spellEnd"/>
      <w:r w:rsidRPr="00710363">
        <w:rPr>
          <w:rFonts w:ascii="Arial" w:eastAsia="Times New Roman" w:hAnsi="Arial" w:cs="Arial"/>
          <w:b/>
          <w:lang w:val="x-none" w:eastAsia="x-none"/>
        </w:rPr>
        <w:t>.:</w:t>
      </w:r>
      <w:r w:rsidR="003D342D" w:rsidRPr="003D342D">
        <w:rPr>
          <w:sz w:val="28"/>
          <w:szCs w:val="28"/>
        </w:rPr>
        <w:t xml:space="preserve"> </w:t>
      </w:r>
      <w:r w:rsidR="003D342D" w:rsidRPr="003D342D">
        <w:rPr>
          <w:rFonts w:ascii="Arial" w:hAnsi="Arial" w:cs="Arial"/>
          <w:b/>
        </w:rPr>
        <w:t>Remont pokrycia dachu wraz z wymianą i wzmocnieniem elementów konstrukcji więźby dachowej budynku Ratusza Miejskiego w Szprotawie – Etap I</w:t>
      </w:r>
      <w:r w:rsidR="00D02FEE" w:rsidRPr="00710363">
        <w:rPr>
          <w:rFonts w:ascii="Arial" w:eastAsia="Times New Roman" w:hAnsi="Arial" w:cs="Arial"/>
          <w:b/>
          <w:lang w:eastAsia="pl-PL"/>
        </w:rPr>
        <w:t xml:space="preserve"> </w:t>
      </w: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CF1396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Niniejszą</w:t>
      </w:r>
      <w:r w:rsidR="00050909"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Ofertę składa</w:t>
      </w:r>
      <w:r w:rsidR="00050909" w:rsidRPr="00050909">
        <w:rPr>
          <w:rFonts w:ascii="Arial" w:eastAsia="Times New Roman" w:hAnsi="Arial" w:cs="Times New Roman"/>
          <w:b/>
          <w:color w:val="008000"/>
          <w:sz w:val="20"/>
          <w:szCs w:val="20"/>
          <w:lang w:eastAsia="pl-PL"/>
        </w:rPr>
        <w:t xml:space="preserve"> 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tbl>
      <w:tblPr>
        <w:tblW w:w="9356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3827"/>
      </w:tblGrid>
      <w:tr w:rsidR="00050909" w:rsidRPr="00050909" w:rsidTr="00CF1396">
        <w:trPr>
          <w:trHeight w:val="399"/>
        </w:trPr>
        <w:tc>
          <w:tcPr>
            <w:tcW w:w="2127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adres</w:t>
            </w: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wraz z oznaczeniem województwa</w:t>
            </w:r>
          </w:p>
        </w:tc>
      </w:tr>
      <w:tr w:rsidR="00050909" w:rsidRPr="00050909" w:rsidTr="00CF1396">
        <w:trPr>
          <w:trHeight w:val="764"/>
        </w:trPr>
        <w:tc>
          <w:tcPr>
            <w:tcW w:w="21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Wykonawca</w:t>
            </w:r>
          </w:p>
        </w:tc>
        <w:tc>
          <w:tcPr>
            <w:tcW w:w="3402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(........................................................)</w:t>
            </w:r>
          </w:p>
        </w:tc>
        <w:tc>
          <w:tcPr>
            <w:tcW w:w="38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(........................)</w:t>
            </w:r>
          </w:p>
        </w:tc>
      </w:tr>
      <w:tr w:rsidR="00050909" w:rsidRPr="00050909" w:rsidTr="00CF1396">
        <w:trPr>
          <w:trHeight w:val="703"/>
        </w:trPr>
        <w:tc>
          <w:tcPr>
            <w:tcW w:w="21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Wykonawca</w:t>
            </w:r>
          </w:p>
        </w:tc>
        <w:tc>
          <w:tcPr>
            <w:tcW w:w="3402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(........................................................)</w:t>
            </w:r>
          </w:p>
        </w:tc>
        <w:tc>
          <w:tcPr>
            <w:tcW w:w="38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(........................)</w:t>
            </w:r>
          </w:p>
        </w:tc>
      </w:tr>
    </w:tbl>
    <w:p w:rsidR="00050909" w:rsidRPr="00050909" w:rsidRDefault="00050909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CF1396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Przedstawiciel Wykonawcy uprawniony do Kontaktów</w:t>
      </w:r>
      <w:r w:rsidR="00050909"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9356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Imię i Nazwisko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Adres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  <w:t>Telefon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  <w:t>Fax.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E-mail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(........................................................................................)</w:t>
            </w:r>
          </w:p>
        </w:tc>
      </w:tr>
    </w:tbl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Dane Wykonawcy, które będą zawarte w umowie.</w:t>
      </w:r>
    </w:p>
    <w:tbl>
      <w:tblPr>
        <w:tblW w:w="9356" w:type="dxa"/>
        <w:tblInd w:w="7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7"/>
        <w:gridCol w:w="6029"/>
      </w:tblGrid>
      <w:tr w:rsidR="00050909" w:rsidRPr="00050909" w:rsidTr="00CF1396">
        <w:trPr>
          <w:trHeight w:val="270"/>
        </w:trPr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rPr>
          <w:trHeight w:val="320"/>
        </w:trPr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KONTA BANKOWEGO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NAZWISKA WŁAŚCICIELI/OSÓB UPOWAŻNIONYCH DO PODPISANIA UMOWY</w:t>
            </w:r>
          </w:p>
        </w:tc>
        <w:tc>
          <w:tcPr>
            <w:tcW w:w="60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NAZWISKO OSOBY ODPOWIEDZIALNEJ ZA REALIZACJĘ NINIEJSZEGO ZAMÓW.</w:t>
            </w:r>
          </w:p>
        </w:tc>
        <w:tc>
          <w:tcPr>
            <w:tcW w:w="60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50909" w:rsidRPr="00050909" w:rsidRDefault="00050909" w:rsidP="0005090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050909" w:rsidP="00050909">
      <w:pPr>
        <w:numPr>
          <w:ilvl w:val="0"/>
          <w:numId w:val="32"/>
        </w:num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Niniejsza oferta zawiera ……….. ponumerowanych stron.</w:t>
      </w:r>
    </w:p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5.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Deklaracja Wykonawcy:</w:t>
      </w:r>
    </w:p>
    <w:p w:rsidR="00050909" w:rsidRPr="00050909" w:rsidRDefault="00050909" w:rsidP="0005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odpowiedzi na ogłoszenie o przetargu dla ww. zamówienia Ja (My), niżej podpisany(i), niniejszym oświadczam(y), że:</w:t>
      </w:r>
    </w:p>
    <w:p w:rsidR="00050909" w:rsidRPr="00050909" w:rsidRDefault="00050909" w:rsidP="0005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050909" w:rsidP="00050909">
      <w:pPr>
        <w:numPr>
          <w:ilvl w:val="0"/>
          <w:numId w:val="31"/>
        </w:numPr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FF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9722A6" wp14:editId="7A18E17D">
                <wp:simplePos x="0" y="0"/>
                <wp:positionH relativeFrom="column">
                  <wp:posOffset>3179445</wp:posOffset>
                </wp:positionH>
                <wp:positionV relativeFrom="paragraph">
                  <wp:posOffset>265430</wp:posOffset>
                </wp:positionV>
                <wp:extent cx="214630" cy="157480"/>
                <wp:effectExtent l="12700" t="13335" r="10795" b="1016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250.35pt;margin-top:20.9pt;width:16.9pt;height:1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"/>
            </w:pict>
          </mc:Fallback>
        </mc:AlternateContent>
      </w: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F788A" wp14:editId="461010FC">
                <wp:simplePos x="0" y="0"/>
                <wp:positionH relativeFrom="column">
                  <wp:posOffset>3179445</wp:posOffset>
                </wp:positionH>
                <wp:positionV relativeFrom="paragraph">
                  <wp:posOffset>-6985</wp:posOffset>
                </wp:positionV>
                <wp:extent cx="214630" cy="157480"/>
                <wp:effectExtent l="12700" t="7620" r="10795" b="63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250.35pt;margin-top:-.55pt;width:16.9pt;height:1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"/>
            </w:pict>
          </mc:Fallback>
        </mc:AlternateConten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Jako wykonawca jestem:  </w: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ab/>
        <w:t>małym</w: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 przedsiębiorstwem     </w:t>
      </w:r>
    </w:p>
    <w:p w:rsidR="00050909" w:rsidRPr="00050909" w:rsidRDefault="00050909" w:rsidP="00050909">
      <w:pPr>
        <w:spacing w:after="0" w:line="360" w:lineRule="auto"/>
        <w:ind w:left="2520" w:firstLine="3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DCC23F" wp14:editId="4014BAFC">
                <wp:simplePos x="0" y="0"/>
                <wp:positionH relativeFrom="column">
                  <wp:posOffset>3179445</wp:posOffset>
                </wp:positionH>
                <wp:positionV relativeFrom="paragraph">
                  <wp:posOffset>198120</wp:posOffset>
                </wp:positionV>
                <wp:extent cx="214630" cy="157480"/>
                <wp:effectExtent l="12700" t="11430" r="1079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250.35pt;margin-top:15.6pt;width:16.9pt;height:1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"/>
            </w:pict>
          </mc:Fallback>
        </mc:AlternateConten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>średnim</w: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 przedsiębiorstwem</w:t>
      </w:r>
    </w:p>
    <w:p w:rsidR="00050909" w:rsidRPr="00050909" w:rsidRDefault="00050909" w:rsidP="00050909">
      <w:pPr>
        <w:spacing w:after="0" w:line="360" w:lineRule="auto"/>
        <w:ind w:left="2520" w:firstLine="3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>dużym przedsiębiorstwem</w:t>
      </w:r>
    </w:p>
    <w:p w:rsidR="00050909" w:rsidRPr="00050909" w:rsidRDefault="00050909" w:rsidP="00050909">
      <w:pPr>
        <w:spacing w:after="0" w:line="360" w:lineRule="auto"/>
        <w:ind w:left="2547"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*proszę o wstawienia </w:t>
      </w:r>
      <w:r w:rsidRPr="00050909">
        <w:rPr>
          <w:rFonts w:ascii="Times New Roman" w:eastAsia="Times New Roman" w:hAnsi="Times New Roman" w:cs="Times New Roman"/>
          <w:b/>
          <w:i/>
          <w:sz w:val="16"/>
          <w:szCs w:val="20"/>
          <w:lang w:eastAsia="pl-PL"/>
        </w:rPr>
        <w:t>X</w:t>
      </w:r>
      <w:r w:rsidRPr="00050909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 w odpowiednim polu</w:t>
      </w:r>
    </w:p>
    <w:p w:rsidR="00050909" w:rsidRPr="00050909" w:rsidRDefault="00050909" w:rsidP="00050909">
      <w:pPr>
        <w:numPr>
          <w:ilvl w:val="0"/>
          <w:numId w:val="3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Zapoznałem/Zapoznaliśmy się i w pełni bez żadnych zastrzeżeń akceptuję(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treść specyfikacji istotnych warunków zamówienia wraz z wyjaśnieniami i modyfikacjami.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W pełni i bez żadnych zastrzeżeń akceptuję/-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istotne postanowienia treści umowy zapisane w SIWZ. Zobowiązujemy się do podpisania umowy zgodnie z wymogami określonymi w SIWZ, w miejscu i terminie wskazanym przez Zamawiającego 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Zapoznałem/Zapoznaliśmy się z lokalnymi warunkami realizacji oraz zdobyłem/zdobyliśmy wszelkie informacje konieczne do właściwego przygotowania niniejszej oferty. 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Akceptuję/-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warunki płatności – zgodnie z warunkami określonymi w SIWZ i istotnych postanowieniach treści umowy.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Oferuję/-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wykonanie całości przedmiotu zamówienia zgodnie z warunkami zapisanymi w SIWZ, wyjaśnieniami do SIWZ oraz jej modyfikacjami obowiązującymi przepisami. </w:t>
      </w:r>
    </w:p>
    <w:p w:rsidR="00050909" w:rsidRPr="00273B23" w:rsidRDefault="00050909" w:rsidP="00273B2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Oferujemy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wykonanie przedmiotu zamówienia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pełnym zakresie rzeczowym objętym SIWZ za łącznym wynagrodzeniem w kwocie:</w:t>
      </w:r>
    </w:p>
    <w:p w:rsidR="00050909" w:rsidRPr="00050909" w:rsidRDefault="00050909" w:rsidP="00050909">
      <w:pPr>
        <w:tabs>
          <w:tab w:val="num" w:pos="73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Netto   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050909" w:rsidRPr="00050909" w:rsidRDefault="00050909" w:rsidP="00050909">
      <w:pPr>
        <w:tabs>
          <w:tab w:val="num" w:pos="737"/>
        </w:tabs>
        <w:spacing w:before="60" w:after="6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Podatek VAT – (…..) % tj. ................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050909" w:rsidRPr="00050909" w:rsidRDefault="00050909" w:rsidP="00050909">
      <w:pPr>
        <w:tabs>
          <w:tab w:val="num" w:pos="567"/>
        </w:tabs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Cena (brutto)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050909" w:rsidRPr="00050909" w:rsidRDefault="00050909" w:rsidP="00050909">
      <w:pPr>
        <w:tabs>
          <w:tab w:val="num" w:pos="453"/>
        </w:tabs>
        <w:spacing w:before="60" w:after="6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Powyższa cena jest ceną ostateczną, bez możliwości doliczeń i zawiera wszelkie koszty związane z wykonaniem zamówienia na warunkach określonych w SIWZ. Waloryzacja ceny może nastąpić tylko na zasadach określonych w SIWZ. 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Dla wykonywanych robót udzielamy Zamawiającemu gwarancji na okres ……… miesięcy.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050909" w:rsidRPr="00050909" w:rsidRDefault="00050909" w:rsidP="00050909">
      <w:pPr>
        <w:spacing w:before="60" w:after="6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Deklarowany okres gwarancji obejmuje wszelkie roboty, materiały i urządzenia użyte do realizacji zamówienia niezależnie od okresu udzielanego przez producenta. Bieg terminu gwarancji i rękojmi liczony będzie od pierwszego dnia po końcowym odbiorze robót stanowiących przedmiot zamówienia.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Uważam(y) się związany(i) niniejszą ofertą przez czas wskazany w specyfikacji istotnych warunków zamówienia tj. przez 30 dni 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uznania mojej/naszej oferty za najkorzystniejszą zobowiązuję(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się zawrzeć umowę w miejscu i terminie, jakie zostaną wskazane przez Zamawiającego.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 wadium zostało wniesione: w formie: ……………………………………………, w kwocie: ………………………………………………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o zwrot wadium na nr rachunku bankowego Wykonawcy, z którego wadium zostało wpłacone.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 przypadku wybrania mojej/naszej oferty deklaruję(</w:t>
      </w:r>
      <w:proofErr w:type="spellStart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) wniesienie zabezpieczenia należytego wykonania umowy zgodnie z zapisami </w:t>
      </w:r>
      <w:proofErr w:type="spellStart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siwz</w:t>
      </w:r>
      <w:proofErr w:type="spellEnd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w formie .......................................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Informuję(my), że wybór oferty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będzie/nie będzie*  prowadzić do powstania u Zamawiającego obowiązku podatkowego w zakresie**:………………………………………………………………… ………………………………………………………………………………………………………………….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*niepotrzebne skreślić</w:t>
      </w:r>
    </w:p>
    <w:p w:rsidR="00050909" w:rsidRPr="00050909" w:rsidRDefault="00050909" w:rsidP="00050909">
      <w:pPr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**jeżeli będzie, należy</w:t>
      </w:r>
      <w:r w:rsidRPr="00050909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wskazać nazwę (rodzaj) towaru lub usługi, których dostawa lub świadczenie będzie prowadzić do jego powstania, oraz wskazując ich wartość bez kwoty podatku).</w:t>
      </w:r>
    </w:p>
    <w:p w:rsidR="00050909" w:rsidRPr="00050909" w:rsidRDefault="00050909" w:rsidP="0005090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Następujące części zamówienia/zakres zamierzamy zlecić podwykonawcom:</w:t>
      </w:r>
      <w:r w:rsidRPr="000509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(wypełnić, jeżeli dotyczy)* </w:t>
      </w:r>
    </w:p>
    <w:p w:rsidR="00050909" w:rsidRPr="00050909" w:rsidRDefault="00050909" w:rsidP="00050909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050909" w:rsidRPr="00050909" w:rsidRDefault="00050909" w:rsidP="00050909">
      <w:pPr>
        <w:widowControl w:val="0"/>
        <w:numPr>
          <w:ilvl w:val="0"/>
          <w:numId w:val="33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 xml:space="preserve">             (nazwa podwykonawców)</w:t>
      </w:r>
    </w:p>
    <w:p w:rsidR="00050909" w:rsidRPr="00050909" w:rsidRDefault="00050909" w:rsidP="00050909">
      <w:pPr>
        <w:widowControl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>2)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 xml:space="preserve">             (nazwa podwykonawców)</w:t>
      </w:r>
    </w:p>
    <w:p w:rsidR="00050909" w:rsidRPr="00050909" w:rsidRDefault="00050909" w:rsidP="00050909">
      <w:pPr>
        <w:widowControl w:val="0"/>
        <w:numPr>
          <w:ilvl w:val="0"/>
          <w:numId w:val="33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           </w:t>
      </w: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>(nazwa podwykonawców)</w:t>
      </w:r>
    </w:p>
    <w:p w:rsidR="00050909" w:rsidRPr="00050909" w:rsidRDefault="00050909" w:rsidP="00050909">
      <w:pPr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*Niewypełnienie oznacza wykonanie przedmiotu zamówienia bez udziału podwykonawców.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Składam(y) niniejszą ofertę w imieniu własnym / jako Wykonawcy wspólnie ubiegający się o udzielenie zamówienia.</w:t>
      </w:r>
    </w:p>
    <w:p w:rsidR="00050909" w:rsidRPr="00AD2422" w:rsidRDefault="00050909" w:rsidP="00AD2422">
      <w:pPr>
        <w:numPr>
          <w:ilvl w:val="0"/>
          <w:numId w:val="31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 nie uczestniczę(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ymy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w jakiejkolwiek innej ofercie dotyczącej tego samego zamówienia.</w:t>
      </w:r>
    </w:p>
    <w:p w:rsidR="00050909" w:rsidRPr="00050909" w:rsidRDefault="00050909" w:rsidP="00050909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Data ................................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.....................................................</w:t>
      </w:r>
    </w:p>
    <w:p w:rsidR="00050909" w:rsidRPr="00050909" w:rsidRDefault="00050909" w:rsidP="00050909">
      <w:pPr>
        <w:spacing w:after="120" w:line="240" w:lineRule="auto"/>
        <w:ind w:left="4956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upoważnionej</w:t>
      </w:r>
    </w:p>
    <w:p w:rsidR="00050909" w:rsidRPr="001C0778" w:rsidRDefault="00050909" w:rsidP="001C0778">
      <w:pPr>
        <w:spacing w:after="120" w:line="240" w:lineRule="auto"/>
        <w:ind w:left="4956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sectPr w:rsidR="00050909" w:rsidRPr="001C0778" w:rsidSect="00AD2422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94" w:right="1418" w:bottom="709" w:left="1418" w:header="139" w:footer="708" w:gutter="0"/>
          <w:cols w:space="708"/>
          <w:titlePg/>
          <w:docGrid w:linePitch="360"/>
        </w:sectPr>
      </w:pP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Wykonawcy</w:t>
      </w: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</w:t>
      </w:r>
      <w:r w:rsidR="00C546E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I.3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373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</w:t>
            </w:r>
            <w:r w:rsidR="00A73974">
              <w:rPr>
                <w:rFonts w:ascii="Arial" w:hAnsi="Arial" w:cs="Arial"/>
                <w:color w:val="000000"/>
                <w:sz w:val="20"/>
                <w:szCs w:val="20"/>
              </w:rPr>
              <w:t>Dz. U. z 2018 r., poz. 1986</w:t>
            </w:r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>. zm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623F1" w:rsidRPr="003B0A9C" w:rsidRDefault="00613645" w:rsidP="003B0A9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 pn.</w:t>
      </w:r>
      <w:r w:rsidR="005849ED"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74320" w:rsidRPr="009A558B">
        <w:rPr>
          <w:rFonts w:ascii="Arial" w:hAnsi="Arial" w:cs="Arial"/>
          <w:b/>
          <w:sz w:val="28"/>
          <w:szCs w:val="28"/>
        </w:rPr>
        <w:t>„</w:t>
      </w:r>
      <w:r w:rsidR="003D342D" w:rsidRPr="003D342D">
        <w:rPr>
          <w:rFonts w:ascii="Arial" w:hAnsi="Arial" w:cs="Arial"/>
          <w:b/>
        </w:rPr>
        <w:t>Remont pokrycia dachu wraz z wymianą i wzmocnieniem elementów konstrukcji więźby dachowej budynku Ratusza Miejskiego w Szprotawie – Etap I</w:t>
      </w:r>
      <w:r w:rsidR="00774320" w:rsidRPr="009A558B">
        <w:rPr>
          <w:rFonts w:ascii="Arial" w:hAnsi="Arial" w:cs="Arial"/>
          <w:b/>
          <w:sz w:val="28"/>
          <w:szCs w:val="28"/>
        </w:rPr>
        <w:t>”</w:t>
      </w:r>
    </w:p>
    <w:p w:rsidR="005849ED" w:rsidRPr="005849ED" w:rsidRDefault="005849ED" w:rsidP="005849ED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171260">
      <w:pPr>
        <w:numPr>
          <w:ilvl w:val="0"/>
          <w:numId w:val="2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171260">
      <w:pPr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A73974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7D3D07" w:rsidRPr="00373735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7D3D07" w:rsidRPr="00373735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7D3D07" w:rsidRPr="00373735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="007D3D07" w:rsidRPr="00373735">
        <w:rPr>
          <w:rFonts w:ascii="Arial" w:hAnsi="Arial" w:cs="Arial"/>
          <w:color w:val="000000"/>
          <w:sz w:val="20"/>
          <w:szCs w:val="20"/>
        </w:rPr>
        <w:t>zm</w:t>
      </w:r>
      <w:proofErr w:type="spellEnd"/>
      <w:r w:rsidRPr="005849ED">
        <w:rPr>
          <w:rFonts w:ascii="Arial" w:eastAsia="Times New Roman" w:hAnsi="Arial" w:cs="Arial"/>
          <w:sz w:val="20"/>
          <w:szCs w:val="20"/>
          <w:lang w:eastAsia="pl-PL"/>
        </w:rPr>
        <w:t>) z uwagi na okoliczności wymienione w pkt 5.2. SIWZ.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D66C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podmioty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</w:p>
    <w:p w:rsidR="005849ED" w:rsidRPr="005849ED" w:rsidRDefault="005849ED" w:rsidP="00171260">
      <w:pPr>
        <w:numPr>
          <w:ilvl w:val="0"/>
          <w:numId w:val="4"/>
        </w:numPr>
        <w:tabs>
          <w:tab w:val="clear" w:pos="360"/>
        </w:tabs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171260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A73974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7D3D07" w:rsidRPr="00373735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7D3D07" w:rsidRPr="00373735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7D3D07" w:rsidRPr="00373735">
        <w:rPr>
          <w:rFonts w:ascii="Arial" w:hAnsi="Arial" w:cs="Arial"/>
          <w:color w:val="000000"/>
          <w:sz w:val="20"/>
          <w:szCs w:val="20"/>
        </w:rPr>
        <w:t>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SIWZ;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A14EE1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</w:t>
      </w:r>
      <w:r w:rsidR="00433467">
        <w:rPr>
          <w:rFonts w:ascii="Arial" w:eastAsia="Times New Roman" w:hAnsi="Arial" w:cs="Arial"/>
          <w:b/>
          <w:sz w:val="20"/>
          <w:szCs w:val="20"/>
          <w:lang w:eastAsia="pl-PL"/>
        </w:rPr>
        <w:t>onawcy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A73974">
        <w:rPr>
          <w:rFonts w:ascii="Arial" w:hAnsi="Arial" w:cs="Arial"/>
          <w:color w:val="000000"/>
          <w:sz w:val="20"/>
          <w:szCs w:val="20"/>
        </w:rPr>
        <w:t>Dz. U. z 2018</w:t>
      </w:r>
      <w:r w:rsidR="007D3D07" w:rsidRPr="00373735">
        <w:rPr>
          <w:rFonts w:ascii="Arial" w:hAnsi="Arial" w:cs="Arial"/>
          <w:color w:val="000000"/>
          <w:sz w:val="20"/>
          <w:szCs w:val="20"/>
        </w:rPr>
        <w:t xml:space="preserve"> r., poz. 1</w:t>
      </w:r>
      <w:r w:rsidR="00A73974">
        <w:rPr>
          <w:rFonts w:ascii="Arial" w:hAnsi="Arial" w:cs="Arial"/>
          <w:color w:val="000000"/>
          <w:sz w:val="20"/>
          <w:szCs w:val="20"/>
        </w:rPr>
        <w:t>986</w:t>
      </w:r>
      <w:r w:rsidR="007D3D07" w:rsidRPr="00373735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7D3D07" w:rsidRPr="00373735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7D3D07" w:rsidRPr="00373735">
        <w:rPr>
          <w:rFonts w:ascii="Arial" w:hAnsi="Arial" w:cs="Arial"/>
          <w:color w:val="000000"/>
          <w:sz w:val="20"/>
          <w:szCs w:val="20"/>
        </w:rPr>
        <w:t>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</w:t>
      </w:r>
      <w:r w:rsidR="00A14EE1">
        <w:rPr>
          <w:rFonts w:ascii="Arial" w:eastAsia="Times New Roman" w:hAnsi="Arial" w:cs="Arial"/>
          <w:sz w:val="20"/>
          <w:szCs w:val="20"/>
          <w:lang w:eastAsia="pl-PL"/>
        </w:rPr>
        <w:t>ości wymienione w pkt 5.2.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D24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5F68" w:rsidRDefault="00D15F6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751F9" w:rsidRDefault="005751F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F1113" w:rsidRDefault="00AF1113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A35088" w:rsidRDefault="00A35088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A35088" w:rsidRDefault="00A35088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AF1113" w:rsidRDefault="00AF1113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>ZAŁĄCZNIK NR II.1 do SIWZ</w:t>
      </w: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F9385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F9385B" w:rsidRDefault="002B6FDB" w:rsidP="003737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="00A73974">
              <w:rPr>
                <w:rFonts w:ascii="Arial" w:hAnsi="Arial" w:cs="Arial"/>
                <w:color w:val="000000"/>
                <w:sz w:val="20"/>
                <w:szCs w:val="20"/>
              </w:rPr>
              <w:t>Dz. U. z 2018 r., poz. 1986</w:t>
            </w:r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>. zm</w:t>
            </w:r>
            <w:r w:rsidRPr="00F938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F9385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9A558B" w:rsidRDefault="002B6FDB" w:rsidP="00AD242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Przystępując do postępowania w sprawie udzielenia zamówienia publicznego - pn.</w:t>
      </w:r>
      <w:r w:rsidR="00E01877" w:rsidRPr="00F9385B">
        <w:rPr>
          <w:rFonts w:ascii="Arial" w:hAnsi="Arial" w:cs="Arial"/>
          <w:color w:val="000000"/>
          <w:sz w:val="20"/>
          <w:szCs w:val="20"/>
        </w:rPr>
        <w:t xml:space="preserve"> </w:t>
      </w:r>
      <w:r w:rsidR="00EE3A32" w:rsidRPr="009A558B">
        <w:rPr>
          <w:rFonts w:ascii="Arial" w:hAnsi="Arial" w:cs="Arial"/>
          <w:b/>
          <w:sz w:val="20"/>
          <w:szCs w:val="20"/>
        </w:rPr>
        <w:t>„</w:t>
      </w:r>
      <w:r w:rsidR="003D342D" w:rsidRPr="003D342D">
        <w:rPr>
          <w:rFonts w:ascii="Arial" w:hAnsi="Arial" w:cs="Arial"/>
        </w:rPr>
        <w:t>Remont pokrycia dachu wraz z wymianą i wzmocnieniem elementów konstrukcji więźby dachowej budynku Ratusza Miejskiego w Szprotawie – Etap I</w:t>
      </w:r>
      <w:r w:rsidR="00EE3A32" w:rsidRPr="009A558B">
        <w:rPr>
          <w:rFonts w:ascii="Arial" w:hAnsi="Arial" w:cs="Arial"/>
          <w:b/>
          <w:sz w:val="20"/>
          <w:szCs w:val="20"/>
        </w:rPr>
        <w:t>”</w:t>
      </w:r>
      <w:r w:rsidRPr="009A55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F9385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F9385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D36E73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D36E73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end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ab/>
        <w:t>nie należę/my do grupy kapitałowej</w:t>
      </w:r>
      <w:r w:rsidRPr="00F9385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1"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F9385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F9385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D36E73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D36E73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end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ab/>
        <w:t>należę/my do grupy kapitałowej</w:t>
      </w:r>
      <w:r w:rsidRPr="00F9385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F9385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F9385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przedstawiamy stosowne 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>dokumenty i/lub informacje, stanowiące załącznik do niniejszego oświadczenia.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</w:t>
      </w:r>
    </w:p>
    <w:p w:rsidR="003A5EC4" w:rsidRPr="00F9385B" w:rsidRDefault="002B6FDB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Wykonawca lub upełnomocniony przedstawiciel Wykonawcy</w:t>
      </w:r>
    </w:p>
    <w:p w:rsidR="002B68DC" w:rsidRPr="00F9385B" w:rsidRDefault="002B68DC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A5752" w:rsidRDefault="00CA5752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003936" w:rsidRDefault="00003936" w:rsidP="002B68DC">
      <w:pPr>
        <w:spacing w:after="0" w:line="240" w:lineRule="auto"/>
        <w:rPr>
          <w:rFonts w:ascii="Arial" w:eastAsia="Times New Roman" w:hAnsi="Arial" w:cs="Arial"/>
          <w:noProof/>
          <w:lang w:eastAsia="pl-PL"/>
        </w:rPr>
      </w:pPr>
    </w:p>
    <w:p w:rsidR="00DF407C" w:rsidRPr="00F9385B" w:rsidRDefault="00DF407C" w:rsidP="002B68D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Załącznik nr </w:t>
      </w:r>
      <w:r w:rsidRPr="00F9385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III.1 do SIWZ</w:t>
      </w: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    </w:t>
      </w: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              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Wykonawcy: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</w:t>
      </w:r>
    </w:p>
    <w:p w:rsidR="00193F31" w:rsidRPr="00193F31" w:rsidRDefault="00193F31" w:rsidP="00193F31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WYKAZ WYKONANYCH ROBÓT BUDOWLANYCH </w:t>
      </w:r>
    </w:p>
    <w:p w:rsidR="00193F31" w:rsidRPr="00193F31" w:rsidRDefault="00193F31" w:rsidP="00193F3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Niniejszym oświadczam(y), że wykonałem(wykonaliśmy) w okresie ostatnich 5 lat następujące </w:t>
      </w:r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>roboty budowlane  o podobnym charakterze do przedmiotu zamówienia (związane z przedmiotem niniejszego zamówienia oraz proporcjonalne do niego) spełniające w</w:t>
      </w:r>
      <w:r>
        <w:rPr>
          <w:rFonts w:ascii="Times New Roman" w:eastAsia="TimesNewRoman" w:hAnsi="Times New Roman" w:cs="Times New Roman"/>
          <w:sz w:val="20"/>
          <w:szCs w:val="20"/>
          <w:lang w:eastAsia="pl-PL"/>
        </w:rPr>
        <w:t>ymagania opisane w rozdziale 5.1</w:t>
      </w:r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 </w:t>
      </w:r>
      <w:proofErr w:type="spellStart"/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>siwz</w:t>
      </w:r>
      <w:proofErr w:type="spellEnd"/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193F31" w:rsidRPr="00193F31" w:rsidRDefault="00193F31" w:rsidP="00193F3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982"/>
        <w:gridCol w:w="1294"/>
        <w:gridCol w:w="1060"/>
        <w:gridCol w:w="2310"/>
        <w:gridCol w:w="1514"/>
        <w:gridCol w:w="1180"/>
      </w:tblGrid>
      <w:tr w:rsidR="00193F31" w:rsidRPr="00193F31" w:rsidTr="00193F31">
        <w:trPr>
          <w:cantSplit/>
          <w:trHeight w:val="1103"/>
        </w:trPr>
        <w:tc>
          <w:tcPr>
            <w:tcW w:w="186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1069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Przedmiot zamówienia –  zakres rzeczowy – opis i rodzaj roboty</w:t>
            </w:r>
          </w:p>
        </w:tc>
        <w:tc>
          <w:tcPr>
            <w:tcW w:w="604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Odbiorca- Zamawiający i 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 </w:t>
            </w:r>
            <w:r w:rsidRPr="00193F31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(nazwa i adres)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miejsce realizacji</w:t>
            </w:r>
          </w:p>
        </w:tc>
        <w:tc>
          <w:tcPr>
            <w:tcW w:w="604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Miejsce realizacji / Okres realizacji 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(pełne daty od ... do ...)</w:t>
            </w:r>
          </w:p>
        </w:tc>
        <w:tc>
          <w:tcPr>
            <w:tcW w:w="1234" w:type="pc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Całkowita wartość robót, za które Wykonawca odpowiadał</w:t>
            </w:r>
          </w:p>
        </w:tc>
        <w:tc>
          <w:tcPr>
            <w:tcW w:w="651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Załączone dowody dotyczące robót najważniejszych</w:t>
            </w:r>
          </w:p>
        </w:tc>
        <w:tc>
          <w:tcPr>
            <w:tcW w:w="651" w:type="pct"/>
            <w:vMerge w:val="restar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Oddane do dysponowania przez inne</w:t>
            </w:r>
          </w:p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podmioty (nazwa</w:t>
            </w:r>
          </w:p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podmiotu)*</w:t>
            </w:r>
          </w:p>
        </w:tc>
      </w:tr>
      <w:tr w:rsidR="00193F31" w:rsidRPr="00193F31" w:rsidTr="00193F31">
        <w:trPr>
          <w:cantSplit/>
          <w:trHeight w:val="92"/>
        </w:trPr>
        <w:tc>
          <w:tcPr>
            <w:tcW w:w="186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069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604" w:type="pct"/>
            <w:vMerge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604" w:type="pct"/>
            <w:vMerge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234" w:type="pc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651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229"/>
        </w:trPr>
        <w:tc>
          <w:tcPr>
            <w:tcW w:w="186" w:type="pct"/>
          </w:tcPr>
          <w:p w:rsidR="00193F31" w:rsidRPr="00193F31" w:rsidRDefault="00193F31" w:rsidP="00193F3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7</w:t>
            </w:r>
          </w:p>
        </w:tc>
      </w:tr>
      <w:tr w:rsidR="00193F31" w:rsidRPr="00193F31" w:rsidTr="00193F31">
        <w:trPr>
          <w:cantSplit/>
          <w:trHeight w:val="580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590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448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93F31" w:rsidRPr="00193F31" w:rsidRDefault="00193F31" w:rsidP="00193F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Uwaga: Wykonawca jest zobowiązany dostarczyć dowody dotyczące najważniejszych robót, określające, czy roboty te zostały wykonane w sposób należyty oraz wskazujące, czy zostały wykonane zgodnie z zasadami sztuki budowlanej i prawidłowo ukończone. </w:t>
      </w:r>
      <w:r w:rsidRPr="00193F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Pozycje nie potwierdzone dokumentami, że zostały wykonane należycie, zgodnie z zasadami sztuki budowlanej i prawidłowo ukończone nie zostaną uwzględnione przez Zamawiającego. 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>Wśród najważniejszych robót, potwierdzonych dowodami, powinny się znaleźć roboty na potwierdzenie warun</w:t>
      </w:r>
      <w:r w:rsidR="008428B1">
        <w:rPr>
          <w:rFonts w:ascii="Times New Roman" w:eastAsia="Times New Roman" w:hAnsi="Times New Roman" w:cs="Times New Roman"/>
          <w:sz w:val="18"/>
          <w:szCs w:val="18"/>
          <w:lang w:eastAsia="pl-PL"/>
        </w:rPr>
        <w:t>ku doświadczenia, o którym mowa w rozdział 5.1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proofErr w:type="spellStart"/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>siwz</w:t>
      </w:r>
      <w:proofErr w:type="spellEnd"/>
      <w:r w:rsidRPr="00193F31">
        <w:rPr>
          <w:rFonts w:ascii="Times New Roman" w:eastAsia="Times New Roman" w:hAnsi="Times New Roman" w:cs="Times New Roman"/>
          <w:color w:val="FF0000"/>
          <w:sz w:val="18"/>
          <w:szCs w:val="18"/>
          <w:lang w:eastAsia="pl-PL"/>
        </w:rPr>
        <w:t>.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193F31" w:rsidRPr="00193F31" w:rsidRDefault="00193F31" w:rsidP="00193F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*Kolumnę 7 należy wypełnić jeżeli Wykonawcą roboty budowlanej był podmiot inny niż składający ofertę. </w:t>
      </w:r>
    </w:p>
    <w:p w:rsidR="008428B1" w:rsidRDefault="008428B1" w:rsidP="00193F31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28B1" w:rsidRDefault="008428B1" w:rsidP="00193F31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3F31" w:rsidRPr="00193F31" w:rsidRDefault="008428B1" w:rsidP="008428B1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>Data ................................</w:t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</w:t>
      </w:r>
    </w:p>
    <w:p w:rsidR="00193F31" w:rsidRPr="00193F31" w:rsidRDefault="00193F31" w:rsidP="00116E48">
      <w:pPr>
        <w:spacing w:after="0" w:line="240" w:lineRule="auto"/>
        <w:ind w:left="6521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upoważnionej</w:t>
      </w:r>
    </w:p>
    <w:p w:rsidR="00193F31" w:rsidRPr="00193F31" w:rsidRDefault="00116E48" w:rsidP="00116E48">
      <w:pPr>
        <w:spacing w:after="0" w:line="240" w:lineRule="auto"/>
        <w:ind w:left="5806" w:firstLine="56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</w:t>
      </w:r>
      <w:r w:rsidR="00193F31" w:rsidRPr="00193F3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firmy</w:t>
      </w: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AD2422" w:rsidRDefault="002B68DC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FA2AA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Pr="00F9385B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5C5979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III.2</w:t>
      </w:r>
      <w:r w:rsidR="002B68DC"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do SIWZ</w:t>
      </w:r>
    </w:p>
    <w:p w:rsidR="002B68DC" w:rsidRPr="00F9385B" w:rsidRDefault="002B68DC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B68DC" w:rsidRPr="00F9385B" w:rsidRDefault="002B68DC" w:rsidP="002B68D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Wykonawcy: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</w:t>
      </w:r>
    </w:p>
    <w:p w:rsidR="007140C9" w:rsidRPr="007140C9" w:rsidRDefault="007140C9" w:rsidP="007140C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:rsidR="007140C9" w:rsidRPr="007140C9" w:rsidRDefault="007140C9" w:rsidP="007140C9">
      <w:pPr>
        <w:spacing w:after="0" w:line="240" w:lineRule="auto"/>
        <w:ind w:left="708"/>
        <w:jc w:val="center"/>
        <w:rPr>
          <w:rFonts w:ascii="Times New Roman" w:eastAsia="TimesNewRoman" w:hAnsi="Times New Roman" w:cs="Times New Roman"/>
          <w:b/>
          <w:sz w:val="24"/>
          <w:szCs w:val="20"/>
          <w:lang w:eastAsia="pl-PL"/>
        </w:rPr>
      </w:pPr>
      <w:r w:rsidRPr="007140C9">
        <w:rPr>
          <w:rFonts w:ascii="Times New Roman" w:eastAsia="TimesNewRoman" w:hAnsi="Times New Roman" w:cs="Times New Roman"/>
          <w:b/>
          <w:sz w:val="24"/>
          <w:szCs w:val="20"/>
          <w:lang w:eastAsia="pl-PL"/>
        </w:rPr>
        <w:t>WYKAZU OSÓB, KTÓRYMI WYKONAWCA DYSPONUJE DO REALIZACJI ZAMÓWIENIA PUBLICZNEGO</w:t>
      </w:r>
    </w:p>
    <w:p w:rsidR="007140C9" w:rsidRPr="007140C9" w:rsidRDefault="007140C9" w:rsidP="007140C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13"/>
        <w:gridCol w:w="1440"/>
        <w:gridCol w:w="2126"/>
        <w:gridCol w:w="2099"/>
        <w:gridCol w:w="1620"/>
      </w:tblGrid>
      <w:tr w:rsidR="007140C9" w:rsidRPr="007140C9" w:rsidTr="009D3A1C">
        <w:tc>
          <w:tcPr>
            <w:tcW w:w="567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13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Posiadane uprawnienia – nr uprawnień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Zakres czynności, które ma wykonać w ramach danego zamówienia</w:t>
            </w:r>
          </w:p>
        </w:tc>
        <w:tc>
          <w:tcPr>
            <w:tcW w:w="2099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Podstawa dysponowania osobami </w:t>
            </w: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</w:tbl>
    <w:p w:rsidR="007140C9" w:rsidRPr="007140C9" w:rsidRDefault="007140C9" w:rsidP="007140C9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Wykonawca w celu wykazania spełnienia warunku może załączyć opis własny, musi jednak z niego jednoznacznie wynikać , że spełnione są wszystkie warunki określone w </w:t>
      </w:r>
      <w:proofErr w:type="spellStart"/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siwz</w:t>
      </w:r>
      <w:proofErr w:type="spellEnd"/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Oświadczam, że osoby, które będą uczestniczyć </w:t>
      </w:r>
      <w:r w:rsidR="002C3E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7140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</w:t>
      </w:r>
      <w:r w:rsidR="002C3E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7140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wykonywaniu zamówienia posiadają wymagane uprawnienia do jego wykonywania.</w:t>
      </w: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40C9" w:rsidRPr="007140C9" w:rsidRDefault="007140C9" w:rsidP="007140C9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140C9" w:rsidRPr="007140C9" w:rsidRDefault="007140C9" w:rsidP="007140C9">
      <w:pPr>
        <w:spacing w:after="120" w:line="240" w:lineRule="auto"/>
        <w:ind w:left="4956" w:hanging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Data ................................</w:t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...............................................</w:t>
      </w:r>
    </w:p>
    <w:p w:rsidR="007140C9" w:rsidRPr="007140C9" w:rsidRDefault="007140C9" w:rsidP="007140C9">
      <w:pPr>
        <w:spacing w:after="12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osoby upoważnionej</w:t>
      </w:r>
    </w:p>
    <w:p w:rsidR="007140C9" w:rsidRPr="007140C9" w:rsidRDefault="007140C9" w:rsidP="007140C9">
      <w:pPr>
        <w:spacing w:after="12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firmy</w:t>
      </w: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7140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8DC" w:rsidRPr="00F9385B" w:rsidRDefault="002B68DC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2B68DC" w:rsidRPr="00F9385B" w:rsidSect="00FA2AAB">
      <w:pgSz w:w="11907" w:h="16839" w:code="9"/>
      <w:pgMar w:top="709" w:right="1418" w:bottom="1134" w:left="709" w:header="568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A21" w:rsidRDefault="00114A21" w:rsidP="005849ED">
      <w:pPr>
        <w:spacing w:after="0" w:line="240" w:lineRule="auto"/>
      </w:pPr>
      <w:r>
        <w:separator/>
      </w:r>
    </w:p>
  </w:endnote>
  <w:endnote w:type="continuationSeparator" w:id="0">
    <w:p w:rsidR="00114A21" w:rsidRDefault="00114A21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E73" w:rsidRDefault="00D36E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007F">
      <w:rPr>
        <w:rStyle w:val="Numerstrony"/>
        <w:noProof/>
      </w:rPr>
      <w:t>24</w:t>
    </w:r>
    <w:r>
      <w:rPr>
        <w:rStyle w:val="Numerstrony"/>
      </w:rPr>
      <w:fldChar w:fldCharType="end"/>
    </w:r>
  </w:p>
  <w:p w:rsidR="00D36E73" w:rsidRDefault="00D36E7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E73" w:rsidRDefault="00D36E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007F">
      <w:rPr>
        <w:rStyle w:val="Numerstrony"/>
        <w:noProof/>
      </w:rPr>
      <w:t>11</w:t>
    </w:r>
    <w:r>
      <w:rPr>
        <w:rStyle w:val="Numerstrony"/>
      </w:rPr>
      <w:fldChar w:fldCharType="end"/>
    </w:r>
  </w:p>
  <w:p w:rsidR="00D36E73" w:rsidRDefault="00D36E7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A21" w:rsidRDefault="00114A21" w:rsidP="005849ED">
      <w:pPr>
        <w:spacing w:after="0" w:line="240" w:lineRule="auto"/>
      </w:pPr>
      <w:r>
        <w:separator/>
      </w:r>
    </w:p>
  </w:footnote>
  <w:footnote w:type="continuationSeparator" w:id="0">
    <w:p w:rsidR="00114A21" w:rsidRDefault="00114A21" w:rsidP="005849ED">
      <w:pPr>
        <w:spacing w:after="0" w:line="240" w:lineRule="auto"/>
      </w:pPr>
      <w:r>
        <w:continuationSeparator/>
      </w:r>
    </w:p>
  </w:footnote>
  <w:footnote w:id="1">
    <w:p w:rsidR="00D36E73" w:rsidRPr="00337A15" w:rsidRDefault="00D36E73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94" w:type="dxa"/>
      <w:tblInd w:w="-1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0"/>
      <w:gridCol w:w="2914"/>
    </w:tblGrid>
    <w:tr w:rsidR="00D36E73" w:rsidTr="00B85920">
      <w:tc>
        <w:tcPr>
          <w:tcW w:w="6480" w:type="dxa"/>
          <w:tcBorders>
            <w:top w:val="nil"/>
            <w:left w:val="nil"/>
            <w:bottom w:val="nil"/>
            <w:right w:val="nil"/>
          </w:tcBorders>
        </w:tcPr>
        <w:p w:rsidR="00D36E73" w:rsidRDefault="00D36E73" w:rsidP="00B85920">
          <w:pPr>
            <w:spacing w:line="360" w:lineRule="auto"/>
            <w:rPr>
              <w:u w:val="single"/>
            </w:rPr>
          </w:pPr>
        </w:p>
      </w:tc>
      <w:tc>
        <w:tcPr>
          <w:tcW w:w="2914" w:type="dxa"/>
          <w:tcBorders>
            <w:top w:val="nil"/>
            <w:left w:val="nil"/>
            <w:bottom w:val="nil"/>
            <w:right w:val="nil"/>
          </w:tcBorders>
        </w:tcPr>
        <w:p w:rsidR="00D36E73" w:rsidRPr="00AA0B68" w:rsidRDefault="00D36E73" w:rsidP="00B85920">
          <w:pPr>
            <w:spacing w:line="360" w:lineRule="auto"/>
            <w:jc w:val="center"/>
            <w:rPr>
              <w:b/>
              <w:sz w:val="24"/>
              <w:u w:val="single"/>
            </w:rPr>
          </w:pPr>
        </w:p>
      </w:tc>
    </w:tr>
  </w:tbl>
  <w:p w:rsidR="00D36E73" w:rsidRDefault="00D36E73" w:rsidP="007506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0"/>
      <w:gridCol w:w="2914"/>
    </w:tblGrid>
    <w:tr w:rsidR="00D36E73">
      <w:tc>
        <w:tcPr>
          <w:tcW w:w="6480" w:type="dxa"/>
          <w:tcBorders>
            <w:top w:val="nil"/>
            <w:left w:val="nil"/>
            <w:bottom w:val="nil"/>
            <w:right w:val="nil"/>
          </w:tcBorders>
        </w:tcPr>
        <w:p w:rsidR="00D36E73" w:rsidRDefault="00D36E73">
          <w:pPr>
            <w:spacing w:line="360" w:lineRule="auto"/>
            <w:rPr>
              <w:u w:val="single"/>
            </w:rPr>
          </w:pPr>
        </w:p>
      </w:tc>
      <w:tc>
        <w:tcPr>
          <w:tcW w:w="2914" w:type="dxa"/>
          <w:tcBorders>
            <w:top w:val="nil"/>
            <w:left w:val="nil"/>
            <w:bottom w:val="nil"/>
            <w:right w:val="nil"/>
          </w:tcBorders>
        </w:tcPr>
        <w:p w:rsidR="00D36E73" w:rsidRPr="00AA0B68" w:rsidRDefault="00D36E73" w:rsidP="00B85920">
          <w:pPr>
            <w:spacing w:line="360" w:lineRule="auto"/>
            <w:jc w:val="center"/>
            <w:rPr>
              <w:b/>
              <w:sz w:val="24"/>
              <w:u w:val="single"/>
            </w:rPr>
          </w:pPr>
        </w:p>
      </w:tc>
    </w:tr>
  </w:tbl>
  <w:p w:rsidR="00D36E73" w:rsidRDefault="00D36E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3"/>
    <w:multiLevelType w:val="hybridMultilevel"/>
    <w:tmpl w:val="46E87CC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6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1622BF2"/>
    <w:multiLevelType w:val="hybridMultilevel"/>
    <w:tmpl w:val="85B01E1E"/>
    <w:lvl w:ilvl="0" w:tplc="6C207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3D772A4"/>
    <w:multiLevelType w:val="multilevel"/>
    <w:tmpl w:val="CE66C5A0"/>
    <w:lvl w:ilvl="0">
      <w:start w:val="3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0C1C3E2C"/>
    <w:multiLevelType w:val="singleLevel"/>
    <w:tmpl w:val="17DCAB2E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>
    <w:nsid w:val="0CF00DFC"/>
    <w:multiLevelType w:val="multilevel"/>
    <w:tmpl w:val="6234DC36"/>
    <w:lvl w:ilvl="0">
      <w:start w:val="1"/>
      <w:numFmt w:val="decimal"/>
      <w:pStyle w:val="Nagwek1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pStyle w:val="Nagwek2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21">
    <w:nsid w:val="0F4A307D"/>
    <w:multiLevelType w:val="singleLevel"/>
    <w:tmpl w:val="E48ED00E"/>
    <w:lvl w:ilvl="0">
      <w:start w:val="2"/>
      <w:numFmt w:val="decimal"/>
      <w:lvlText w:val="%1)"/>
      <w:legacy w:legacy="1" w:legacySpace="120" w:legacyIndent="360"/>
      <w:lvlJc w:val="left"/>
    </w:lvl>
  </w:abstractNum>
  <w:abstractNum w:abstractNumId="22">
    <w:nsid w:val="12AD2AA3"/>
    <w:multiLevelType w:val="multilevel"/>
    <w:tmpl w:val="EE68BD9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5C97A8E"/>
    <w:multiLevelType w:val="hybridMultilevel"/>
    <w:tmpl w:val="00AE8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C67819"/>
    <w:multiLevelType w:val="hybridMultilevel"/>
    <w:tmpl w:val="1E922F5E"/>
    <w:lvl w:ilvl="0" w:tplc="B2C833A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03654F0">
      <w:start w:val="1"/>
      <w:numFmt w:val="lowerLetter"/>
      <w:lvlText w:val="(%4)"/>
      <w:lvlJc w:val="left"/>
      <w:pPr>
        <w:tabs>
          <w:tab w:val="num" w:pos="3210"/>
        </w:tabs>
        <w:ind w:left="3210" w:hanging="69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C5E0103"/>
    <w:multiLevelType w:val="hybridMultilevel"/>
    <w:tmpl w:val="3CE0DEA6"/>
    <w:lvl w:ilvl="0" w:tplc="15107D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356657F"/>
    <w:multiLevelType w:val="hybridMultilevel"/>
    <w:tmpl w:val="9EC2037C"/>
    <w:lvl w:ilvl="0" w:tplc="FFFFFFFF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737"/>
        </w:tabs>
        <w:ind w:left="737" w:hanging="453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</w:lvl>
  </w:abstractNum>
  <w:abstractNum w:abstractNumId="32">
    <w:nsid w:val="3F2E0C4E"/>
    <w:multiLevelType w:val="hybridMultilevel"/>
    <w:tmpl w:val="88D6053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FAC5F1D"/>
    <w:multiLevelType w:val="hybridMultilevel"/>
    <w:tmpl w:val="F022F83A"/>
    <w:lvl w:ilvl="0" w:tplc="720A4D6E">
      <w:start w:val="1"/>
      <w:numFmt w:val="decimal"/>
      <w:lvlText w:val="%1)"/>
      <w:lvlJc w:val="left"/>
      <w:pPr>
        <w:ind w:left="1776" w:hanging="360"/>
      </w:pPr>
      <w:rPr>
        <w:rFonts w:ascii="Verdana" w:hAnsi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>
    <w:nsid w:val="44B04D7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469C20B1"/>
    <w:multiLevelType w:val="hybridMultilevel"/>
    <w:tmpl w:val="A12EF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AD74A1"/>
    <w:multiLevelType w:val="multilevel"/>
    <w:tmpl w:val="4B788C5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4EC530CA"/>
    <w:multiLevelType w:val="multilevel"/>
    <w:tmpl w:val="CD8290D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8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39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4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DE1186A"/>
    <w:multiLevelType w:val="hybridMultilevel"/>
    <w:tmpl w:val="AF7E04C6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pStyle w:val="numerowanie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8C7AE6"/>
    <w:multiLevelType w:val="multilevel"/>
    <w:tmpl w:val="29D66B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3B24CAF"/>
    <w:multiLevelType w:val="hybridMultilevel"/>
    <w:tmpl w:val="ADB476C8"/>
    <w:lvl w:ilvl="0" w:tplc="C7DE3F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 w:tplc="04382C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45D63A5"/>
    <w:multiLevelType w:val="hybridMultilevel"/>
    <w:tmpl w:val="9E0EEB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5633B6"/>
    <w:multiLevelType w:val="hybridMultilevel"/>
    <w:tmpl w:val="2EBC2C9A"/>
    <w:lvl w:ilvl="0" w:tplc="FFFFFFFF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2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6"/>
  </w:num>
  <w:num w:numId="3">
    <w:abstractNumId w:val="16"/>
  </w:num>
  <w:num w:numId="4">
    <w:abstractNumId w:val="43"/>
  </w:num>
  <w:num w:numId="5">
    <w:abstractNumId w:val="47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  <w:num w:numId="11">
    <w:abstractNumId w:val="10"/>
  </w:num>
  <w:num w:numId="12">
    <w:abstractNumId w:val="13"/>
  </w:num>
  <w:num w:numId="13">
    <w:abstractNumId w:val="14"/>
  </w:num>
  <w:num w:numId="14">
    <w:abstractNumId w:val="15"/>
  </w:num>
  <w:num w:numId="15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</w:num>
  <w:num w:numId="19">
    <w:abstractNumId w:val="34"/>
  </w:num>
  <w:num w:numId="20">
    <w:abstractNumId w:val="33"/>
  </w:num>
  <w:num w:numId="21">
    <w:abstractNumId w:val="21"/>
  </w:num>
  <w:num w:numId="22">
    <w:abstractNumId w:val="44"/>
  </w:num>
  <w:num w:numId="23">
    <w:abstractNumId w:val="31"/>
  </w:num>
  <w:num w:numId="24">
    <w:abstractNumId w:val="39"/>
  </w:num>
  <w:num w:numId="25">
    <w:abstractNumId w:val="45"/>
  </w:num>
  <w:num w:numId="26">
    <w:abstractNumId w:val="25"/>
  </w:num>
  <w:num w:numId="27">
    <w:abstractNumId w:val="30"/>
  </w:num>
  <w:num w:numId="28">
    <w:abstractNumId w:val="18"/>
  </w:num>
  <w:num w:numId="29">
    <w:abstractNumId w:val="19"/>
  </w:num>
  <w:num w:numId="30">
    <w:abstractNumId w:val="46"/>
  </w:num>
  <w:num w:numId="31">
    <w:abstractNumId w:val="29"/>
  </w:num>
  <w:num w:numId="32">
    <w:abstractNumId w:val="41"/>
  </w:num>
  <w:num w:numId="33">
    <w:abstractNumId w:val="35"/>
  </w:num>
  <w:num w:numId="34">
    <w:abstractNumId w:val="17"/>
  </w:num>
  <w:num w:numId="35">
    <w:abstractNumId w:val="27"/>
  </w:num>
  <w:num w:numId="36">
    <w:abstractNumId w:val="24"/>
  </w:num>
  <w:num w:numId="37">
    <w:abstractNumId w:val="36"/>
  </w:num>
  <w:num w:numId="38">
    <w:abstractNumId w:val="37"/>
  </w:num>
  <w:num w:numId="39">
    <w:abstractNumId w:val="22"/>
  </w:num>
  <w:num w:numId="40">
    <w:abstractNumId w:val="0"/>
    <w:lvlOverride w:ilvl="0">
      <w:startOverride w:val="4"/>
    </w:lvlOverride>
  </w:num>
  <w:num w:numId="41">
    <w:abstractNumId w:val="1"/>
  </w:num>
  <w:num w:numId="42">
    <w:abstractNumId w:val="2"/>
  </w:num>
  <w:num w:numId="43">
    <w:abstractNumId w:val="4"/>
  </w:num>
  <w:num w:numId="44">
    <w:abstractNumId w:val="42"/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06ED"/>
    <w:rsid w:val="00001477"/>
    <w:rsid w:val="00001E10"/>
    <w:rsid w:val="00002B39"/>
    <w:rsid w:val="00002DAD"/>
    <w:rsid w:val="00003936"/>
    <w:rsid w:val="00003E39"/>
    <w:rsid w:val="00007B0B"/>
    <w:rsid w:val="00011F13"/>
    <w:rsid w:val="00012471"/>
    <w:rsid w:val="000146AE"/>
    <w:rsid w:val="00014C1E"/>
    <w:rsid w:val="00015B49"/>
    <w:rsid w:val="00015C15"/>
    <w:rsid w:val="00016D10"/>
    <w:rsid w:val="00016E4D"/>
    <w:rsid w:val="000174A7"/>
    <w:rsid w:val="00020879"/>
    <w:rsid w:val="00024117"/>
    <w:rsid w:val="000243A3"/>
    <w:rsid w:val="00032997"/>
    <w:rsid w:val="0003380C"/>
    <w:rsid w:val="00033930"/>
    <w:rsid w:val="00033F61"/>
    <w:rsid w:val="00034FEA"/>
    <w:rsid w:val="000353AD"/>
    <w:rsid w:val="00035FD6"/>
    <w:rsid w:val="00037644"/>
    <w:rsid w:val="00040205"/>
    <w:rsid w:val="00040729"/>
    <w:rsid w:val="000420A4"/>
    <w:rsid w:val="00042261"/>
    <w:rsid w:val="00044D07"/>
    <w:rsid w:val="0004584D"/>
    <w:rsid w:val="000459C9"/>
    <w:rsid w:val="0004754D"/>
    <w:rsid w:val="000475D1"/>
    <w:rsid w:val="00047802"/>
    <w:rsid w:val="00050458"/>
    <w:rsid w:val="00050909"/>
    <w:rsid w:val="000515E0"/>
    <w:rsid w:val="00054505"/>
    <w:rsid w:val="000552B7"/>
    <w:rsid w:val="00057E78"/>
    <w:rsid w:val="00057FC9"/>
    <w:rsid w:val="0006422A"/>
    <w:rsid w:val="00064C37"/>
    <w:rsid w:val="0007187F"/>
    <w:rsid w:val="00071DC8"/>
    <w:rsid w:val="00073A20"/>
    <w:rsid w:val="00073CE1"/>
    <w:rsid w:val="000745BB"/>
    <w:rsid w:val="00074D91"/>
    <w:rsid w:val="00075A04"/>
    <w:rsid w:val="0008007E"/>
    <w:rsid w:val="000808B8"/>
    <w:rsid w:val="00080A7C"/>
    <w:rsid w:val="00086437"/>
    <w:rsid w:val="0008678D"/>
    <w:rsid w:val="00087069"/>
    <w:rsid w:val="00092462"/>
    <w:rsid w:val="00092DB6"/>
    <w:rsid w:val="00094EFB"/>
    <w:rsid w:val="00096CD9"/>
    <w:rsid w:val="00097421"/>
    <w:rsid w:val="00097BD9"/>
    <w:rsid w:val="000A0442"/>
    <w:rsid w:val="000A17D7"/>
    <w:rsid w:val="000A3C02"/>
    <w:rsid w:val="000A4542"/>
    <w:rsid w:val="000A77F0"/>
    <w:rsid w:val="000B1529"/>
    <w:rsid w:val="000B1C80"/>
    <w:rsid w:val="000B1CC9"/>
    <w:rsid w:val="000B28C8"/>
    <w:rsid w:val="000B44FB"/>
    <w:rsid w:val="000B463D"/>
    <w:rsid w:val="000B49EA"/>
    <w:rsid w:val="000B5580"/>
    <w:rsid w:val="000C0E6F"/>
    <w:rsid w:val="000C2151"/>
    <w:rsid w:val="000C3E2A"/>
    <w:rsid w:val="000C607E"/>
    <w:rsid w:val="000D066A"/>
    <w:rsid w:val="000D2136"/>
    <w:rsid w:val="000D2E28"/>
    <w:rsid w:val="000D3AF3"/>
    <w:rsid w:val="000D45A3"/>
    <w:rsid w:val="000D470F"/>
    <w:rsid w:val="000E0841"/>
    <w:rsid w:val="000E218B"/>
    <w:rsid w:val="000E5E42"/>
    <w:rsid w:val="000E78A0"/>
    <w:rsid w:val="000F6DEE"/>
    <w:rsid w:val="000F706C"/>
    <w:rsid w:val="0010247B"/>
    <w:rsid w:val="00102FAF"/>
    <w:rsid w:val="0010333D"/>
    <w:rsid w:val="00106D04"/>
    <w:rsid w:val="00110901"/>
    <w:rsid w:val="00111628"/>
    <w:rsid w:val="00111949"/>
    <w:rsid w:val="001131C2"/>
    <w:rsid w:val="00113B43"/>
    <w:rsid w:val="00114A21"/>
    <w:rsid w:val="00116E48"/>
    <w:rsid w:val="00120053"/>
    <w:rsid w:val="00120C7B"/>
    <w:rsid w:val="00122381"/>
    <w:rsid w:val="00131876"/>
    <w:rsid w:val="00131C08"/>
    <w:rsid w:val="001414C0"/>
    <w:rsid w:val="00144B49"/>
    <w:rsid w:val="0014654D"/>
    <w:rsid w:val="00146E6F"/>
    <w:rsid w:val="00146FD7"/>
    <w:rsid w:val="00147FD8"/>
    <w:rsid w:val="00151749"/>
    <w:rsid w:val="001524E5"/>
    <w:rsid w:val="0015395B"/>
    <w:rsid w:val="00160098"/>
    <w:rsid w:val="001603FD"/>
    <w:rsid w:val="0016045E"/>
    <w:rsid w:val="00160BBF"/>
    <w:rsid w:val="00160EE2"/>
    <w:rsid w:val="00165A9A"/>
    <w:rsid w:val="00167C91"/>
    <w:rsid w:val="00171260"/>
    <w:rsid w:val="0017181B"/>
    <w:rsid w:val="001751DE"/>
    <w:rsid w:val="001752CE"/>
    <w:rsid w:val="00184226"/>
    <w:rsid w:val="00184FE7"/>
    <w:rsid w:val="001850D7"/>
    <w:rsid w:val="00185B09"/>
    <w:rsid w:val="0018661E"/>
    <w:rsid w:val="00190829"/>
    <w:rsid w:val="00192432"/>
    <w:rsid w:val="00192BDD"/>
    <w:rsid w:val="00193A8A"/>
    <w:rsid w:val="00193F31"/>
    <w:rsid w:val="001968E8"/>
    <w:rsid w:val="00197278"/>
    <w:rsid w:val="001A07C2"/>
    <w:rsid w:val="001A1E5D"/>
    <w:rsid w:val="001A1FCB"/>
    <w:rsid w:val="001A42C7"/>
    <w:rsid w:val="001A4406"/>
    <w:rsid w:val="001A5FD1"/>
    <w:rsid w:val="001B08E9"/>
    <w:rsid w:val="001B1BF0"/>
    <w:rsid w:val="001B3E0D"/>
    <w:rsid w:val="001B42CD"/>
    <w:rsid w:val="001B6E6A"/>
    <w:rsid w:val="001B6F46"/>
    <w:rsid w:val="001B759E"/>
    <w:rsid w:val="001C0778"/>
    <w:rsid w:val="001C0BB7"/>
    <w:rsid w:val="001C1702"/>
    <w:rsid w:val="001C1A8B"/>
    <w:rsid w:val="001C1B4A"/>
    <w:rsid w:val="001C2E55"/>
    <w:rsid w:val="001C3CAE"/>
    <w:rsid w:val="001C5CFF"/>
    <w:rsid w:val="001C778C"/>
    <w:rsid w:val="001C7E3E"/>
    <w:rsid w:val="001D00BF"/>
    <w:rsid w:val="001D0A2E"/>
    <w:rsid w:val="001D39A7"/>
    <w:rsid w:val="001D735E"/>
    <w:rsid w:val="001E0478"/>
    <w:rsid w:val="001E0DA9"/>
    <w:rsid w:val="001E1361"/>
    <w:rsid w:val="001E2D9E"/>
    <w:rsid w:val="001E4A7C"/>
    <w:rsid w:val="001E6C20"/>
    <w:rsid w:val="001E6E50"/>
    <w:rsid w:val="001F00A4"/>
    <w:rsid w:val="001F0D53"/>
    <w:rsid w:val="001F3CBD"/>
    <w:rsid w:val="001F527A"/>
    <w:rsid w:val="001F663D"/>
    <w:rsid w:val="001F685E"/>
    <w:rsid w:val="001F691D"/>
    <w:rsid w:val="001F6E24"/>
    <w:rsid w:val="001F717F"/>
    <w:rsid w:val="001F7968"/>
    <w:rsid w:val="001F7DDC"/>
    <w:rsid w:val="0020088C"/>
    <w:rsid w:val="00201003"/>
    <w:rsid w:val="00203671"/>
    <w:rsid w:val="00204DDC"/>
    <w:rsid w:val="00206C5D"/>
    <w:rsid w:val="002103BE"/>
    <w:rsid w:val="00210BCA"/>
    <w:rsid w:val="00210EC3"/>
    <w:rsid w:val="00212169"/>
    <w:rsid w:val="002130C9"/>
    <w:rsid w:val="00214A82"/>
    <w:rsid w:val="00215D5E"/>
    <w:rsid w:val="00216B2C"/>
    <w:rsid w:val="00216B3E"/>
    <w:rsid w:val="002221CF"/>
    <w:rsid w:val="00223C97"/>
    <w:rsid w:val="00224E57"/>
    <w:rsid w:val="00227FC6"/>
    <w:rsid w:val="00232234"/>
    <w:rsid w:val="002349F4"/>
    <w:rsid w:val="00234D53"/>
    <w:rsid w:val="00236138"/>
    <w:rsid w:val="00236D03"/>
    <w:rsid w:val="00237249"/>
    <w:rsid w:val="00241E30"/>
    <w:rsid w:val="0024301C"/>
    <w:rsid w:val="00243793"/>
    <w:rsid w:val="00243820"/>
    <w:rsid w:val="0024427A"/>
    <w:rsid w:val="002464DE"/>
    <w:rsid w:val="0024768A"/>
    <w:rsid w:val="00247D54"/>
    <w:rsid w:val="00250D04"/>
    <w:rsid w:val="00251D9B"/>
    <w:rsid w:val="0025720A"/>
    <w:rsid w:val="0026095C"/>
    <w:rsid w:val="00262A50"/>
    <w:rsid w:val="0027159C"/>
    <w:rsid w:val="0027255C"/>
    <w:rsid w:val="00273AB0"/>
    <w:rsid w:val="00273B23"/>
    <w:rsid w:val="00273C48"/>
    <w:rsid w:val="0027423E"/>
    <w:rsid w:val="0027594D"/>
    <w:rsid w:val="00275CD5"/>
    <w:rsid w:val="00277902"/>
    <w:rsid w:val="002809B6"/>
    <w:rsid w:val="002814D7"/>
    <w:rsid w:val="00282A7E"/>
    <w:rsid w:val="0028385C"/>
    <w:rsid w:val="00284602"/>
    <w:rsid w:val="00285999"/>
    <w:rsid w:val="00286B80"/>
    <w:rsid w:val="00287BF3"/>
    <w:rsid w:val="0029192E"/>
    <w:rsid w:val="00292BEB"/>
    <w:rsid w:val="00296762"/>
    <w:rsid w:val="00297783"/>
    <w:rsid w:val="00297B5B"/>
    <w:rsid w:val="002A3B39"/>
    <w:rsid w:val="002A3FBB"/>
    <w:rsid w:val="002A4821"/>
    <w:rsid w:val="002A54BE"/>
    <w:rsid w:val="002B1D80"/>
    <w:rsid w:val="002B2C46"/>
    <w:rsid w:val="002B4270"/>
    <w:rsid w:val="002B53BA"/>
    <w:rsid w:val="002B643E"/>
    <w:rsid w:val="002B67BB"/>
    <w:rsid w:val="002B68DC"/>
    <w:rsid w:val="002B6FDB"/>
    <w:rsid w:val="002B73BF"/>
    <w:rsid w:val="002C1289"/>
    <w:rsid w:val="002C24BA"/>
    <w:rsid w:val="002C2D16"/>
    <w:rsid w:val="002C36B9"/>
    <w:rsid w:val="002C3E17"/>
    <w:rsid w:val="002C63C2"/>
    <w:rsid w:val="002C6BBC"/>
    <w:rsid w:val="002D0F33"/>
    <w:rsid w:val="002D15DA"/>
    <w:rsid w:val="002D3AF0"/>
    <w:rsid w:val="002D56B2"/>
    <w:rsid w:val="002D5C27"/>
    <w:rsid w:val="002E0DED"/>
    <w:rsid w:val="002E2430"/>
    <w:rsid w:val="002F07F8"/>
    <w:rsid w:val="002F190A"/>
    <w:rsid w:val="002F3CE0"/>
    <w:rsid w:val="002F4DAD"/>
    <w:rsid w:val="00301CF9"/>
    <w:rsid w:val="003060E0"/>
    <w:rsid w:val="00307585"/>
    <w:rsid w:val="00310C9F"/>
    <w:rsid w:val="00312893"/>
    <w:rsid w:val="00312B37"/>
    <w:rsid w:val="00313DF0"/>
    <w:rsid w:val="0031552F"/>
    <w:rsid w:val="00316E8E"/>
    <w:rsid w:val="003203A9"/>
    <w:rsid w:val="00320513"/>
    <w:rsid w:val="0032350D"/>
    <w:rsid w:val="003246F1"/>
    <w:rsid w:val="00324B5A"/>
    <w:rsid w:val="00325CCD"/>
    <w:rsid w:val="00325CE8"/>
    <w:rsid w:val="00326E30"/>
    <w:rsid w:val="00331998"/>
    <w:rsid w:val="00331DB6"/>
    <w:rsid w:val="00331E4E"/>
    <w:rsid w:val="00332452"/>
    <w:rsid w:val="0033408E"/>
    <w:rsid w:val="00335AF6"/>
    <w:rsid w:val="00336F93"/>
    <w:rsid w:val="00337189"/>
    <w:rsid w:val="00337203"/>
    <w:rsid w:val="003429A3"/>
    <w:rsid w:val="003458E6"/>
    <w:rsid w:val="00346B60"/>
    <w:rsid w:val="0035110C"/>
    <w:rsid w:val="00352529"/>
    <w:rsid w:val="003568B7"/>
    <w:rsid w:val="00357920"/>
    <w:rsid w:val="00361980"/>
    <w:rsid w:val="00362A38"/>
    <w:rsid w:val="00363B16"/>
    <w:rsid w:val="00365359"/>
    <w:rsid w:val="003678F5"/>
    <w:rsid w:val="00367FDC"/>
    <w:rsid w:val="003710D2"/>
    <w:rsid w:val="00371875"/>
    <w:rsid w:val="00372034"/>
    <w:rsid w:val="003728F1"/>
    <w:rsid w:val="00373735"/>
    <w:rsid w:val="0038062A"/>
    <w:rsid w:val="00380801"/>
    <w:rsid w:val="003817EB"/>
    <w:rsid w:val="0038199C"/>
    <w:rsid w:val="00390616"/>
    <w:rsid w:val="00390618"/>
    <w:rsid w:val="00392C13"/>
    <w:rsid w:val="00396C69"/>
    <w:rsid w:val="003A1EDA"/>
    <w:rsid w:val="003A1F8F"/>
    <w:rsid w:val="003A38E9"/>
    <w:rsid w:val="003A5EC4"/>
    <w:rsid w:val="003A70F9"/>
    <w:rsid w:val="003B0A9C"/>
    <w:rsid w:val="003B1D93"/>
    <w:rsid w:val="003B236A"/>
    <w:rsid w:val="003B5007"/>
    <w:rsid w:val="003B5829"/>
    <w:rsid w:val="003B5B23"/>
    <w:rsid w:val="003C04C2"/>
    <w:rsid w:val="003C2B47"/>
    <w:rsid w:val="003D342D"/>
    <w:rsid w:val="003D5BC8"/>
    <w:rsid w:val="003D6EA5"/>
    <w:rsid w:val="003E0A23"/>
    <w:rsid w:val="003E11D4"/>
    <w:rsid w:val="003E365E"/>
    <w:rsid w:val="003E5BE6"/>
    <w:rsid w:val="003E5F3A"/>
    <w:rsid w:val="003F1548"/>
    <w:rsid w:val="003F30A9"/>
    <w:rsid w:val="003F4D2E"/>
    <w:rsid w:val="003F568C"/>
    <w:rsid w:val="003F6BD8"/>
    <w:rsid w:val="003F7342"/>
    <w:rsid w:val="00400C14"/>
    <w:rsid w:val="00410151"/>
    <w:rsid w:val="004112A5"/>
    <w:rsid w:val="00412C59"/>
    <w:rsid w:val="00416C33"/>
    <w:rsid w:val="00417587"/>
    <w:rsid w:val="00421AAE"/>
    <w:rsid w:val="00421C9F"/>
    <w:rsid w:val="004220D6"/>
    <w:rsid w:val="004239DE"/>
    <w:rsid w:val="00431262"/>
    <w:rsid w:val="00431983"/>
    <w:rsid w:val="00431FC7"/>
    <w:rsid w:val="00433274"/>
    <w:rsid w:val="00433467"/>
    <w:rsid w:val="004355F9"/>
    <w:rsid w:val="004368EA"/>
    <w:rsid w:val="00436C0B"/>
    <w:rsid w:val="0044049C"/>
    <w:rsid w:val="00441BB8"/>
    <w:rsid w:val="00443FF4"/>
    <w:rsid w:val="0044418F"/>
    <w:rsid w:val="004461B5"/>
    <w:rsid w:val="0044679E"/>
    <w:rsid w:val="00451B8F"/>
    <w:rsid w:val="00451EC9"/>
    <w:rsid w:val="00452AEA"/>
    <w:rsid w:val="00453AA0"/>
    <w:rsid w:val="00455014"/>
    <w:rsid w:val="00455D32"/>
    <w:rsid w:val="00460A41"/>
    <w:rsid w:val="004616D1"/>
    <w:rsid w:val="00462B18"/>
    <w:rsid w:val="00462D59"/>
    <w:rsid w:val="00462E72"/>
    <w:rsid w:val="004660DC"/>
    <w:rsid w:val="00466CFD"/>
    <w:rsid w:val="00470781"/>
    <w:rsid w:val="00470C71"/>
    <w:rsid w:val="00470F50"/>
    <w:rsid w:val="004716CB"/>
    <w:rsid w:val="0047200F"/>
    <w:rsid w:val="00472B76"/>
    <w:rsid w:val="004737CD"/>
    <w:rsid w:val="004829E4"/>
    <w:rsid w:val="00483C9B"/>
    <w:rsid w:val="004842E9"/>
    <w:rsid w:val="0048539B"/>
    <w:rsid w:val="00485BD3"/>
    <w:rsid w:val="0049170A"/>
    <w:rsid w:val="00491891"/>
    <w:rsid w:val="00493D84"/>
    <w:rsid w:val="00495DE9"/>
    <w:rsid w:val="004A4DD4"/>
    <w:rsid w:val="004B010E"/>
    <w:rsid w:val="004B0A47"/>
    <w:rsid w:val="004B4154"/>
    <w:rsid w:val="004B430C"/>
    <w:rsid w:val="004B458B"/>
    <w:rsid w:val="004B5C43"/>
    <w:rsid w:val="004B5D35"/>
    <w:rsid w:val="004B7CF7"/>
    <w:rsid w:val="004C0A95"/>
    <w:rsid w:val="004C0CB9"/>
    <w:rsid w:val="004C1A9F"/>
    <w:rsid w:val="004C1BBB"/>
    <w:rsid w:val="004C5222"/>
    <w:rsid w:val="004C7E54"/>
    <w:rsid w:val="004D00F2"/>
    <w:rsid w:val="004D16C5"/>
    <w:rsid w:val="004D3282"/>
    <w:rsid w:val="004D572E"/>
    <w:rsid w:val="004D58B8"/>
    <w:rsid w:val="004E024F"/>
    <w:rsid w:val="004E07DE"/>
    <w:rsid w:val="004E33B5"/>
    <w:rsid w:val="004E39A5"/>
    <w:rsid w:val="004E616E"/>
    <w:rsid w:val="004F05A1"/>
    <w:rsid w:val="004F07CE"/>
    <w:rsid w:val="004F1C2F"/>
    <w:rsid w:val="004F301B"/>
    <w:rsid w:val="004F376F"/>
    <w:rsid w:val="004F3C34"/>
    <w:rsid w:val="00500877"/>
    <w:rsid w:val="005011FB"/>
    <w:rsid w:val="0050166C"/>
    <w:rsid w:val="00502430"/>
    <w:rsid w:val="0050432E"/>
    <w:rsid w:val="005051E2"/>
    <w:rsid w:val="00511E92"/>
    <w:rsid w:val="00511EAD"/>
    <w:rsid w:val="00513AA4"/>
    <w:rsid w:val="00514FB1"/>
    <w:rsid w:val="00516E00"/>
    <w:rsid w:val="005208E4"/>
    <w:rsid w:val="00523BF0"/>
    <w:rsid w:val="0053101C"/>
    <w:rsid w:val="00531FBF"/>
    <w:rsid w:val="005321A6"/>
    <w:rsid w:val="00533C08"/>
    <w:rsid w:val="00537B88"/>
    <w:rsid w:val="00537F42"/>
    <w:rsid w:val="0054115E"/>
    <w:rsid w:val="00542E34"/>
    <w:rsid w:val="00543E73"/>
    <w:rsid w:val="00544FCE"/>
    <w:rsid w:val="00545132"/>
    <w:rsid w:val="00545EA2"/>
    <w:rsid w:val="00551B89"/>
    <w:rsid w:val="00551F7F"/>
    <w:rsid w:val="00552C29"/>
    <w:rsid w:val="0055748C"/>
    <w:rsid w:val="00561D14"/>
    <w:rsid w:val="005629ED"/>
    <w:rsid w:val="00563741"/>
    <w:rsid w:val="005642C1"/>
    <w:rsid w:val="00564D79"/>
    <w:rsid w:val="00566D1E"/>
    <w:rsid w:val="005736A9"/>
    <w:rsid w:val="00573E4E"/>
    <w:rsid w:val="005751F9"/>
    <w:rsid w:val="005755CA"/>
    <w:rsid w:val="005769F6"/>
    <w:rsid w:val="005817EC"/>
    <w:rsid w:val="0058196D"/>
    <w:rsid w:val="005819AC"/>
    <w:rsid w:val="005822B7"/>
    <w:rsid w:val="00582DF8"/>
    <w:rsid w:val="00583CFD"/>
    <w:rsid w:val="005846E4"/>
    <w:rsid w:val="005849ED"/>
    <w:rsid w:val="00587130"/>
    <w:rsid w:val="005876EE"/>
    <w:rsid w:val="00587EF3"/>
    <w:rsid w:val="00590898"/>
    <w:rsid w:val="00591FA3"/>
    <w:rsid w:val="00594C24"/>
    <w:rsid w:val="00596C62"/>
    <w:rsid w:val="005A0602"/>
    <w:rsid w:val="005A071E"/>
    <w:rsid w:val="005A07EA"/>
    <w:rsid w:val="005A1F79"/>
    <w:rsid w:val="005A282F"/>
    <w:rsid w:val="005A2AF0"/>
    <w:rsid w:val="005A5154"/>
    <w:rsid w:val="005A666E"/>
    <w:rsid w:val="005B0085"/>
    <w:rsid w:val="005B1040"/>
    <w:rsid w:val="005B1993"/>
    <w:rsid w:val="005B43BC"/>
    <w:rsid w:val="005B6538"/>
    <w:rsid w:val="005B6585"/>
    <w:rsid w:val="005C07FC"/>
    <w:rsid w:val="005C08AC"/>
    <w:rsid w:val="005C0DBE"/>
    <w:rsid w:val="005C0F2D"/>
    <w:rsid w:val="005C165C"/>
    <w:rsid w:val="005C1A92"/>
    <w:rsid w:val="005C3362"/>
    <w:rsid w:val="005C48E1"/>
    <w:rsid w:val="005C5979"/>
    <w:rsid w:val="005C5CFF"/>
    <w:rsid w:val="005C6113"/>
    <w:rsid w:val="005C6857"/>
    <w:rsid w:val="005D2E12"/>
    <w:rsid w:val="005D592F"/>
    <w:rsid w:val="005D6FE3"/>
    <w:rsid w:val="005E0C51"/>
    <w:rsid w:val="005E1403"/>
    <w:rsid w:val="005E1AFF"/>
    <w:rsid w:val="005E1B6D"/>
    <w:rsid w:val="005E1DA3"/>
    <w:rsid w:val="005E2138"/>
    <w:rsid w:val="005E23D6"/>
    <w:rsid w:val="005E35FE"/>
    <w:rsid w:val="005E4C86"/>
    <w:rsid w:val="005F2362"/>
    <w:rsid w:val="005F49C2"/>
    <w:rsid w:val="005F7171"/>
    <w:rsid w:val="005F7301"/>
    <w:rsid w:val="006003F0"/>
    <w:rsid w:val="006116BF"/>
    <w:rsid w:val="0061234A"/>
    <w:rsid w:val="00613645"/>
    <w:rsid w:val="00613FB8"/>
    <w:rsid w:val="0061593B"/>
    <w:rsid w:val="00620C43"/>
    <w:rsid w:val="0062349C"/>
    <w:rsid w:val="00624CF1"/>
    <w:rsid w:val="006266B0"/>
    <w:rsid w:val="0063062A"/>
    <w:rsid w:val="00631DFB"/>
    <w:rsid w:val="00632286"/>
    <w:rsid w:val="00632C6F"/>
    <w:rsid w:val="00632D0C"/>
    <w:rsid w:val="00632ED1"/>
    <w:rsid w:val="006355FA"/>
    <w:rsid w:val="006364E0"/>
    <w:rsid w:val="0064236E"/>
    <w:rsid w:val="0064287E"/>
    <w:rsid w:val="006441D5"/>
    <w:rsid w:val="0064601A"/>
    <w:rsid w:val="006477A5"/>
    <w:rsid w:val="006501E7"/>
    <w:rsid w:val="00652711"/>
    <w:rsid w:val="00653681"/>
    <w:rsid w:val="006558FF"/>
    <w:rsid w:val="00655E2D"/>
    <w:rsid w:val="00656472"/>
    <w:rsid w:val="00656D2E"/>
    <w:rsid w:val="006623F1"/>
    <w:rsid w:val="00662EB4"/>
    <w:rsid w:val="00665AB0"/>
    <w:rsid w:val="00666F70"/>
    <w:rsid w:val="006701C4"/>
    <w:rsid w:val="006736E7"/>
    <w:rsid w:val="00674602"/>
    <w:rsid w:val="00683842"/>
    <w:rsid w:val="00690BC1"/>
    <w:rsid w:val="00692011"/>
    <w:rsid w:val="00692358"/>
    <w:rsid w:val="00696397"/>
    <w:rsid w:val="00697FAA"/>
    <w:rsid w:val="006A0BAA"/>
    <w:rsid w:val="006A1100"/>
    <w:rsid w:val="006A11CD"/>
    <w:rsid w:val="006A1CB5"/>
    <w:rsid w:val="006A21D3"/>
    <w:rsid w:val="006A25DF"/>
    <w:rsid w:val="006A335B"/>
    <w:rsid w:val="006A354A"/>
    <w:rsid w:val="006A395A"/>
    <w:rsid w:val="006A4366"/>
    <w:rsid w:val="006A4CA7"/>
    <w:rsid w:val="006A5992"/>
    <w:rsid w:val="006A5A34"/>
    <w:rsid w:val="006A5E36"/>
    <w:rsid w:val="006A75C7"/>
    <w:rsid w:val="006B2324"/>
    <w:rsid w:val="006B69F8"/>
    <w:rsid w:val="006C263A"/>
    <w:rsid w:val="006C4DC4"/>
    <w:rsid w:val="006C564E"/>
    <w:rsid w:val="006C56AC"/>
    <w:rsid w:val="006C7D58"/>
    <w:rsid w:val="006C7DCC"/>
    <w:rsid w:val="006D3456"/>
    <w:rsid w:val="006E11AC"/>
    <w:rsid w:val="006E13CD"/>
    <w:rsid w:val="006E1F97"/>
    <w:rsid w:val="006E217A"/>
    <w:rsid w:val="006E3C40"/>
    <w:rsid w:val="006E3DB7"/>
    <w:rsid w:val="006E44A1"/>
    <w:rsid w:val="006E53B8"/>
    <w:rsid w:val="006E650C"/>
    <w:rsid w:val="006F2759"/>
    <w:rsid w:val="006F2A58"/>
    <w:rsid w:val="006F5389"/>
    <w:rsid w:val="006F568A"/>
    <w:rsid w:val="006F75F9"/>
    <w:rsid w:val="00702188"/>
    <w:rsid w:val="00703D85"/>
    <w:rsid w:val="00704155"/>
    <w:rsid w:val="00705A1E"/>
    <w:rsid w:val="00706B64"/>
    <w:rsid w:val="00707309"/>
    <w:rsid w:val="00707C7C"/>
    <w:rsid w:val="00710363"/>
    <w:rsid w:val="007116ED"/>
    <w:rsid w:val="00712719"/>
    <w:rsid w:val="007140C9"/>
    <w:rsid w:val="007159D8"/>
    <w:rsid w:val="007202A1"/>
    <w:rsid w:val="00720936"/>
    <w:rsid w:val="00721E0A"/>
    <w:rsid w:val="007246B7"/>
    <w:rsid w:val="0072525A"/>
    <w:rsid w:val="00725808"/>
    <w:rsid w:val="0072586F"/>
    <w:rsid w:val="00727917"/>
    <w:rsid w:val="00731584"/>
    <w:rsid w:val="007317EC"/>
    <w:rsid w:val="00736774"/>
    <w:rsid w:val="00736B2F"/>
    <w:rsid w:val="007376F1"/>
    <w:rsid w:val="00740AD4"/>
    <w:rsid w:val="00742E01"/>
    <w:rsid w:val="00744D38"/>
    <w:rsid w:val="00750650"/>
    <w:rsid w:val="00751E6B"/>
    <w:rsid w:val="0075563D"/>
    <w:rsid w:val="0075577E"/>
    <w:rsid w:val="00762302"/>
    <w:rsid w:val="007629D7"/>
    <w:rsid w:val="00762CCF"/>
    <w:rsid w:val="00763E26"/>
    <w:rsid w:val="00765E6A"/>
    <w:rsid w:val="00767A2A"/>
    <w:rsid w:val="00770574"/>
    <w:rsid w:val="00774320"/>
    <w:rsid w:val="00775758"/>
    <w:rsid w:val="00775A6E"/>
    <w:rsid w:val="00775A73"/>
    <w:rsid w:val="00777BA1"/>
    <w:rsid w:val="00781800"/>
    <w:rsid w:val="00782659"/>
    <w:rsid w:val="0078411C"/>
    <w:rsid w:val="00784E0E"/>
    <w:rsid w:val="007854BC"/>
    <w:rsid w:val="007917B2"/>
    <w:rsid w:val="007924EF"/>
    <w:rsid w:val="0079394E"/>
    <w:rsid w:val="00793C8F"/>
    <w:rsid w:val="00794C25"/>
    <w:rsid w:val="00795278"/>
    <w:rsid w:val="00796964"/>
    <w:rsid w:val="00797EFC"/>
    <w:rsid w:val="007A04CE"/>
    <w:rsid w:val="007A0793"/>
    <w:rsid w:val="007A305B"/>
    <w:rsid w:val="007A73FC"/>
    <w:rsid w:val="007B1950"/>
    <w:rsid w:val="007B2CDC"/>
    <w:rsid w:val="007B7985"/>
    <w:rsid w:val="007B7B96"/>
    <w:rsid w:val="007C5207"/>
    <w:rsid w:val="007C7801"/>
    <w:rsid w:val="007C7ED6"/>
    <w:rsid w:val="007D03A1"/>
    <w:rsid w:val="007D3C4F"/>
    <w:rsid w:val="007D3D07"/>
    <w:rsid w:val="007D7A41"/>
    <w:rsid w:val="007E05AF"/>
    <w:rsid w:val="007E1A0F"/>
    <w:rsid w:val="007E1E4C"/>
    <w:rsid w:val="007E28EE"/>
    <w:rsid w:val="007E353A"/>
    <w:rsid w:val="007E4F79"/>
    <w:rsid w:val="007E4FBA"/>
    <w:rsid w:val="007E5A6C"/>
    <w:rsid w:val="007E5C3E"/>
    <w:rsid w:val="007F0342"/>
    <w:rsid w:val="007F05ED"/>
    <w:rsid w:val="007F17A6"/>
    <w:rsid w:val="007F3906"/>
    <w:rsid w:val="007F5C49"/>
    <w:rsid w:val="007F61B9"/>
    <w:rsid w:val="007F790C"/>
    <w:rsid w:val="00800284"/>
    <w:rsid w:val="00802365"/>
    <w:rsid w:val="0080306F"/>
    <w:rsid w:val="00811EC4"/>
    <w:rsid w:val="00813BE6"/>
    <w:rsid w:val="00814F5E"/>
    <w:rsid w:val="00815EB6"/>
    <w:rsid w:val="0082023D"/>
    <w:rsid w:val="00821CB3"/>
    <w:rsid w:val="00821E72"/>
    <w:rsid w:val="008237A9"/>
    <w:rsid w:val="0082391A"/>
    <w:rsid w:val="00823AAC"/>
    <w:rsid w:val="00825203"/>
    <w:rsid w:val="0082531C"/>
    <w:rsid w:val="008279AD"/>
    <w:rsid w:val="00830AA9"/>
    <w:rsid w:val="00832A9D"/>
    <w:rsid w:val="00833EBA"/>
    <w:rsid w:val="00837D3E"/>
    <w:rsid w:val="008421C5"/>
    <w:rsid w:val="008428B1"/>
    <w:rsid w:val="008447AB"/>
    <w:rsid w:val="00846256"/>
    <w:rsid w:val="00847F50"/>
    <w:rsid w:val="00851061"/>
    <w:rsid w:val="00851AA9"/>
    <w:rsid w:val="0085231E"/>
    <w:rsid w:val="008524C3"/>
    <w:rsid w:val="008526D9"/>
    <w:rsid w:val="00852CF1"/>
    <w:rsid w:val="00853FDC"/>
    <w:rsid w:val="008548DE"/>
    <w:rsid w:val="00860432"/>
    <w:rsid w:val="0087088B"/>
    <w:rsid w:val="00872018"/>
    <w:rsid w:val="00872AD5"/>
    <w:rsid w:val="00873BF8"/>
    <w:rsid w:val="00876032"/>
    <w:rsid w:val="008776AA"/>
    <w:rsid w:val="008802E8"/>
    <w:rsid w:val="0088121C"/>
    <w:rsid w:val="00881D4E"/>
    <w:rsid w:val="008825AF"/>
    <w:rsid w:val="00884C0D"/>
    <w:rsid w:val="00891054"/>
    <w:rsid w:val="00892241"/>
    <w:rsid w:val="00892811"/>
    <w:rsid w:val="008A03F1"/>
    <w:rsid w:val="008A24F3"/>
    <w:rsid w:val="008A319E"/>
    <w:rsid w:val="008A503E"/>
    <w:rsid w:val="008A6432"/>
    <w:rsid w:val="008A6635"/>
    <w:rsid w:val="008B37BD"/>
    <w:rsid w:val="008B409A"/>
    <w:rsid w:val="008B47FA"/>
    <w:rsid w:val="008B73DC"/>
    <w:rsid w:val="008C020E"/>
    <w:rsid w:val="008C29E2"/>
    <w:rsid w:val="008C46EF"/>
    <w:rsid w:val="008C556B"/>
    <w:rsid w:val="008C5779"/>
    <w:rsid w:val="008C7245"/>
    <w:rsid w:val="008C7A9E"/>
    <w:rsid w:val="008D26B8"/>
    <w:rsid w:val="008D2981"/>
    <w:rsid w:val="008D495D"/>
    <w:rsid w:val="008D532F"/>
    <w:rsid w:val="008E13EC"/>
    <w:rsid w:val="008E276D"/>
    <w:rsid w:val="008E292F"/>
    <w:rsid w:val="008E4D0B"/>
    <w:rsid w:val="008E578D"/>
    <w:rsid w:val="008E66CE"/>
    <w:rsid w:val="008E7588"/>
    <w:rsid w:val="008F0B87"/>
    <w:rsid w:val="008F1C5A"/>
    <w:rsid w:val="008F2C43"/>
    <w:rsid w:val="008F396E"/>
    <w:rsid w:val="008F3BE9"/>
    <w:rsid w:val="008F4988"/>
    <w:rsid w:val="008F4ED7"/>
    <w:rsid w:val="008F53B1"/>
    <w:rsid w:val="008F7313"/>
    <w:rsid w:val="009004D8"/>
    <w:rsid w:val="0090068D"/>
    <w:rsid w:val="00904129"/>
    <w:rsid w:val="00904F1F"/>
    <w:rsid w:val="00907AF7"/>
    <w:rsid w:val="0091052A"/>
    <w:rsid w:val="009110BC"/>
    <w:rsid w:val="0091142C"/>
    <w:rsid w:val="009130EA"/>
    <w:rsid w:val="00913620"/>
    <w:rsid w:val="00915A14"/>
    <w:rsid w:val="00915DD8"/>
    <w:rsid w:val="00916F8A"/>
    <w:rsid w:val="009171B5"/>
    <w:rsid w:val="00917456"/>
    <w:rsid w:val="0092150C"/>
    <w:rsid w:val="00921AB9"/>
    <w:rsid w:val="00921E0F"/>
    <w:rsid w:val="009242C8"/>
    <w:rsid w:val="00926FCE"/>
    <w:rsid w:val="0094068E"/>
    <w:rsid w:val="00942D19"/>
    <w:rsid w:val="0094749A"/>
    <w:rsid w:val="00950DBE"/>
    <w:rsid w:val="009510C1"/>
    <w:rsid w:val="009514D5"/>
    <w:rsid w:val="00952000"/>
    <w:rsid w:val="00954DD1"/>
    <w:rsid w:val="00954EF0"/>
    <w:rsid w:val="009569F6"/>
    <w:rsid w:val="00962BEF"/>
    <w:rsid w:val="00965D9F"/>
    <w:rsid w:val="009672D5"/>
    <w:rsid w:val="00970DF2"/>
    <w:rsid w:val="009715A3"/>
    <w:rsid w:val="009740A2"/>
    <w:rsid w:val="00974466"/>
    <w:rsid w:val="0098273E"/>
    <w:rsid w:val="009867C6"/>
    <w:rsid w:val="0099365F"/>
    <w:rsid w:val="00993C1F"/>
    <w:rsid w:val="00994CB7"/>
    <w:rsid w:val="00995FBC"/>
    <w:rsid w:val="0099617D"/>
    <w:rsid w:val="0099635E"/>
    <w:rsid w:val="009966DA"/>
    <w:rsid w:val="0099728C"/>
    <w:rsid w:val="009A558B"/>
    <w:rsid w:val="009A5E44"/>
    <w:rsid w:val="009B1B94"/>
    <w:rsid w:val="009B4AED"/>
    <w:rsid w:val="009B7FAF"/>
    <w:rsid w:val="009C0527"/>
    <w:rsid w:val="009C35EB"/>
    <w:rsid w:val="009C4460"/>
    <w:rsid w:val="009C5D25"/>
    <w:rsid w:val="009D20BE"/>
    <w:rsid w:val="009D2185"/>
    <w:rsid w:val="009D23D7"/>
    <w:rsid w:val="009D3871"/>
    <w:rsid w:val="009D3A1C"/>
    <w:rsid w:val="009E28C7"/>
    <w:rsid w:val="009F4D00"/>
    <w:rsid w:val="009F5122"/>
    <w:rsid w:val="009F79C4"/>
    <w:rsid w:val="00A00989"/>
    <w:rsid w:val="00A01591"/>
    <w:rsid w:val="00A02A8C"/>
    <w:rsid w:val="00A02F76"/>
    <w:rsid w:val="00A044F2"/>
    <w:rsid w:val="00A06933"/>
    <w:rsid w:val="00A06F40"/>
    <w:rsid w:val="00A070BD"/>
    <w:rsid w:val="00A07FDC"/>
    <w:rsid w:val="00A10717"/>
    <w:rsid w:val="00A14EE1"/>
    <w:rsid w:val="00A15EB7"/>
    <w:rsid w:val="00A16DE6"/>
    <w:rsid w:val="00A21363"/>
    <w:rsid w:val="00A22368"/>
    <w:rsid w:val="00A23DF6"/>
    <w:rsid w:val="00A2785C"/>
    <w:rsid w:val="00A27F4F"/>
    <w:rsid w:val="00A33FE4"/>
    <w:rsid w:val="00A340D6"/>
    <w:rsid w:val="00A35088"/>
    <w:rsid w:val="00A36878"/>
    <w:rsid w:val="00A42AC9"/>
    <w:rsid w:val="00A43DB7"/>
    <w:rsid w:val="00A44C94"/>
    <w:rsid w:val="00A455EE"/>
    <w:rsid w:val="00A464FC"/>
    <w:rsid w:val="00A466D1"/>
    <w:rsid w:val="00A47E29"/>
    <w:rsid w:val="00A52AED"/>
    <w:rsid w:val="00A60F13"/>
    <w:rsid w:val="00A611AA"/>
    <w:rsid w:val="00A628A0"/>
    <w:rsid w:val="00A66309"/>
    <w:rsid w:val="00A666FF"/>
    <w:rsid w:val="00A66DFA"/>
    <w:rsid w:val="00A70128"/>
    <w:rsid w:val="00A70167"/>
    <w:rsid w:val="00A721BA"/>
    <w:rsid w:val="00A73974"/>
    <w:rsid w:val="00A75CF6"/>
    <w:rsid w:val="00A77BE9"/>
    <w:rsid w:val="00A818C3"/>
    <w:rsid w:val="00A840F2"/>
    <w:rsid w:val="00A84B3C"/>
    <w:rsid w:val="00A85BF8"/>
    <w:rsid w:val="00A862A8"/>
    <w:rsid w:val="00A86667"/>
    <w:rsid w:val="00A91ABE"/>
    <w:rsid w:val="00A9330B"/>
    <w:rsid w:val="00A938EB"/>
    <w:rsid w:val="00A962B7"/>
    <w:rsid w:val="00A966BE"/>
    <w:rsid w:val="00AA0773"/>
    <w:rsid w:val="00AA08FE"/>
    <w:rsid w:val="00AA2FB2"/>
    <w:rsid w:val="00AA5EC1"/>
    <w:rsid w:val="00AA780C"/>
    <w:rsid w:val="00AB02BA"/>
    <w:rsid w:val="00AB4D81"/>
    <w:rsid w:val="00AB7F24"/>
    <w:rsid w:val="00AC1555"/>
    <w:rsid w:val="00AC16F2"/>
    <w:rsid w:val="00AC2890"/>
    <w:rsid w:val="00AC4019"/>
    <w:rsid w:val="00AC5181"/>
    <w:rsid w:val="00AD0C69"/>
    <w:rsid w:val="00AD18F0"/>
    <w:rsid w:val="00AD2422"/>
    <w:rsid w:val="00AD4405"/>
    <w:rsid w:val="00AD630A"/>
    <w:rsid w:val="00AE48A4"/>
    <w:rsid w:val="00AE5BD1"/>
    <w:rsid w:val="00AE630D"/>
    <w:rsid w:val="00AF0868"/>
    <w:rsid w:val="00AF1113"/>
    <w:rsid w:val="00AF2706"/>
    <w:rsid w:val="00AF6FC7"/>
    <w:rsid w:val="00AF7306"/>
    <w:rsid w:val="00AF7557"/>
    <w:rsid w:val="00B007A2"/>
    <w:rsid w:val="00B0263B"/>
    <w:rsid w:val="00B03237"/>
    <w:rsid w:val="00B04927"/>
    <w:rsid w:val="00B05BB1"/>
    <w:rsid w:val="00B06CBB"/>
    <w:rsid w:val="00B076F5"/>
    <w:rsid w:val="00B10FBE"/>
    <w:rsid w:val="00B11460"/>
    <w:rsid w:val="00B1239B"/>
    <w:rsid w:val="00B129E7"/>
    <w:rsid w:val="00B144DA"/>
    <w:rsid w:val="00B159B0"/>
    <w:rsid w:val="00B16383"/>
    <w:rsid w:val="00B176EA"/>
    <w:rsid w:val="00B17FB9"/>
    <w:rsid w:val="00B2246F"/>
    <w:rsid w:val="00B22AF5"/>
    <w:rsid w:val="00B2643E"/>
    <w:rsid w:val="00B30AC3"/>
    <w:rsid w:val="00B34410"/>
    <w:rsid w:val="00B352AA"/>
    <w:rsid w:val="00B36381"/>
    <w:rsid w:val="00B40E5F"/>
    <w:rsid w:val="00B41604"/>
    <w:rsid w:val="00B41B5A"/>
    <w:rsid w:val="00B43CDA"/>
    <w:rsid w:val="00B443CF"/>
    <w:rsid w:val="00B44B6A"/>
    <w:rsid w:val="00B4723F"/>
    <w:rsid w:val="00B47347"/>
    <w:rsid w:val="00B47D80"/>
    <w:rsid w:val="00B50652"/>
    <w:rsid w:val="00B50EFE"/>
    <w:rsid w:val="00B534A5"/>
    <w:rsid w:val="00B55FF2"/>
    <w:rsid w:val="00B56AA2"/>
    <w:rsid w:val="00B57DA5"/>
    <w:rsid w:val="00B630DE"/>
    <w:rsid w:val="00B63C8C"/>
    <w:rsid w:val="00B6424D"/>
    <w:rsid w:val="00B66A1B"/>
    <w:rsid w:val="00B67517"/>
    <w:rsid w:val="00B70865"/>
    <w:rsid w:val="00B70A59"/>
    <w:rsid w:val="00B72A9E"/>
    <w:rsid w:val="00B72EE7"/>
    <w:rsid w:val="00B732A9"/>
    <w:rsid w:val="00B738AE"/>
    <w:rsid w:val="00B740DB"/>
    <w:rsid w:val="00B7460D"/>
    <w:rsid w:val="00B75631"/>
    <w:rsid w:val="00B7639C"/>
    <w:rsid w:val="00B772B9"/>
    <w:rsid w:val="00B82234"/>
    <w:rsid w:val="00B8256F"/>
    <w:rsid w:val="00B8435C"/>
    <w:rsid w:val="00B85920"/>
    <w:rsid w:val="00B87916"/>
    <w:rsid w:val="00B908C8"/>
    <w:rsid w:val="00B92EC2"/>
    <w:rsid w:val="00B93EAE"/>
    <w:rsid w:val="00B95BA4"/>
    <w:rsid w:val="00B96008"/>
    <w:rsid w:val="00BA1E26"/>
    <w:rsid w:val="00BA26FF"/>
    <w:rsid w:val="00BA5821"/>
    <w:rsid w:val="00BA7FFA"/>
    <w:rsid w:val="00BB3025"/>
    <w:rsid w:val="00BB314B"/>
    <w:rsid w:val="00BB3461"/>
    <w:rsid w:val="00BB4BF0"/>
    <w:rsid w:val="00BB628A"/>
    <w:rsid w:val="00BC0989"/>
    <w:rsid w:val="00BC1E15"/>
    <w:rsid w:val="00BC28F4"/>
    <w:rsid w:val="00BC392E"/>
    <w:rsid w:val="00BC3C48"/>
    <w:rsid w:val="00BC6B42"/>
    <w:rsid w:val="00BD3C34"/>
    <w:rsid w:val="00BD49E8"/>
    <w:rsid w:val="00BE1240"/>
    <w:rsid w:val="00BE5630"/>
    <w:rsid w:val="00BE59D2"/>
    <w:rsid w:val="00BF0E20"/>
    <w:rsid w:val="00BF13A8"/>
    <w:rsid w:val="00BF22C5"/>
    <w:rsid w:val="00BF4346"/>
    <w:rsid w:val="00BF7567"/>
    <w:rsid w:val="00C01B4C"/>
    <w:rsid w:val="00C04777"/>
    <w:rsid w:val="00C04E86"/>
    <w:rsid w:val="00C0530E"/>
    <w:rsid w:val="00C07078"/>
    <w:rsid w:val="00C07D2D"/>
    <w:rsid w:val="00C10369"/>
    <w:rsid w:val="00C10638"/>
    <w:rsid w:val="00C12571"/>
    <w:rsid w:val="00C12A49"/>
    <w:rsid w:val="00C13728"/>
    <w:rsid w:val="00C13FE8"/>
    <w:rsid w:val="00C14D4A"/>
    <w:rsid w:val="00C16391"/>
    <w:rsid w:val="00C16B97"/>
    <w:rsid w:val="00C17464"/>
    <w:rsid w:val="00C2186E"/>
    <w:rsid w:val="00C2198C"/>
    <w:rsid w:val="00C23C09"/>
    <w:rsid w:val="00C26D4B"/>
    <w:rsid w:val="00C3062A"/>
    <w:rsid w:val="00C3111D"/>
    <w:rsid w:val="00C31770"/>
    <w:rsid w:val="00C32C93"/>
    <w:rsid w:val="00C34AAD"/>
    <w:rsid w:val="00C35212"/>
    <w:rsid w:val="00C3608D"/>
    <w:rsid w:val="00C36221"/>
    <w:rsid w:val="00C37182"/>
    <w:rsid w:val="00C37242"/>
    <w:rsid w:val="00C40C5D"/>
    <w:rsid w:val="00C421F6"/>
    <w:rsid w:val="00C44FEE"/>
    <w:rsid w:val="00C45C52"/>
    <w:rsid w:val="00C46222"/>
    <w:rsid w:val="00C46722"/>
    <w:rsid w:val="00C46DB8"/>
    <w:rsid w:val="00C4763D"/>
    <w:rsid w:val="00C47AB9"/>
    <w:rsid w:val="00C525C0"/>
    <w:rsid w:val="00C538B3"/>
    <w:rsid w:val="00C546E5"/>
    <w:rsid w:val="00C55460"/>
    <w:rsid w:val="00C55D7C"/>
    <w:rsid w:val="00C57194"/>
    <w:rsid w:val="00C61A71"/>
    <w:rsid w:val="00C61D87"/>
    <w:rsid w:val="00C6202D"/>
    <w:rsid w:val="00C63F69"/>
    <w:rsid w:val="00C643AC"/>
    <w:rsid w:val="00C64EC4"/>
    <w:rsid w:val="00C65717"/>
    <w:rsid w:val="00C70AA2"/>
    <w:rsid w:val="00C715D5"/>
    <w:rsid w:val="00C7299F"/>
    <w:rsid w:val="00C72B94"/>
    <w:rsid w:val="00C7362B"/>
    <w:rsid w:val="00C75BEA"/>
    <w:rsid w:val="00C822A4"/>
    <w:rsid w:val="00C83778"/>
    <w:rsid w:val="00C847B2"/>
    <w:rsid w:val="00C87D35"/>
    <w:rsid w:val="00C91405"/>
    <w:rsid w:val="00C920A5"/>
    <w:rsid w:val="00C9453F"/>
    <w:rsid w:val="00C94E23"/>
    <w:rsid w:val="00CA02E3"/>
    <w:rsid w:val="00CA1EFA"/>
    <w:rsid w:val="00CA5752"/>
    <w:rsid w:val="00CA5C7C"/>
    <w:rsid w:val="00CA7FE9"/>
    <w:rsid w:val="00CB05EC"/>
    <w:rsid w:val="00CB1B33"/>
    <w:rsid w:val="00CB1FC2"/>
    <w:rsid w:val="00CB4D79"/>
    <w:rsid w:val="00CB7026"/>
    <w:rsid w:val="00CB74BC"/>
    <w:rsid w:val="00CC1C96"/>
    <w:rsid w:val="00CC233B"/>
    <w:rsid w:val="00CC61BD"/>
    <w:rsid w:val="00CD048D"/>
    <w:rsid w:val="00CD0C8E"/>
    <w:rsid w:val="00CD1AA7"/>
    <w:rsid w:val="00CE1A59"/>
    <w:rsid w:val="00CE499A"/>
    <w:rsid w:val="00CE4A38"/>
    <w:rsid w:val="00CE6082"/>
    <w:rsid w:val="00CE64C6"/>
    <w:rsid w:val="00CE6848"/>
    <w:rsid w:val="00CF1396"/>
    <w:rsid w:val="00CF2291"/>
    <w:rsid w:val="00CF2343"/>
    <w:rsid w:val="00CF304C"/>
    <w:rsid w:val="00CF3FF4"/>
    <w:rsid w:val="00CF6119"/>
    <w:rsid w:val="00D00B18"/>
    <w:rsid w:val="00D01D7E"/>
    <w:rsid w:val="00D02D09"/>
    <w:rsid w:val="00D02FEE"/>
    <w:rsid w:val="00D1162F"/>
    <w:rsid w:val="00D1178F"/>
    <w:rsid w:val="00D1210B"/>
    <w:rsid w:val="00D14BEB"/>
    <w:rsid w:val="00D15F68"/>
    <w:rsid w:val="00D17B08"/>
    <w:rsid w:val="00D22C7B"/>
    <w:rsid w:val="00D233A1"/>
    <w:rsid w:val="00D24687"/>
    <w:rsid w:val="00D24AB8"/>
    <w:rsid w:val="00D25FFA"/>
    <w:rsid w:val="00D30533"/>
    <w:rsid w:val="00D30B25"/>
    <w:rsid w:val="00D31B3D"/>
    <w:rsid w:val="00D34EAB"/>
    <w:rsid w:val="00D36E73"/>
    <w:rsid w:val="00D37836"/>
    <w:rsid w:val="00D40BF7"/>
    <w:rsid w:val="00D41604"/>
    <w:rsid w:val="00D42AAA"/>
    <w:rsid w:val="00D44026"/>
    <w:rsid w:val="00D44EB4"/>
    <w:rsid w:val="00D45632"/>
    <w:rsid w:val="00D45DAE"/>
    <w:rsid w:val="00D4604F"/>
    <w:rsid w:val="00D535FF"/>
    <w:rsid w:val="00D54275"/>
    <w:rsid w:val="00D55259"/>
    <w:rsid w:val="00D601E9"/>
    <w:rsid w:val="00D64AF9"/>
    <w:rsid w:val="00D663B8"/>
    <w:rsid w:val="00D66C38"/>
    <w:rsid w:val="00D66EAE"/>
    <w:rsid w:val="00D70869"/>
    <w:rsid w:val="00D7096A"/>
    <w:rsid w:val="00D7344E"/>
    <w:rsid w:val="00D73C04"/>
    <w:rsid w:val="00D7580C"/>
    <w:rsid w:val="00D767E8"/>
    <w:rsid w:val="00D775CE"/>
    <w:rsid w:val="00D80CD3"/>
    <w:rsid w:val="00D843CC"/>
    <w:rsid w:val="00D8707A"/>
    <w:rsid w:val="00D9129F"/>
    <w:rsid w:val="00D91565"/>
    <w:rsid w:val="00D91E10"/>
    <w:rsid w:val="00D95A52"/>
    <w:rsid w:val="00D97E77"/>
    <w:rsid w:val="00DA114E"/>
    <w:rsid w:val="00DA28ED"/>
    <w:rsid w:val="00DA3598"/>
    <w:rsid w:val="00DA73DA"/>
    <w:rsid w:val="00DB0F82"/>
    <w:rsid w:val="00DB12E6"/>
    <w:rsid w:val="00DB17F6"/>
    <w:rsid w:val="00DB675E"/>
    <w:rsid w:val="00DC5BE0"/>
    <w:rsid w:val="00DC6EE8"/>
    <w:rsid w:val="00DC7BD2"/>
    <w:rsid w:val="00DD0090"/>
    <w:rsid w:val="00DD0A2D"/>
    <w:rsid w:val="00DD4126"/>
    <w:rsid w:val="00DE0042"/>
    <w:rsid w:val="00DE1536"/>
    <w:rsid w:val="00DE5003"/>
    <w:rsid w:val="00DE71C5"/>
    <w:rsid w:val="00DE78FB"/>
    <w:rsid w:val="00DE7921"/>
    <w:rsid w:val="00DF04A9"/>
    <w:rsid w:val="00DF0BA3"/>
    <w:rsid w:val="00DF3E49"/>
    <w:rsid w:val="00DF407C"/>
    <w:rsid w:val="00DF4F9A"/>
    <w:rsid w:val="00E01877"/>
    <w:rsid w:val="00E03805"/>
    <w:rsid w:val="00E06C05"/>
    <w:rsid w:val="00E06F8E"/>
    <w:rsid w:val="00E110D3"/>
    <w:rsid w:val="00E130A1"/>
    <w:rsid w:val="00E1311B"/>
    <w:rsid w:val="00E13194"/>
    <w:rsid w:val="00E14398"/>
    <w:rsid w:val="00E16A93"/>
    <w:rsid w:val="00E20AFE"/>
    <w:rsid w:val="00E211EE"/>
    <w:rsid w:val="00E214A8"/>
    <w:rsid w:val="00E22CCB"/>
    <w:rsid w:val="00E23803"/>
    <w:rsid w:val="00E24C15"/>
    <w:rsid w:val="00E24FAE"/>
    <w:rsid w:val="00E250DD"/>
    <w:rsid w:val="00E2516B"/>
    <w:rsid w:val="00E25E71"/>
    <w:rsid w:val="00E26105"/>
    <w:rsid w:val="00E339B2"/>
    <w:rsid w:val="00E33AA3"/>
    <w:rsid w:val="00E376E2"/>
    <w:rsid w:val="00E4117E"/>
    <w:rsid w:val="00E41EA4"/>
    <w:rsid w:val="00E43547"/>
    <w:rsid w:val="00E4409C"/>
    <w:rsid w:val="00E4428D"/>
    <w:rsid w:val="00E445BC"/>
    <w:rsid w:val="00E449C7"/>
    <w:rsid w:val="00E450DF"/>
    <w:rsid w:val="00E45762"/>
    <w:rsid w:val="00E45B39"/>
    <w:rsid w:val="00E5007F"/>
    <w:rsid w:val="00E51605"/>
    <w:rsid w:val="00E544C0"/>
    <w:rsid w:val="00E55A90"/>
    <w:rsid w:val="00E57295"/>
    <w:rsid w:val="00E6422C"/>
    <w:rsid w:val="00E67347"/>
    <w:rsid w:val="00E7275D"/>
    <w:rsid w:val="00E75407"/>
    <w:rsid w:val="00E75CDB"/>
    <w:rsid w:val="00E7699C"/>
    <w:rsid w:val="00E81436"/>
    <w:rsid w:val="00E81E6C"/>
    <w:rsid w:val="00E82955"/>
    <w:rsid w:val="00E85002"/>
    <w:rsid w:val="00E85066"/>
    <w:rsid w:val="00E86737"/>
    <w:rsid w:val="00E90171"/>
    <w:rsid w:val="00E91640"/>
    <w:rsid w:val="00E9299F"/>
    <w:rsid w:val="00EA0171"/>
    <w:rsid w:val="00EA045F"/>
    <w:rsid w:val="00EA0477"/>
    <w:rsid w:val="00EA13B9"/>
    <w:rsid w:val="00EA294A"/>
    <w:rsid w:val="00EA305D"/>
    <w:rsid w:val="00EA3F65"/>
    <w:rsid w:val="00EA5DE0"/>
    <w:rsid w:val="00EA6796"/>
    <w:rsid w:val="00EB0070"/>
    <w:rsid w:val="00EB1699"/>
    <w:rsid w:val="00EB19B3"/>
    <w:rsid w:val="00EB46E7"/>
    <w:rsid w:val="00EC0344"/>
    <w:rsid w:val="00EC2ED9"/>
    <w:rsid w:val="00EC37C5"/>
    <w:rsid w:val="00EC4355"/>
    <w:rsid w:val="00EC5D87"/>
    <w:rsid w:val="00EC6E78"/>
    <w:rsid w:val="00ED3234"/>
    <w:rsid w:val="00ED6BDF"/>
    <w:rsid w:val="00EE0245"/>
    <w:rsid w:val="00EE3A32"/>
    <w:rsid w:val="00EF05FB"/>
    <w:rsid w:val="00EF1234"/>
    <w:rsid w:val="00EF3BA5"/>
    <w:rsid w:val="00EF4762"/>
    <w:rsid w:val="00EF5535"/>
    <w:rsid w:val="00EF6301"/>
    <w:rsid w:val="00F000F0"/>
    <w:rsid w:val="00F00BA2"/>
    <w:rsid w:val="00F05104"/>
    <w:rsid w:val="00F06D59"/>
    <w:rsid w:val="00F10006"/>
    <w:rsid w:val="00F1123D"/>
    <w:rsid w:val="00F1158F"/>
    <w:rsid w:val="00F15042"/>
    <w:rsid w:val="00F1525D"/>
    <w:rsid w:val="00F17C69"/>
    <w:rsid w:val="00F2046E"/>
    <w:rsid w:val="00F20DE2"/>
    <w:rsid w:val="00F212CE"/>
    <w:rsid w:val="00F22C05"/>
    <w:rsid w:val="00F22E05"/>
    <w:rsid w:val="00F23D0B"/>
    <w:rsid w:val="00F30BF9"/>
    <w:rsid w:val="00F317BC"/>
    <w:rsid w:val="00F33B7B"/>
    <w:rsid w:val="00F37BD3"/>
    <w:rsid w:val="00F4149E"/>
    <w:rsid w:val="00F44BD7"/>
    <w:rsid w:val="00F44D8E"/>
    <w:rsid w:val="00F45160"/>
    <w:rsid w:val="00F46F96"/>
    <w:rsid w:val="00F50FB9"/>
    <w:rsid w:val="00F5194B"/>
    <w:rsid w:val="00F54E91"/>
    <w:rsid w:val="00F55FC3"/>
    <w:rsid w:val="00F57960"/>
    <w:rsid w:val="00F63554"/>
    <w:rsid w:val="00F6570D"/>
    <w:rsid w:val="00F659D7"/>
    <w:rsid w:val="00F67EE4"/>
    <w:rsid w:val="00F70DF9"/>
    <w:rsid w:val="00F71A0A"/>
    <w:rsid w:val="00F71ECF"/>
    <w:rsid w:val="00F7276E"/>
    <w:rsid w:val="00F73453"/>
    <w:rsid w:val="00F73645"/>
    <w:rsid w:val="00F74860"/>
    <w:rsid w:val="00F771E2"/>
    <w:rsid w:val="00F77312"/>
    <w:rsid w:val="00F80CF7"/>
    <w:rsid w:val="00F813ED"/>
    <w:rsid w:val="00F82FA6"/>
    <w:rsid w:val="00F84BF0"/>
    <w:rsid w:val="00F91AF8"/>
    <w:rsid w:val="00F9385B"/>
    <w:rsid w:val="00F9464F"/>
    <w:rsid w:val="00F94F9B"/>
    <w:rsid w:val="00F978FC"/>
    <w:rsid w:val="00FA0F0A"/>
    <w:rsid w:val="00FA1B95"/>
    <w:rsid w:val="00FA2386"/>
    <w:rsid w:val="00FA2AAB"/>
    <w:rsid w:val="00FA5511"/>
    <w:rsid w:val="00FA64C7"/>
    <w:rsid w:val="00FA767A"/>
    <w:rsid w:val="00FB2689"/>
    <w:rsid w:val="00FB2AD8"/>
    <w:rsid w:val="00FB393F"/>
    <w:rsid w:val="00FB6166"/>
    <w:rsid w:val="00FC1210"/>
    <w:rsid w:val="00FC39B0"/>
    <w:rsid w:val="00FC44DC"/>
    <w:rsid w:val="00FC4E91"/>
    <w:rsid w:val="00FC567C"/>
    <w:rsid w:val="00FC59C7"/>
    <w:rsid w:val="00FC67EC"/>
    <w:rsid w:val="00FC712C"/>
    <w:rsid w:val="00FD2071"/>
    <w:rsid w:val="00FD49F4"/>
    <w:rsid w:val="00FD6DEA"/>
    <w:rsid w:val="00FE187B"/>
    <w:rsid w:val="00FE190A"/>
    <w:rsid w:val="00FE3B5C"/>
    <w:rsid w:val="00FE4A2D"/>
    <w:rsid w:val="00FE65FF"/>
    <w:rsid w:val="00FF06A0"/>
    <w:rsid w:val="00FF0DFB"/>
    <w:rsid w:val="00FF12CA"/>
    <w:rsid w:val="00FF14B1"/>
    <w:rsid w:val="00FF36FB"/>
    <w:rsid w:val="00FF47A0"/>
    <w:rsid w:val="00FF497F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50909"/>
    <w:pPr>
      <w:keepNext/>
      <w:numPr>
        <w:numId w:val="29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B2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36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3608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3608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3608D"/>
    <w:rPr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050909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pplication1">
    <w:name w:val="Application1"/>
    <w:basedOn w:val="Nagwek1"/>
    <w:next w:val="Normalny"/>
    <w:rsid w:val="00050909"/>
    <w:pPr>
      <w:pageBreakBefore/>
      <w:widowControl w:val="0"/>
      <w:numPr>
        <w:numId w:val="31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paragraph" w:customStyle="1" w:styleId="numerowanie">
    <w:name w:val="numerowanie"/>
    <w:basedOn w:val="Normalny"/>
    <w:autoRedefine/>
    <w:rsid w:val="00050909"/>
    <w:pPr>
      <w:numPr>
        <w:ilvl w:val="2"/>
        <w:numId w:val="32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50909"/>
    <w:pPr>
      <w:keepNext/>
      <w:numPr>
        <w:numId w:val="29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B2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36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3608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3608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3608D"/>
    <w:rPr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050909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pplication1">
    <w:name w:val="Application1"/>
    <w:basedOn w:val="Nagwek1"/>
    <w:next w:val="Normalny"/>
    <w:rsid w:val="00050909"/>
    <w:pPr>
      <w:pageBreakBefore/>
      <w:widowControl w:val="0"/>
      <w:numPr>
        <w:numId w:val="31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paragraph" w:customStyle="1" w:styleId="numerowanie">
    <w:name w:val="numerowanie"/>
    <w:basedOn w:val="Normalny"/>
    <w:autoRedefine/>
    <w:rsid w:val="00050909"/>
    <w:pPr>
      <w:numPr>
        <w:ilvl w:val="2"/>
        <w:numId w:val="32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556C1-732D-468A-A84E-2FDF2ED95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6097</TotalTime>
  <Pages>1</Pages>
  <Words>11878</Words>
  <Characters>71270</Characters>
  <Application>Microsoft Office Word</Application>
  <DocSecurity>0</DocSecurity>
  <Lines>593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1767</cp:revision>
  <cp:lastPrinted>2019-07-12T05:04:00Z</cp:lastPrinted>
  <dcterms:created xsi:type="dcterms:W3CDTF">2016-09-06T10:23:00Z</dcterms:created>
  <dcterms:modified xsi:type="dcterms:W3CDTF">2019-07-12T06:04:00Z</dcterms:modified>
</cp:coreProperties>
</file>