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90" w:rsidRPr="00AC2890" w:rsidRDefault="00E47A18" w:rsidP="00AC2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Nr sprawy: ZP</w:t>
      </w:r>
      <w:bookmarkStart w:id="0" w:name="_GoBack"/>
      <w:bookmarkEnd w:id="0"/>
      <w:r w:rsidR="001B42CD">
        <w:rPr>
          <w:rFonts w:ascii="Arial" w:hAnsi="Arial" w:cs="Arial"/>
          <w:b/>
          <w:bCs/>
          <w:color w:val="000000"/>
          <w:sz w:val="20"/>
          <w:szCs w:val="20"/>
        </w:rPr>
        <w:t>.271</w:t>
      </w:r>
      <w:r w:rsidR="009C0C93">
        <w:rPr>
          <w:rFonts w:ascii="Arial" w:hAnsi="Arial" w:cs="Arial"/>
          <w:b/>
          <w:bCs/>
          <w:color w:val="000000"/>
          <w:sz w:val="20"/>
          <w:szCs w:val="20"/>
        </w:rPr>
        <w:t>.29.2019</w:t>
      </w:r>
    </w:p>
    <w:p w:rsidR="005E1DA3" w:rsidRDefault="005E1DA3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1DA3" w:rsidRDefault="00167C91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67C91">
        <w:rPr>
          <w:rFonts w:ascii="Arial" w:hAnsi="Arial" w:cs="Arial"/>
          <w:b/>
          <w:bCs/>
          <w:color w:val="000000"/>
        </w:rPr>
        <w:t>Nazwa Zamówienia:</w:t>
      </w:r>
      <w:r w:rsidR="005E1DA3" w:rsidRPr="005E1DA3">
        <w:rPr>
          <w:rFonts w:ascii="Arial" w:hAnsi="Arial" w:cs="Arial"/>
          <w:color w:val="000000"/>
          <w:sz w:val="20"/>
          <w:szCs w:val="20"/>
        </w:rPr>
        <w:t xml:space="preserve"> </w:t>
      </w:r>
      <w:r w:rsidR="005E1DA3">
        <w:rPr>
          <w:rFonts w:ascii="Arial" w:hAnsi="Arial" w:cs="Arial"/>
          <w:color w:val="000000"/>
          <w:sz w:val="20"/>
          <w:szCs w:val="20"/>
        </w:rPr>
        <w:t>Dostawa energii elektrycznej dla potrzeb Gminy Szprotawa i jej jednostek organizacyjnych.</w:t>
      </w:r>
    </w:p>
    <w:p w:rsidR="00AC5181" w:rsidRPr="00AC2890" w:rsidRDefault="00167C91" w:rsidP="00AC2890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167C91">
        <w:rPr>
          <w:rFonts w:ascii="Arial" w:hAnsi="Arial" w:cs="Arial"/>
          <w:b/>
          <w:sz w:val="22"/>
          <w:szCs w:val="22"/>
        </w:rPr>
        <w:t xml:space="preserve"> </w:t>
      </w:r>
    </w:p>
    <w:p w:rsidR="00AC5181" w:rsidRDefault="00AC518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  <w:r w:rsidR="00E87680">
        <w:rPr>
          <w:rFonts w:ascii="Arial" w:hAnsi="Arial" w:cs="Arial"/>
          <w:b/>
          <w:bCs/>
          <w:color w:val="000000"/>
          <w:sz w:val="20"/>
          <w:szCs w:val="20"/>
        </w:rPr>
        <w:t xml:space="preserve"> i jej jednostki organizacyjne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Rynek 45,67-300 Szprotawa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>tel. 68/3760580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 xml:space="preserve">e-mail: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NIP: </w:t>
      </w:r>
      <w:r>
        <w:rPr>
          <w:rFonts w:ascii="Arial" w:hAnsi="Arial" w:cs="Arial"/>
          <w:color w:val="000000"/>
          <w:sz w:val="20"/>
          <w:szCs w:val="20"/>
        </w:rPr>
        <w:t>924_10_00-696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godziny pracy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w poniedziałek od 8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16</w:t>
      </w:r>
      <w:r>
        <w:rPr>
          <w:rFonts w:ascii="Arial" w:hAnsi="Arial" w:cs="Arial"/>
          <w:color w:val="000000"/>
          <w:sz w:val="13"/>
          <w:szCs w:val="13"/>
        </w:rPr>
        <w:t>00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od wtorku do piątku od 7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15</w:t>
      </w:r>
      <w:r>
        <w:rPr>
          <w:rFonts w:ascii="Arial" w:hAnsi="Arial" w:cs="Arial"/>
          <w:color w:val="000000"/>
          <w:sz w:val="13"/>
          <w:szCs w:val="13"/>
        </w:rPr>
        <w:t>:00</w:t>
      </w:r>
    </w:p>
    <w:p w:rsidR="000024E1" w:rsidRDefault="000024E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0024E1" w:rsidRPr="000024E1" w:rsidRDefault="000024E1" w:rsidP="000024E1">
      <w:pPr>
        <w:suppressAutoHyphens/>
        <w:autoSpaceDE w:val="0"/>
        <w:spacing w:after="0" w:line="36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 xml:space="preserve">Zamawiający działa w imieniu własnym oraz w imieniu i na rzecz podmiotów określonych </w:t>
      </w: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br/>
        <w:t>w zestawie</w:t>
      </w:r>
      <w:r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>niu stanowiących  Załącznik nr I.5</w:t>
      </w: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 xml:space="preserve"> do Specyfikacji I</w:t>
      </w:r>
      <w:r w:rsidRPr="000024E1">
        <w:rPr>
          <w:rFonts w:ascii="Tahoma" w:eastAsia="Arial" w:hAnsi="Tahoma" w:cs="Tahoma"/>
          <w:bCs/>
          <w:sz w:val="20"/>
          <w:szCs w:val="20"/>
          <w:lang w:eastAsia="ar-SA"/>
        </w:rPr>
        <w:t>stotnych Warunków Zamówienia.</w:t>
      </w:r>
    </w:p>
    <w:p w:rsidR="000024E1" w:rsidRDefault="000024E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Tryb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publicznych </w:t>
      </w:r>
      <w:r w:rsidR="004B7FD7">
        <w:rPr>
          <w:rFonts w:ascii="Arial" w:hAnsi="Arial" w:cs="Arial"/>
          <w:color w:val="000000"/>
          <w:sz w:val="20"/>
          <w:szCs w:val="20"/>
        </w:rPr>
        <w:t>(Dz. U. z 2018 r., poz. 1986</w:t>
      </w:r>
      <w:r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zm.).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 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>publicznych</w:t>
      </w:r>
      <w:r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Specyfikacji Istotnych Warunków Zamówienia, zwanej dalej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2.3. Ilekroć w niniejszej SIWZ użyte jest pojęcie „ustawa </w:t>
      </w:r>
      <w:r w:rsidR="002A3FDA">
        <w:rPr>
          <w:rFonts w:ascii="Arial" w:hAnsi="Arial" w:cs="Arial"/>
          <w:i/>
          <w:iCs/>
          <w:color w:val="000000"/>
          <w:sz w:val="20"/>
          <w:szCs w:val="20"/>
        </w:rPr>
        <w:t>Prawo energetyczne</w:t>
      </w:r>
      <w:r>
        <w:rPr>
          <w:rFonts w:ascii="Arial" w:hAnsi="Arial" w:cs="Arial"/>
          <w:color w:val="000000"/>
          <w:sz w:val="20"/>
          <w:szCs w:val="20"/>
        </w:rPr>
        <w:t>”, należy przez to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rozumi</w:t>
      </w:r>
      <w:r w:rsidR="002A3FDA">
        <w:rPr>
          <w:rFonts w:ascii="Arial" w:hAnsi="Arial" w:cs="Arial"/>
          <w:color w:val="000000"/>
          <w:sz w:val="20"/>
          <w:szCs w:val="20"/>
        </w:rPr>
        <w:t xml:space="preserve">eć ustawę </w:t>
      </w:r>
      <w:r>
        <w:rPr>
          <w:rFonts w:ascii="Arial" w:hAnsi="Arial" w:cs="Arial"/>
          <w:color w:val="000000"/>
          <w:sz w:val="20"/>
          <w:szCs w:val="20"/>
        </w:rPr>
        <w:t xml:space="preserve"> - </w:t>
      </w:r>
      <w:r w:rsidR="002A3FDA">
        <w:rPr>
          <w:rFonts w:ascii="Arial" w:hAnsi="Arial" w:cs="Arial"/>
          <w:i/>
          <w:iCs/>
          <w:color w:val="000000"/>
          <w:sz w:val="20"/>
          <w:szCs w:val="20"/>
        </w:rPr>
        <w:t>Prawo energetyczne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="002A3FDA">
        <w:rPr>
          <w:rFonts w:ascii="Tahoma" w:eastAsia="Times New Roman" w:hAnsi="Tahoma" w:cs="Tahoma"/>
          <w:sz w:val="20"/>
          <w:szCs w:val="20"/>
          <w:lang w:eastAsia="ar-SA"/>
        </w:rPr>
        <w:t xml:space="preserve">Dz.U. z 2017 nr O poz. 220 </w:t>
      </w:r>
      <w:r>
        <w:rPr>
          <w:rFonts w:ascii="Arial" w:hAnsi="Arial" w:cs="Arial"/>
          <w:color w:val="000000"/>
          <w:sz w:val="20"/>
          <w:szCs w:val="20"/>
        </w:rPr>
        <w:t>– tekst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jednolity).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w 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zyku polskim </w:t>
      </w:r>
      <w:r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2.5. Zgodnie z art. 14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na sobot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 xml:space="preserve">ę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lub dzie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 xml:space="preserve">ń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ustawowo wolny od pracy</w:t>
      </w:r>
      <w:r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dnia nast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pnego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3.1. Nazwa nadana zamówieniu przez Za</w:t>
      </w:r>
      <w:r w:rsidR="002A2049">
        <w:rPr>
          <w:rFonts w:ascii="Arial" w:hAnsi="Arial" w:cs="Arial"/>
          <w:color w:val="000000"/>
          <w:sz w:val="20"/>
          <w:szCs w:val="20"/>
        </w:rPr>
        <w:t xml:space="preserve">mawiającego: </w:t>
      </w:r>
      <w:r>
        <w:rPr>
          <w:rFonts w:ascii="Arial" w:hAnsi="Arial" w:cs="Arial"/>
          <w:color w:val="000000"/>
          <w:sz w:val="20"/>
          <w:szCs w:val="20"/>
        </w:rPr>
        <w:t>Dostawa energii elektrycznej dla potrzeb Gminy Szprotawa i jej jednostek organizacyjnych.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3.2. Zakres przedmiotu zamówienia: </w:t>
      </w:r>
    </w:p>
    <w:p w:rsidR="00B7639C" w:rsidRPr="00875128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b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3.2.1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Przedmiotem zamówienia jest codzienna całodobowa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dostawa energii elektrycznej o napięciu </w:t>
      </w:r>
      <w:r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znamionowym sieci 230/400V o częstotliwości 50 </w:t>
      </w:r>
      <w:proofErr w:type="spellStart"/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Hz</w:t>
      </w:r>
      <w:proofErr w:type="spellEnd"/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,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na potrzeby jednostek organizacyjnych Gminy Szprotawa </w:t>
      </w:r>
      <w:r w:rsidRPr="00875128">
        <w:rPr>
          <w:rFonts w:ascii="Arial" w:eastAsia="Arial" w:hAnsi="Arial" w:cs="Arial"/>
          <w:b/>
          <w:sz w:val="20"/>
          <w:szCs w:val="20"/>
          <w:lang w:eastAsia="ar-SA"/>
        </w:rPr>
        <w:t>w planowanej ilości około</w:t>
      </w:r>
      <w:r w:rsidRPr="00875128">
        <w:rPr>
          <w:rFonts w:ascii="Arial" w:eastAsia="Arial" w:hAnsi="Arial" w:cs="Arial"/>
          <w:sz w:val="20"/>
          <w:szCs w:val="20"/>
          <w:lang w:eastAsia="ar-SA"/>
        </w:rPr>
        <w:t xml:space="preserve">  </w:t>
      </w:r>
      <w:r w:rsidR="008F7313">
        <w:rPr>
          <w:rFonts w:ascii="Arial" w:eastAsia="Arial" w:hAnsi="Arial" w:cs="Arial"/>
          <w:b/>
          <w:sz w:val="20"/>
          <w:szCs w:val="20"/>
          <w:lang w:eastAsia="ar-SA"/>
        </w:rPr>
        <w:t>1375040</w:t>
      </w:r>
      <w:r w:rsidRPr="00875128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sz w:val="20"/>
          <w:szCs w:val="20"/>
          <w:lang w:eastAsia="ar-SA"/>
        </w:rPr>
        <w:t xml:space="preserve">kWh </w:t>
      </w:r>
      <w:r w:rsidR="007D6030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w okresie od 01.01.2020 roku do 31.12.2020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roku, punkty poboru  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zgodnie ze </w:t>
      </w:r>
      <w:r w:rsidR="00796964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szczegółową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specyfikacją zawartą w Załączniku nr </w:t>
      </w:r>
      <w:r w:rsidR="00796964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I.3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do SIWZ.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      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>Podane ilośc</w:t>
      </w:r>
      <w:r w:rsidR="005629E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i kWh oraz moc w załączniku </w:t>
      </w:r>
      <w:r w:rsidR="005629ED" w:rsidRPr="001B6E6A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nr </w:t>
      </w:r>
      <w:r w:rsidR="00B443CF" w:rsidRPr="001B6E6A">
        <w:rPr>
          <w:rFonts w:ascii="Arial" w:eastAsia="Arial" w:hAnsi="Arial" w:cs="Arial"/>
          <w:color w:val="000000"/>
          <w:sz w:val="20"/>
          <w:szCs w:val="20"/>
          <w:lang w:eastAsia="ar-SA"/>
        </w:rPr>
        <w:t>I.1</w:t>
      </w:r>
      <w:r w:rsidR="005629ED"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 SIWZ są ilościami szacunkowymi. Określenie przewidywanego poboru energii  służy wyborowi najkorzystniejszej oferty i nie stanowi ze strony Zamawiającego zobowiązania do zakupu energii elektrycznej w podanych ilościach. Zamawiający zastrzega sobie prawo do zmiany ilości, bez konieczności zmiany warunków umowy oraz sporządzenia aneksu do umowy. Faktyczne zużycie energii (mniejsze lub większe od prognozy zużycia ene</w:t>
      </w:r>
      <w:r w:rsidR="005629E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rgii wskazanej w załączniku </w:t>
      </w:r>
      <w:r w:rsidR="005629ED" w:rsidRPr="005629ED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nr </w:t>
      </w:r>
      <w:r w:rsidR="00B443CF">
        <w:rPr>
          <w:rFonts w:ascii="Arial" w:eastAsia="Arial" w:hAnsi="Arial" w:cs="Arial"/>
          <w:color w:val="000000"/>
          <w:sz w:val="20"/>
          <w:szCs w:val="20"/>
          <w:lang w:eastAsia="ar-SA"/>
        </w:rPr>
        <w:t>I.1</w:t>
      </w:r>
      <w:r w:rsidR="005629ED"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 SIWZ), uzależnione będzie wyłącznie od rzeczywistych potrzeb Zamawiającego, z tym że niezależnie od wielkości zużycia Sprzedawca zobowiązany jest w każdym przypadku stosować zaoferowane w ofercie ceny energii. Na powyższe Wykonawca wyraża zgodę.</w:t>
      </w:r>
    </w:p>
    <w:p w:rsidR="00B7639C" w:rsidRPr="00501B6B" w:rsidRDefault="00B7639C" w:rsidP="00B7639C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B6B">
        <w:rPr>
          <w:rFonts w:ascii="Arial" w:eastAsia="Times New Roman" w:hAnsi="Arial" w:cs="Arial"/>
          <w:sz w:val="20"/>
          <w:szCs w:val="20"/>
          <w:lang w:eastAsia="pl-PL"/>
        </w:rPr>
        <w:t xml:space="preserve">Rozliczenie dostawy energii odbywać się będzie na podstawie faktycznego zużycia energii wg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501B6B">
        <w:rPr>
          <w:rFonts w:ascii="Arial" w:eastAsia="Times New Roman" w:hAnsi="Arial" w:cs="Arial"/>
          <w:sz w:val="20"/>
          <w:szCs w:val="20"/>
          <w:lang w:eastAsia="pl-PL"/>
        </w:rPr>
        <w:t xml:space="preserve">cen    i stawek opłat wynikających ze złożonej oferty. 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3.2.2</w:t>
      </w:r>
      <w:r w:rsidR="007B0E77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Sprzedaż energii elektrycznej realizowana będzie na podstawie umowy sprzedaży, o której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mowa w art. 5 ust. 2 ustawy </w:t>
      </w:r>
      <w:r w:rsidRPr="00501B6B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 xml:space="preserve">-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Prawo Energetyczne.</w:t>
      </w:r>
    </w:p>
    <w:p w:rsidR="00B7639C" w:rsidRPr="00D026C5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lastRenderedPageBreak/>
        <w:t>3.2.3</w:t>
      </w:r>
      <w:r w:rsidRPr="00D026C5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Niniejsze zamówienie nie obejmuje świadczenia usług dystrybucji energii elektrycznej. </w:t>
      </w:r>
    </w:p>
    <w:p w:rsidR="00B7639C" w:rsidRPr="00D026C5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3.2.4</w:t>
      </w:r>
      <w:r w:rsidRPr="00D026C5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Wykonawca </w:t>
      </w:r>
      <w:r w:rsidRPr="00D026C5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będzie dostarczał energię elektryczną czynną zgodnie z obowiązującymi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D026C5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standardami jakościowymi obsługi odbiorców określonymi w aktach wykonawczych wydanych na podstawie ustawy – Prawo Energetyczne. 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3.2.5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Wykonawca zobowiązany jest do pełnienia podmiotu odpowiedzialnego za bilansowanie handlowe dla energii elektrycznej sprzedanej w ramach przedmiotu zamówienia.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3.2.6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Wykonawca musi posiadać aktualne umowy z Operatorem Systemu Dystrybucyjnego OSD,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br/>
        <w:t>tj. ENEA S.A. umożliwiające sprzedaż energii elektrycznej za pośrednictwem sieci dystrybucyjnej OSD do punktów poboru Zamawiającego.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3.2.7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Szczegółowy opis przedmiotu zamówienia zawarty jest w Załączniku nr </w:t>
      </w:r>
      <w:r w:rsidR="0024768A">
        <w:rPr>
          <w:rFonts w:ascii="Arial" w:eastAsia="Arial" w:hAnsi="Arial" w:cs="Arial"/>
          <w:color w:val="000000"/>
          <w:sz w:val="20"/>
          <w:szCs w:val="20"/>
          <w:lang w:eastAsia="ar-SA"/>
        </w:rPr>
        <w:t>I.3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do SIWZ stanowiącym integralną część niniejs</w:t>
      </w:r>
      <w:r w:rsidRPr="00501B6B">
        <w:rPr>
          <w:rFonts w:ascii="Arial" w:eastAsia="Arial" w:hAnsi="Arial" w:cs="Arial"/>
          <w:sz w:val="20"/>
          <w:szCs w:val="20"/>
          <w:lang w:eastAsia="ar-SA"/>
        </w:rPr>
        <w:t>zej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SIWZ. Deklarowane w Załączniku nr </w:t>
      </w:r>
      <w:r w:rsidR="0024768A">
        <w:rPr>
          <w:rFonts w:ascii="Arial" w:eastAsia="Arial" w:hAnsi="Arial" w:cs="Arial"/>
          <w:color w:val="000000"/>
          <w:sz w:val="20"/>
          <w:szCs w:val="20"/>
          <w:lang w:eastAsia="ar-SA"/>
        </w:rPr>
        <w:t>I.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1 do SIWZ zużycie energii elektrycznej jest wielkością szacunkową i służy wyłącznie do obliczenia ceny oferty.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3.2.8</w:t>
      </w:r>
      <w:r w:rsidRPr="00501B6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Każdy z Zamawiających wspólnie udzielających zamówienia</w:t>
      </w:r>
      <w:r w:rsidR="0015395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, określonych w Załączniku </w:t>
      </w:r>
      <w:r w:rsidR="0015395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br/>
        <w:t>Nr I.5 do SIWZ</w:t>
      </w:r>
      <w:r w:rsidRPr="00501B6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 p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odpisze osobną umowę z Wykonawcą, zgodną z proj</w:t>
      </w:r>
      <w:r w:rsidR="0015395B">
        <w:rPr>
          <w:rFonts w:ascii="Arial" w:eastAsia="Arial" w:hAnsi="Arial" w:cs="Arial"/>
          <w:color w:val="000000"/>
          <w:sz w:val="20"/>
          <w:szCs w:val="20"/>
          <w:lang w:eastAsia="ar-SA"/>
        </w:rPr>
        <w:t>ektem stanowiącym Załącznik nr I.4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do SIWZ.</w:t>
      </w:r>
    </w:p>
    <w:p w:rsidR="00D13298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3.2.9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Kod CPV 09000000-3, 09300000-2, 09310000-5.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</w:p>
    <w:p w:rsidR="00D13298" w:rsidRPr="001C52FC" w:rsidRDefault="00D13298" w:rsidP="00D13298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3.2.10</w:t>
      </w:r>
      <w:r w:rsidRPr="001C52FC">
        <w:rPr>
          <w:rFonts w:ascii="Arial" w:hAnsi="Arial" w:cs="Arial"/>
        </w:rPr>
        <w:t xml:space="preserve"> </w:t>
      </w:r>
      <w:r w:rsidRPr="001C52FC">
        <w:rPr>
          <w:rFonts w:ascii="Arial" w:eastAsia="Calibri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D13298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administratorem Pani/Pana danych osobowych jest Burmistrz Szprotawy, ul. Rynek 45, 67-300 Szprotawa,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kontakt z Inspektorem Ochrony Danych: iod@szprotawa-um.pl, tel. 68 3760777, listownie: ul. Rynek 45, 67-300 Szprotawa,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Pani/Pana dane osobowe przetwarzane będą na podstawie art. 6 ust. 1 lit. c</w:t>
      </w:r>
      <w:r w:rsidRPr="001C52FC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C52FC">
        <w:rPr>
          <w:rFonts w:ascii="Arial" w:eastAsia="Calibri" w:hAnsi="Arial" w:cs="Arial"/>
          <w:sz w:val="20"/>
          <w:szCs w:val="20"/>
        </w:rPr>
        <w:t xml:space="preserve">RODO w celu </w:t>
      </w:r>
      <w:r>
        <w:rPr>
          <w:rFonts w:ascii="Arial" w:eastAsia="Calibri" w:hAnsi="Arial" w:cs="Arial"/>
          <w:sz w:val="20"/>
          <w:szCs w:val="20"/>
        </w:rPr>
        <w:t>przeprowadzenia niniejszego postępowania o udzielenie</w:t>
      </w:r>
      <w:r w:rsidRPr="001C52FC">
        <w:rPr>
          <w:rFonts w:ascii="Arial" w:eastAsia="Calibri" w:hAnsi="Arial" w:cs="Arial"/>
          <w:sz w:val="20"/>
          <w:szCs w:val="20"/>
        </w:rPr>
        <w:t xml:space="preserve"> zamówienia publicznego </w:t>
      </w:r>
      <w:r w:rsidRPr="001C52FC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prowadzonego w trybie przetargu nieograniczonego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”;  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;  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posiada Pani/Pan: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na podstawie art. 15 RODO prawo dostępu do danych osobowych Pani/Pana dotyczących;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na podstawie art. 16 RODO prawo do sprostowania Pani/Pana danych osobowych </w:t>
      </w:r>
      <w:r w:rsidRPr="001C52FC">
        <w:rPr>
          <w:rFonts w:ascii="Arial" w:eastAsia="Calibri" w:hAnsi="Arial" w:cs="Arial"/>
          <w:b/>
          <w:sz w:val="20"/>
          <w:szCs w:val="20"/>
          <w:vertAlign w:val="superscript"/>
        </w:rPr>
        <w:t>**</w:t>
      </w:r>
      <w:r w:rsidRPr="001C52FC">
        <w:rPr>
          <w:rFonts w:ascii="Arial" w:eastAsia="Calibri" w:hAnsi="Arial" w:cs="Arial"/>
          <w:sz w:val="20"/>
          <w:szCs w:val="20"/>
        </w:rPr>
        <w:t>;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nie przysługuje Pani/Panu: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w związku z art. 17 ust. 3 lit. b, d lub e RODO prawo do usunięcia danych osobowych;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prawo do przenoszenia danych osobowych, o którym mowa w art. 20 RODO;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C52FC">
        <w:rPr>
          <w:rFonts w:ascii="Arial" w:eastAsia="Calibri" w:hAnsi="Arial" w:cs="Arial"/>
          <w:sz w:val="20"/>
          <w:szCs w:val="20"/>
        </w:rPr>
        <w:t>.</w:t>
      </w:r>
      <w:r w:rsidRPr="001C52FC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639C" w:rsidRDefault="00B7639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4. Okres, </w:t>
      </w:r>
      <w:r w:rsidR="009C5C2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którym </w:t>
      </w:r>
      <w:r w:rsidR="009C5C2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realizowane </w:t>
      </w:r>
      <w:r w:rsidR="009C5C2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9C5C26">
        <w:rPr>
          <w:rFonts w:ascii="Arial" w:hAnsi="Arial" w:cs="Arial"/>
          <w:color w:val="000000"/>
          <w:sz w:val="20"/>
          <w:szCs w:val="20"/>
        </w:rPr>
        <w:t>od dnia 01.01.2020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r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do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9C5C26">
        <w:rPr>
          <w:rFonts w:ascii="Arial" w:hAnsi="Arial" w:cs="Arial"/>
          <w:color w:val="000000"/>
          <w:sz w:val="20"/>
          <w:szCs w:val="20"/>
        </w:rPr>
        <w:t>31.12.2020</w:t>
      </w:r>
      <w:r w:rsidR="001A5FD1">
        <w:rPr>
          <w:rFonts w:ascii="Arial" w:hAnsi="Arial" w:cs="Arial"/>
          <w:color w:val="000000"/>
          <w:sz w:val="20"/>
          <w:szCs w:val="20"/>
        </w:rPr>
        <w:t>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0E81" w:rsidRPr="00E85066" w:rsidRDefault="00AC51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5. </w:t>
      </w:r>
      <w:r w:rsidR="00C70E81"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Podstawy wykluczenia i warunki udziału w postępowaniu </w:t>
      </w:r>
      <w:r w:rsidR="00C70E81" w:rsidRPr="00E85066"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C70E81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85066"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C70E81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64C77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C70E81" w:rsidRPr="00F23D0B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udziału w postępowaniu umożliwiające realizację zamówienia na odpowiednim poziomie odnośnie:</w:t>
      </w:r>
    </w:p>
    <w:p w:rsidR="00C70E81" w:rsidRDefault="00C70E81" w:rsidP="00C70E81">
      <w:pPr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150E8E" w:rsidRDefault="00150E8E" w:rsidP="00150E8E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150E8E">
        <w:rPr>
          <w:rFonts w:ascii="Arial" w:eastAsia="Times New Roman" w:hAnsi="Arial" w:cs="Arial"/>
          <w:sz w:val="20"/>
          <w:szCs w:val="20"/>
          <w:lang w:eastAsia="pl-PL"/>
        </w:rPr>
        <w:t>posiadają aktualnie obowiązującą koncesję na prowadzenie działalności gospodarczej w zakresie obrotu energią elektryczną wydanej przez Preze</w:t>
      </w:r>
      <w:r>
        <w:rPr>
          <w:rFonts w:ascii="Arial" w:eastAsia="Times New Roman" w:hAnsi="Arial" w:cs="Arial"/>
          <w:sz w:val="20"/>
          <w:szCs w:val="20"/>
          <w:lang w:eastAsia="pl-PL"/>
        </w:rPr>
        <w:t>sa Urzędu Regulacji Energetyki;</w:t>
      </w:r>
    </w:p>
    <w:p w:rsidR="00150E8E" w:rsidRPr="00AF6FC7" w:rsidRDefault="00150E8E" w:rsidP="00150E8E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150E8E">
        <w:rPr>
          <w:rFonts w:ascii="Arial" w:eastAsia="Times New Roman" w:hAnsi="Arial" w:cs="Arial"/>
          <w:sz w:val="20"/>
          <w:szCs w:val="20"/>
          <w:lang w:eastAsia="pl-PL"/>
        </w:rPr>
        <w:t>posiadają aktualną umowę lub promesę umowy z ENEA SA, umożliwiającą sprzedaż energii elektrycznej za pośrednictwem sieci dystrybucyjnej ENEA SA do punktów poboru Zamawiającego.</w:t>
      </w:r>
    </w:p>
    <w:p w:rsidR="00C70E81" w:rsidRPr="00C70E81" w:rsidRDefault="00C70E81" w:rsidP="00C70E81">
      <w:pPr>
        <w:numPr>
          <w:ilvl w:val="0"/>
          <w:numId w:val="29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C70E81" w:rsidRPr="00AF6FC7" w:rsidRDefault="00C70E81" w:rsidP="00C70E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c)      zdolności technicznej lub zawodowej</w:t>
      </w:r>
    </w:p>
    <w:p w:rsidR="00C70E81" w:rsidRDefault="00C70E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075B7E" w:rsidRPr="00075B7E" w:rsidRDefault="00075B7E" w:rsidP="00075B7E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5B7E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wypełniony formularz oferty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9919CF" w:rsidRPr="00E7171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bez wezwania w terminie 3 dni od zamieszczenia na stronie internetowej</w:t>
      </w:r>
      <w:r w:rsidR="00123BF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23BF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9919C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2D15DA" w:rsidRDefault="00AC5181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</w:p>
    <w:p w:rsidR="002D15DA" w:rsidRPr="00AF29DC" w:rsidRDefault="002D15DA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Pr="00AF29DC">
        <w:rPr>
          <w:rFonts w:ascii="Arial" w:hAnsi="Arial" w:cs="Arial"/>
          <w:color w:val="000000"/>
          <w:sz w:val="20"/>
          <w:szCs w:val="20"/>
        </w:rPr>
        <w:t>obowiązującą koncesję na prowadzenie działalności gospodarczej w zakresie obrotu energią elektryczną wydanej przez Prezesa Urzędu Regulacji Energetyki;</w:t>
      </w:r>
    </w:p>
    <w:p w:rsidR="002D15DA" w:rsidRDefault="002D15DA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-</w:t>
      </w:r>
      <w:r w:rsidR="00B31A3D">
        <w:rPr>
          <w:rFonts w:ascii="Arial" w:hAnsi="Arial" w:cs="Arial"/>
          <w:color w:val="000000"/>
          <w:sz w:val="20"/>
          <w:szCs w:val="20"/>
        </w:rPr>
        <w:t>oświadczenie o posiadaniu aktualnej umowy lub promesy</w:t>
      </w:r>
      <w:r w:rsidRPr="00AF29DC">
        <w:rPr>
          <w:rFonts w:ascii="Arial" w:hAnsi="Arial" w:cs="Arial"/>
          <w:color w:val="000000"/>
          <w:sz w:val="20"/>
          <w:szCs w:val="20"/>
        </w:rPr>
        <w:t xml:space="preserve"> umowy z ENEA SA, umożliwiającą sprzedaż energii elektrycznej za pośrednictwem sieci dystrybucyjnej ENEA SA do punktów poboru Zamawiającego.</w:t>
      </w:r>
    </w:p>
    <w:p w:rsidR="00D37836" w:rsidRPr="00D37836" w:rsidRDefault="00D37836" w:rsidP="00D378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FA23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AC5181">
        <w:rPr>
          <w:rFonts w:ascii="Arial" w:hAnsi="Arial" w:cs="Arial"/>
          <w:color w:val="000000"/>
          <w:sz w:val="20"/>
          <w:szCs w:val="20"/>
        </w:rPr>
        <w:t>) pisemne zobowiązanie lub inne dok</w:t>
      </w:r>
      <w:r w:rsidR="003148F8">
        <w:rPr>
          <w:rFonts w:ascii="Arial" w:hAnsi="Arial" w:cs="Arial"/>
          <w:color w:val="000000"/>
          <w:sz w:val="20"/>
          <w:szCs w:val="20"/>
        </w:rPr>
        <w:t>umenty, o których mowa w pkt 6</w:t>
      </w:r>
      <w:r w:rsidR="00AC5181">
        <w:rPr>
          <w:rFonts w:ascii="Arial" w:hAnsi="Arial" w:cs="Arial"/>
          <w:color w:val="000000"/>
          <w:sz w:val="20"/>
          <w:szCs w:val="20"/>
        </w:rPr>
        <w:t>. SIWZ, o ile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polega na zdolnościach technicznych lub zawodowych lub sytuacji finansowej lub ekonomicznej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innych podmiotów 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wraz z pełnomocnictwem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innym dokumentem określającym zakres umocowania do reprezentowania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zobowiązanego;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FA23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odpis z właściwego rejestru lub z centralnej ewidencji i informacji o działalności gospodarczej,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>ubezpieczenia społeczne lub zdrowotne, w</w:t>
      </w:r>
      <w:r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A967A0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23BF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 w:rsidRPr="008675EC">
        <w:rPr>
          <w:rFonts w:ascii="Arial" w:hAnsi="Arial" w:cs="Arial"/>
          <w:bCs/>
          <w:color w:val="000000"/>
          <w:sz w:val="20"/>
          <w:szCs w:val="20"/>
        </w:rPr>
        <w:t>28.4) SIWZ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składają wszyscy Wykonawcy,</w:t>
      </w:r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 ekonomicznej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AC1555">
        <w:rPr>
          <w:rFonts w:ascii="Arial" w:hAnsi="Arial" w:cs="Arial"/>
          <w:b/>
          <w:bCs/>
          <w:color w:val="000000"/>
          <w:sz w:val="20"/>
          <w:szCs w:val="20"/>
        </w:rPr>
        <w:t>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C07078">
        <w:rPr>
          <w:rFonts w:ascii="Arial" w:hAnsi="Arial" w:cs="Arial"/>
          <w:b/>
          <w:bCs/>
          <w:color w:val="000000"/>
          <w:sz w:val="20"/>
          <w:szCs w:val="20"/>
        </w:rPr>
        <w:t>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0F191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7.7</w:t>
      </w:r>
      <w:r w:rsidR="00AC5181">
        <w:rPr>
          <w:rFonts w:ascii="Arial" w:hAnsi="Arial" w:cs="Arial"/>
          <w:color w:val="000000"/>
          <w:sz w:val="20"/>
          <w:szCs w:val="20"/>
        </w:rPr>
        <w:t>. Z treści dokumentów i oświadczeń,</w:t>
      </w:r>
      <w:r>
        <w:rPr>
          <w:rFonts w:ascii="Arial" w:hAnsi="Arial" w:cs="Arial"/>
          <w:color w:val="000000"/>
          <w:sz w:val="20"/>
          <w:szCs w:val="20"/>
        </w:rPr>
        <w:t xml:space="preserve"> o których mowa w pkt 7.1. – 7.3</w:t>
      </w:r>
      <w:r w:rsidR="00AC5181">
        <w:rPr>
          <w:rFonts w:ascii="Arial" w:hAnsi="Arial" w:cs="Arial"/>
          <w:color w:val="000000"/>
          <w:sz w:val="20"/>
          <w:szCs w:val="20"/>
        </w:rPr>
        <w:t>. SIWZ musi wynikać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jednoznacznie, iż postawione przez Zamawiającego warunki i wymagania zostały spełnione.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837D3E">
        <w:rPr>
          <w:rFonts w:ascii="Arial" w:hAnsi="Arial" w:cs="Arial"/>
          <w:b/>
          <w:bCs/>
          <w:color w:val="000000"/>
          <w:sz w:val="20"/>
          <w:szCs w:val="20"/>
        </w:rPr>
        <w:t>pkt 7.3.3</w:t>
      </w:r>
      <w:r w:rsidR="00463CA1">
        <w:rPr>
          <w:rFonts w:ascii="Arial" w:hAnsi="Arial" w:cs="Arial"/>
          <w:b/>
          <w:bCs/>
          <w:color w:val="000000"/>
          <w:sz w:val="20"/>
          <w:szCs w:val="20"/>
        </w:rPr>
        <w:t>, 7.3.4,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463CA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potwierdzające, 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>że nie otwarto jego likwidacji ani nie ogłoszono upadłości.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-nie zalega z opłacaniem podatków, opłat składek na ubezpieczenie społeczne lub zdrowotne albo że zawarł porozumienie  z właściwym organem w sprawie spłat tych należności wraz z ewentualnymi odsetkami lub grzywnami  w szczególności uzyskał przewidziane prawem zwolnienie odroczenie lub rozłożenie  na raty zaległych płatności lub wstrzymanie  w całości wykonania decyzji właściwego organu. 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powinny</w:t>
      </w:r>
      <w:r w:rsidR="004E549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347F4E">
        <w:rPr>
          <w:rFonts w:ascii="Arial" w:hAnsi="Arial" w:cs="Arial"/>
          <w:color w:val="000000"/>
          <w:sz w:val="20"/>
          <w:szCs w:val="20"/>
        </w:rPr>
        <w:t xml:space="preserve"> </w:t>
      </w:r>
      <w:r w:rsidR="00347F4E" w:rsidRPr="00347F4E">
        <w:rPr>
          <w:rFonts w:ascii="Arial" w:hAnsi="Arial" w:cs="Arial"/>
          <w:b/>
          <w:color w:val="000000"/>
          <w:sz w:val="20"/>
          <w:szCs w:val="20"/>
        </w:rPr>
        <w:t>7.3.1</w:t>
      </w:r>
      <w:r w:rsidR="00347F4E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DE1536">
        <w:rPr>
          <w:rFonts w:ascii="Arial" w:hAnsi="Arial" w:cs="Arial"/>
          <w:b/>
          <w:bCs/>
          <w:color w:val="000000"/>
          <w:sz w:val="20"/>
          <w:szCs w:val="20"/>
        </w:rPr>
        <w:t>7.3.3</w:t>
      </w:r>
      <w:r w:rsidR="002B0C91">
        <w:rPr>
          <w:rFonts w:ascii="Arial" w:hAnsi="Arial" w:cs="Arial"/>
          <w:b/>
          <w:bCs/>
          <w:color w:val="000000"/>
          <w:sz w:val="20"/>
          <w:szCs w:val="20"/>
        </w:rPr>
        <w:t>-7.3.5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>ceniony w oparciu o szczegółowy opis zamówienia będący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5011FB">
        <w:rPr>
          <w:rFonts w:ascii="Arial" w:hAnsi="Arial" w:cs="Arial"/>
          <w:b/>
          <w:bCs/>
          <w:color w:val="000000"/>
          <w:sz w:val="20"/>
          <w:szCs w:val="20"/>
        </w:rPr>
        <w:t>cznikiem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SIWZ,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jedna oferta</w:t>
      </w:r>
      <w:r>
        <w:rPr>
          <w:rFonts w:ascii="Arial" w:hAnsi="Arial" w:cs="Arial"/>
          <w:color w:val="000000"/>
          <w:sz w:val="20"/>
          <w:szCs w:val="20"/>
        </w:rPr>
        <w:t xml:space="preserve">, od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033930">
        <w:rPr>
          <w:rFonts w:ascii="Arial" w:hAnsi="Arial" w:cs="Arial"/>
          <w:b/>
          <w:bCs/>
          <w:color w:val="000000"/>
          <w:sz w:val="20"/>
          <w:szCs w:val="20"/>
        </w:rPr>
        <w:t>), 7.2 i 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8E578D">
        <w:rPr>
          <w:rFonts w:ascii="Arial" w:hAnsi="Arial" w:cs="Arial"/>
          <w:b/>
          <w:bCs/>
          <w:color w:val="000000"/>
          <w:sz w:val="20"/>
          <w:szCs w:val="20"/>
        </w:rPr>
        <w:t>7.3.1) – 7.3.2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częściowych.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do SIWZ </w:t>
      </w:r>
      <w:r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zapisana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ka</w:t>
      </w:r>
      <w:r w:rsidRPr="00445DC7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da zapisana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podpisana albo zaparafowana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trwale spi</w:t>
      </w:r>
      <w:r w:rsidRPr="00445DC7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ta</w:t>
      </w:r>
      <w:r w:rsidRPr="00445DC7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wymaga oględzin miejsc dostawy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215D5E" w:rsidRP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15D5E">
        <w:rPr>
          <w:rFonts w:ascii="Arial" w:hAnsi="Arial" w:cs="Arial"/>
          <w:bCs/>
          <w:color w:val="000000"/>
          <w:sz w:val="20"/>
          <w:szCs w:val="20"/>
        </w:rPr>
        <w:t>Zamawiający nie wymaga wniesienia wadium</w:t>
      </w:r>
    </w:p>
    <w:p w:rsid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215D5E" w:rsidRPr="00215D5E" w:rsidRDefault="001D0A2E" w:rsidP="00215D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</w:rPr>
        <w:t xml:space="preserve"> Oferta na :</w:t>
      </w:r>
      <w:r w:rsidR="00215D5E" w:rsidRPr="00215D5E">
        <w:rPr>
          <w:rFonts w:ascii="Arial" w:hAnsi="Arial" w:cs="Arial"/>
          <w:color w:val="000000"/>
          <w:sz w:val="20"/>
          <w:szCs w:val="20"/>
        </w:rPr>
        <w:t xml:space="preserve"> </w:t>
      </w:r>
      <w:r w:rsidR="00215D5E" w:rsidRPr="00215D5E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FF497F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F497F" w:rsidRDefault="00FF497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3D2E12">
        <w:rPr>
          <w:rFonts w:ascii="Arial" w:hAnsi="Arial" w:cs="Arial"/>
          <w:b/>
          <w:bCs/>
          <w:color w:val="000000"/>
          <w:sz w:val="20"/>
          <w:szCs w:val="20"/>
        </w:rPr>
        <w:t>12:15 dnia 26</w:t>
      </w:r>
      <w:r w:rsidR="008C202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3D2E12">
        <w:rPr>
          <w:rFonts w:ascii="Arial" w:hAnsi="Arial" w:cs="Arial"/>
          <w:b/>
          <w:bCs/>
          <w:color w:val="000000"/>
          <w:sz w:val="20"/>
          <w:szCs w:val="20"/>
        </w:rPr>
        <w:t>września 2019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46376F">
        <w:rPr>
          <w:rFonts w:ascii="Arial" w:hAnsi="Arial" w:cs="Arial"/>
          <w:b/>
          <w:bCs/>
          <w:color w:val="000000"/>
          <w:sz w:val="20"/>
          <w:szCs w:val="20"/>
        </w:rPr>
        <w:t>26 września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46376F">
        <w:rPr>
          <w:rFonts w:ascii="Arial" w:hAnsi="Arial" w:cs="Arial"/>
          <w:b/>
          <w:bCs/>
          <w:color w:val="000000"/>
          <w:sz w:val="20"/>
          <w:szCs w:val="20"/>
        </w:rPr>
        <w:t>2019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cy nie bierze odpowiedzialno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 za niewła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ciwe opakowanie oferty lub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zło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enie jej w niewła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ciwym miejscu</w:t>
      </w:r>
      <w:r w:rsidRPr="009C6D5E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Pr="006954D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 w:rsidRPr="006954D1">
        <w:rPr>
          <w:rFonts w:ascii="Arial" w:hAnsi="Arial" w:cs="Arial"/>
          <w:bCs/>
          <w:color w:val="000000"/>
          <w:sz w:val="20"/>
          <w:szCs w:val="20"/>
        </w:rPr>
        <w:t>z wyj</w:t>
      </w:r>
      <w:r w:rsidRPr="006954D1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6954D1">
        <w:rPr>
          <w:rFonts w:ascii="Arial" w:hAnsi="Arial" w:cs="Arial"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54D1">
        <w:rPr>
          <w:rFonts w:ascii="Arial" w:hAnsi="Arial" w:cs="Arial"/>
          <w:bCs/>
          <w:color w:val="000000"/>
          <w:sz w:val="20"/>
          <w:szCs w:val="20"/>
        </w:rPr>
        <w:t>informacji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Stosowne zastrze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enie, spełniaj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ce ww. wymagania, Wykonawca winien zło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y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 xml:space="preserve">ć 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wraz z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ofert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 w:rsidRPr="00506B17">
        <w:rPr>
          <w:rFonts w:ascii="Arial" w:hAnsi="Arial" w:cs="Arial"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C71205">
        <w:rPr>
          <w:rFonts w:ascii="Arial" w:hAnsi="Arial" w:cs="Arial"/>
          <w:b/>
          <w:bCs/>
          <w:color w:val="000000"/>
          <w:sz w:val="20"/>
          <w:szCs w:val="20"/>
        </w:rPr>
        <w:t>26 września 2019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8D46E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8D46E3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AC5181" w:rsidRDefault="001D134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cena oferty „C” - 60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cenę (brutto) za wykonanie przedmiotu zamówienia, pozostałe oferty uzyskają odpowiednio mniejszą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min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bad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min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z najniższą ceną (zł);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bad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badanej (zł);</w:t>
      </w:r>
    </w:p>
    <w:p w:rsidR="00AC5181" w:rsidRDefault="00513D8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60</w:t>
      </w:r>
      <w:r w:rsidR="00AC5181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C16B97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2. Termin płatności  „T” -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40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</w:t>
      </w:r>
      <w:r w:rsidR="008E292F">
        <w:rPr>
          <w:rFonts w:ascii="Arial" w:hAnsi="Arial" w:cs="Arial"/>
          <w:color w:val="000000"/>
          <w:sz w:val="20"/>
          <w:szCs w:val="20"/>
        </w:rPr>
        <w:t>yterium termin płatności („T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color w:val="000000"/>
          <w:sz w:val="20"/>
          <w:szCs w:val="20"/>
        </w:rPr>
        <w:t>termin płatności faktur</w:t>
      </w:r>
    </w:p>
    <w:p w:rsidR="00C16B97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513D8F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40</w:t>
      </w:r>
      <w:r w:rsidR="008E292F">
        <w:rPr>
          <w:rFonts w:ascii="Arial" w:hAnsi="Arial" w:cs="Arial"/>
          <w:color w:val="000000"/>
          <w:sz w:val="20"/>
          <w:szCs w:val="20"/>
        </w:rPr>
        <w:t>% - waga kryterium „T</w:t>
      </w:r>
      <w:r w:rsidR="00C16B97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- 21 dni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Default="003E527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- 25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dni 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513D8F">
        <w:rPr>
          <w:rFonts w:ascii="Arial" w:hAnsi="Arial" w:cs="Arial"/>
          <w:color w:val="000000"/>
          <w:sz w:val="20"/>
          <w:szCs w:val="20"/>
        </w:rPr>
        <w:t>pkt x 40% = 20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3E5279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- 30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dni </w:t>
      </w:r>
      <w:r w:rsidR="00C16B97">
        <w:rPr>
          <w:rFonts w:ascii="Arial" w:hAnsi="Arial" w:cs="Arial"/>
          <w:color w:val="000000"/>
          <w:sz w:val="20"/>
          <w:szCs w:val="20"/>
        </w:rPr>
        <w:t>-100 pkt</w:t>
      </w:r>
      <w:r w:rsidR="00513D8F">
        <w:rPr>
          <w:rFonts w:ascii="Arial" w:hAnsi="Arial" w:cs="Arial"/>
          <w:color w:val="000000"/>
          <w:sz w:val="20"/>
          <w:szCs w:val="20"/>
        </w:rPr>
        <w:t xml:space="preserve"> x 40</w:t>
      </w:r>
      <w:r w:rsidR="00CE499A">
        <w:rPr>
          <w:rFonts w:ascii="Arial" w:hAnsi="Arial" w:cs="Arial"/>
          <w:color w:val="000000"/>
          <w:sz w:val="20"/>
          <w:szCs w:val="20"/>
        </w:rPr>
        <w:t>% =</w:t>
      </w:r>
      <w:r w:rsidR="00513D8F">
        <w:rPr>
          <w:rFonts w:ascii="Arial" w:hAnsi="Arial" w:cs="Arial"/>
          <w:color w:val="000000"/>
          <w:sz w:val="20"/>
          <w:szCs w:val="20"/>
        </w:rPr>
        <w:t xml:space="preserve"> 4</w:t>
      </w:r>
      <w:r w:rsidR="00CE499A">
        <w:rPr>
          <w:rFonts w:ascii="Arial" w:hAnsi="Arial" w:cs="Arial"/>
          <w:color w:val="000000"/>
          <w:sz w:val="20"/>
          <w:szCs w:val="20"/>
        </w:rPr>
        <w:t>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</w:t>
      </w:r>
      <w:r>
        <w:rPr>
          <w:rFonts w:ascii="Arial" w:hAnsi="Arial" w:cs="Arial"/>
          <w:b/>
          <w:bCs/>
          <w:color w:val="000000"/>
          <w:sz w:val="20"/>
          <w:szCs w:val="20"/>
        </w:rPr>
        <w:t>0,00 pkt.</w:t>
      </w: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A75CF6"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A75CF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</w:t>
      </w:r>
      <w:r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Pr="00C6469B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25C0" w:rsidRP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525C0">
        <w:rPr>
          <w:rFonts w:ascii="Arial" w:hAnsi="Arial" w:cs="Arial"/>
          <w:bCs/>
          <w:color w:val="000000"/>
          <w:sz w:val="20"/>
          <w:szCs w:val="20"/>
        </w:rPr>
        <w:t>Zamawiający nie wymaga wniesienia należytego wykonania umowy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niniejszym postępowaniu</w:t>
      </w:r>
      <w:r w:rsidR="003F30A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formy pisemnej –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oryginału pisma lub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dokumentów w formie okre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lonej w pkt 9 oraz 10 SIWZ, </w:t>
      </w:r>
      <w:r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dla zachowania terminów określonych w postępowaniu Zamawiający</w:t>
      </w:r>
      <w:r w:rsidRPr="00EF47AE">
        <w:rPr>
          <w:rFonts w:ascii="Arial" w:hAnsi="Arial" w:cs="Arial"/>
          <w:color w:val="000000"/>
          <w:sz w:val="20"/>
          <w:szCs w:val="20"/>
        </w:rPr>
        <w:t xml:space="preserve">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dopuszcza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drog</w:t>
      </w:r>
      <w:r w:rsidRPr="00EF47AE">
        <w:rPr>
          <w:rFonts w:ascii="Arial,Bold" w:hAnsi="Arial,Bold" w:cs="Arial,Bold"/>
          <w:bCs/>
          <w:color w:val="000000"/>
          <w:sz w:val="20"/>
          <w:szCs w:val="20"/>
        </w:rPr>
        <w:t xml:space="preserve">ą 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elektroniczn</w:t>
      </w:r>
      <w:r w:rsidRPr="00EF47A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EF47AE">
        <w:rPr>
          <w:rFonts w:ascii="Arial" w:hAnsi="Arial" w:cs="Arial"/>
          <w:bCs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E3044A" w:rsidRDefault="00E3044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zwrócić się</w:t>
      </w:r>
      <w:r w:rsidRPr="00310357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0357">
        <w:rPr>
          <w:rFonts w:ascii="Arial" w:hAnsi="Arial" w:cs="Arial"/>
          <w:bCs/>
          <w:color w:val="000000"/>
          <w:sz w:val="20"/>
          <w:szCs w:val="20"/>
        </w:rPr>
        <w:t>pisemnie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C6469B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</w:p>
    <w:p w:rsidR="00AC5181" w:rsidRPr="0004584D" w:rsidRDefault="00C6469B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C5181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4584D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C6469B"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C5181">
        <w:rPr>
          <w:rFonts w:ascii="Arial" w:hAnsi="Arial" w:cs="Arial"/>
          <w:color w:val="000000"/>
          <w:sz w:val="20"/>
          <w:szCs w:val="20"/>
        </w:rPr>
        <w:t xml:space="preserve"> Zmiana treści SIWZ stanowi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E3044A" w:rsidRDefault="00E3044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>
        <w:rPr>
          <w:rFonts w:ascii="Arial" w:hAnsi="Arial" w:cs="Arial"/>
          <w:color w:val="000000"/>
          <w:sz w:val="20"/>
          <w:szCs w:val="20"/>
        </w:rPr>
        <w:t>towej Gminy Szprotawa</w:t>
      </w:r>
      <w:r w:rsidR="00C6469B"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44. Płatno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przewiduje zapłatę wynagrodzenia w częściach. Zasady i warunki płatności częściowych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zawarte są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 nr I.4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45. Zmiany postanowie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 nr I.4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46.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I.3 do SIWZ Szczegółowy opis przedmiotu zamówienia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 nr  I.4 do SIWZ Projekt umowy</w:t>
      </w:r>
    </w:p>
    <w:p w:rsidR="00B57DA5" w:rsidRDefault="00B57DA5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I.5 do SIWZ Lista podmiotów w imieniu których działa Zamawiający</w:t>
      </w:r>
    </w:p>
    <w:p w:rsidR="00AE5BD1" w:rsidRDefault="00AE5BD1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I.6 do SIWZ Pełnomocnictwo</w:t>
      </w:r>
      <w:r w:rsidR="00E55A90">
        <w:rPr>
          <w:rFonts w:ascii="Arial" w:eastAsia="Times New Roman" w:hAnsi="Arial" w:cs="Arial"/>
          <w:sz w:val="20"/>
          <w:szCs w:val="20"/>
          <w:lang w:eastAsia="pl-PL"/>
        </w:rPr>
        <w:t xml:space="preserve"> do występowania w imieniu Gminy Szprotawa</w:t>
      </w:r>
    </w:p>
    <w:p w:rsidR="00180FB7" w:rsidRDefault="00180FB7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I.7 do SIWZ Oświadczenie RODO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B05BB1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ZAMAWIAJĄCY: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Gmina Szprotawa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Rynek 45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67-300 Szprotawa</w:t>
      </w:r>
    </w:p>
    <w:p w:rsidR="005849ED" w:rsidRPr="005849ED" w:rsidRDefault="005849ED" w:rsidP="007258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</w:t>
      </w:r>
    </w:p>
    <w:p w:rsidR="005849ED" w:rsidRPr="005849ED" w:rsidRDefault="005849ED" w:rsidP="005849ED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pn. </w:t>
      </w:r>
    </w:p>
    <w:p w:rsidR="004616D1" w:rsidRDefault="004616D1" w:rsidP="004616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616D1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WYKONAWCA  - należy podać pełną nazwę Wykonawcy składającego ofertę: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NIP/PESEL …………………….…….…………….., KRS/</w:t>
      </w:r>
      <w:proofErr w:type="spellStart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……………..…………………….………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adres..........................................................................................................................................................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województwo ………………………………….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.................................................... e-mail: ………………………………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REGON ........................................................     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(adres do korespondencji 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 e-mail: ……………………………)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upełnomocniony przedstawiciel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Stosownie do pobranej Specyfikacji Istotnych Warunków Zamówienia (SIWZ) – oferujemy:</w:t>
      </w:r>
    </w:p>
    <w:p w:rsid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1.    wykonanie przedmiotu zamówienia za cenę ryczałtową brutto ........................................  złotych</w:t>
      </w:r>
      <w:r w:rsidR="00A00F3A">
        <w:rPr>
          <w:rFonts w:ascii="Arial" w:eastAsia="Times New Roman" w:hAnsi="Arial" w:cs="Arial"/>
          <w:sz w:val="20"/>
          <w:szCs w:val="20"/>
          <w:lang w:eastAsia="pl-PL"/>
        </w:rPr>
        <w:t xml:space="preserve">   (wartość szacunkowa do celów porównania ofert)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F0E20" w:rsidRDefault="00BF0E20" w:rsidP="00BF0E20">
      <w:pPr>
        <w:tabs>
          <w:tab w:val="left" w:pos="195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F0E20" w:rsidRPr="00BF0E20" w:rsidRDefault="00BF0E20" w:rsidP="00BF0E20">
      <w:pPr>
        <w:tabs>
          <w:tab w:val="left" w:pos="195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2.2 </w:t>
      </w:r>
      <w:r w:rsidRPr="00BF0E20">
        <w:rPr>
          <w:rFonts w:ascii="Arial" w:eastAsia="Times New Roman" w:hAnsi="Arial" w:cs="Arial"/>
          <w:sz w:val="18"/>
          <w:szCs w:val="18"/>
          <w:lang w:eastAsia="pl-PL"/>
        </w:rPr>
        <w:t>Kalkulacja cenowa oferty zgodnie z przedmiotem zamówienia:</w:t>
      </w:r>
    </w:p>
    <w:p w:rsidR="00BF0E20" w:rsidRPr="00BF0E20" w:rsidRDefault="00BF0E20" w:rsidP="00BF0E20">
      <w:pPr>
        <w:tabs>
          <w:tab w:val="left" w:pos="195"/>
        </w:tabs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2208"/>
        <w:gridCol w:w="1843"/>
        <w:gridCol w:w="1559"/>
        <w:gridCol w:w="2693"/>
        <w:gridCol w:w="851"/>
      </w:tblGrid>
      <w:tr w:rsidR="00BF0E20" w:rsidRPr="00BF0E20" w:rsidTr="007E4FBA">
        <w:trPr>
          <w:cantSplit/>
          <w:trHeight w:val="9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Szacunkowe zapotrzebowanie na energię (kWh) elektryczną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4616D1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</w:t>
            </w:r>
          </w:p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kWh energii elektrycznej czynnej 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4616D1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</w:t>
            </w:r>
            <w:r w:rsidR="00BF0E20"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oferty [zł] </w:t>
            </w:r>
          </w:p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(iloczyn </w:t>
            </w:r>
            <w:proofErr w:type="spellStart"/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CxD</w:t>
            </w:r>
            <w:proofErr w:type="spellEnd"/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Obowiązująca stawka % VAT</w:t>
            </w:r>
          </w:p>
        </w:tc>
      </w:tr>
      <w:tr w:rsidR="00BF0E20" w:rsidRPr="00BF0E20" w:rsidTr="007E4FBA">
        <w:trPr>
          <w:cantSplit/>
          <w:trHeight w:val="258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</w:t>
            </w: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7356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C11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221397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C12a (szczyt)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C12a (poza szczytem)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C12b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995686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97671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5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C11o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5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</w:tr>
    </w:tbl>
    <w:p w:rsidR="00BF0E20" w:rsidRPr="00BF0E20" w:rsidRDefault="00BF0E20" w:rsidP="00BF0E20">
      <w:pPr>
        <w:tabs>
          <w:tab w:val="left" w:pos="195"/>
        </w:tabs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F0E20" w:rsidRPr="00BF0E20" w:rsidRDefault="00BF0E2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ab/>
        <w:t>Termin płatności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…………………. </w:t>
      </w:r>
      <w:r w:rsidR="00E57B1F">
        <w:rPr>
          <w:rFonts w:ascii="Arial" w:eastAsia="Times New Roman" w:hAnsi="Arial" w:cs="Arial"/>
          <w:sz w:val="20"/>
          <w:szCs w:val="20"/>
          <w:lang w:eastAsia="pl-PL"/>
        </w:rPr>
        <w:t>(21,25,30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 xml:space="preserve"> dni</w:t>
      </w:r>
      <w:r w:rsidR="000C607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3.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zapoznaliśmy się ze SIWZ wraz z wprowadzonymi do niej zmianami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:rsidR="005849ED" w:rsidRPr="005849ED" w:rsidRDefault="005849ED" w:rsidP="005849ED">
      <w:p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4.     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spełniamy wszystkie wymagania zawarte w SIWZ.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5.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w celu wykazania spełnienia warunków udziału w postępowaniu polegamy na zdolnościach </w:t>
      </w:r>
      <w:r w:rsidRPr="005849ED">
        <w:rPr>
          <w:rFonts w:ascii="Arial" w:eastAsia="Times New Roman" w:hAnsi="Arial" w:cs="Arial"/>
          <w:sz w:val="20"/>
          <w:szCs w:val="20"/>
          <w:u w:val="single"/>
          <w:lang w:eastAsia="pl-PL"/>
        </w:rPr>
        <w:t>technicznych lub zawodowych lub sytuacji finansowej lub ekonomicznej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nw. podmiotów</w:t>
      </w:r>
      <w:r w:rsidRPr="005849ED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</w:t>
      </w:r>
      <w:r w:rsidRPr="005849ED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(…)</w:t>
      </w:r>
    </w:p>
    <w:p w:rsidR="005849ED" w:rsidRPr="005849ED" w:rsidRDefault="005849ED" w:rsidP="005849ED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podmioty, spośród ww., na zdolnościach których polegamy w zakresie wykształcenia, kwalifikacji zawodowych lub doświadczenia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zrealizują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B05E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w ramach niniejszego przedmiotu zamówienia.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zamówienie wykonamy przy udziale nw.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Podwykonawców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Podwykonawcy,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któremu powierzymy wykonanie niżej opisanego zakresu zamówienia: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3E3C63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Oświadczamy, że przedmiot zamówienia wykonamy w terminie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632D0C">
        <w:rPr>
          <w:rFonts w:ascii="Arial" w:eastAsia="Times New Roman" w:hAnsi="Arial" w:cs="Arial"/>
          <w:sz w:val="20"/>
          <w:szCs w:val="20"/>
          <w:lang w:eastAsia="pl-PL"/>
        </w:rPr>
        <w:t xml:space="preserve">od </w:t>
      </w:r>
      <w:r w:rsidR="003E3C63">
        <w:rPr>
          <w:rFonts w:ascii="Arial" w:eastAsia="Times New Roman" w:hAnsi="Arial" w:cs="Arial"/>
          <w:sz w:val="20"/>
          <w:szCs w:val="20"/>
          <w:lang w:eastAsia="pl-PL"/>
        </w:rPr>
        <w:t xml:space="preserve">dnia </w:t>
      </w:r>
      <w:r w:rsidR="00530717">
        <w:rPr>
          <w:rFonts w:ascii="Arial" w:eastAsia="Times New Roman" w:hAnsi="Arial" w:cs="Arial"/>
          <w:b/>
          <w:sz w:val="20"/>
          <w:szCs w:val="20"/>
          <w:lang w:eastAsia="pl-PL"/>
        </w:rPr>
        <w:t>01.01.2020  do 31.12.2020</w:t>
      </w:r>
      <w:r w:rsidRPr="003E3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8.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jest nam znany, sprawdzony i przyjęty zakres prac objęty zamówieniem.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9.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zawarty w SIWZ projekt umowy stanowiący załącznik do SIWZ akceptujemy bez zastrzeżeń i zobowiązujemy się w przypadku wyboru naszej oferty do zawarcia  umowy w miejscu i terminie wyznaczonym przez Zamawiającego.</w:t>
      </w:r>
    </w:p>
    <w:p w:rsidR="005849ED" w:rsidRPr="005849ED" w:rsidRDefault="00823AAC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uważamy się za związanych z niniejszą ofertą na czas wskazany w SIWZ tzn. przez </w:t>
      </w:r>
      <w:r w:rsidR="005849ED"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30 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dni od upływu terminu składania ofert.</w:t>
      </w:r>
    </w:p>
    <w:p w:rsidR="005849ED" w:rsidRPr="005849ED" w:rsidRDefault="00823AAC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Jako zasadnicze załączniki będące integralną częścią niniejszej oferty, a wynikające ze SIWZ załączamy wszystkie wymagane dokumenty i oświadczenia:</w:t>
      </w:r>
    </w:p>
    <w:p w:rsidR="005849ED" w:rsidRPr="005849ED" w:rsidRDefault="005849ED" w:rsidP="005849ED">
      <w:pPr>
        <w:numPr>
          <w:ilvl w:val="0"/>
          <w:numId w:val="11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wypełniony formularz oferty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do SIWZ;</w:t>
      </w:r>
    </w:p>
    <w:p w:rsidR="005849ED" w:rsidRPr="005849ED" w:rsidRDefault="005849ED" w:rsidP="005849E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wypełnione i podpisane oświadczenie o spełnianiu warunków udziału w postępowaniu oraz </w:t>
      </w:r>
      <w:r w:rsidRPr="005849ED">
        <w:rPr>
          <w:rFonts w:ascii="Arial" w:eastAsia="Times New Roman" w:hAnsi="Arial" w:cs="Arial"/>
          <w:bCs/>
          <w:sz w:val="20"/>
          <w:szCs w:val="24"/>
          <w:lang w:eastAsia="pl-PL"/>
        </w:rPr>
        <w:t>braku podstaw do wykluczenia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do SIWZ;</w:t>
      </w:r>
    </w:p>
    <w:p w:rsidR="005849ED" w:rsidRPr="005849ED" w:rsidRDefault="005849ED" w:rsidP="005849E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pełnomocnictwo lub inny dokument określający zakres umocowania do reprezentowania Wykonawcy, o ile ofertę składa pełnomocnik Wykonawcy;</w:t>
      </w:r>
    </w:p>
    <w:p w:rsidR="005849ED" w:rsidRPr="005849ED" w:rsidRDefault="005849ED" w:rsidP="005849ED">
      <w:pPr>
        <w:numPr>
          <w:ilvl w:val="0"/>
          <w:numId w:val="11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Ofertę sporządzono 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 xml:space="preserve">          </w:t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  <w:t xml:space="preserve">          </w:t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uppressAutoHyphens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uppressAutoHyphens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3794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5849ED" w:rsidRPr="005849ED" w:rsidTr="005822B7">
        <w:tc>
          <w:tcPr>
            <w:tcW w:w="5386" w:type="dxa"/>
          </w:tcPr>
          <w:p w:rsidR="005849ED" w:rsidRPr="005849ED" w:rsidRDefault="005849ED" w:rsidP="003A5EC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A5EC4" w:rsidRDefault="003A5EC4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305E2" w:rsidRDefault="007305E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305E2" w:rsidRPr="005849ED" w:rsidRDefault="007305E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BB6A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DD68BD">
              <w:rPr>
                <w:rFonts w:ascii="Arial" w:hAnsi="Arial" w:cs="Arial"/>
                <w:color w:val="000000"/>
                <w:sz w:val="20"/>
                <w:szCs w:val="20"/>
              </w:rPr>
              <w:t>Dz. U. z 2018 r., poz. 1986</w:t>
            </w:r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623F1" w:rsidRDefault="005849ED" w:rsidP="006623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623F1" w:rsidRPr="006623F1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5849ED" w:rsidRPr="005849ED" w:rsidRDefault="005849ED" w:rsidP="005849ED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5849E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5849ED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DD68BD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5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5849ED">
      <w:pPr>
        <w:numPr>
          <w:ilvl w:val="0"/>
          <w:numId w:val="8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5849ED">
      <w:pPr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DD68BD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6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DD68BD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96C69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96C69" w:rsidRPr="002B6FDB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7C3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DD68BD">
              <w:rPr>
                <w:rFonts w:ascii="Arial" w:hAnsi="Arial" w:cs="Arial"/>
                <w:color w:val="000000"/>
                <w:sz w:val="20"/>
                <w:szCs w:val="20"/>
              </w:rPr>
              <w:t>Dz. U. z 2018 r., poz. 1986</w:t>
            </w:r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01877" w:rsidRPr="00E01877" w:rsidRDefault="002B6FDB" w:rsidP="00E0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E01877" w:rsidRPr="00E01877">
        <w:rPr>
          <w:rFonts w:ascii="Arial" w:hAnsi="Arial" w:cs="Arial"/>
          <w:color w:val="000000"/>
          <w:sz w:val="20"/>
          <w:szCs w:val="20"/>
        </w:rPr>
        <w:t xml:space="preserve"> </w:t>
      </w:r>
      <w:r w:rsidR="00E01877" w:rsidRPr="00E01877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2B6FDB" w:rsidRPr="002B6FDB" w:rsidRDefault="002B6FDB" w:rsidP="002B6FDB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513D70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513D70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2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513D70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513D70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173291">
        <w:rPr>
          <w:rFonts w:ascii="Arial" w:eastAsia="Times New Roman" w:hAnsi="Arial" w:cs="Arial"/>
          <w:sz w:val="20"/>
          <w:szCs w:val="20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59D2" w:rsidRPr="004A6985" w:rsidRDefault="004A6985" w:rsidP="004A698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dnia ................</w:t>
      </w:r>
    </w:p>
    <w:sectPr w:rsidR="00BE59D2" w:rsidRPr="004A6985" w:rsidSect="0072586F">
      <w:pgSz w:w="11907" w:h="16839" w:code="9"/>
      <w:pgMar w:top="709" w:right="1418" w:bottom="1134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D70" w:rsidRDefault="00513D70" w:rsidP="005849ED">
      <w:pPr>
        <w:spacing w:after="0" w:line="240" w:lineRule="auto"/>
      </w:pPr>
      <w:r>
        <w:separator/>
      </w:r>
    </w:p>
  </w:endnote>
  <w:endnote w:type="continuationSeparator" w:id="0">
    <w:p w:rsidR="00513D70" w:rsidRDefault="00513D70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D70" w:rsidRDefault="00513D70" w:rsidP="005849ED">
      <w:pPr>
        <w:spacing w:after="0" w:line="240" w:lineRule="auto"/>
      </w:pPr>
      <w:r>
        <w:separator/>
      </w:r>
    </w:p>
  </w:footnote>
  <w:footnote w:type="continuationSeparator" w:id="0">
    <w:p w:rsidR="00513D70" w:rsidRDefault="00513D70" w:rsidP="005849ED">
      <w:pPr>
        <w:spacing w:after="0" w:line="240" w:lineRule="auto"/>
      </w:pPr>
      <w:r>
        <w:continuationSeparator/>
      </w:r>
    </w:p>
  </w:footnote>
  <w:footnote w:id="1">
    <w:p w:rsidR="007E4FBA" w:rsidRPr="00C304D6" w:rsidRDefault="007E4FBA" w:rsidP="005849ED">
      <w:pPr>
        <w:pStyle w:val="Tekstprzypisudolnego"/>
        <w:rPr>
          <w:rFonts w:ascii="Arial" w:hAnsi="Arial" w:cs="Arial"/>
          <w:color w:val="FF0000"/>
          <w:sz w:val="16"/>
          <w:szCs w:val="16"/>
        </w:rPr>
      </w:pPr>
    </w:p>
  </w:footnote>
  <w:footnote w:id="2">
    <w:p w:rsidR="007E4FBA" w:rsidRPr="00337A15" w:rsidRDefault="007E4FBA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8F12509"/>
    <w:multiLevelType w:val="hybridMultilevel"/>
    <w:tmpl w:val="3D180E62"/>
    <w:lvl w:ilvl="0" w:tplc="B8D414E0">
      <w:start w:val="1"/>
      <w:numFmt w:val="lowerLetter"/>
      <w:lvlText w:val="%1)"/>
      <w:lvlJc w:val="left"/>
      <w:pPr>
        <w:ind w:left="1470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>
    <w:nsid w:val="0CF00DFC"/>
    <w:multiLevelType w:val="multilevel"/>
    <w:tmpl w:val="6234DC3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9">
    <w:nsid w:val="16457A68"/>
    <w:multiLevelType w:val="hybridMultilevel"/>
    <w:tmpl w:val="A97C94E4"/>
    <w:lvl w:ilvl="0" w:tplc="6E008320">
      <w:start w:val="1"/>
      <w:numFmt w:val="decimal"/>
      <w:lvlText w:val="%1)"/>
      <w:lvlJc w:val="left"/>
      <w:pPr>
        <w:tabs>
          <w:tab w:val="num" w:pos="3120"/>
        </w:tabs>
        <w:ind w:left="3120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5E85D0B"/>
    <w:multiLevelType w:val="hybridMultilevel"/>
    <w:tmpl w:val="49D8785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FDA684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F02882"/>
    <w:multiLevelType w:val="hybridMultilevel"/>
    <w:tmpl w:val="193A4AA2"/>
    <w:lvl w:ilvl="0" w:tplc="D2A0F84C">
      <w:start w:val="1"/>
      <w:numFmt w:val="lowerLetter"/>
      <w:lvlText w:val="%1)"/>
      <w:lvlJc w:val="left"/>
      <w:pPr>
        <w:ind w:left="2062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85C4F94"/>
    <w:multiLevelType w:val="hybridMultilevel"/>
    <w:tmpl w:val="5F4AFBA8"/>
    <w:lvl w:ilvl="0" w:tplc="2CD07384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7">
    <w:nsid w:val="4C4E1419"/>
    <w:multiLevelType w:val="hybridMultilevel"/>
    <w:tmpl w:val="A95CBB90"/>
    <w:lvl w:ilvl="0" w:tplc="314C8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29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31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30"/>
  </w:num>
  <w:num w:numId="4">
    <w:abstractNumId w:val="24"/>
  </w:num>
  <w:num w:numId="5">
    <w:abstractNumId w:val="17"/>
  </w:num>
  <w:num w:numId="6">
    <w:abstractNumId w:val="20"/>
  </w:num>
  <w:num w:numId="7">
    <w:abstractNumId w:val="16"/>
  </w:num>
  <w:num w:numId="8">
    <w:abstractNumId w:val="29"/>
  </w:num>
  <w:num w:numId="9">
    <w:abstractNumId w:val="31"/>
  </w:num>
  <w:num w:numId="10">
    <w:abstractNumId w:val="22"/>
  </w:num>
  <w:num w:numId="11">
    <w:abstractNumId w:val="19"/>
  </w:num>
  <w:num w:numId="12">
    <w:abstractNumId w:val="0"/>
  </w:num>
  <w:num w:numId="13">
    <w:abstractNumId w:val="27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14"/>
  </w:num>
  <w:num w:numId="28">
    <w:abstractNumId w:val="15"/>
  </w:num>
  <w:num w:numId="2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24E1"/>
    <w:rsid w:val="00007DC4"/>
    <w:rsid w:val="00033930"/>
    <w:rsid w:val="00037644"/>
    <w:rsid w:val="00040205"/>
    <w:rsid w:val="00040729"/>
    <w:rsid w:val="0004584D"/>
    <w:rsid w:val="00054505"/>
    <w:rsid w:val="00071DC8"/>
    <w:rsid w:val="00075A04"/>
    <w:rsid w:val="00075B7E"/>
    <w:rsid w:val="00097421"/>
    <w:rsid w:val="00097BD9"/>
    <w:rsid w:val="000A77F0"/>
    <w:rsid w:val="000B1CC9"/>
    <w:rsid w:val="000C607E"/>
    <w:rsid w:val="000D066A"/>
    <w:rsid w:val="000D2E28"/>
    <w:rsid w:val="000F191C"/>
    <w:rsid w:val="000F706C"/>
    <w:rsid w:val="00102FAF"/>
    <w:rsid w:val="00111628"/>
    <w:rsid w:val="00111949"/>
    <w:rsid w:val="00123BF8"/>
    <w:rsid w:val="001335BA"/>
    <w:rsid w:val="00146FD7"/>
    <w:rsid w:val="00150E8E"/>
    <w:rsid w:val="0015395B"/>
    <w:rsid w:val="0016694B"/>
    <w:rsid w:val="00167C91"/>
    <w:rsid w:val="00173291"/>
    <w:rsid w:val="00180FB7"/>
    <w:rsid w:val="00190829"/>
    <w:rsid w:val="001A07C2"/>
    <w:rsid w:val="001A5ABE"/>
    <w:rsid w:val="001A5FD1"/>
    <w:rsid w:val="001B1BF0"/>
    <w:rsid w:val="001B3E0D"/>
    <w:rsid w:val="001B42CD"/>
    <w:rsid w:val="001B6E6A"/>
    <w:rsid w:val="001C0BB7"/>
    <w:rsid w:val="001C1702"/>
    <w:rsid w:val="001C2E55"/>
    <w:rsid w:val="001D0A2E"/>
    <w:rsid w:val="001D1346"/>
    <w:rsid w:val="001D735E"/>
    <w:rsid w:val="001E0DA9"/>
    <w:rsid w:val="001F3CBD"/>
    <w:rsid w:val="001F6E24"/>
    <w:rsid w:val="00203671"/>
    <w:rsid w:val="002103BE"/>
    <w:rsid w:val="00215D5E"/>
    <w:rsid w:val="00224E57"/>
    <w:rsid w:val="00237249"/>
    <w:rsid w:val="0024427A"/>
    <w:rsid w:val="0024768A"/>
    <w:rsid w:val="0026095C"/>
    <w:rsid w:val="00273C48"/>
    <w:rsid w:val="002825A6"/>
    <w:rsid w:val="00282A7E"/>
    <w:rsid w:val="00284602"/>
    <w:rsid w:val="00292BEB"/>
    <w:rsid w:val="002A2049"/>
    <w:rsid w:val="002A3FDA"/>
    <w:rsid w:val="002A4821"/>
    <w:rsid w:val="002A54BE"/>
    <w:rsid w:val="002B0C91"/>
    <w:rsid w:val="002B1D80"/>
    <w:rsid w:val="002B2C46"/>
    <w:rsid w:val="002B643E"/>
    <w:rsid w:val="002B6FDB"/>
    <w:rsid w:val="002C2D16"/>
    <w:rsid w:val="002C6BBC"/>
    <w:rsid w:val="002D15DA"/>
    <w:rsid w:val="002F1BCD"/>
    <w:rsid w:val="00310357"/>
    <w:rsid w:val="00310C9F"/>
    <w:rsid w:val="003148F8"/>
    <w:rsid w:val="00326E30"/>
    <w:rsid w:val="00331E4E"/>
    <w:rsid w:val="003429A3"/>
    <w:rsid w:val="00347F4E"/>
    <w:rsid w:val="003817EB"/>
    <w:rsid w:val="00396C69"/>
    <w:rsid w:val="003A5EC4"/>
    <w:rsid w:val="003B1D93"/>
    <w:rsid w:val="003B5B23"/>
    <w:rsid w:val="003D2E12"/>
    <w:rsid w:val="003E3C63"/>
    <w:rsid w:val="003E5279"/>
    <w:rsid w:val="003F30A9"/>
    <w:rsid w:val="00400C14"/>
    <w:rsid w:val="004112A5"/>
    <w:rsid w:val="004239DE"/>
    <w:rsid w:val="00431983"/>
    <w:rsid w:val="00431FC7"/>
    <w:rsid w:val="00443FF4"/>
    <w:rsid w:val="00445DC7"/>
    <w:rsid w:val="00451B8F"/>
    <w:rsid w:val="00453AA0"/>
    <w:rsid w:val="00455D32"/>
    <w:rsid w:val="004616D1"/>
    <w:rsid w:val="00462E72"/>
    <w:rsid w:val="0046376F"/>
    <w:rsid w:val="00463CA1"/>
    <w:rsid w:val="004660DC"/>
    <w:rsid w:val="004737CD"/>
    <w:rsid w:val="00485BD3"/>
    <w:rsid w:val="004A6985"/>
    <w:rsid w:val="004B458B"/>
    <w:rsid w:val="004B6619"/>
    <w:rsid w:val="004B7FD7"/>
    <w:rsid w:val="004C7E54"/>
    <w:rsid w:val="004D16C5"/>
    <w:rsid w:val="004E549E"/>
    <w:rsid w:val="005011FB"/>
    <w:rsid w:val="0050166C"/>
    <w:rsid w:val="00502430"/>
    <w:rsid w:val="00506B17"/>
    <w:rsid w:val="0051371C"/>
    <w:rsid w:val="00513D70"/>
    <w:rsid w:val="00513D8F"/>
    <w:rsid w:val="00530436"/>
    <w:rsid w:val="00530717"/>
    <w:rsid w:val="005479BB"/>
    <w:rsid w:val="005629ED"/>
    <w:rsid w:val="00573E4E"/>
    <w:rsid w:val="005769F6"/>
    <w:rsid w:val="005822B7"/>
    <w:rsid w:val="005849ED"/>
    <w:rsid w:val="00590898"/>
    <w:rsid w:val="005A07EA"/>
    <w:rsid w:val="005A2AF0"/>
    <w:rsid w:val="005B6585"/>
    <w:rsid w:val="005C08AC"/>
    <w:rsid w:val="005C2101"/>
    <w:rsid w:val="005C48E1"/>
    <w:rsid w:val="005C6857"/>
    <w:rsid w:val="005D6E07"/>
    <w:rsid w:val="005E1DA3"/>
    <w:rsid w:val="005E4C86"/>
    <w:rsid w:val="005F7301"/>
    <w:rsid w:val="00603E9A"/>
    <w:rsid w:val="00605C2E"/>
    <w:rsid w:val="006116BF"/>
    <w:rsid w:val="00632286"/>
    <w:rsid w:val="00632C6F"/>
    <w:rsid w:val="00632D0C"/>
    <w:rsid w:val="00632ED1"/>
    <w:rsid w:val="006477A5"/>
    <w:rsid w:val="00652711"/>
    <w:rsid w:val="00656472"/>
    <w:rsid w:val="006623F1"/>
    <w:rsid w:val="00665AB0"/>
    <w:rsid w:val="006701C4"/>
    <w:rsid w:val="006954D1"/>
    <w:rsid w:val="006A193F"/>
    <w:rsid w:val="006A25DF"/>
    <w:rsid w:val="006A75C7"/>
    <w:rsid w:val="006C263A"/>
    <w:rsid w:val="006C56AC"/>
    <w:rsid w:val="006D53DF"/>
    <w:rsid w:val="006E11AC"/>
    <w:rsid w:val="006E44A1"/>
    <w:rsid w:val="007202A1"/>
    <w:rsid w:val="00721E0A"/>
    <w:rsid w:val="0072525A"/>
    <w:rsid w:val="00725808"/>
    <w:rsid w:val="0072586F"/>
    <w:rsid w:val="007305E2"/>
    <w:rsid w:val="00742E01"/>
    <w:rsid w:val="00762302"/>
    <w:rsid w:val="00762CCF"/>
    <w:rsid w:val="00775A6E"/>
    <w:rsid w:val="00777BA1"/>
    <w:rsid w:val="0078520A"/>
    <w:rsid w:val="00796964"/>
    <w:rsid w:val="007A0793"/>
    <w:rsid w:val="007A1597"/>
    <w:rsid w:val="007B0E77"/>
    <w:rsid w:val="007B52EC"/>
    <w:rsid w:val="007C39D4"/>
    <w:rsid w:val="007D6030"/>
    <w:rsid w:val="007E353A"/>
    <w:rsid w:val="007E4FBA"/>
    <w:rsid w:val="007E5F96"/>
    <w:rsid w:val="00802365"/>
    <w:rsid w:val="00811EC4"/>
    <w:rsid w:val="00815EB6"/>
    <w:rsid w:val="00821CB3"/>
    <w:rsid w:val="00823AAC"/>
    <w:rsid w:val="008279AD"/>
    <w:rsid w:val="00837D3E"/>
    <w:rsid w:val="008526D9"/>
    <w:rsid w:val="00852CF1"/>
    <w:rsid w:val="008548DE"/>
    <w:rsid w:val="008675EC"/>
    <w:rsid w:val="0087088B"/>
    <w:rsid w:val="00872018"/>
    <w:rsid w:val="00876032"/>
    <w:rsid w:val="00884C0D"/>
    <w:rsid w:val="00892241"/>
    <w:rsid w:val="008A1B07"/>
    <w:rsid w:val="008A555C"/>
    <w:rsid w:val="008B37BD"/>
    <w:rsid w:val="008B409A"/>
    <w:rsid w:val="008C2020"/>
    <w:rsid w:val="008D3750"/>
    <w:rsid w:val="008D46E3"/>
    <w:rsid w:val="008E292F"/>
    <w:rsid w:val="008E474C"/>
    <w:rsid w:val="008E578D"/>
    <w:rsid w:val="008E66CE"/>
    <w:rsid w:val="008F7313"/>
    <w:rsid w:val="009004D8"/>
    <w:rsid w:val="00903E59"/>
    <w:rsid w:val="00916F8A"/>
    <w:rsid w:val="009510C1"/>
    <w:rsid w:val="00954EF0"/>
    <w:rsid w:val="009715A3"/>
    <w:rsid w:val="009740A2"/>
    <w:rsid w:val="00976C6D"/>
    <w:rsid w:val="009919CF"/>
    <w:rsid w:val="009A5E44"/>
    <w:rsid w:val="009C0C93"/>
    <w:rsid w:val="009C5C26"/>
    <w:rsid w:val="009C6D5E"/>
    <w:rsid w:val="00A00989"/>
    <w:rsid w:val="00A00F3A"/>
    <w:rsid w:val="00A02A8C"/>
    <w:rsid w:val="00A02F76"/>
    <w:rsid w:val="00A22368"/>
    <w:rsid w:val="00A340D6"/>
    <w:rsid w:val="00A455EE"/>
    <w:rsid w:val="00A52AED"/>
    <w:rsid w:val="00A70167"/>
    <w:rsid w:val="00A75CF6"/>
    <w:rsid w:val="00A967A0"/>
    <w:rsid w:val="00AC0E66"/>
    <w:rsid w:val="00AC1555"/>
    <w:rsid w:val="00AC2890"/>
    <w:rsid w:val="00AC4019"/>
    <w:rsid w:val="00AC5181"/>
    <w:rsid w:val="00AD06F2"/>
    <w:rsid w:val="00AE5BD1"/>
    <w:rsid w:val="00AF7557"/>
    <w:rsid w:val="00B05BB1"/>
    <w:rsid w:val="00B10FBE"/>
    <w:rsid w:val="00B1359A"/>
    <w:rsid w:val="00B159B0"/>
    <w:rsid w:val="00B31A3D"/>
    <w:rsid w:val="00B443CF"/>
    <w:rsid w:val="00B50EFE"/>
    <w:rsid w:val="00B57DA5"/>
    <w:rsid w:val="00B66A1B"/>
    <w:rsid w:val="00B67517"/>
    <w:rsid w:val="00B70A59"/>
    <w:rsid w:val="00B732A9"/>
    <w:rsid w:val="00B738AE"/>
    <w:rsid w:val="00B73DE2"/>
    <w:rsid w:val="00B7460D"/>
    <w:rsid w:val="00B74D32"/>
    <w:rsid w:val="00B7639C"/>
    <w:rsid w:val="00B8435C"/>
    <w:rsid w:val="00BB6AAE"/>
    <w:rsid w:val="00BC0989"/>
    <w:rsid w:val="00BC392E"/>
    <w:rsid w:val="00BC6B42"/>
    <w:rsid w:val="00BD3C34"/>
    <w:rsid w:val="00BE59D2"/>
    <w:rsid w:val="00BF0E20"/>
    <w:rsid w:val="00C07078"/>
    <w:rsid w:val="00C12A49"/>
    <w:rsid w:val="00C13FE8"/>
    <w:rsid w:val="00C16391"/>
    <w:rsid w:val="00C16B97"/>
    <w:rsid w:val="00C34AAD"/>
    <w:rsid w:val="00C37182"/>
    <w:rsid w:val="00C37242"/>
    <w:rsid w:val="00C44FEE"/>
    <w:rsid w:val="00C46222"/>
    <w:rsid w:val="00C525C0"/>
    <w:rsid w:val="00C538B3"/>
    <w:rsid w:val="00C57194"/>
    <w:rsid w:val="00C6469B"/>
    <w:rsid w:val="00C70E81"/>
    <w:rsid w:val="00C71205"/>
    <w:rsid w:val="00C75BEA"/>
    <w:rsid w:val="00CA02E3"/>
    <w:rsid w:val="00CA1EFA"/>
    <w:rsid w:val="00CA7FE9"/>
    <w:rsid w:val="00CB05EC"/>
    <w:rsid w:val="00CB4338"/>
    <w:rsid w:val="00CE1A59"/>
    <w:rsid w:val="00CE499A"/>
    <w:rsid w:val="00CE6082"/>
    <w:rsid w:val="00D1178F"/>
    <w:rsid w:val="00D1210B"/>
    <w:rsid w:val="00D13298"/>
    <w:rsid w:val="00D24B02"/>
    <w:rsid w:val="00D37836"/>
    <w:rsid w:val="00D54275"/>
    <w:rsid w:val="00D56DC5"/>
    <w:rsid w:val="00D601E9"/>
    <w:rsid w:val="00D64C77"/>
    <w:rsid w:val="00D66EAE"/>
    <w:rsid w:val="00D76797"/>
    <w:rsid w:val="00D767E8"/>
    <w:rsid w:val="00D8707A"/>
    <w:rsid w:val="00D97094"/>
    <w:rsid w:val="00DA114E"/>
    <w:rsid w:val="00DA3598"/>
    <w:rsid w:val="00DB675E"/>
    <w:rsid w:val="00DD68BD"/>
    <w:rsid w:val="00DE0042"/>
    <w:rsid w:val="00DE1536"/>
    <w:rsid w:val="00DF04A9"/>
    <w:rsid w:val="00DF5201"/>
    <w:rsid w:val="00E01877"/>
    <w:rsid w:val="00E250DD"/>
    <w:rsid w:val="00E3044A"/>
    <w:rsid w:val="00E309B6"/>
    <w:rsid w:val="00E339B2"/>
    <w:rsid w:val="00E42851"/>
    <w:rsid w:val="00E450DF"/>
    <w:rsid w:val="00E47A18"/>
    <w:rsid w:val="00E544C0"/>
    <w:rsid w:val="00E55A90"/>
    <w:rsid w:val="00E57B1F"/>
    <w:rsid w:val="00E71712"/>
    <w:rsid w:val="00E75407"/>
    <w:rsid w:val="00E87680"/>
    <w:rsid w:val="00E91640"/>
    <w:rsid w:val="00EA5DE0"/>
    <w:rsid w:val="00EC1610"/>
    <w:rsid w:val="00EF47AE"/>
    <w:rsid w:val="00F0560A"/>
    <w:rsid w:val="00F212CE"/>
    <w:rsid w:val="00F22E05"/>
    <w:rsid w:val="00F41F4E"/>
    <w:rsid w:val="00F423BC"/>
    <w:rsid w:val="00F44D8E"/>
    <w:rsid w:val="00F50FB9"/>
    <w:rsid w:val="00F70DF9"/>
    <w:rsid w:val="00F74860"/>
    <w:rsid w:val="00F80CF7"/>
    <w:rsid w:val="00F82950"/>
    <w:rsid w:val="00F82FA6"/>
    <w:rsid w:val="00FA2386"/>
    <w:rsid w:val="00FC567C"/>
    <w:rsid w:val="00FD2071"/>
    <w:rsid w:val="00FF14B1"/>
    <w:rsid w:val="00FF2A9B"/>
    <w:rsid w:val="00FF497F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19</Pages>
  <Words>9362</Words>
  <Characters>56173</Characters>
  <Application>Microsoft Office Word</Application>
  <DocSecurity>0</DocSecurity>
  <Lines>468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541</cp:revision>
  <cp:lastPrinted>2016-09-21T09:08:00Z</cp:lastPrinted>
  <dcterms:created xsi:type="dcterms:W3CDTF">2016-09-06T10:23:00Z</dcterms:created>
  <dcterms:modified xsi:type="dcterms:W3CDTF">2019-09-11T07:49:00Z</dcterms:modified>
</cp:coreProperties>
</file>