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260" w:rsidRDefault="000B5260">
      <w:pPr>
        <w:pageBreakBefore/>
      </w:pPr>
    </w:p>
    <w:p w:rsidR="000153A5" w:rsidRPr="0057213C" w:rsidRDefault="000153A5" w:rsidP="0057213C">
      <w:pPr>
        <w:suppressAutoHyphens w:val="0"/>
        <w:spacing w:line="240" w:lineRule="auto"/>
        <w:jc w:val="left"/>
        <w:rPr>
          <w:b/>
        </w:rPr>
      </w:pPr>
      <w:r w:rsidRPr="0057213C">
        <w:rPr>
          <w:b/>
        </w:rPr>
        <w:t>Obliczenia techniczne</w:t>
      </w:r>
    </w:p>
    <w:p w:rsidR="000153A5" w:rsidRPr="0057213C" w:rsidRDefault="000153A5" w:rsidP="000153A5">
      <w:pPr>
        <w:spacing w:line="240" w:lineRule="auto"/>
        <w:rPr>
          <w:rFonts w:asciiTheme="minorHAnsi" w:hAnsiTheme="minorHAnsi" w:cstheme="minorHAnsi"/>
          <w:color w:val="000000"/>
          <w:lang w:eastAsia="x-none"/>
        </w:rPr>
      </w:pPr>
      <w:r w:rsidRPr="0057213C">
        <w:rPr>
          <w:rFonts w:asciiTheme="minorHAnsi" w:hAnsiTheme="minorHAnsi" w:cstheme="minorHAnsi"/>
          <w:color w:val="000000"/>
          <w:lang w:val="x-none" w:eastAsia="x-none"/>
        </w:rPr>
        <w:t xml:space="preserve">Spadki napięć na instalacjach wewnętrznych zgodnie z normą. Czasy wyłączenia prądów zwarciowych dla przyjętych średnic przewodów zachowane. </w:t>
      </w:r>
    </w:p>
    <w:p w:rsidR="0057213C" w:rsidRPr="0057213C" w:rsidRDefault="0057213C" w:rsidP="000153A5">
      <w:pPr>
        <w:spacing w:line="240" w:lineRule="auto"/>
        <w:rPr>
          <w:rFonts w:asciiTheme="minorHAnsi" w:hAnsiTheme="minorHAnsi" w:cstheme="minorHAnsi"/>
          <w:color w:val="000000"/>
          <w:lang w:eastAsia="x-none"/>
        </w:rPr>
      </w:pPr>
    </w:p>
    <w:tbl>
      <w:tblPr>
        <w:tblW w:w="205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079"/>
        <w:gridCol w:w="2217"/>
        <w:gridCol w:w="530"/>
        <w:gridCol w:w="536"/>
        <w:gridCol w:w="536"/>
        <w:gridCol w:w="916"/>
        <w:gridCol w:w="576"/>
        <w:gridCol w:w="576"/>
        <w:gridCol w:w="1575"/>
        <w:gridCol w:w="1076"/>
        <w:gridCol w:w="1176"/>
        <w:gridCol w:w="876"/>
        <w:gridCol w:w="556"/>
        <w:gridCol w:w="576"/>
        <w:gridCol w:w="836"/>
        <w:gridCol w:w="676"/>
        <w:gridCol w:w="636"/>
        <w:gridCol w:w="676"/>
        <w:gridCol w:w="1256"/>
        <w:gridCol w:w="836"/>
        <w:gridCol w:w="1597"/>
      </w:tblGrid>
      <w:tr w:rsidR="0057213C" w:rsidRPr="0057213C" w:rsidTr="0057213C">
        <w:trPr>
          <w:trHeight w:val="255"/>
        </w:trPr>
        <w:tc>
          <w:tcPr>
            <w:tcW w:w="5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bookmarkStart w:id="0" w:name="RANGE!A1:W5"/>
            <w:r w:rsidRPr="0057213C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Dobór zabezpieczeń </w:t>
            </w:r>
            <w:proofErr w:type="spellStart"/>
            <w:r w:rsidRPr="0057213C">
              <w:rPr>
                <w:rFonts w:asciiTheme="minorHAnsi" w:eastAsia="Times New Roman" w:hAnsiTheme="minorHAnsi" w:cstheme="minorHAnsi"/>
                <w:b/>
                <w:lang w:eastAsia="pl-PL"/>
              </w:rPr>
              <w:t>kabal</w:t>
            </w:r>
            <w:proofErr w:type="spellEnd"/>
            <w:r w:rsidRPr="0057213C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oraz sprawdzenie spadku napięcia</w:t>
            </w:r>
            <w:bookmarkEnd w:id="0"/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66FF"/>
                <w:lang w:eastAsia="pl-P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66FF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66FF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pl-PL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FF"/>
                <w:lang w:eastAsia="pl-PL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57213C" w:rsidRPr="0057213C" w:rsidTr="0057213C">
        <w:trPr>
          <w:trHeight w:val="994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Rozdzielnica zasilająca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Obwód</w:t>
            </w:r>
          </w:p>
        </w:tc>
        <w:tc>
          <w:tcPr>
            <w:tcW w:w="2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Charakter odbioru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i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cos </w:t>
            </w:r>
            <w:r w:rsidRPr="0057213C">
              <w:rPr>
                <w:rFonts w:ascii="Symbol" w:eastAsia="Times New Roman" w:hAnsi="Symbol" w:cstheme="minorHAnsi"/>
                <w:lang w:eastAsia="pl-PL"/>
              </w:rPr>
              <w:t>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B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N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Wyzwalacz zwarciowy (krotność prądu znamionowego)</w:t>
            </w:r>
          </w:p>
        </w:tc>
        <w:tc>
          <w:tcPr>
            <w:tcW w:w="1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Charakter. aparatu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Typ kabla/ przewodu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Długość linii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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Z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Współ</w:t>
            </w:r>
            <w:proofErr w:type="spellEnd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. popraw</w:t>
            </w:r>
          </w:p>
        </w:tc>
        <w:tc>
          <w:tcPr>
            <w:tcW w:w="19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B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&lt; 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N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&lt;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 xml:space="preserve">Z                                               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- warunek 1</w:t>
            </w: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2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&lt; 1,45I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Z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                                    - warunek 2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Sprawdzenie warunków 1 i 2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kW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kW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mm</w:t>
            </w:r>
            <w:r w:rsidRPr="0057213C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%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B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N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Z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1,6I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 xml:space="preserve">N 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lub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 xml:space="preserve"> 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1,45I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 xml:space="preserve">N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1,45I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Z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oświetlenie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oświetlenie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oświetlenie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oświetlenie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oświetlenie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gniazda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gniazda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gniazda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gniazda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gniazda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9,4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baterie bezdotykowe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baterie bezdotykowe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93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kurtyna powietrzna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wentylator kanałowy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5x1,5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  <w:tr w:rsidR="0057213C" w:rsidRPr="0057213C" w:rsidTr="0057213C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R-1/G10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centrala wentylacyjna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5x2,5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2,0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24,1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Poprawny</w:t>
            </w:r>
          </w:p>
        </w:tc>
      </w:tr>
    </w:tbl>
    <w:p w:rsidR="0057213C" w:rsidRDefault="0057213C" w:rsidP="000153A5">
      <w:pPr>
        <w:spacing w:line="240" w:lineRule="auto"/>
        <w:rPr>
          <w:rFonts w:asciiTheme="minorHAnsi" w:hAnsiTheme="minorHAnsi" w:cstheme="minorHAnsi"/>
        </w:rPr>
      </w:pPr>
    </w:p>
    <w:p w:rsidR="0057213C" w:rsidRPr="0057213C" w:rsidRDefault="0057213C" w:rsidP="000153A5">
      <w:pPr>
        <w:spacing w:line="240" w:lineRule="auto"/>
        <w:rPr>
          <w:rFonts w:asciiTheme="minorHAnsi" w:hAnsiTheme="minorHAnsi" w:cstheme="minorHAnsi"/>
        </w:rPr>
      </w:pPr>
    </w:p>
    <w:tbl>
      <w:tblPr>
        <w:tblW w:w="146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571"/>
        <w:gridCol w:w="1203"/>
        <w:gridCol w:w="1241"/>
        <w:gridCol w:w="876"/>
        <w:gridCol w:w="776"/>
        <w:gridCol w:w="776"/>
        <w:gridCol w:w="776"/>
        <w:gridCol w:w="776"/>
        <w:gridCol w:w="776"/>
        <w:gridCol w:w="776"/>
        <w:gridCol w:w="816"/>
        <w:gridCol w:w="876"/>
        <w:gridCol w:w="756"/>
        <w:gridCol w:w="1316"/>
      </w:tblGrid>
      <w:tr w:rsidR="0057213C" w:rsidRPr="0057213C" w:rsidTr="0057213C">
        <w:trPr>
          <w:trHeight w:val="225"/>
        </w:trPr>
        <w:tc>
          <w:tcPr>
            <w:tcW w:w="5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b/>
                <w:lang w:eastAsia="pl-PL"/>
              </w:rPr>
              <w:t>Sprawdzenie skuteczności ochrony przeciwporażeniowej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FF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339966"/>
                <w:lang w:eastAsia="pl-PL"/>
              </w:rPr>
            </w:pPr>
          </w:p>
        </w:tc>
      </w:tr>
      <w:tr w:rsidR="0057213C" w:rsidRPr="0057213C" w:rsidTr="0057213C">
        <w:trPr>
          <w:trHeight w:val="61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Rozdzielnica zasilająca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Reaktancja w m.  przyłączenia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Numer obwodu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Typ kabla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Długość linii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X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R1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X1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N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a</w:t>
            </w:r>
            <w:proofErr w:type="spellEnd"/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Z x </w:t>
            </w:r>
            <w:proofErr w:type="spellStart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a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Z x </w:t>
            </w:r>
            <w:proofErr w:type="spellStart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a</w:t>
            </w:r>
            <w:proofErr w:type="spellEnd"/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&lt; U</w:t>
            </w:r>
            <w:r w:rsidRPr="0057213C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0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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mm</w:t>
            </w:r>
            <w:r w:rsidRPr="0057213C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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/km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</w:t>
            </w: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 xml:space="preserve"> /km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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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="Symbol" w:eastAsia="Times New Roman" w:hAnsi="Symbol" w:cstheme="minorHAnsi"/>
                <w:lang w:eastAsia="pl-PL"/>
              </w:rPr>
              <w:t>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V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V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R-1/O5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12,32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1,616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109,60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3x2,5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219,21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5x1,5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137,00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  <w:tr w:rsidR="0057213C" w:rsidRPr="0057213C" w:rsidTr="0057213C">
        <w:trPr>
          <w:trHeight w:val="225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RG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R-1/G10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YDY 5x2,5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7,400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0,006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1,370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219,21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13C" w:rsidRPr="0057213C" w:rsidRDefault="0057213C" w:rsidP="0057213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7213C">
              <w:rPr>
                <w:rFonts w:asciiTheme="minorHAnsi" w:eastAsia="Times New Roman" w:hAnsiTheme="minorHAnsi" w:cstheme="minorHAnsi"/>
                <w:lang w:eastAsia="pl-PL"/>
              </w:rPr>
              <w:t>Spełniony</w:t>
            </w:r>
          </w:p>
        </w:tc>
      </w:tr>
    </w:tbl>
    <w:p w:rsidR="000153A5" w:rsidRDefault="000153A5" w:rsidP="000153A5">
      <w:pPr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p w:rsidR="009702A2" w:rsidRDefault="009702A2" w:rsidP="000153A5">
      <w:pPr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p w:rsidR="009702A2" w:rsidRDefault="009702A2" w:rsidP="000153A5">
      <w:pPr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p w:rsidR="009702A2" w:rsidRDefault="009702A2" w:rsidP="000153A5">
      <w:pPr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p w:rsidR="009702A2" w:rsidRDefault="009702A2" w:rsidP="000153A5">
      <w:pPr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980"/>
        <w:gridCol w:w="687"/>
        <w:gridCol w:w="567"/>
        <w:gridCol w:w="640"/>
        <w:gridCol w:w="640"/>
        <w:gridCol w:w="520"/>
        <w:gridCol w:w="640"/>
        <w:gridCol w:w="880"/>
        <w:gridCol w:w="520"/>
        <w:gridCol w:w="640"/>
      </w:tblGrid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  <w:bookmarkStart w:id="1" w:name="RANGE!A2:K21"/>
            <w:bookmarkEnd w:id="1"/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sz w:val="24"/>
                <w:szCs w:val="24"/>
                <w:lang w:eastAsia="pl-PL"/>
              </w:rPr>
              <w:t>Bilans mocy R-1 odbiory lokalne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R-1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87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Lp.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Pr="00DF6FFD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pl-PL"/>
              </w:rPr>
              <w:t xml:space="preserve">i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Pr="00DF6FFD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P</w:t>
            </w:r>
            <w:r w:rsidRPr="00DF6FFD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pl-PL"/>
              </w:rPr>
              <w:t>Z</w:t>
            </w: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kW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kW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Oświetlenie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2,50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1,75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Gniazda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Baterie bezdotykowe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Kurtyna powietrzna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Wentylator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0,40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Centrala wentylacyjna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1,30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1,30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15,0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0,44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6,6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sz w:val="24"/>
                <w:szCs w:val="24"/>
                <w:lang w:eastAsia="pl-PL"/>
              </w:rPr>
              <w:t>Suma mocy zapotrzebowanej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6,6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kW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sz w:val="24"/>
                <w:szCs w:val="24"/>
                <w:lang w:eastAsia="pl-PL"/>
              </w:rPr>
              <w:t>W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s</w:t>
            </w:r>
            <w:bookmarkStart w:id="2" w:name="_GoBack"/>
            <w:bookmarkEnd w:id="2"/>
            <w:r w:rsidRPr="00DF6FFD">
              <w:rPr>
                <w:rFonts w:eastAsia="Times New Roman"/>
                <w:sz w:val="24"/>
                <w:szCs w:val="24"/>
                <w:lang w:eastAsia="pl-PL"/>
              </w:rPr>
              <w:t>półczynnik jednoczesności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0,75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DF6FFD" w:rsidRPr="00DF6FFD" w:rsidTr="00DF6FF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sz w:val="24"/>
                <w:szCs w:val="24"/>
                <w:lang w:eastAsia="pl-PL"/>
              </w:rPr>
              <w:t>Moc szczytowa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4,93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DF6FFD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kW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FD" w:rsidRPr="00DF6FFD" w:rsidRDefault="00DF6FFD" w:rsidP="00DF6FFD">
            <w:pPr>
              <w:suppressAutoHyphens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DF6FFD" w:rsidRPr="0057213C" w:rsidRDefault="00DF6FFD" w:rsidP="000153A5">
      <w:pPr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sectPr w:rsidR="00DF6FFD" w:rsidRPr="0057213C" w:rsidSect="0057213C">
      <w:headerReference w:type="default" r:id="rId9"/>
      <w:footerReference w:type="default" r:id="rId10"/>
      <w:headerReference w:type="first" r:id="rId11"/>
      <w:footerReference w:type="first" r:id="rId12"/>
      <w:pgSz w:w="23814" w:h="16839" w:orient="landscape" w:code="8"/>
      <w:pgMar w:top="720" w:right="720" w:bottom="720" w:left="720" w:header="709" w:footer="709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821" w:rsidRDefault="00A51821">
      <w:pPr>
        <w:spacing w:line="240" w:lineRule="auto"/>
      </w:pPr>
      <w:r>
        <w:separator/>
      </w:r>
    </w:p>
  </w:endnote>
  <w:endnote w:type="continuationSeparator" w:id="0">
    <w:p w:rsidR="00A51821" w:rsidRDefault="00A518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 Mincho Light J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EE"/>
    <w:family w:val="swiss"/>
    <w:pitch w:val="variable"/>
    <w:sig w:usb0="E7002EFF" w:usb1="5200F5FF" w:usb2="0A242021" w:usb3="00000000" w:csb0="000001FF" w:csb1="00000000"/>
  </w:font>
  <w:font w:name="MS Sans Serif">
    <w:altName w:val="Arial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witzerland">
    <w:altName w:val="Times New Roman"/>
    <w:charset w:val="00"/>
    <w:family w:val="auto"/>
    <w:pitch w:val="variable"/>
  </w:font>
  <w:font w:name="Erie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FFD" w:rsidRDefault="00DF6FF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71A44">
      <w:rPr>
        <w:noProof/>
      </w:rPr>
      <w:t>2</w:t>
    </w:r>
    <w:r>
      <w:fldChar w:fldCharType="end"/>
    </w:r>
  </w:p>
  <w:p w:rsidR="00DF6FFD" w:rsidRDefault="00DF6FFD">
    <w:pPr>
      <w:pStyle w:val="Stopka"/>
      <w:pBdr>
        <w:top w:val="single" w:sz="4" w:space="0" w:color="000000"/>
      </w:pBdr>
      <w:tabs>
        <w:tab w:val="clear" w:pos="4536"/>
        <w:tab w:val="clear" w:pos="9072"/>
        <w:tab w:val="left" w:pos="5070"/>
      </w:tabs>
      <w:jc w:val="right"/>
    </w:pPr>
    <w:r>
      <w:t>Dz. nr ew. 115/20, obręb 0002 Szprotawa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FFD" w:rsidRDefault="00DF6FFD" w:rsidP="0057213C">
    <w:pPr>
      <w:pStyle w:val="Stopka"/>
      <w:pBdr>
        <w:top w:val="single" w:sz="4" w:space="0" w:color="000000"/>
      </w:pBdr>
      <w:tabs>
        <w:tab w:val="clear" w:pos="4536"/>
        <w:tab w:val="clear" w:pos="9072"/>
        <w:tab w:val="left" w:pos="5070"/>
      </w:tabs>
      <w:jc w:val="center"/>
    </w:pPr>
    <w:r>
      <w:t>Dz. nr ew. 115/20, obręb 0002 Szprotawa</w:t>
    </w:r>
  </w:p>
  <w:p w:rsidR="00DF6FFD" w:rsidRPr="0057213C" w:rsidRDefault="00DF6FFD" w:rsidP="005721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821" w:rsidRDefault="00A51821">
      <w:pPr>
        <w:spacing w:line="240" w:lineRule="auto"/>
      </w:pPr>
      <w:r>
        <w:separator/>
      </w:r>
    </w:p>
  </w:footnote>
  <w:footnote w:type="continuationSeparator" w:id="0">
    <w:p w:rsidR="00A51821" w:rsidRDefault="00A518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FFD" w:rsidRDefault="00DF6FFD" w:rsidP="00DE1D21">
    <w:pPr>
      <w:pStyle w:val="Nagwek"/>
      <w:pBdr>
        <w:bottom w:val="single" w:sz="4" w:space="1" w:color="000000"/>
      </w:pBdr>
      <w:jc w:val="right"/>
    </w:pPr>
    <w:r>
      <w:t>Przebudowa i zmiana sposobu użytkowania pomieszczeń na potrzeby pracowni badań endoskopowych.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FFD" w:rsidRDefault="00DF6FFD" w:rsidP="0057213C">
    <w:pPr>
      <w:pStyle w:val="Nagwek"/>
      <w:pBdr>
        <w:bottom w:val="single" w:sz="4" w:space="1" w:color="000000"/>
      </w:pBdr>
      <w:jc w:val="right"/>
    </w:pPr>
    <w:r>
      <w:t>Przebudowa i zmiana sposobu użytkowania pomieszczeń na potrzeby pracowni badań endoskopowych.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22"/>
        <w:szCs w:val="22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1080"/>
      </w:pPr>
      <w:rPr>
        <w:rFonts w:hint="default"/>
        <w:b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440"/>
      </w:pPr>
      <w:rPr>
        <w:rFonts w:hint="default"/>
        <w:b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800"/>
      </w:pPr>
      <w:rPr>
        <w:rFonts w:hint="default"/>
        <w:b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2160"/>
      </w:pPr>
      <w:rPr>
        <w:rFonts w:hint="default"/>
        <w:b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2520"/>
      </w:pPr>
      <w:rPr>
        <w:rFonts w:hint="default"/>
        <w:b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2880"/>
      </w:pPr>
      <w:rPr>
        <w:rFonts w:hint="default"/>
        <w:b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2880"/>
      </w:pPr>
      <w:rPr>
        <w:rFonts w:hint="default"/>
        <w:b/>
        <w:szCs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57455DC"/>
    <w:multiLevelType w:val="hybridMultilevel"/>
    <w:tmpl w:val="2ADC8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4458"/>
    <w:multiLevelType w:val="hybridMultilevel"/>
    <w:tmpl w:val="4D82D256"/>
    <w:lvl w:ilvl="0" w:tplc="98846FB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18"/>
        </w:tabs>
        <w:ind w:left="231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38"/>
        </w:tabs>
        <w:ind w:left="30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58"/>
        </w:tabs>
        <w:ind w:left="37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78"/>
        </w:tabs>
        <w:ind w:left="447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98"/>
        </w:tabs>
        <w:ind w:left="51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18"/>
        </w:tabs>
        <w:ind w:left="59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38"/>
        </w:tabs>
        <w:ind w:left="663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58"/>
        </w:tabs>
        <w:ind w:left="7358" w:hanging="360"/>
      </w:pPr>
      <w:rPr>
        <w:rFonts w:ascii="Wingdings" w:hAnsi="Wingdings" w:hint="default"/>
      </w:rPr>
    </w:lvl>
  </w:abstractNum>
  <w:abstractNum w:abstractNumId="12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>
    <w:nsid w:val="0B353419"/>
    <w:multiLevelType w:val="hybridMultilevel"/>
    <w:tmpl w:val="4E64E9FA"/>
    <w:lvl w:ilvl="0" w:tplc="CE4E3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6FD1B2F"/>
    <w:multiLevelType w:val="multilevel"/>
    <w:tmpl w:val="1534D1E8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18750295"/>
    <w:multiLevelType w:val="hybridMultilevel"/>
    <w:tmpl w:val="55B6A968"/>
    <w:lvl w:ilvl="0" w:tplc="00000005">
      <w:numFmt w:val="bullet"/>
      <w:lvlText w:val="-"/>
      <w:lvlJc w:val="left"/>
      <w:pPr>
        <w:ind w:left="720" w:hanging="360"/>
      </w:pPr>
      <w:rPr>
        <w:rFonts w:ascii="Times New Roman" w:hAnsi="Times New Roman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F4F5B"/>
    <w:multiLevelType w:val="hybridMultilevel"/>
    <w:tmpl w:val="34ECB9BA"/>
    <w:lvl w:ilvl="0" w:tplc="00000004">
      <w:numFmt w:val="bullet"/>
      <w:lvlText w:val="-"/>
      <w:lvlJc w:val="left"/>
      <w:pPr>
        <w:ind w:left="773" w:hanging="360"/>
      </w:pPr>
      <w:rPr>
        <w:rFonts w:ascii="Times New Roman" w:hAnsi="Times New Roman" w:cs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1E32257C"/>
    <w:multiLevelType w:val="hybridMultilevel"/>
    <w:tmpl w:val="2ADC8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177F2E"/>
    <w:multiLevelType w:val="hybridMultilevel"/>
    <w:tmpl w:val="2ADC8A4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4FF74C9"/>
    <w:multiLevelType w:val="hybridMultilevel"/>
    <w:tmpl w:val="3ECEAE76"/>
    <w:lvl w:ilvl="0" w:tplc="12D4A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8A87A88"/>
    <w:multiLevelType w:val="hybridMultilevel"/>
    <w:tmpl w:val="FE50F82C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>
    <w:nsid w:val="2D4C099F"/>
    <w:multiLevelType w:val="hybridMultilevel"/>
    <w:tmpl w:val="38F464C6"/>
    <w:lvl w:ilvl="0" w:tplc="12D26EC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656366"/>
    <w:multiLevelType w:val="hybridMultilevel"/>
    <w:tmpl w:val="0F822DF4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2D3535"/>
    <w:multiLevelType w:val="multilevel"/>
    <w:tmpl w:val="EF02C64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3D790F11"/>
    <w:multiLevelType w:val="hybridMultilevel"/>
    <w:tmpl w:val="62389754"/>
    <w:lvl w:ilvl="0" w:tplc="907206E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3EDE0A96"/>
    <w:multiLevelType w:val="hybridMultilevel"/>
    <w:tmpl w:val="99ACC7BE"/>
    <w:lvl w:ilvl="0" w:tplc="00000005">
      <w:numFmt w:val="bullet"/>
      <w:lvlText w:val="-"/>
      <w:lvlJc w:val="left"/>
      <w:pPr>
        <w:ind w:left="720" w:hanging="360"/>
      </w:pPr>
      <w:rPr>
        <w:rFonts w:ascii="Times New Roman" w:hAnsi="Times New Roman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D025B2"/>
    <w:multiLevelType w:val="hybridMultilevel"/>
    <w:tmpl w:val="15B8B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FB3A56"/>
    <w:multiLevelType w:val="multilevel"/>
    <w:tmpl w:val="700286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8">
    <w:nsid w:val="4F6A5B59"/>
    <w:multiLevelType w:val="hybridMultilevel"/>
    <w:tmpl w:val="4E64E9FA"/>
    <w:lvl w:ilvl="0" w:tplc="CE4E3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F369C"/>
    <w:multiLevelType w:val="hybridMultilevel"/>
    <w:tmpl w:val="508A3D40"/>
    <w:lvl w:ilvl="0" w:tplc="2D9C3B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5B96E61"/>
    <w:multiLevelType w:val="hybridMultilevel"/>
    <w:tmpl w:val="C13CAE6C"/>
    <w:lvl w:ilvl="0" w:tplc="00000005">
      <w:numFmt w:val="bullet"/>
      <w:lvlText w:val="-"/>
      <w:lvlJc w:val="left"/>
      <w:pPr>
        <w:ind w:left="720" w:hanging="360"/>
      </w:pPr>
      <w:rPr>
        <w:rFonts w:ascii="Times New Roman" w:hAnsi="Times New Roman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5735F8"/>
    <w:multiLevelType w:val="hybridMultilevel"/>
    <w:tmpl w:val="5C0E0DB8"/>
    <w:lvl w:ilvl="0" w:tplc="00000005">
      <w:numFmt w:val="bullet"/>
      <w:lvlText w:val="-"/>
      <w:lvlJc w:val="left"/>
      <w:pPr>
        <w:ind w:left="720" w:hanging="360"/>
      </w:pPr>
      <w:rPr>
        <w:rFonts w:ascii="Times New Roman" w:hAnsi="Times New Roman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D47B50"/>
    <w:multiLevelType w:val="hybridMultilevel"/>
    <w:tmpl w:val="C85C1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72139"/>
    <w:multiLevelType w:val="hybridMultilevel"/>
    <w:tmpl w:val="D0420B42"/>
    <w:lvl w:ilvl="0" w:tplc="B20AD61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4BC3C64"/>
    <w:multiLevelType w:val="multilevel"/>
    <w:tmpl w:val="F138A14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8857333"/>
    <w:multiLevelType w:val="hybridMultilevel"/>
    <w:tmpl w:val="4B186AC8"/>
    <w:lvl w:ilvl="0" w:tplc="3A6A7FC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8D34006"/>
    <w:multiLevelType w:val="hybridMultilevel"/>
    <w:tmpl w:val="772AEBAC"/>
    <w:lvl w:ilvl="0" w:tplc="A6E677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0C45C91"/>
    <w:multiLevelType w:val="multilevel"/>
    <w:tmpl w:val="ED1CD1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12A31A1"/>
    <w:multiLevelType w:val="multilevel"/>
    <w:tmpl w:val="3710D87A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8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216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252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28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2880"/>
      </w:pPr>
      <w:rPr>
        <w:rFonts w:hint="default"/>
        <w:b/>
      </w:r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33"/>
  </w:num>
  <w:num w:numId="5">
    <w:abstractNumId w:val="29"/>
  </w:num>
  <w:num w:numId="6">
    <w:abstractNumId w:val="35"/>
  </w:num>
  <w:num w:numId="7">
    <w:abstractNumId w:val="24"/>
  </w:num>
  <w:num w:numId="8">
    <w:abstractNumId w:val="34"/>
  </w:num>
  <w:num w:numId="9">
    <w:abstractNumId w:val="26"/>
  </w:num>
  <w:num w:numId="10">
    <w:abstractNumId w:val="10"/>
  </w:num>
  <w:num w:numId="11">
    <w:abstractNumId w:val="18"/>
  </w:num>
  <w:num w:numId="12">
    <w:abstractNumId w:val="21"/>
  </w:num>
  <w:num w:numId="13">
    <w:abstractNumId w:val="17"/>
  </w:num>
  <w:num w:numId="14">
    <w:abstractNumId w:val="14"/>
  </w:num>
  <w:num w:numId="15">
    <w:abstractNumId w:val="36"/>
  </w:num>
  <w:num w:numId="16">
    <w:abstractNumId w:val="32"/>
  </w:num>
  <w:num w:numId="17">
    <w:abstractNumId w:val="37"/>
  </w:num>
  <w:num w:numId="18">
    <w:abstractNumId w:val="13"/>
  </w:num>
  <w:num w:numId="19">
    <w:abstractNumId w:val="28"/>
  </w:num>
  <w:num w:numId="20">
    <w:abstractNumId w:val="15"/>
  </w:num>
  <w:num w:numId="21">
    <w:abstractNumId w:val="8"/>
  </w:num>
  <w:num w:numId="22">
    <w:abstractNumId w:val="22"/>
  </w:num>
  <w:num w:numId="23">
    <w:abstractNumId w:val="31"/>
  </w:num>
  <w:num w:numId="24">
    <w:abstractNumId w:val="30"/>
  </w:num>
  <w:num w:numId="25">
    <w:abstractNumId w:val="25"/>
  </w:num>
  <w:num w:numId="26">
    <w:abstractNumId w:val="19"/>
  </w:num>
  <w:num w:numId="27">
    <w:abstractNumId w:val="3"/>
  </w:num>
  <w:num w:numId="28">
    <w:abstractNumId w:val="27"/>
  </w:num>
  <w:num w:numId="29">
    <w:abstractNumId w:val="11"/>
  </w:num>
  <w:num w:numId="30">
    <w:abstractNumId w:val="38"/>
  </w:num>
  <w:num w:numId="31">
    <w:abstractNumId w:val="1"/>
  </w:num>
  <w:num w:numId="32">
    <w:abstractNumId w:val="5"/>
  </w:num>
  <w:num w:numId="33">
    <w:abstractNumId w:val="6"/>
  </w:num>
  <w:num w:numId="34">
    <w:abstractNumId w:val="7"/>
  </w:num>
  <w:num w:numId="35">
    <w:abstractNumId w:val="20"/>
  </w:num>
  <w:num w:numId="3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9FF"/>
    <w:rsid w:val="00000E94"/>
    <w:rsid w:val="000153A5"/>
    <w:rsid w:val="0002720F"/>
    <w:rsid w:val="00030785"/>
    <w:rsid w:val="00034928"/>
    <w:rsid w:val="00035AA1"/>
    <w:rsid w:val="000362EA"/>
    <w:rsid w:val="000419B5"/>
    <w:rsid w:val="000441CF"/>
    <w:rsid w:val="0005080B"/>
    <w:rsid w:val="00051192"/>
    <w:rsid w:val="0005322B"/>
    <w:rsid w:val="00053C0D"/>
    <w:rsid w:val="0006153E"/>
    <w:rsid w:val="00062492"/>
    <w:rsid w:val="0006495B"/>
    <w:rsid w:val="00076A5E"/>
    <w:rsid w:val="000836BF"/>
    <w:rsid w:val="0009204A"/>
    <w:rsid w:val="0009795C"/>
    <w:rsid w:val="000B1EEB"/>
    <w:rsid w:val="000B4910"/>
    <w:rsid w:val="000B5260"/>
    <w:rsid w:val="000C2BC4"/>
    <w:rsid w:val="000C6D57"/>
    <w:rsid w:val="000D30DD"/>
    <w:rsid w:val="000D4265"/>
    <w:rsid w:val="000E1F16"/>
    <w:rsid w:val="000E2645"/>
    <w:rsid w:val="000E4C7B"/>
    <w:rsid w:val="000F1E0B"/>
    <w:rsid w:val="0010064E"/>
    <w:rsid w:val="001011C5"/>
    <w:rsid w:val="001133F0"/>
    <w:rsid w:val="0013062B"/>
    <w:rsid w:val="00130E60"/>
    <w:rsid w:val="001437FD"/>
    <w:rsid w:val="00143A40"/>
    <w:rsid w:val="001552CD"/>
    <w:rsid w:val="00162F56"/>
    <w:rsid w:val="00167CBF"/>
    <w:rsid w:val="0017215F"/>
    <w:rsid w:val="00173FBC"/>
    <w:rsid w:val="0017667A"/>
    <w:rsid w:val="001904B1"/>
    <w:rsid w:val="00192802"/>
    <w:rsid w:val="001A0D02"/>
    <w:rsid w:val="001A19B5"/>
    <w:rsid w:val="001A4B2B"/>
    <w:rsid w:val="001B12D5"/>
    <w:rsid w:val="001B622C"/>
    <w:rsid w:val="001B64E6"/>
    <w:rsid w:val="001B6FE9"/>
    <w:rsid w:val="001C258F"/>
    <w:rsid w:val="001D3402"/>
    <w:rsid w:val="001D58D2"/>
    <w:rsid w:val="001D6738"/>
    <w:rsid w:val="001D7C06"/>
    <w:rsid w:val="001E4A04"/>
    <w:rsid w:val="001F446B"/>
    <w:rsid w:val="00204042"/>
    <w:rsid w:val="00204913"/>
    <w:rsid w:val="00211398"/>
    <w:rsid w:val="002135EA"/>
    <w:rsid w:val="00215F6B"/>
    <w:rsid w:val="00217E50"/>
    <w:rsid w:val="00221139"/>
    <w:rsid w:val="0022333B"/>
    <w:rsid w:val="0022392D"/>
    <w:rsid w:val="0023323D"/>
    <w:rsid w:val="0023590A"/>
    <w:rsid w:val="0024244F"/>
    <w:rsid w:val="0024483B"/>
    <w:rsid w:val="00256AB0"/>
    <w:rsid w:val="00275E89"/>
    <w:rsid w:val="002845ED"/>
    <w:rsid w:val="002864F1"/>
    <w:rsid w:val="00294896"/>
    <w:rsid w:val="00294DBC"/>
    <w:rsid w:val="002C0733"/>
    <w:rsid w:val="002D2652"/>
    <w:rsid w:val="002D5C1B"/>
    <w:rsid w:val="002E1B70"/>
    <w:rsid w:val="002E45A2"/>
    <w:rsid w:val="002E46D8"/>
    <w:rsid w:val="002E50A5"/>
    <w:rsid w:val="002E68A9"/>
    <w:rsid w:val="002F158C"/>
    <w:rsid w:val="002F299E"/>
    <w:rsid w:val="002F669C"/>
    <w:rsid w:val="00300C17"/>
    <w:rsid w:val="003012B1"/>
    <w:rsid w:val="0030486B"/>
    <w:rsid w:val="00314570"/>
    <w:rsid w:val="00323539"/>
    <w:rsid w:val="0033553E"/>
    <w:rsid w:val="003506A6"/>
    <w:rsid w:val="003527C3"/>
    <w:rsid w:val="0036115D"/>
    <w:rsid w:val="00364F07"/>
    <w:rsid w:val="00366C60"/>
    <w:rsid w:val="003674E8"/>
    <w:rsid w:val="00390959"/>
    <w:rsid w:val="00391BD3"/>
    <w:rsid w:val="00394F75"/>
    <w:rsid w:val="00395CA3"/>
    <w:rsid w:val="003979EC"/>
    <w:rsid w:val="003A2E54"/>
    <w:rsid w:val="003B6CC7"/>
    <w:rsid w:val="003E219A"/>
    <w:rsid w:val="003F1845"/>
    <w:rsid w:val="003F3ABF"/>
    <w:rsid w:val="003F4EC6"/>
    <w:rsid w:val="00400A98"/>
    <w:rsid w:val="00401E71"/>
    <w:rsid w:val="00407033"/>
    <w:rsid w:val="00421DFA"/>
    <w:rsid w:val="004233FF"/>
    <w:rsid w:val="00427ED0"/>
    <w:rsid w:val="0043335A"/>
    <w:rsid w:val="004339C9"/>
    <w:rsid w:val="004360B7"/>
    <w:rsid w:val="00436F06"/>
    <w:rsid w:val="00437F4A"/>
    <w:rsid w:val="004426FF"/>
    <w:rsid w:val="004442CE"/>
    <w:rsid w:val="004664DD"/>
    <w:rsid w:val="0047195D"/>
    <w:rsid w:val="00471B2D"/>
    <w:rsid w:val="0049484D"/>
    <w:rsid w:val="0049754A"/>
    <w:rsid w:val="004A0420"/>
    <w:rsid w:val="004A629A"/>
    <w:rsid w:val="004B0F0A"/>
    <w:rsid w:val="004B3379"/>
    <w:rsid w:val="004B4449"/>
    <w:rsid w:val="004B5EE7"/>
    <w:rsid w:val="004B6285"/>
    <w:rsid w:val="004B7750"/>
    <w:rsid w:val="004C1FBD"/>
    <w:rsid w:val="004D6551"/>
    <w:rsid w:val="004E50D1"/>
    <w:rsid w:val="004F1280"/>
    <w:rsid w:val="00514F9B"/>
    <w:rsid w:val="00520507"/>
    <w:rsid w:val="00531197"/>
    <w:rsid w:val="00532F50"/>
    <w:rsid w:val="005332A8"/>
    <w:rsid w:val="00537908"/>
    <w:rsid w:val="00541EA8"/>
    <w:rsid w:val="0054531F"/>
    <w:rsid w:val="005611F2"/>
    <w:rsid w:val="00562CCE"/>
    <w:rsid w:val="005646A2"/>
    <w:rsid w:val="00567DFA"/>
    <w:rsid w:val="0057213C"/>
    <w:rsid w:val="005721FC"/>
    <w:rsid w:val="0057454C"/>
    <w:rsid w:val="005802D8"/>
    <w:rsid w:val="00584BB0"/>
    <w:rsid w:val="0058798D"/>
    <w:rsid w:val="00593177"/>
    <w:rsid w:val="005B41D8"/>
    <w:rsid w:val="005B504D"/>
    <w:rsid w:val="005C08CE"/>
    <w:rsid w:val="005C3056"/>
    <w:rsid w:val="005C57F3"/>
    <w:rsid w:val="005C5EF1"/>
    <w:rsid w:val="005C609C"/>
    <w:rsid w:val="005C65AF"/>
    <w:rsid w:val="005D0807"/>
    <w:rsid w:val="005D2D8C"/>
    <w:rsid w:val="005D2E2C"/>
    <w:rsid w:val="005E126A"/>
    <w:rsid w:val="005E49C0"/>
    <w:rsid w:val="005F1F7D"/>
    <w:rsid w:val="005F2AF1"/>
    <w:rsid w:val="005F556A"/>
    <w:rsid w:val="006119C1"/>
    <w:rsid w:val="00615DFC"/>
    <w:rsid w:val="00621B19"/>
    <w:rsid w:val="00623116"/>
    <w:rsid w:val="00623B7F"/>
    <w:rsid w:val="0062509E"/>
    <w:rsid w:val="0063007D"/>
    <w:rsid w:val="00632798"/>
    <w:rsid w:val="0063403B"/>
    <w:rsid w:val="00641F23"/>
    <w:rsid w:val="006530BE"/>
    <w:rsid w:val="0066184B"/>
    <w:rsid w:val="00663E2B"/>
    <w:rsid w:val="00671A1C"/>
    <w:rsid w:val="00671A44"/>
    <w:rsid w:val="006737C7"/>
    <w:rsid w:val="00677E07"/>
    <w:rsid w:val="00683380"/>
    <w:rsid w:val="00683C4C"/>
    <w:rsid w:val="006840A9"/>
    <w:rsid w:val="006925AC"/>
    <w:rsid w:val="00694330"/>
    <w:rsid w:val="006A4172"/>
    <w:rsid w:val="006A6C83"/>
    <w:rsid w:val="006A707D"/>
    <w:rsid w:val="006A7648"/>
    <w:rsid w:val="006B03A7"/>
    <w:rsid w:val="006B16F1"/>
    <w:rsid w:val="006B6B77"/>
    <w:rsid w:val="006C473D"/>
    <w:rsid w:val="006C5A3E"/>
    <w:rsid w:val="006D02C3"/>
    <w:rsid w:val="006E1A36"/>
    <w:rsid w:val="006E56BF"/>
    <w:rsid w:val="006F14DA"/>
    <w:rsid w:val="006F40F3"/>
    <w:rsid w:val="00701160"/>
    <w:rsid w:val="00705AA5"/>
    <w:rsid w:val="0070657F"/>
    <w:rsid w:val="0072001B"/>
    <w:rsid w:val="007326A5"/>
    <w:rsid w:val="007374D8"/>
    <w:rsid w:val="00754B82"/>
    <w:rsid w:val="007561F6"/>
    <w:rsid w:val="00760C2B"/>
    <w:rsid w:val="00763010"/>
    <w:rsid w:val="007673A7"/>
    <w:rsid w:val="00771811"/>
    <w:rsid w:val="0077574A"/>
    <w:rsid w:val="0078080F"/>
    <w:rsid w:val="0079664A"/>
    <w:rsid w:val="007B0B6A"/>
    <w:rsid w:val="007B193C"/>
    <w:rsid w:val="007C6C47"/>
    <w:rsid w:val="007C6DF0"/>
    <w:rsid w:val="007D08FA"/>
    <w:rsid w:val="007D29CD"/>
    <w:rsid w:val="007D424C"/>
    <w:rsid w:val="007E09E3"/>
    <w:rsid w:val="007E1D40"/>
    <w:rsid w:val="007F41A1"/>
    <w:rsid w:val="00801631"/>
    <w:rsid w:val="00802DAD"/>
    <w:rsid w:val="0080594E"/>
    <w:rsid w:val="00814C92"/>
    <w:rsid w:val="0082135A"/>
    <w:rsid w:val="0082793A"/>
    <w:rsid w:val="008352CF"/>
    <w:rsid w:val="00835390"/>
    <w:rsid w:val="00840A18"/>
    <w:rsid w:val="0084106B"/>
    <w:rsid w:val="00846676"/>
    <w:rsid w:val="00852877"/>
    <w:rsid w:val="00853C57"/>
    <w:rsid w:val="00856940"/>
    <w:rsid w:val="008661C0"/>
    <w:rsid w:val="00867F91"/>
    <w:rsid w:val="00872176"/>
    <w:rsid w:val="008765D9"/>
    <w:rsid w:val="008825E7"/>
    <w:rsid w:val="00883666"/>
    <w:rsid w:val="00890333"/>
    <w:rsid w:val="00892888"/>
    <w:rsid w:val="00896938"/>
    <w:rsid w:val="00896E78"/>
    <w:rsid w:val="008A1073"/>
    <w:rsid w:val="008A443D"/>
    <w:rsid w:val="008B027E"/>
    <w:rsid w:val="008B1304"/>
    <w:rsid w:val="008B2920"/>
    <w:rsid w:val="008B5BC4"/>
    <w:rsid w:val="008C05E7"/>
    <w:rsid w:val="008C2427"/>
    <w:rsid w:val="008D1AE0"/>
    <w:rsid w:val="008D3805"/>
    <w:rsid w:val="008D498D"/>
    <w:rsid w:val="008F602D"/>
    <w:rsid w:val="00915759"/>
    <w:rsid w:val="00921C7E"/>
    <w:rsid w:val="00932F61"/>
    <w:rsid w:val="00941A5B"/>
    <w:rsid w:val="00941FAF"/>
    <w:rsid w:val="00951DFE"/>
    <w:rsid w:val="0095658C"/>
    <w:rsid w:val="00957FF8"/>
    <w:rsid w:val="00960EE5"/>
    <w:rsid w:val="00962306"/>
    <w:rsid w:val="00966460"/>
    <w:rsid w:val="009669D2"/>
    <w:rsid w:val="009702A2"/>
    <w:rsid w:val="00970D4A"/>
    <w:rsid w:val="00975A40"/>
    <w:rsid w:val="00980847"/>
    <w:rsid w:val="00985ADD"/>
    <w:rsid w:val="00991623"/>
    <w:rsid w:val="009A41B8"/>
    <w:rsid w:val="009A67DE"/>
    <w:rsid w:val="009B087D"/>
    <w:rsid w:val="009B4095"/>
    <w:rsid w:val="009B7F71"/>
    <w:rsid w:val="009C6B4B"/>
    <w:rsid w:val="009C7692"/>
    <w:rsid w:val="009C7E46"/>
    <w:rsid w:val="009D5DB6"/>
    <w:rsid w:val="009D6BEA"/>
    <w:rsid w:val="009D7A3F"/>
    <w:rsid w:val="009E25E0"/>
    <w:rsid w:val="009E7958"/>
    <w:rsid w:val="009F106A"/>
    <w:rsid w:val="009F70EF"/>
    <w:rsid w:val="00A078CA"/>
    <w:rsid w:val="00A10869"/>
    <w:rsid w:val="00A14395"/>
    <w:rsid w:val="00A1469C"/>
    <w:rsid w:val="00A14912"/>
    <w:rsid w:val="00A14B9B"/>
    <w:rsid w:val="00A14DD3"/>
    <w:rsid w:val="00A20834"/>
    <w:rsid w:val="00A20933"/>
    <w:rsid w:val="00A27A7E"/>
    <w:rsid w:val="00A36FAE"/>
    <w:rsid w:val="00A40D74"/>
    <w:rsid w:val="00A4632D"/>
    <w:rsid w:val="00A51821"/>
    <w:rsid w:val="00A53857"/>
    <w:rsid w:val="00A6034C"/>
    <w:rsid w:val="00A802B2"/>
    <w:rsid w:val="00A970DB"/>
    <w:rsid w:val="00AA1346"/>
    <w:rsid w:val="00AA7185"/>
    <w:rsid w:val="00AC4979"/>
    <w:rsid w:val="00AC515D"/>
    <w:rsid w:val="00AC527D"/>
    <w:rsid w:val="00AE391D"/>
    <w:rsid w:val="00AE49AE"/>
    <w:rsid w:val="00AE59B0"/>
    <w:rsid w:val="00B02DC3"/>
    <w:rsid w:val="00B03FD3"/>
    <w:rsid w:val="00B07F13"/>
    <w:rsid w:val="00B1651F"/>
    <w:rsid w:val="00B1684F"/>
    <w:rsid w:val="00B33647"/>
    <w:rsid w:val="00B34E37"/>
    <w:rsid w:val="00B371CE"/>
    <w:rsid w:val="00B402A7"/>
    <w:rsid w:val="00B408AF"/>
    <w:rsid w:val="00B444B9"/>
    <w:rsid w:val="00B44D14"/>
    <w:rsid w:val="00B5060B"/>
    <w:rsid w:val="00B524F7"/>
    <w:rsid w:val="00B56122"/>
    <w:rsid w:val="00B571DA"/>
    <w:rsid w:val="00B63511"/>
    <w:rsid w:val="00B71AD9"/>
    <w:rsid w:val="00B844A7"/>
    <w:rsid w:val="00B91E5E"/>
    <w:rsid w:val="00B937FE"/>
    <w:rsid w:val="00B96C99"/>
    <w:rsid w:val="00BB1351"/>
    <w:rsid w:val="00BB55B4"/>
    <w:rsid w:val="00BC0149"/>
    <w:rsid w:val="00BC7A04"/>
    <w:rsid w:val="00BD10D5"/>
    <w:rsid w:val="00BD28EB"/>
    <w:rsid w:val="00BE308A"/>
    <w:rsid w:val="00BE3AE6"/>
    <w:rsid w:val="00BE4060"/>
    <w:rsid w:val="00BE4A6C"/>
    <w:rsid w:val="00C0209B"/>
    <w:rsid w:val="00C0332D"/>
    <w:rsid w:val="00C053B1"/>
    <w:rsid w:val="00C11E98"/>
    <w:rsid w:val="00C15188"/>
    <w:rsid w:val="00C16337"/>
    <w:rsid w:val="00C4444E"/>
    <w:rsid w:val="00C562A7"/>
    <w:rsid w:val="00C62F6D"/>
    <w:rsid w:val="00C65474"/>
    <w:rsid w:val="00C72B28"/>
    <w:rsid w:val="00C82AA8"/>
    <w:rsid w:val="00C83433"/>
    <w:rsid w:val="00C87521"/>
    <w:rsid w:val="00C87560"/>
    <w:rsid w:val="00CA3E41"/>
    <w:rsid w:val="00CA7CD3"/>
    <w:rsid w:val="00CC6767"/>
    <w:rsid w:val="00CC7ABB"/>
    <w:rsid w:val="00CD6E57"/>
    <w:rsid w:val="00CE42E7"/>
    <w:rsid w:val="00CE573F"/>
    <w:rsid w:val="00D00305"/>
    <w:rsid w:val="00D056E1"/>
    <w:rsid w:val="00D14533"/>
    <w:rsid w:val="00D15A50"/>
    <w:rsid w:val="00D173A4"/>
    <w:rsid w:val="00D2022D"/>
    <w:rsid w:val="00D20315"/>
    <w:rsid w:val="00D232F9"/>
    <w:rsid w:val="00D248B1"/>
    <w:rsid w:val="00D26F35"/>
    <w:rsid w:val="00D31A2B"/>
    <w:rsid w:val="00D31A6C"/>
    <w:rsid w:val="00D33991"/>
    <w:rsid w:val="00D3700C"/>
    <w:rsid w:val="00D407F6"/>
    <w:rsid w:val="00D5142F"/>
    <w:rsid w:val="00D91D0F"/>
    <w:rsid w:val="00D960E6"/>
    <w:rsid w:val="00DA69FF"/>
    <w:rsid w:val="00DB2586"/>
    <w:rsid w:val="00DB3F77"/>
    <w:rsid w:val="00DB5945"/>
    <w:rsid w:val="00DC2F62"/>
    <w:rsid w:val="00DC3C7E"/>
    <w:rsid w:val="00DC5FA4"/>
    <w:rsid w:val="00DD12DD"/>
    <w:rsid w:val="00DD4735"/>
    <w:rsid w:val="00DD72BD"/>
    <w:rsid w:val="00DE026B"/>
    <w:rsid w:val="00DE1D21"/>
    <w:rsid w:val="00DE24A8"/>
    <w:rsid w:val="00DE3FCF"/>
    <w:rsid w:val="00DF0BCF"/>
    <w:rsid w:val="00DF2721"/>
    <w:rsid w:val="00DF2E89"/>
    <w:rsid w:val="00DF6FFD"/>
    <w:rsid w:val="00E15825"/>
    <w:rsid w:val="00E20876"/>
    <w:rsid w:val="00E2205E"/>
    <w:rsid w:val="00E221E4"/>
    <w:rsid w:val="00E24006"/>
    <w:rsid w:val="00E2613D"/>
    <w:rsid w:val="00E32809"/>
    <w:rsid w:val="00E337BE"/>
    <w:rsid w:val="00E5035C"/>
    <w:rsid w:val="00E5460A"/>
    <w:rsid w:val="00E57D4A"/>
    <w:rsid w:val="00E74474"/>
    <w:rsid w:val="00E74D15"/>
    <w:rsid w:val="00E752BC"/>
    <w:rsid w:val="00E80F81"/>
    <w:rsid w:val="00E83CB0"/>
    <w:rsid w:val="00E87716"/>
    <w:rsid w:val="00E8799E"/>
    <w:rsid w:val="00E94270"/>
    <w:rsid w:val="00E94810"/>
    <w:rsid w:val="00E956A2"/>
    <w:rsid w:val="00EA5D42"/>
    <w:rsid w:val="00EB0C9F"/>
    <w:rsid w:val="00EB1EBC"/>
    <w:rsid w:val="00EB5DD1"/>
    <w:rsid w:val="00EC79FB"/>
    <w:rsid w:val="00ED0267"/>
    <w:rsid w:val="00ED1FAC"/>
    <w:rsid w:val="00ED3D7C"/>
    <w:rsid w:val="00ED5CE3"/>
    <w:rsid w:val="00ED7762"/>
    <w:rsid w:val="00EE2EC7"/>
    <w:rsid w:val="00EE7526"/>
    <w:rsid w:val="00EF1B94"/>
    <w:rsid w:val="00EF556E"/>
    <w:rsid w:val="00F071BB"/>
    <w:rsid w:val="00F114CD"/>
    <w:rsid w:val="00F23702"/>
    <w:rsid w:val="00F23AEB"/>
    <w:rsid w:val="00F24492"/>
    <w:rsid w:val="00F25277"/>
    <w:rsid w:val="00F44192"/>
    <w:rsid w:val="00F455A5"/>
    <w:rsid w:val="00F576DE"/>
    <w:rsid w:val="00F57DFD"/>
    <w:rsid w:val="00F62C7D"/>
    <w:rsid w:val="00F8127A"/>
    <w:rsid w:val="00F81B80"/>
    <w:rsid w:val="00F82F9A"/>
    <w:rsid w:val="00F90E0F"/>
    <w:rsid w:val="00FA03AB"/>
    <w:rsid w:val="00FA5F14"/>
    <w:rsid w:val="00FB0A7A"/>
    <w:rsid w:val="00FB7094"/>
    <w:rsid w:val="00FC1F5E"/>
    <w:rsid w:val="00FC26E6"/>
    <w:rsid w:val="00FC45C9"/>
    <w:rsid w:val="00FD282C"/>
    <w:rsid w:val="00FF473D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1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15188"/>
    <w:pPr>
      <w:keepNext/>
      <w:widowControl w:val="0"/>
      <w:spacing w:line="240" w:lineRule="auto"/>
      <w:outlineLvl w:val="5"/>
    </w:pPr>
    <w:rPr>
      <w:rFonts w:ascii="Arial" w:eastAsia="HG Mincho Light J" w:hAnsi="Arial" w:cs="Arial"/>
      <w:iCs/>
      <w:szCs w:val="20"/>
      <w:u w:val="single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gwek9">
    <w:name w:val="heading 9"/>
    <w:basedOn w:val="Nagwek20"/>
    <w:next w:val="Tekstpodstawowy"/>
    <w:link w:val="Nagwek9Znak"/>
    <w:qFormat/>
    <w:rsid w:val="002D5C1B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</w:rPr>
  </w:style>
  <w:style w:type="character" w:customStyle="1" w:styleId="WW8Num6z0">
    <w:name w:val="WW8Num6z0"/>
    <w:rPr>
      <w:rFonts w:ascii="Symbol" w:hAnsi="Symbol" w:cs="Symbol" w:hint="default"/>
      <w:sz w:val="22"/>
      <w:szCs w:val="22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Domylnaczcionkaakapitu4">
    <w:name w:val="Domyślna czcionka akapitu4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  <w:rPr>
      <w:rFonts w:ascii="Symbol" w:hAnsi="Symbol" w:cs="Symbol" w:hint="default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hint="default"/>
      <w:b/>
      <w:szCs w:val="22"/>
    </w:rPr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1Znak">
    <w:name w:val="Nagłówek 1 Znak"/>
    <w:rPr>
      <w:rFonts w:ascii="Calibri" w:eastAsia="Times New Roman" w:hAnsi="Calibri" w:cs="Calibri"/>
      <w:b/>
      <w:bCs/>
      <w:kern w:val="1"/>
      <w:sz w:val="22"/>
      <w:szCs w:val="32"/>
      <w:lang w:val="x-none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Wyrnienieintensywne">
    <w:name w:val="Intense Emphasis"/>
    <w:qFormat/>
    <w:rPr>
      <w:b/>
      <w:bCs/>
      <w:i/>
      <w:iCs/>
      <w:color w:val="4F81BD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rPr>
      <w:rFonts w:eastAsia="Times New Roman"/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rPr>
      <w:rFonts w:ascii="Lucida Sans Unicode" w:eastAsia="Times New Roman" w:hAnsi="Lucida Sans Unicode" w:cs="Lucida Sans Unicode"/>
      <w:sz w:val="22"/>
      <w:szCs w:val="24"/>
    </w:rPr>
  </w:style>
  <w:style w:type="character" w:customStyle="1" w:styleId="TekstpodstawowyZnak">
    <w:name w:val="Tekst podstawowy Znak"/>
    <w:rPr>
      <w:rFonts w:ascii="DejaVu Sans" w:hAnsi="DejaVu Sans" w:cs="DejaVu Sans"/>
      <w:sz w:val="22"/>
      <w:szCs w:val="22"/>
    </w:rPr>
  </w:style>
  <w:style w:type="character" w:customStyle="1" w:styleId="TekstprzypisudolnegoZnak">
    <w:name w:val="Tekst przypisu dolnego Znak"/>
    <w:rPr>
      <w:rFonts w:ascii="DejaVu Sans" w:hAnsi="DejaVu Sans" w:cs="DejaVu Sans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1">
    <w:name w:val="Domyślna czcionka akapitu1"/>
  </w:style>
  <w:style w:type="character" w:styleId="UyteHipercze">
    <w:name w:val="FollowedHyperlink"/>
    <w:rPr>
      <w:color w:val="800080"/>
      <w:u w:val="single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wcity2Znak">
    <w:name w:val="Tekst podstawowy wcięty 2 Znak"/>
    <w:uiPriority w:val="99"/>
    <w:rPr>
      <w:sz w:val="22"/>
      <w:szCs w:val="22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RTFNum21">
    <w:name w:val="RTF_Num 2 1"/>
    <w:rPr>
      <w:rFonts w:ascii="Symbol" w:hAnsi="Symbol" w:cs="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spistreci">
    <w:name w:val="spis treści"/>
    <w:basedOn w:val="Normalny"/>
    <w:qFormat/>
    <w:rPr>
      <w:b/>
      <w:szCs w:val="20"/>
    </w:rPr>
  </w:style>
  <w:style w:type="paragraph" w:customStyle="1" w:styleId="gwnytytu1">
    <w:name w:val="główny tytuł 1"/>
    <w:basedOn w:val="Normalny"/>
    <w:qFormat/>
    <w:pPr>
      <w:spacing w:line="480" w:lineRule="auto"/>
    </w:pPr>
    <w:rPr>
      <w:b/>
      <w:sz w:val="26"/>
      <w:u w:val="single"/>
    </w:rPr>
  </w:style>
  <w:style w:type="paragraph" w:customStyle="1" w:styleId="podtytul11">
    <w:name w:val="podtytul 1.1"/>
    <w:basedOn w:val="gwnytytu1"/>
    <w:qFormat/>
    <w:pPr>
      <w:spacing w:line="240" w:lineRule="auto"/>
      <w:ind w:left="708"/>
    </w:pPr>
    <w:rPr>
      <w:sz w:val="22"/>
      <w:u w:val="none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rFonts w:ascii="Cambria" w:eastAsia="Times New Roman" w:hAnsi="Cambria" w:cs="Cambria"/>
      <w:b/>
      <w:bCs/>
      <w:kern w:val="1"/>
      <w:sz w:val="32"/>
      <w:szCs w:val="32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pistreci1">
    <w:name w:val="toc 1"/>
    <w:basedOn w:val="Normalny"/>
    <w:next w:val="Normalny"/>
    <w:uiPriority w:val="39"/>
    <w:pPr>
      <w:tabs>
        <w:tab w:val="left" w:pos="440"/>
        <w:tab w:val="right" w:leader="dot" w:pos="9344"/>
      </w:tabs>
    </w:pPr>
    <w:rPr>
      <w:sz w:val="20"/>
    </w:rPr>
  </w:style>
  <w:style w:type="paragraph" w:styleId="Spistreci2">
    <w:name w:val="toc 2"/>
    <w:basedOn w:val="Normalny"/>
    <w:next w:val="Normalny"/>
    <w:uiPriority w:val="39"/>
    <w:pPr>
      <w:tabs>
        <w:tab w:val="left" w:pos="880"/>
        <w:tab w:val="right" w:leader="dot" w:pos="9344"/>
      </w:tabs>
    </w:p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Bezodstpw">
    <w:name w:val="No Spacing"/>
    <w:uiPriority w:val="1"/>
    <w:qFormat/>
    <w:pPr>
      <w:suppressAutoHyphens/>
      <w:jc w:val="both"/>
    </w:pPr>
    <w:rPr>
      <w:rFonts w:ascii="DejaVu Sans" w:eastAsia="Calibri" w:hAnsi="DejaVu Sans" w:cs="DejaVu Sans"/>
      <w:sz w:val="22"/>
      <w:szCs w:val="22"/>
      <w:lang w:eastAsia="ar-SA"/>
    </w:rPr>
  </w:style>
  <w:style w:type="paragraph" w:styleId="Tekstpodstawowywcity">
    <w:name w:val="Body Text Indent"/>
    <w:basedOn w:val="Normalny"/>
    <w:pPr>
      <w:widowControl w:val="0"/>
      <w:autoSpaceDE w:val="0"/>
      <w:spacing w:line="240" w:lineRule="auto"/>
      <w:ind w:left="1134" w:hanging="283"/>
    </w:pPr>
    <w:rPr>
      <w:rFonts w:ascii="Lucida Sans Unicode" w:eastAsia="Times New Roman" w:hAnsi="Lucida Sans Unicode" w:cs="Lucida Sans Unicode"/>
      <w:szCs w:val="24"/>
    </w:rPr>
  </w:style>
  <w:style w:type="paragraph" w:customStyle="1" w:styleId="Tekstpodstawowy21">
    <w:name w:val="Tekst podstawowy 21"/>
    <w:basedOn w:val="Normalny"/>
    <w:pPr>
      <w:widowControl w:val="0"/>
      <w:spacing w:before="120" w:line="240" w:lineRule="auto"/>
    </w:pPr>
    <w:rPr>
      <w:rFonts w:ascii="Arial" w:eastAsia="Times New Roman" w:hAnsi="Arial" w:cs="MS Sans Serif"/>
      <w:szCs w:val="20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spacing w:before="120" w:line="240" w:lineRule="auto"/>
      <w:textAlignment w:val="baseline"/>
    </w:pPr>
    <w:rPr>
      <w:rFonts w:ascii="Arial" w:eastAsia="Times New Roman" w:hAnsi="Arial" w:cs="MS Sans Serif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JB">
    <w:name w:val="JB"/>
    <w:basedOn w:val="Tekstpodstawowy"/>
    <w:pPr>
      <w:spacing w:after="0" w:line="240" w:lineRule="auto"/>
      <w:jc w:val="left"/>
    </w:pPr>
    <w:rPr>
      <w:rFonts w:ascii="Switzerland" w:eastAsia="Times New Roman" w:hAnsi="Switzerland" w:cs="Switzerland"/>
      <w:color w:val="000000"/>
      <w:sz w:val="18"/>
      <w:szCs w:val="20"/>
    </w:rPr>
  </w:style>
  <w:style w:type="paragraph" w:customStyle="1" w:styleId="Tekstblokowy1">
    <w:name w:val="Tekst blokowy1"/>
    <w:basedOn w:val="Normalny"/>
    <w:pPr>
      <w:tabs>
        <w:tab w:val="left" w:pos="-426"/>
      </w:tabs>
      <w:spacing w:line="240" w:lineRule="auto"/>
      <w:ind w:left="1134" w:right="736" w:firstLine="567"/>
      <w:jc w:val="left"/>
    </w:pPr>
    <w:rPr>
      <w:rFonts w:ascii="Erie" w:eastAsia="Times New Roman" w:hAnsi="Erie" w:cs="Erie"/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pPr>
      <w:spacing w:before="280" w:after="280" w:line="240" w:lineRule="auto"/>
      <w:jc w:val="left"/>
    </w:pPr>
    <w:rPr>
      <w:rFonts w:ascii="Times New Roman" w:eastAsia="Times New Roman" w:hAnsi="Times New Roman" w:cs="Times New Roman"/>
      <w:color w:val="071559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Tekstblokowy2">
    <w:name w:val="Tekst blokowy2"/>
    <w:basedOn w:val="Normalny"/>
    <w:pPr>
      <w:tabs>
        <w:tab w:val="left" w:pos="-426"/>
      </w:tabs>
      <w:spacing w:line="240" w:lineRule="auto"/>
      <w:ind w:left="1134" w:right="736" w:firstLine="567"/>
      <w:jc w:val="left"/>
    </w:pPr>
    <w:rPr>
      <w:rFonts w:ascii="Erie" w:eastAsia="Times New Roman" w:hAnsi="Erie" w:cs="Erie"/>
      <w:sz w:val="20"/>
      <w:szCs w:val="20"/>
    </w:rPr>
  </w:style>
  <w:style w:type="paragraph" w:customStyle="1" w:styleId="Tekstkomentarza1">
    <w:name w:val="Tekst komentarza1"/>
    <w:basedOn w:val="Normalny"/>
    <w:rsid w:val="007D29CD"/>
    <w:pPr>
      <w:spacing w:line="240" w:lineRule="auto"/>
      <w:jc w:val="left"/>
    </w:pPr>
    <w:rPr>
      <w:rFonts w:ascii="Lucida Sans Unicode" w:eastAsia="Times New Roman" w:hAnsi="Lucida Sans Unicode" w:cs="Lucida Sans Unicode"/>
      <w:sz w:val="20"/>
      <w:szCs w:val="20"/>
    </w:rPr>
  </w:style>
  <w:style w:type="paragraph" w:customStyle="1" w:styleId="Normal">
    <w:name w:val="[Normal]"/>
    <w:qFormat/>
    <w:rsid w:val="007D29CD"/>
    <w:pPr>
      <w:widowControl w:val="0"/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val="x-none" w:eastAsia="en-US"/>
    </w:rPr>
  </w:style>
  <w:style w:type="paragraph" w:styleId="Tekstpodstawowywcity2">
    <w:name w:val="Body Text Indent 2"/>
    <w:basedOn w:val="Normalny"/>
    <w:link w:val="Tekstpodstawowywcity2Znak1"/>
    <w:unhideWhenUsed/>
    <w:rsid w:val="006F40F3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6F40F3"/>
    <w:rPr>
      <w:rFonts w:ascii="Calibri" w:eastAsia="Calibri" w:hAnsi="Calibri" w:cs="Calibri"/>
      <w:sz w:val="22"/>
      <w:szCs w:val="22"/>
      <w:lang w:eastAsia="ar-SA"/>
    </w:rPr>
  </w:style>
  <w:style w:type="paragraph" w:styleId="Tekstblokowy">
    <w:name w:val="Block Text"/>
    <w:basedOn w:val="Normalny"/>
    <w:unhideWhenUsed/>
    <w:rsid w:val="006F40F3"/>
    <w:pPr>
      <w:suppressAutoHyphens w:val="0"/>
      <w:spacing w:line="240" w:lineRule="auto"/>
      <w:ind w:left="540" w:right="252" w:hanging="540"/>
    </w:pPr>
    <w:rPr>
      <w:rFonts w:ascii="Times New Roman" w:eastAsiaTheme="minorHAnsi" w:hAnsi="Times New Roman" w:cs="Times New Roman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116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1160"/>
    <w:rPr>
      <w:rFonts w:ascii="Calibri" w:eastAsia="Calibri" w:hAnsi="Calibri" w:cs="Calibri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1160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2D5C1B"/>
    <w:rPr>
      <w:rFonts w:ascii="Arial" w:eastAsia="Microsoft YaHei" w:hAnsi="Arial" w:cs="Mangal"/>
      <w:b/>
      <w:bCs/>
      <w:sz w:val="21"/>
      <w:szCs w:val="21"/>
      <w:lang w:eastAsia="ar-SA"/>
    </w:rPr>
  </w:style>
  <w:style w:type="paragraph" w:customStyle="1" w:styleId="PBopis">
    <w:name w:val="PB_opis"/>
    <w:basedOn w:val="Normalny"/>
    <w:rsid w:val="002D5C1B"/>
    <w:pPr>
      <w:ind w:firstLine="357"/>
    </w:pPr>
    <w:rPr>
      <w:rFonts w:ascii="Arial Narrow" w:hAnsi="Arial Narrow" w:cs="Arial Narrow"/>
    </w:rPr>
  </w:style>
  <w:style w:type="paragraph" w:customStyle="1" w:styleId="PBakapit1">
    <w:name w:val="PB_akapit1"/>
    <w:basedOn w:val="Normalny"/>
    <w:rsid w:val="002D5C1B"/>
    <w:pPr>
      <w:ind w:left="714" w:hanging="357"/>
    </w:pPr>
    <w:rPr>
      <w:rFonts w:ascii="Arial Narrow" w:hAnsi="Arial Narrow" w:cs="Arial Narrow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D5C1B"/>
    <w:rPr>
      <w:rFonts w:ascii="Calibri" w:eastAsia="Calibri" w:hAnsi="Calibri" w:cs="Calibri"/>
      <w:sz w:val="22"/>
      <w:szCs w:val="22"/>
      <w:lang w:eastAsia="ar-SA"/>
    </w:rPr>
  </w:style>
  <w:style w:type="character" w:customStyle="1" w:styleId="Znak">
    <w:name w:val="Znak"/>
    <w:basedOn w:val="Domylnaczcionkaakapitu"/>
    <w:rsid w:val="002D5C1B"/>
    <w:rPr>
      <w:sz w:val="24"/>
      <w:szCs w:val="24"/>
    </w:rPr>
  </w:style>
  <w:style w:type="table" w:styleId="Tabela-Siatka">
    <w:name w:val="Table Grid"/>
    <w:basedOn w:val="Standardowy"/>
    <w:uiPriority w:val="59"/>
    <w:rsid w:val="00275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komentarza">
    <w:name w:val="WW-Tekst komentarza"/>
    <w:basedOn w:val="Normalny"/>
    <w:rsid w:val="00C15188"/>
    <w:pPr>
      <w:widowControl w:val="0"/>
      <w:spacing w:line="240" w:lineRule="auto"/>
      <w:jc w:val="left"/>
    </w:pPr>
    <w:rPr>
      <w:rFonts w:ascii="Arial" w:eastAsia="HG Mincho Light J" w:hAnsi="Arial" w:cs="Arial"/>
      <w:iCs/>
      <w:sz w:val="20"/>
      <w:szCs w:val="20"/>
      <w:lang w:eastAsia="pl-PL"/>
    </w:rPr>
  </w:style>
  <w:style w:type="character" w:styleId="Pogrubienie">
    <w:name w:val="Strong"/>
    <w:qFormat/>
    <w:rsid w:val="00C15188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C15188"/>
    <w:rPr>
      <w:rFonts w:ascii="Arial" w:eastAsia="HG Mincho Light J" w:hAnsi="Arial" w:cs="Arial"/>
      <w:iCs/>
      <w:sz w:val="22"/>
      <w:u w:val="single"/>
    </w:rPr>
  </w:style>
  <w:style w:type="character" w:customStyle="1" w:styleId="WW8Num14z3">
    <w:name w:val="WW8Num14z3"/>
    <w:rsid w:val="00C15188"/>
    <w:rPr>
      <w:rFonts w:ascii="Symbol" w:hAnsi="Symbol" w:cs="Symbol" w:hint="default"/>
    </w:rPr>
  </w:style>
  <w:style w:type="character" w:customStyle="1" w:styleId="WW8Num15z1">
    <w:name w:val="WW8Num15z1"/>
    <w:rsid w:val="00C15188"/>
    <w:rPr>
      <w:rFonts w:ascii="Courier New" w:hAnsi="Courier New" w:cs="Courier New" w:hint="default"/>
    </w:rPr>
  </w:style>
  <w:style w:type="character" w:customStyle="1" w:styleId="WW8Num15z2">
    <w:name w:val="WW8Num15z2"/>
    <w:rsid w:val="00C15188"/>
    <w:rPr>
      <w:rFonts w:ascii="Wingdings" w:hAnsi="Wingdings" w:cs="Wingdings" w:hint="default"/>
    </w:rPr>
  </w:style>
  <w:style w:type="character" w:customStyle="1" w:styleId="WW8Num32z1">
    <w:name w:val="WW8Num32z1"/>
    <w:rsid w:val="00C15188"/>
    <w:rPr>
      <w:rFonts w:ascii="Courier New" w:hAnsi="Courier New" w:cs="Courier New" w:hint="default"/>
    </w:rPr>
  </w:style>
  <w:style w:type="character" w:customStyle="1" w:styleId="WW8Num32z2">
    <w:name w:val="WW8Num32z2"/>
    <w:rsid w:val="00C15188"/>
    <w:rPr>
      <w:rFonts w:ascii="Wingdings" w:hAnsi="Wingdings" w:cs="Wingdings" w:hint="default"/>
    </w:rPr>
  </w:style>
  <w:style w:type="character" w:customStyle="1" w:styleId="WW8Num32z3">
    <w:name w:val="WW8Num32z3"/>
    <w:rsid w:val="00C15188"/>
    <w:rPr>
      <w:rFonts w:ascii="Symbol" w:hAnsi="Symbol" w:cs="Symbol" w:hint="default"/>
    </w:rPr>
  </w:style>
  <w:style w:type="character" w:customStyle="1" w:styleId="WW8Num33z2">
    <w:name w:val="WW8Num33z2"/>
    <w:rsid w:val="00C15188"/>
    <w:rPr>
      <w:rFonts w:ascii="Wingdings" w:hAnsi="Wingdings" w:cs="Wingdings" w:hint="default"/>
    </w:rPr>
  </w:style>
  <w:style w:type="character" w:customStyle="1" w:styleId="WW8Num35z0">
    <w:name w:val="WW8Num35z0"/>
    <w:rsid w:val="00C15188"/>
    <w:rPr>
      <w:rFonts w:hint="default"/>
    </w:rPr>
  </w:style>
  <w:style w:type="character" w:customStyle="1" w:styleId="WW8Num35z1">
    <w:name w:val="WW8Num35z1"/>
    <w:rsid w:val="00C15188"/>
    <w:rPr>
      <w:rFonts w:ascii="Symbol" w:hAnsi="Symbol" w:cs="Symbol" w:hint="default"/>
    </w:rPr>
  </w:style>
  <w:style w:type="character" w:customStyle="1" w:styleId="WW8Num35z3">
    <w:name w:val="WW8Num35z3"/>
    <w:rsid w:val="00C15188"/>
  </w:style>
  <w:style w:type="character" w:customStyle="1" w:styleId="WW8Num35z4">
    <w:name w:val="WW8Num35z4"/>
    <w:rsid w:val="00C15188"/>
  </w:style>
  <w:style w:type="character" w:customStyle="1" w:styleId="WW8Num35z5">
    <w:name w:val="WW8Num35z5"/>
    <w:rsid w:val="00C15188"/>
  </w:style>
  <w:style w:type="character" w:customStyle="1" w:styleId="WW8Num35z6">
    <w:name w:val="WW8Num35z6"/>
    <w:rsid w:val="00C15188"/>
  </w:style>
  <w:style w:type="character" w:customStyle="1" w:styleId="WW8Num35z7">
    <w:name w:val="WW8Num35z7"/>
    <w:rsid w:val="00C15188"/>
  </w:style>
  <w:style w:type="character" w:customStyle="1" w:styleId="WW8Num35z8">
    <w:name w:val="WW8Num35z8"/>
    <w:rsid w:val="00C15188"/>
  </w:style>
  <w:style w:type="character" w:customStyle="1" w:styleId="WW8Num36z0">
    <w:name w:val="WW8Num36z0"/>
    <w:rsid w:val="00C15188"/>
    <w:rPr>
      <w:rFonts w:hint="default"/>
    </w:rPr>
  </w:style>
  <w:style w:type="character" w:customStyle="1" w:styleId="RTFNum31">
    <w:name w:val="RTF_Num 3 1"/>
    <w:rsid w:val="00C15188"/>
    <w:rPr>
      <w:rFonts w:ascii="Symbol" w:hAnsi="Symbol"/>
    </w:rPr>
  </w:style>
  <w:style w:type="character" w:customStyle="1" w:styleId="RTFNum41">
    <w:name w:val="RTF_Num 4 1"/>
    <w:rsid w:val="00C15188"/>
    <w:rPr>
      <w:rFonts w:ascii="Symbol" w:hAnsi="Symbol"/>
    </w:rPr>
  </w:style>
  <w:style w:type="character" w:customStyle="1" w:styleId="RTFNum51">
    <w:name w:val="RTF_Num 5 1"/>
    <w:rsid w:val="00C15188"/>
    <w:rPr>
      <w:rFonts w:ascii="Symbol" w:hAnsi="Symbol"/>
    </w:rPr>
  </w:style>
  <w:style w:type="paragraph" w:customStyle="1" w:styleId="Akapitzlist1">
    <w:name w:val="Akapit z listą1"/>
    <w:basedOn w:val="Normalny"/>
    <w:rsid w:val="00C15188"/>
    <w:pPr>
      <w:ind w:left="720"/>
    </w:pPr>
    <w:rPr>
      <w:rFonts w:cs="Times New Roman"/>
    </w:rPr>
  </w:style>
  <w:style w:type="paragraph" w:customStyle="1" w:styleId="Tekstpodstawowy31">
    <w:name w:val="Tekst podstawowy 31"/>
    <w:basedOn w:val="Normalny"/>
    <w:rsid w:val="00C15188"/>
    <w:pPr>
      <w:widowControl w:val="0"/>
      <w:autoSpaceDE w:val="0"/>
      <w:spacing w:line="240" w:lineRule="auto"/>
    </w:pPr>
    <w:rPr>
      <w:rFonts w:ascii="Lucida Sans Unicode" w:eastAsia="Times New Roman" w:hAnsi="Lucida Sans Unicode" w:cs="Lucida Sans Unicode"/>
      <w:sz w:val="20"/>
      <w:szCs w:val="24"/>
    </w:rPr>
  </w:style>
  <w:style w:type="paragraph" w:styleId="Tekstpodstawowy2">
    <w:name w:val="Body Text 2"/>
    <w:basedOn w:val="Normalny"/>
    <w:link w:val="Tekstpodstawowy2Znak"/>
    <w:unhideWhenUsed/>
    <w:rsid w:val="00C15188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C15188"/>
    <w:rPr>
      <w:rFonts w:ascii="Calibri" w:eastAsia="Calibri" w:hAnsi="Calibri"/>
      <w:sz w:val="22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C15188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15188"/>
    <w:rPr>
      <w:rFonts w:ascii="Calibri" w:eastAsia="Calibri" w:hAnsi="Calibri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188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188"/>
    <w:rPr>
      <w:rFonts w:ascii="Calibri" w:eastAsia="Calibri" w:hAnsi="Calibri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semiHidden/>
    <w:rsid w:val="00C15188"/>
    <w:pPr>
      <w:suppressAutoHyphens w:val="0"/>
      <w:spacing w:line="240" w:lineRule="auto"/>
      <w:jc w:val="left"/>
    </w:pPr>
    <w:rPr>
      <w:rFonts w:ascii="Arial" w:eastAsia="Times New Roman" w:hAnsi="Arial" w:cs="Arial"/>
      <w:bCs/>
      <w:iCs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15188"/>
    <w:rPr>
      <w:rFonts w:ascii="Arial" w:hAnsi="Arial" w:cs="Arial"/>
      <w:bCs/>
      <w:iCs/>
      <w:szCs w:val="24"/>
    </w:rPr>
  </w:style>
  <w:style w:type="paragraph" w:customStyle="1" w:styleId="WW-Tekstpodstawowy3">
    <w:name w:val="WW-Tekst podstawowy 3"/>
    <w:basedOn w:val="Normalny"/>
    <w:rsid w:val="00C15188"/>
    <w:pPr>
      <w:widowControl w:val="0"/>
      <w:spacing w:line="240" w:lineRule="auto"/>
      <w:ind w:right="-1"/>
      <w:jc w:val="left"/>
    </w:pPr>
    <w:rPr>
      <w:rFonts w:ascii="Arial" w:eastAsia="HG Mincho Light J" w:hAnsi="Arial" w:cs="Arial"/>
      <w:iCs/>
      <w:sz w:val="20"/>
      <w:szCs w:val="20"/>
      <w:lang w:eastAsia="pl-PL"/>
    </w:rPr>
  </w:style>
  <w:style w:type="character" w:styleId="Numerstrony">
    <w:name w:val="page number"/>
    <w:rsid w:val="00C15188"/>
  </w:style>
  <w:style w:type="paragraph" w:customStyle="1" w:styleId="ww-tekstkomentarza0">
    <w:name w:val="ww-tekstkomentarza"/>
    <w:basedOn w:val="Normalny"/>
    <w:rsid w:val="00C15188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rsid w:val="00C15188"/>
    <w:pPr>
      <w:autoSpaceDE w:val="0"/>
      <w:autoSpaceDN w:val="0"/>
      <w:adjustRightInd w:val="0"/>
    </w:pPr>
    <w:rPr>
      <w:rFonts w:ascii="Arial" w:hAnsi="Arial"/>
      <w:color w:val="000000"/>
      <w:szCs w:val="24"/>
    </w:rPr>
  </w:style>
  <w:style w:type="paragraph" w:customStyle="1" w:styleId="BOMBA">
    <w:name w:val="BOMBA"/>
    <w:basedOn w:val="Normalny"/>
    <w:rsid w:val="00C15188"/>
    <w:pPr>
      <w:widowControl w:val="0"/>
      <w:numPr>
        <w:numId w:val="2"/>
      </w:numPr>
      <w:tabs>
        <w:tab w:val="clear" w:pos="1758"/>
        <w:tab w:val="num" w:pos="851"/>
      </w:tabs>
      <w:suppressAutoHyphens w:val="0"/>
      <w:autoSpaceDE w:val="0"/>
      <w:autoSpaceDN w:val="0"/>
      <w:adjustRightInd w:val="0"/>
      <w:spacing w:line="360" w:lineRule="auto"/>
      <w:ind w:left="851" w:hanging="425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StylIwony">
    <w:name w:val="Styl Iwony"/>
    <w:basedOn w:val="Normalny"/>
    <w:rsid w:val="00C15188"/>
    <w:pPr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yle12">
    <w:name w:val="Style12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490" w:lineRule="exac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323" w:lineRule="exac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6">
    <w:name w:val="Font Style36"/>
    <w:rsid w:val="00C151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rsid w:val="00C15188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rsid w:val="00C15188"/>
    <w:rPr>
      <w:rFonts w:ascii="Times New Roman" w:hAnsi="Times New Roman" w:cs="Times New Roman"/>
      <w:sz w:val="16"/>
      <w:szCs w:val="16"/>
    </w:rPr>
  </w:style>
  <w:style w:type="paragraph" w:customStyle="1" w:styleId="Styl1">
    <w:name w:val="Styl1"/>
    <w:basedOn w:val="Normalny"/>
    <w:rsid w:val="00C15188"/>
    <w:pPr>
      <w:suppressAutoHyphens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23">
    <w:name w:val="Style23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C15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15"/>
      <w:szCs w:val="15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15188"/>
    <w:rPr>
      <w:rFonts w:ascii="Courier New" w:hAnsi="Courier New" w:cs="Courier New"/>
      <w:sz w:val="15"/>
      <w:szCs w:val="15"/>
    </w:rPr>
  </w:style>
  <w:style w:type="paragraph" w:customStyle="1" w:styleId="Skrconyadreszwrotny">
    <w:name w:val="Skrócony adres zwrotny"/>
    <w:basedOn w:val="Normalny"/>
    <w:rsid w:val="00C15188"/>
    <w:pPr>
      <w:suppressAutoHyphens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15188"/>
    <w:pPr>
      <w:widowControl w:val="0"/>
      <w:autoSpaceDE w:val="0"/>
      <w:autoSpaceDN w:val="0"/>
      <w:adjustRightInd w:val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073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733"/>
    <w:pPr>
      <w:suppressAutoHyphens/>
      <w:jc w:val="both"/>
    </w:pPr>
    <w:rPr>
      <w:rFonts w:ascii="Calibri" w:eastAsia="Calibri" w:hAnsi="Calibri" w:cs="Calibri"/>
      <w:b/>
      <w:iCs w:val="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733"/>
    <w:rPr>
      <w:rFonts w:ascii="Calibri" w:eastAsia="Calibri" w:hAnsi="Calibri" w:cs="Calibri"/>
      <w:b/>
      <w:bCs/>
      <w:iCs w:val="0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07F6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val="pl-PL" w:eastAsia="pl-PL"/>
    </w:rPr>
  </w:style>
  <w:style w:type="character" w:customStyle="1" w:styleId="CharAttribute4">
    <w:name w:val="CharAttribute4"/>
    <w:rsid w:val="00076A5E"/>
    <w:rPr>
      <w:rFonts w:ascii="Times New Roman" w:eastAsia="Gulim" w:hAnsi="Times New Roman"/>
      <w:sz w:val="24"/>
    </w:rPr>
  </w:style>
  <w:style w:type="paragraph" w:customStyle="1" w:styleId="ParaAttribute7">
    <w:name w:val="ParaAttribute7"/>
    <w:rsid w:val="00076A5E"/>
    <w:pPr>
      <w:widowControl w:val="0"/>
      <w:suppressAutoHyphens/>
    </w:pPr>
    <w:rPr>
      <w:rFonts w:eastAsia="Batang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1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15188"/>
    <w:pPr>
      <w:keepNext/>
      <w:widowControl w:val="0"/>
      <w:spacing w:line="240" w:lineRule="auto"/>
      <w:outlineLvl w:val="5"/>
    </w:pPr>
    <w:rPr>
      <w:rFonts w:ascii="Arial" w:eastAsia="HG Mincho Light J" w:hAnsi="Arial" w:cs="Arial"/>
      <w:iCs/>
      <w:szCs w:val="20"/>
      <w:u w:val="single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gwek9">
    <w:name w:val="heading 9"/>
    <w:basedOn w:val="Nagwek20"/>
    <w:next w:val="Tekstpodstawowy"/>
    <w:link w:val="Nagwek9Znak"/>
    <w:qFormat/>
    <w:rsid w:val="002D5C1B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</w:rPr>
  </w:style>
  <w:style w:type="character" w:customStyle="1" w:styleId="WW8Num6z0">
    <w:name w:val="WW8Num6z0"/>
    <w:rPr>
      <w:rFonts w:ascii="Symbol" w:hAnsi="Symbol" w:cs="Symbol" w:hint="default"/>
      <w:sz w:val="22"/>
      <w:szCs w:val="22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Domylnaczcionkaakapitu4">
    <w:name w:val="Domyślna czcionka akapitu4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  <w:rPr>
      <w:rFonts w:ascii="Symbol" w:hAnsi="Symbol" w:cs="Symbol" w:hint="default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hint="default"/>
      <w:b/>
      <w:szCs w:val="22"/>
    </w:rPr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1Znak">
    <w:name w:val="Nagłówek 1 Znak"/>
    <w:rPr>
      <w:rFonts w:ascii="Calibri" w:eastAsia="Times New Roman" w:hAnsi="Calibri" w:cs="Calibri"/>
      <w:b/>
      <w:bCs/>
      <w:kern w:val="1"/>
      <w:sz w:val="22"/>
      <w:szCs w:val="32"/>
      <w:lang w:val="x-none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Wyrnienieintensywne">
    <w:name w:val="Intense Emphasis"/>
    <w:qFormat/>
    <w:rPr>
      <w:b/>
      <w:bCs/>
      <w:i/>
      <w:iCs/>
      <w:color w:val="4F81BD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rPr>
      <w:rFonts w:eastAsia="Times New Roman"/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rPr>
      <w:rFonts w:ascii="Lucida Sans Unicode" w:eastAsia="Times New Roman" w:hAnsi="Lucida Sans Unicode" w:cs="Lucida Sans Unicode"/>
      <w:sz w:val="22"/>
      <w:szCs w:val="24"/>
    </w:rPr>
  </w:style>
  <w:style w:type="character" w:customStyle="1" w:styleId="TekstpodstawowyZnak">
    <w:name w:val="Tekst podstawowy Znak"/>
    <w:rPr>
      <w:rFonts w:ascii="DejaVu Sans" w:hAnsi="DejaVu Sans" w:cs="DejaVu Sans"/>
      <w:sz w:val="22"/>
      <w:szCs w:val="22"/>
    </w:rPr>
  </w:style>
  <w:style w:type="character" w:customStyle="1" w:styleId="TekstprzypisudolnegoZnak">
    <w:name w:val="Tekst przypisu dolnego Znak"/>
    <w:rPr>
      <w:rFonts w:ascii="DejaVu Sans" w:hAnsi="DejaVu Sans" w:cs="DejaVu Sans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1">
    <w:name w:val="Domyślna czcionka akapitu1"/>
  </w:style>
  <w:style w:type="character" w:styleId="UyteHipercze">
    <w:name w:val="FollowedHyperlink"/>
    <w:rPr>
      <w:color w:val="800080"/>
      <w:u w:val="single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wcity2Znak">
    <w:name w:val="Tekst podstawowy wcięty 2 Znak"/>
    <w:uiPriority w:val="99"/>
    <w:rPr>
      <w:sz w:val="22"/>
      <w:szCs w:val="22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RTFNum21">
    <w:name w:val="RTF_Num 2 1"/>
    <w:rPr>
      <w:rFonts w:ascii="Symbol" w:hAnsi="Symbol" w:cs="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spistreci">
    <w:name w:val="spis treści"/>
    <w:basedOn w:val="Normalny"/>
    <w:qFormat/>
    <w:rPr>
      <w:b/>
      <w:szCs w:val="20"/>
    </w:rPr>
  </w:style>
  <w:style w:type="paragraph" w:customStyle="1" w:styleId="gwnytytu1">
    <w:name w:val="główny tytuł 1"/>
    <w:basedOn w:val="Normalny"/>
    <w:qFormat/>
    <w:pPr>
      <w:spacing w:line="480" w:lineRule="auto"/>
    </w:pPr>
    <w:rPr>
      <w:b/>
      <w:sz w:val="26"/>
      <w:u w:val="single"/>
    </w:rPr>
  </w:style>
  <w:style w:type="paragraph" w:customStyle="1" w:styleId="podtytul11">
    <w:name w:val="podtytul 1.1"/>
    <w:basedOn w:val="gwnytytu1"/>
    <w:qFormat/>
    <w:pPr>
      <w:spacing w:line="240" w:lineRule="auto"/>
      <w:ind w:left="708"/>
    </w:pPr>
    <w:rPr>
      <w:sz w:val="22"/>
      <w:u w:val="none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rFonts w:ascii="Cambria" w:eastAsia="Times New Roman" w:hAnsi="Cambria" w:cs="Cambria"/>
      <w:b/>
      <w:bCs/>
      <w:kern w:val="1"/>
      <w:sz w:val="32"/>
      <w:szCs w:val="32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pistreci1">
    <w:name w:val="toc 1"/>
    <w:basedOn w:val="Normalny"/>
    <w:next w:val="Normalny"/>
    <w:uiPriority w:val="39"/>
    <w:pPr>
      <w:tabs>
        <w:tab w:val="left" w:pos="440"/>
        <w:tab w:val="right" w:leader="dot" w:pos="9344"/>
      </w:tabs>
    </w:pPr>
    <w:rPr>
      <w:sz w:val="20"/>
    </w:rPr>
  </w:style>
  <w:style w:type="paragraph" w:styleId="Spistreci2">
    <w:name w:val="toc 2"/>
    <w:basedOn w:val="Normalny"/>
    <w:next w:val="Normalny"/>
    <w:uiPriority w:val="39"/>
    <w:pPr>
      <w:tabs>
        <w:tab w:val="left" w:pos="880"/>
        <w:tab w:val="right" w:leader="dot" w:pos="9344"/>
      </w:tabs>
    </w:p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Bezodstpw">
    <w:name w:val="No Spacing"/>
    <w:uiPriority w:val="1"/>
    <w:qFormat/>
    <w:pPr>
      <w:suppressAutoHyphens/>
      <w:jc w:val="both"/>
    </w:pPr>
    <w:rPr>
      <w:rFonts w:ascii="DejaVu Sans" w:eastAsia="Calibri" w:hAnsi="DejaVu Sans" w:cs="DejaVu Sans"/>
      <w:sz w:val="22"/>
      <w:szCs w:val="22"/>
      <w:lang w:eastAsia="ar-SA"/>
    </w:rPr>
  </w:style>
  <w:style w:type="paragraph" w:styleId="Tekstpodstawowywcity">
    <w:name w:val="Body Text Indent"/>
    <w:basedOn w:val="Normalny"/>
    <w:pPr>
      <w:widowControl w:val="0"/>
      <w:autoSpaceDE w:val="0"/>
      <w:spacing w:line="240" w:lineRule="auto"/>
      <w:ind w:left="1134" w:hanging="283"/>
    </w:pPr>
    <w:rPr>
      <w:rFonts w:ascii="Lucida Sans Unicode" w:eastAsia="Times New Roman" w:hAnsi="Lucida Sans Unicode" w:cs="Lucida Sans Unicode"/>
      <w:szCs w:val="24"/>
    </w:rPr>
  </w:style>
  <w:style w:type="paragraph" w:customStyle="1" w:styleId="Tekstpodstawowy21">
    <w:name w:val="Tekst podstawowy 21"/>
    <w:basedOn w:val="Normalny"/>
    <w:pPr>
      <w:widowControl w:val="0"/>
      <w:spacing w:before="120" w:line="240" w:lineRule="auto"/>
    </w:pPr>
    <w:rPr>
      <w:rFonts w:ascii="Arial" w:eastAsia="Times New Roman" w:hAnsi="Arial" w:cs="MS Sans Serif"/>
      <w:szCs w:val="20"/>
    </w:rPr>
  </w:style>
  <w:style w:type="paragraph" w:customStyle="1" w:styleId="Tekstpodstawowy22">
    <w:name w:val="Tekst podstawowy 22"/>
    <w:basedOn w:val="Normalny"/>
    <w:pPr>
      <w:widowControl w:val="0"/>
      <w:overflowPunct w:val="0"/>
      <w:autoSpaceDE w:val="0"/>
      <w:spacing w:before="120" w:line="240" w:lineRule="auto"/>
      <w:textAlignment w:val="baseline"/>
    </w:pPr>
    <w:rPr>
      <w:rFonts w:ascii="Arial" w:eastAsia="Times New Roman" w:hAnsi="Arial" w:cs="MS Sans Serif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JB">
    <w:name w:val="JB"/>
    <w:basedOn w:val="Tekstpodstawowy"/>
    <w:pPr>
      <w:spacing w:after="0" w:line="240" w:lineRule="auto"/>
      <w:jc w:val="left"/>
    </w:pPr>
    <w:rPr>
      <w:rFonts w:ascii="Switzerland" w:eastAsia="Times New Roman" w:hAnsi="Switzerland" w:cs="Switzerland"/>
      <w:color w:val="000000"/>
      <w:sz w:val="18"/>
      <w:szCs w:val="20"/>
    </w:rPr>
  </w:style>
  <w:style w:type="paragraph" w:customStyle="1" w:styleId="Tekstblokowy1">
    <w:name w:val="Tekst blokowy1"/>
    <w:basedOn w:val="Normalny"/>
    <w:pPr>
      <w:tabs>
        <w:tab w:val="left" w:pos="-426"/>
      </w:tabs>
      <w:spacing w:line="240" w:lineRule="auto"/>
      <w:ind w:left="1134" w:right="736" w:firstLine="567"/>
      <w:jc w:val="left"/>
    </w:pPr>
    <w:rPr>
      <w:rFonts w:ascii="Erie" w:eastAsia="Times New Roman" w:hAnsi="Erie" w:cs="Erie"/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pPr>
      <w:spacing w:before="280" w:after="280" w:line="240" w:lineRule="auto"/>
      <w:jc w:val="left"/>
    </w:pPr>
    <w:rPr>
      <w:rFonts w:ascii="Times New Roman" w:eastAsia="Times New Roman" w:hAnsi="Times New Roman" w:cs="Times New Roman"/>
      <w:color w:val="071559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Tekstblokowy2">
    <w:name w:val="Tekst blokowy2"/>
    <w:basedOn w:val="Normalny"/>
    <w:pPr>
      <w:tabs>
        <w:tab w:val="left" w:pos="-426"/>
      </w:tabs>
      <w:spacing w:line="240" w:lineRule="auto"/>
      <w:ind w:left="1134" w:right="736" w:firstLine="567"/>
      <w:jc w:val="left"/>
    </w:pPr>
    <w:rPr>
      <w:rFonts w:ascii="Erie" w:eastAsia="Times New Roman" w:hAnsi="Erie" w:cs="Erie"/>
      <w:sz w:val="20"/>
      <w:szCs w:val="20"/>
    </w:rPr>
  </w:style>
  <w:style w:type="paragraph" w:customStyle="1" w:styleId="Tekstkomentarza1">
    <w:name w:val="Tekst komentarza1"/>
    <w:basedOn w:val="Normalny"/>
    <w:rsid w:val="007D29CD"/>
    <w:pPr>
      <w:spacing w:line="240" w:lineRule="auto"/>
      <w:jc w:val="left"/>
    </w:pPr>
    <w:rPr>
      <w:rFonts w:ascii="Lucida Sans Unicode" w:eastAsia="Times New Roman" w:hAnsi="Lucida Sans Unicode" w:cs="Lucida Sans Unicode"/>
      <w:sz w:val="20"/>
      <w:szCs w:val="20"/>
    </w:rPr>
  </w:style>
  <w:style w:type="paragraph" w:customStyle="1" w:styleId="Normal">
    <w:name w:val="[Normal]"/>
    <w:qFormat/>
    <w:rsid w:val="007D29CD"/>
    <w:pPr>
      <w:widowControl w:val="0"/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val="x-none" w:eastAsia="en-US"/>
    </w:rPr>
  </w:style>
  <w:style w:type="paragraph" w:styleId="Tekstpodstawowywcity2">
    <w:name w:val="Body Text Indent 2"/>
    <w:basedOn w:val="Normalny"/>
    <w:link w:val="Tekstpodstawowywcity2Znak1"/>
    <w:unhideWhenUsed/>
    <w:rsid w:val="006F40F3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6F40F3"/>
    <w:rPr>
      <w:rFonts w:ascii="Calibri" w:eastAsia="Calibri" w:hAnsi="Calibri" w:cs="Calibri"/>
      <w:sz w:val="22"/>
      <w:szCs w:val="22"/>
      <w:lang w:eastAsia="ar-SA"/>
    </w:rPr>
  </w:style>
  <w:style w:type="paragraph" w:styleId="Tekstblokowy">
    <w:name w:val="Block Text"/>
    <w:basedOn w:val="Normalny"/>
    <w:unhideWhenUsed/>
    <w:rsid w:val="006F40F3"/>
    <w:pPr>
      <w:suppressAutoHyphens w:val="0"/>
      <w:spacing w:line="240" w:lineRule="auto"/>
      <w:ind w:left="540" w:right="252" w:hanging="540"/>
    </w:pPr>
    <w:rPr>
      <w:rFonts w:ascii="Times New Roman" w:eastAsiaTheme="minorHAnsi" w:hAnsi="Times New Roman" w:cs="Times New Roman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116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1160"/>
    <w:rPr>
      <w:rFonts w:ascii="Calibri" w:eastAsia="Calibri" w:hAnsi="Calibri" w:cs="Calibri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1160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2D5C1B"/>
    <w:rPr>
      <w:rFonts w:ascii="Arial" w:eastAsia="Microsoft YaHei" w:hAnsi="Arial" w:cs="Mangal"/>
      <w:b/>
      <w:bCs/>
      <w:sz w:val="21"/>
      <w:szCs w:val="21"/>
      <w:lang w:eastAsia="ar-SA"/>
    </w:rPr>
  </w:style>
  <w:style w:type="paragraph" w:customStyle="1" w:styleId="PBopis">
    <w:name w:val="PB_opis"/>
    <w:basedOn w:val="Normalny"/>
    <w:rsid w:val="002D5C1B"/>
    <w:pPr>
      <w:ind w:firstLine="357"/>
    </w:pPr>
    <w:rPr>
      <w:rFonts w:ascii="Arial Narrow" w:hAnsi="Arial Narrow" w:cs="Arial Narrow"/>
    </w:rPr>
  </w:style>
  <w:style w:type="paragraph" w:customStyle="1" w:styleId="PBakapit1">
    <w:name w:val="PB_akapit1"/>
    <w:basedOn w:val="Normalny"/>
    <w:rsid w:val="002D5C1B"/>
    <w:pPr>
      <w:ind w:left="714" w:hanging="357"/>
    </w:pPr>
    <w:rPr>
      <w:rFonts w:ascii="Arial Narrow" w:hAnsi="Arial Narrow" w:cs="Arial Narrow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D5C1B"/>
    <w:rPr>
      <w:rFonts w:ascii="Calibri" w:eastAsia="Calibri" w:hAnsi="Calibri" w:cs="Calibri"/>
      <w:sz w:val="22"/>
      <w:szCs w:val="22"/>
      <w:lang w:eastAsia="ar-SA"/>
    </w:rPr>
  </w:style>
  <w:style w:type="character" w:customStyle="1" w:styleId="Znak">
    <w:name w:val="Znak"/>
    <w:basedOn w:val="Domylnaczcionkaakapitu"/>
    <w:rsid w:val="002D5C1B"/>
    <w:rPr>
      <w:sz w:val="24"/>
      <w:szCs w:val="24"/>
    </w:rPr>
  </w:style>
  <w:style w:type="table" w:styleId="Tabela-Siatka">
    <w:name w:val="Table Grid"/>
    <w:basedOn w:val="Standardowy"/>
    <w:uiPriority w:val="59"/>
    <w:rsid w:val="00275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komentarza">
    <w:name w:val="WW-Tekst komentarza"/>
    <w:basedOn w:val="Normalny"/>
    <w:rsid w:val="00C15188"/>
    <w:pPr>
      <w:widowControl w:val="0"/>
      <w:spacing w:line="240" w:lineRule="auto"/>
      <w:jc w:val="left"/>
    </w:pPr>
    <w:rPr>
      <w:rFonts w:ascii="Arial" w:eastAsia="HG Mincho Light J" w:hAnsi="Arial" w:cs="Arial"/>
      <w:iCs/>
      <w:sz w:val="20"/>
      <w:szCs w:val="20"/>
      <w:lang w:eastAsia="pl-PL"/>
    </w:rPr>
  </w:style>
  <w:style w:type="character" w:styleId="Pogrubienie">
    <w:name w:val="Strong"/>
    <w:qFormat/>
    <w:rsid w:val="00C15188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C15188"/>
    <w:rPr>
      <w:rFonts w:ascii="Arial" w:eastAsia="HG Mincho Light J" w:hAnsi="Arial" w:cs="Arial"/>
      <w:iCs/>
      <w:sz w:val="22"/>
      <w:u w:val="single"/>
    </w:rPr>
  </w:style>
  <w:style w:type="character" w:customStyle="1" w:styleId="WW8Num14z3">
    <w:name w:val="WW8Num14z3"/>
    <w:rsid w:val="00C15188"/>
    <w:rPr>
      <w:rFonts w:ascii="Symbol" w:hAnsi="Symbol" w:cs="Symbol" w:hint="default"/>
    </w:rPr>
  </w:style>
  <w:style w:type="character" w:customStyle="1" w:styleId="WW8Num15z1">
    <w:name w:val="WW8Num15z1"/>
    <w:rsid w:val="00C15188"/>
    <w:rPr>
      <w:rFonts w:ascii="Courier New" w:hAnsi="Courier New" w:cs="Courier New" w:hint="default"/>
    </w:rPr>
  </w:style>
  <w:style w:type="character" w:customStyle="1" w:styleId="WW8Num15z2">
    <w:name w:val="WW8Num15z2"/>
    <w:rsid w:val="00C15188"/>
    <w:rPr>
      <w:rFonts w:ascii="Wingdings" w:hAnsi="Wingdings" w:cs="Wingdings" w:hint="default"/>
    </w:rPr>
  </w:style>
  <w:style w:type="character" w:customStyle="1" w:styleId="WW8Num32z1">
    <w:name w:val="WW8Num32z1"/>
    <w:rsid w:val="00C15188"/>
    <w:rPr>
      <w:rFonts w:ascii="Courier New" w:hAnsi="Courier New" w:cs="Courier New" w:hint="default"/>
    </w:rPr>
  </w:style>
  <w:style w:type="character" w:customStyle="1" w:styleId="WW8Num32z2">
    <w:name w:val="WW8Num32z2"/>
    <w:rsid w:val="00C15188"/>
    <w:rPr>
      <w:rFonts w:ascii="Wingdings" w:hAnsi="Wingdings" w:cs="Wingdings" w:hint="default"/>
    </w:rPr>
  </w:style>
  <w:style w:type="character" w:customStyle="1" w:styleId="WW8Num32z3">
    <w:name w:val="WW8Num32z3"/>
    <w:rsid w:val="00C15188"/>
    <w:rPr>
      <w:rFonts w:ascii="Symbol" w:hAnsi="Symbol" w:cs="Symbol" w:hint="default"/>
    </w:rPr>
  </w:style>
  <w:style w:type="character" w:customStyle="1" w:styleId="WW8Num33z2">
    <w:name w:val="WW8Num33z2"/>
    <w:rsid w:val="00C15188"/>
    <w:rPr>
      <w:rFonts w:ascii="Wingdings" w:hAnsi="Wingdings" w:cs="Wingdings" w:hint="default"/>
    </w:rPr>
  </w:style>
  <w:style w:type="character" w:customStyle="1" w:styleId="WW8Num35z0">
    <w:name w:val="WW8Num35z0"/>
    <w:rsid w:val="00C15188"/>
    <w:rPr>
      <w:rFonts w:hint="default"/>
    </w:rPr>
  </w:style>
  <w:style w:type="character" w:customStyle="1" w:styleId="WW8Num35z1">
    <w:name w:val="WW8Num35z1"/>
    <w:rsid w:val="00C15188"/>
    <w:rPr>
      <w:rFonts w:ascii="Symbol" w:hAnsi="Symbol" w:cs="Symbol" w:hint="default"/>
    </w:rPr>
  </w:style>
  <w:style w:type="character" w:customStyle="1" w:styleId="WW8Num35z3">
    <w:name w:val="WW8Num35z3"/>
    <w:rsid w:val="00C15188"/>
  </w:style>
  <w:style w:type="character" w:customStyle="1" w:styleId="WW8Num35z4">
    <w:name w:val="WW8Num35z4"/>
    <w:rsid w:val="00C15188"/>
  </w:style>
  <w:style w:type="character" w:customStyle="1" w:styleId="WW8Num35z5">
    <w:name w:val="WW8Num35z5"/>
    <w:rsid w:val="00C15188"/>
  </w:style>
  <w:style w:type="character" w:customStyle="1" w:styleId="WW8Num35z6">
    <w:name w:val="WW8Num35z6"/>
    <w:rsid w:val="00C15188"/>
  </w:style>
  <w:style w:type="character" w:customStyle="1" w:styleId="WW8Num35z7">
    <w:name w:val="WW8Num35z7"/>
    <w:rsid w:val="00C15188"/>
  </w:style>
  <w:style w:type="character" w:customStyle="1" w:styleId="WW8Num35z8">
    <w:name w:val="WW8Num35z8"/>
    <w:rsid w:val="00C15188"/>
  </w:style>
  <w:style w:type="character" w:customStyle="1" w:styleId="WW8Num36z0">
    <w:name w:val="WW8Num36z0"/>
    <w:rsid w:val="00C15188"/>
    <w:rPr>
      <w:rFonts w:hint="default"/>
    </w:rPr>
  </w:style>
  <w:style w:type="character" w:customStyle="1" w:styleId="RTFNum31">
    <w:name w:val="RTF_Num 3 1"/>
    <w:rsid w:val="00C15188"/>
    <w:rPr>
      <w:rFonts w:ascii="Symbol" w:hAnsi="Symbol"/>
    </w:rPr>
  </w:style>
  <w:style w:type="character" w:customStyle="1" w:styleId="RTFNum41">
    <w:name w:val="RTF_Num 4 1"/>
    <w:rsid w:val="00C15188"/>
    <w:rPr>
      <w:rFonts w:ascii="Symbol" w:hAnsi="Symbol"/>
    </w:rPr>
  </w:style>
  <w:style w:type="character" w:customStyle="1" w:styleId="RTFNum51">
    <w:name w:val="RTF_Num 5 1"/>
    <w:rsid w:val="00C15188"/>
    <w:rPr>
      <w:rFonts w:ascii="Symbol" w:hAnsi="Symbol"/>
    </w:rPr>
  </w:style>
  <w:style w:type="paragraph" w:customStyle="1" w:styleId="Akapitzlist1">
    <w:name w:val="Akapit z listą1"/>
    <w:basedOn w:val="Normalny"/>
    <w:rsid w:val="00C15188"/>
    <w:pPr>
      <w:ind w:left="720"/>
    </w:pPr>
    <w:rPr>
      <w:rFonts w:cs="Times New Roman"/>
    </w:rPr>
  </w:style>
  <w:style w:type="paragraph" w:customStyle="1" w:styleId="Tekstpodstawowy31">
    <w:name w:val="Tekst podstawowy 31"/>
    <w:basedOn w:val="Normalny"/>
    <w:rsid w:val="00C15188"/>
    <w:pPr>
      <w:widowControl w:val="0"/>
      <w:autoSpaceDE w:val="0"/>
      <w:spacing w:line="240" w:lineRule="auto"/>
    </w:pPr>
    <w:rPr>
      <w:rFonts w:ascii="Lucida Sans Unicode" w:eastAsia="Times New Roman" w:hAnsi="Lucida Sans Unicode" w:cs="Lucida Sans Unicode"/>
      <w:sz w:val="20"/>
      <w:szCs w:val="24"/>
    </w:rPr>
  </w:style>
  <w:style w:type="paragraph" w:styleId="Tekstpodstawowy2">
    <w:name w:val="Body Text 2"/>
    <w:basedOn w:val="Normalny"/>
    <w:link w:val="Tekstpodstawowy2Znak"/>
    <w:unhideWhenUsed/>
    <w:rsid w:val="00C15188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C15188"/>
    <w:rPr>
      <w:rFonts w:ascii="Calibri" w:eastAsia="Calibri" w:hAnsi="Calibri"/>
      <w:sz w:val="22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C15188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15188"/>
    <w:rPr>
      <w:rFonts w:ascii="Calibri" w:eastAsia="Calibri" w:hAnsi="Calibri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188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188"/>
    <w:rPr>
      <w:rFonts w:ascii="Calibri" w:eastAsia="Calibri" w:hAnsi="Calibri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semiHidden/>
    <w:rsid w:val="00C15188"/>
    <w:pPr>
      <w:suppressAutoHyphens w:val="0"/>
      <w:spacing w:line="240" w:lineRule="auto"/>
      <w:jc w:val="left"/>
    </w:pPr>
    <w:rPr>
      <w:rFonts w:ascii="Arial" w:eastAsia="Times New Roman" w:hAnsi="Arial" w:cs="Arial"/>
      <w:bCs/>
      <w:iCs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15188"/>
    <w:rPr>
      <w:rFonts w:ascii="Arial" w:hAnsi="Arial" w:cs="Arial"/>
      <w:bCs/>
      <w:iCs/>
      <w:szCs w:val="24"/>
    </w:rPr>
  </w:style>
  <w:style w:type="paragraph" w:customStyle="1" w:styleId="WW-Tekstpodstawowy3">
    <w:name w:val="WW-Tekst podstawowy 3"/>
    <w:basedOn w:val="Normalny"/>
    <w:rsid w:val="00C15188"/>
    <w:pPr>
      <w:widowControl w:val="0"/>
      <w:spacing w:line="240" w:lineRule="auto"/>
      <w:ind w:right="-1"/>
      <w:jc w:val="left"/>
    </w:pPr>
    <w:rPr>
      <w:rFonts w:ascii="Arial" w:eastAsia="HG Mincho Light J" w:hAnsi="Arial" w:cs="Arial"/>
      <w:iCs/>
      <w:sz w:val="20"/>
      <w:szCs w:val="20"/>
      <w:lang w:eastAsia="pl-PL"/>
    </w:rPr>
  </w:style>
  <w:style w:type="character" w:styleId="Numerstrony">
    <w:name w:val="page number"/>
    <w:rsid w:val="00C15188"/>
  </w:style>
  <w:style w:type="paragraph" w:customStyle="1" w:styleId="ww-tekstkomentarza0">
    <w:name w:val="ww-tekstkomentarza"/>
    <w:basedOn w:val="Normalny"/>
    <w:rsid w:val="00C15188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rsid w:val="00C15188"/>
    <w:pPr>
      <w:autoSpaceDE w:val="0"/>
      <w:autoSpaceDN w:val="0"/>
      <w:adjustRightInd w:val="0"/>
    </w:pPr>
    <w:rPr>
      <w:rFonts w:ascii="Arial" w:hAnsi="Arial"/>
      <w:color w:val="000000"/>
      <w:szCs w:val="24"/>
    </w:rPr>
  </w:style>
  <w:style w:type="paragraph" w:customStyle="1" w:styleId="BOMBA">
    <w:name w:val="BOMBA"/>
    <w:basedOn w:val="Normalny"/>
    <w:rsid w:val="00C15188"/>
    <w:pPr>
      <w:widowControl w:val="0"/>
      <w:numPr>
        <w:numId w:val="2"/>
      </w:numPr>
      <w:tabs>
        <w:tab w:val="clear" w:pos="1758"/>
        <w:tab w:val="num" w:pos="851"/>
      </w:tabs>
      <w:suppressAutoHyphens w:val="0"/>
      <w:autoSpaceDE w:val="0"/>
      <w:autoSpaceDN w:val="0"/>
      <w:adjustRightInd w:val="0"/>
      <w:spacing w:line="360" w:lineRule="auto"/>
      <w:ind w:left="851" w:hanging="425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StylIwony">
    <w:name w:val="Styl Iwony"/>
    <w:basedOn w:val="Normalny"/>
    <w:rsid w:val="00C15188"/>
    <w:pPr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yle12">
    <w:name w:val="Style12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490" w:lineRule="exac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323" w:lineRule="exac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6">
    <w:name w:val="Font Style36"/>
    <w:rsid w:val="00C151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rsid w:val="00C15188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rsid w:val="00C15188"/>
    <w:rPr>
      <w:rFonts w:ascii="Times New Roman" w:hAnsi="Times New Roman" w:cs="Times New Roman"/>
      <w:sz w:val="16"/>
      <w:szCs w:val="16"/>
    </w:rPr>
  </w:style>
  <w:style w:type="paragraph" w:customStyle="1" w:styleId="Styl1">
    <w:name w:val="Styl1"/>
    <w:basedOn w:val="Normalny"/>
    <w:rsid w:val="00C15188"/>
    <w:pPr>
      <w:suppressAutoHyphens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23">
    <w:name w:val="Style23"/>
    <w:basedOn w:val="Normalny"/>
    <w:rsid w:val="00C15188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C15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15"/>
      <w:szCs w:val="15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15188"/>
    <w:rPr>
      <w:rFonts w:ascii="Courier New" w:hAnsi="Courier New" w:cs="Courier New"/>
      <w:sz w:val="15"/>
      <w:szCs w:val="15"/>
    </w:rPr>
  </w:style>
  <w:style w:type="paragraph" w:customStyle="1" w:styleId="Skrconyadreszwrotny">
    <w:name w:val="Skrócony adres zwrotny"/>
    <w:basedOn w:val="Normalny"/>
    <w:rsid w:val="00C15188"/>
    <w:pPr>
      <w:suppressAutoHyphens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15188"/>
    <w:pPr>
      <w:widowControl w:val="0"/>
      <w:autoSpaceDE w:val="0"/>
      <w:autoSpaceDN w:val="0"/>
      <w:adjustRightInd w:val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073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733"/>
    <w:pPr>
      <w:suppressAutoHyphens/>
      <w:jc w:val="both"/>
    </w:pPr>
    <w:rPr>
      <w:rFonts w:ascii="Calibri" w:eastAsia="Calibri" w:hAnsi="Calibri" w:cs="Calibri"/>
      <w:b/>
      <w:iCs w:val="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733"/>
    <w:rPr>
      <w:rFonts w:ascii="Calibri" w:eastAsia="Calibri" w:hAnsi="Calibri" w:cs="Calibri"/>
      <w:b/>
      <w:bCs/>
      <w:iCs w:val="0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07F6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val="pl-PL" w:eastAsia="pl-PL"/>
    </w:rPr>
  </w:style>
  <w:style w:type="character" w:customStyle="1" w:styleId="CharAttribute4">
    <w:name w:val="CharAttribute4"/>
    <w:rsid w:val="00076A5E"/>
    <w:rPr>
      <w:rFonts w:ascii="Times New Roman" w:eastAsia="Gulim" w:hAnsi="Times New Roman"/>
      <w:sz w:val="24"/>
    </w:rPr>
  </w:style>
  <w:style w:type="paragraph" w:customStyle="1" w:styleId="ParaAttribute7">
    <w:name w:val="ParaAttribute7"/>
    <w:rsid w:val="00076A5E"/>
    <w:pPr>
      <w:widowControl w:val="0"/>
      <w:suppressAutoHyphens/>
    </w:pPr>
    <w:rPr>
      <w:rFonts w:eastAsia="Batang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2104F-F7DA-48B5-8D5B-F32F34C4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Links>
    <vt:vector size="72" baseType="variant">
      <vt:variant>
        <vt:i4>7798852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__RefHeading___Toc463595147</vt:lpwstr>
      </vt:variant>
      <vt:variant>
        <vt:i4>7798852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__RefHeading___Toc463595145</vt:lpwstr>
      </vt:variant>
      <vt:variant>
        <vt:i4>7798852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__RefHeading___Toc463595145</vt:lpwstr>
      </vt:variant>
      <vt:variant>
        <vt:i4>7798852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__RefHeading___Toc463595144</vt:lpwstr>
      </vt:variant>
      <vt:variant>
        <vt:i4>7798852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__RefHeading___Toc463595143</vt:lpwstr>
      </vt:variant>
      <vt:variant>
        <vt:i4>7798852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__RefHeading___Toc463595142</vt:lpwstr>
      </vt:variant>
      <vt:variant>
        <vt:i4>7798852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__RefHeading___Toc463595141</vt:lpwstr>
      </vt:variant>
      <vt:variant>
        <vt:i4>7798852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__RefHeading___Toc463595140</vt:lpwstr>
      </vt:variant>
      <vt:variant>
        <vt:i4>7340100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__RefHeading___Toc463595139</vt:lpwstr>
      </vt:variant>
      <vt:variant>
        <vt:i4>7340100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__RefHeading___Toc463595138</vt:lpwstr>
      </vt:variant>
      <vt:variant>
        <vt:i4>7340100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__RefHeading___Toc463595135</vt:lpwstr>
      </vt:variant>
      <vt:variant>
        <vt:i4>7340100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__RefHeading___Toc463595134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Elgrot Marek Piasecki</cp:lastModifiedBy>
  <cp:revision>6</cp:revision>
  <cp:lastPrinted>2021-01-07T16:39:00Z</cp:lastPrinted>
  <dcterms:created xsi:type="dcterms:W3CDTF">2021-03-23T19:19:00Z</dcterms:created>
  <dcterms:modified xsi:type="dcterms:W3CDTF">2021-03-23T19:56:00Z</dcterms:modified>
</cp:coreProperties>
</file>